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95" w:rsidRDefault="004E5AC2">
      <w:r>
        <w:tab/>
      </w:r>
      <w:r>
        <w:tab/>
      </w:r>
      <w:r>
        <w:tab/>
      </w:r>
      <w:r>
        <w:tab/>
        <w:t xml:space="preserve">Seznam vyjádření </w:t>
      </w:r>
    </w:p>
    <w:p w:rsidR="004E5AC2" w:rsidRDefault="004E5AC2">
      <w:r>
        <w:tab/>
      </w:r>
      <w:r w:rsidR="003C0647">
        <w:t xml:space="preserve">„   </w:t>
      </w:r>
      <w:proofErr w:type="spellStart"/>
      <w:r w:rsidR="003C0647">
        <w:t>Miroslavka</w:t>
      </w:r>
      <w:proofErr w:type="spellEnd"/>
      <w:r w:rsidR="003C0647">
        <w:t>, Troskotovice, úprava toku v </w:t>
      </w:r>
      <w:proofErr w:type="gramStart"/>
      <w:r w:rsidR="003C0647">
        <w:t>ř.km</w:t>
      </w:r>
      <w:proofErr w:type="gramEnd"/>
      <w:r w:rsidR="003C0647">
        <w:t xml:space="preserve"> 4,300- 5,525  „</w:t>
      </w:r>
    </w:p>
    <w:p w:rsidR="004E5AC2" w:rsidRDefault="004E5AC2"/>
    <w:p w:rsidR="004E5AC2" w:rsidRDefault="004E5AC2">
      <w:r>
        <w:t>1)</w:t>
      </w:r>
      <w:r w:rsidR="00965ADD">
        <w:t xml:space="preserve"> </w:t>
      </w:r>
      <w:proofErr w:type="spellStart"/>
      <w:r w:rsidR="00D57004">
        <w:t>gas</w:t>
      </w:r>
      <w:proofErr w:type="spellEnd"/>
      <w:r w:rsidR="00D57004">
        <w:t xml:space="preserve"> </w:t>
      </w:r>
      <w:proofErr w:type="spellStart"/>
      <w:r w:rsidR="00D57004">
        <w:t>net</w:t>
      </w:r>
      <w:proofErr w:type="spellEnd"/>
      <w:r w:rsidR="00D57004">
        <w:t xml:space="preserve"> ze dne</w:t>
      </w:r>
      <w:r w:rsidR="003C0647">
        <w:t xml:space="preserve"> </w:t>
      </w:r>
      <w:proofErr w:type="gramStart"/>
      <w:r w:rsidR="003C0647">
        <w:t>9.9.2021</w:t>
      </w:r>
      <w:proofErr w:type="gramEnd"/>
    </w:p>
    <w:p w:rsidR="00965ADD" w:rsidRDefault="00965ADD">
      <w:r>
        <w:t xml:space="preserve">2) </w:t>
      </w:r>
      <w:proofErr w:type="spellStart"/>
      <w:proofErr w:type="gramStart"/>
      <w:r w:rsidR="00D57004">
        <w:t>eg.d</w:t>
      </w:r>
      <w:proofErr w:type="spellEnd"/>
      <w:r w:rsidR="00D57004">
        <w:t xml:space="preserve"> ze</w:t>
      </w:r>
      <w:proofErr w:type="gramEnd"/>
      <w:r w:rsidR="00D57004">
        <w:t xml:space="preserve"> dne </w:t>
      </w:r>
      <w:r w:rsidR="003C0647">
        <w:t>22.6.2021</w:t>
      </w:r>
      <w:r w:rsidR="00D57004">
        <w:t xml:space="preserve"> a</w:t>
      </w:r>
      <w:r w:rsidR="003C0647">
        <w:t xml:space="preserve"> OP 12.7.</w:t>
      </w:r>
      <w:r w:rsidR="00D57004">
        <w:t>2021</w:t>
      </w:r>
    </w:p>
    <w:p w:rsidR="00965ADD" w:rsidRDefault="00965ADD">
      <w:r>
        <w:t xml:space="preserve">3) </w:t>
      </w:r>
      <w:r w:rsidR="003C0647">
        <w:t xml:space="preserve">Vodárenská </w:t>
      </w:r>
      <w:proofErr w:type="gramStart"/>
      <w:r w:rsidR="003C0647">
        <w:t xml:space="preserve">Znojmo </w:t>
      </w:r>
      <w:r w:rsidR="00D57004">
        <w:t xml:space="preserve"> ze</w:t>
      </w:r>
      <w:proofErr w:type="gramEnd"/>
      <w:r w:rsidR="00D57004">
        <w:t xml:space="preserve"> dne</w:t>
      </w:r>
      <w:r w:rsidR="003C0647">
        <w:t>23</w:t>
      </w:r>
      <w:r w:rsidR="00D57004">
        <w:t>.9.2021</w:t>
      </w:r>
    </w:p>
    <w:p w:rsidR="00965ADD" w:rsidRDefault="00965ADD">
      <w:r>
        <w:t xml:space="preserve">4) </w:t>
      </w:r>
      <w:r w:rsidR="00D57004">
        <w:t xml:space="preserve">CETIN ze dne </w:t>
      </w:r>
      <w:proofErr w:type="gramStart"/>
      <w:r w:rsidR="003C0647">
        <w:t>25.6.</w:t>
      </w:r>
      <w:r w:rsidR="00D57004">
        <w:t>202</w:t>
      </w:r>
      <w:r>
        <w:t>1</w:t>
      </w:r>
      <w:proofErr w:type="gramEnd"/>
    </w:p>
    <w:p w:rsidR="00965ADD" w:rsidRDefault="00965ADD">
      <w:r>
        <w:t xml:space="preserve">5) </w:t>
      </w:r>
      <w:proofErr w:type="spellStart"/>
      <w:proofErr w:type="gramStart"/>
      <w:r>
        <w:t>M</w:t>
      </w:r>
      <w:r w:rsidR="003C0647">
        <w:t>ě.ú</w:t>
      </w:r>
      <w:proofErr w:type="spellEnd"/>
      <w:r w:rsidR="003C0647">
        <w:t>.</w:t>
      </w:r>
      <w:proofErr w:type="gramEnd"/>
      <w:r w:rsidR="003C0647">
        <w:t xml:space="preserve"> Pohořelice</w:t>
      </w:r>
      <w:r w:rsidR="00D57004">
        <w:t xml:space="preserve"> </w:t>
      </w:r>
      <w:r w:rsidR="005D1CFB">
        <w:t xml:space="preserve"> - </w:t>
      </w:r>
      <w:proofErr w:type="spellStart"/>
      <w:r w:rsidR="00D57004">
        <w:t>koordin</w:t>
      </w:r>
      <w:proofErr w:type="spellEnd"/>
      <w:r w:rsidR="00D57004">
        <w:t xml:space="preserve">. stanovisko </w:t>
      </w:r>
      <w:r>
        <w:t>ze dne</w:t>
      </w:r>
      <w:r w:rsidR="003C0647">
        <w:t>22.7.</w:t>
      </w:r>
      <w:r>
        <w:t>2021</w:t>
      </w:r>
    </w:p>
    <w:p w:rsidR="00D57004" w:rsidRDefault="00965ADD">
      <w:r>
        <w:t>6)</w:t>
      </w:r>
      <w:r w:rsidR="003C0647">
        <w:t xml:space="preserve"> Městys Troskotovice ze </w:t>
      </w:r>
      <w:r w:rsidR="00D57004">
        <w:t xml:space="preserve"> dne </w:t>
      </w:r>
      <w:proofErr w:type="gramStart"/>
      <w:r w:rsidR="00D57004">
        <w:t>2</w:t>
      </w:r>
      <w:r w:rsidR="003C0647">
        <w:t>9.6.</w:t>
      </w:r>
      <w:r w:rsidR="00D57004">
        <w:t>2021</w:t>
      </w:r>
      <w:proofErr w:type="gramEnd"/>
    </w:p>
    <w:p w:rsidR="00965ADD" w:rsidRDefault="00D57004">
      <w:r>
        <w:t xml:space="preserve">7) PMO </w:t>
      </w:r>
      <w:r w:rsidR="00965ADD">
        <w:t xml:space="preserve"> Brno ze dne</w:t>
      </w:r>
      <w:r w:rsidR="003C0647">
        <w:t xml:space="preserve"> </w:t>
      </w:r>
      <w:proofErr w:type="gramStart"/>
      <w:r w:rsidR="003C0647">
        <w:t>14.7.2021</w:t>
      </w:r>
      <w:proofErr w:type="gramEnd"/>
    </w:p>
    <w:p w:rsidR="00965ADD" w:rsidRDefault="00965ADD">
      <w:r>
        <w:t xml:space="preserve">8) </w:t>
      </w:r>
      <w:r w:rsidR="003C0647">
        <w:t xml:space="preserve">Státní PF Znojmo ze dne </w:t>
      </w:r>
      <w:proofErr w:type="gramStart"/>
      <w:r w:rsidR="003C0647">
        <w:t>15.11.2021</w:t>
      </w:r>
      <w:proofErr w:type="gramEnd"/>
    </w:p>
    <w:p w:rsidR="00965ADD" w:rsidRDefault="00965ADD">
      <w:r>
        <w:t>9)</w:t>
      </w:r>
      <w:r w:rsidR="00D57004">
        <w:t xml:space="preserve"> </w:t>
      </w:r>
      <w:r w:rsidR="003C0647">
        <w:t>Zemědělská spol. Jiřice</w:t>
      </w:r>
      <w:r>
        <w:t xml:space="preserve"> ze dne </w:t>
      </w:r>
      <w:proofErr w:type="gramStart"/>
      <w:r w:rsidR="003C0647">
        <w:t>30.6.</w:t>
      </w:r>
      <w:r>
        <w:t>2021</w:t>
      </w:r>
      <w:proofErr w:type="gramEnd"/>
    </w:p>
    <w:p w:rsidR="00965ADD" w:rsidRDefault="00965ADD">
      <w:r>
        <w:t xml:space="preserve">10) </w:t>
      </w:r>
      <w:r w:rsidR="003C0647">
        <w:t>Souhlas přístup – Herko, Novotný, Pospíši</w:t>
      </w:r>
      <w:r w:rsidR="005D1CFB">
        <w:t xml:space="preserve">l, Novosad J. a </w:t>
      </w:r>
      <w:bookmarkStart w:id="0" w:name="_GoBack"/>
      <w:bookmarkEnd w:id="0"/>
      <w:r w:rsidR="005D1CFB">
        <w:t xml:space="preserve">Jana, </w:t>
      </w:r>
      <w:proofErr w:type="spellStart"/>
      <w:proofErr w:type="gramStart"/>
      <w:r w:rsidR="005D1CFB">
        <w:t>Hovořáková</w:t>
      </w:r>
      <w:proofErr w:type="spellEnd"/>
      <w:r w:rsidR="005D1CFB">
        <w:t xml:space="preserve">, </w:t>
      </w:r>
      <w:r w:rsidR="003C0647">
        <w:t xml:space="preserve"> Renner</w:t>
      </w:r>
      <w:proofErr w:type="gramEnd"/>
      <w:r w:rsidR="003C0647">
        <w:t>, Ondrůšková</w:t>
      </w:r>
      <w:r w:rsidR="005D1CFB">
        <w:t xml:space="preserve">, </w:t>
      </w:r>
      <w:r w:rsidR="003C0647">
        <w:t xml:space="preserve">LD </w:t>
      </w:r>
      <w:proofErr w:type="spellStart"/>
      <w:r w:rsidR="003C0647">
        <w:t>Develop</w:t>
      </w:r>
      <w:proofErr w:type="spellEnd"/>
      <w:r w:rsidR="003C0647">
        <w:t xml:space="preserve">, Kolman, Městys Troskotovice, </w:t>
      </w:r>
      <w:proofErr w:type="spellStart"/>
      <w:r w:rsidR="003C0647">
        <w:t>Zeleňák</w:t>
      </w:r>
      <w:proofErr w:type="spellEnd"/>
    </w:p>
    <w:p w:rsidR="00965ADD" w:rsidRDefault="00965ADD">
      <w:r>
        <w:t xml:space="preserve">11) </w:t>
      </w:r>
      <w:proofErr w:type="spellStart"/>
      <w:proofErr w:type="gramStart"/>
      <w:r w:rsidR="005D1CFB">
        <w:t>Mě.ú</w:t>
      </w:r>
      <w:proofErr w:type="spellEnd"/>
      <w:r w:rsidR="005D1CFB">
        <w:t>.</w:t>
      </w:r>
      <w:proofErr w:type="gramEnd"/>
      <w:r w:rsidR="005D1CFB">
        <w:t xml:space="preserve"> Pohořelice – ÚP ze dne </w:t>
      </w:r>
      <w:proofErr w:type="gramStart"/>
      <w:r w:rsidR="005D1CFB">
        <w:t>11.8.2021</w:t>
      </w:r>
      <w:proofErr w:type="gramEnd"/>
    </w:p>
    <w:p w:rsidR="005D1CFB" w:rsidRDefault="005D1CFB">
      <w:r>
        <w:t xml:space="preserve">12) </w:t>
      </w:r>
      <w:proofErr w:type="spellStart"/>
      <w:proofErr w:type="gramStart"/>
      <w:r>
        <w:t>Kraj.ú</w:t>
      </w:r>
      <w:proofErr w:type="spellEnd"/>
      <w:r>
        <w:t>.</w:t>
      </w:r>
      <w:proofErr w:type="gramEnd"/>
      <w:r>
        <w:t xml:space="preserve"> Brno vyjádření  ze dne </w:t>
      </w:r>
      <w:proofErr w:type="gramStart"/>
      <w:r>
        <w:t>15.9.2021</w:t>
      </w:r>
      <w:proofErr w:type="gramEnd"/>
    </w:p>
    <w:p w:rsidR="005D1CFB" w:rsidRDefault="005D1CFB">
      <w:r>
        <w:t xml:space="preserve">13) </w:t>
      </w:r>
      <w:proofErr w:type="spellStart"/>
      <w:proofErr w:type="gramStart"/>
      <w:r>
        <w:t>Mě.ú</w:t>
      </w:r>
      <w:proofErr w:type="spellEnd"/>
      <w:r>
        <w:t>.</w:t>
      </w:r>
      <w:proofErr w:type="gramEnd"/>
      <w:r>
        <w:t xml:space="preserve"> Pohořelice 50m od lesa ze dne </w:t>
      </w:r>
      <w:proofErr w:type="gramStart"/>
      <w:r>
        <w:t>2.9.2021</w:t>
      </w:r>
      <w:proofErr w:type="gramEnd"/>
    </w:p>
    <w:p w:rsidR="005D1CFB" w:rsidRDefault="005D1CFB">
      <w:r>
        <w:t xml:space="preserve">14) MND Hodonín rozbory ze dne </w:t>
      </w:r>
      <w:proofErr w:type="gramStart"/>
      <w:r>
        <w:t>19.4.2021</w:t>
      </w:r>
      <w:proofErr w:type="gramEnd"/>
    </w:p>
    <w:p w:rsidR="005D1CFB" w:rsidRDefault="005D1CFB">
      <w:r>
        <w:t xml:space="preserve">15) Skládka Písek Žabčice ze dne </w:t>
      </w:r>
      <w:proofErr w:type="gramStart"/>
      <w:r>
        <w:t>10.2.2022</w:t>
      </w:r>
      <w:proofErr w:type="gramEnd"/>
    </w:p>
    <w:p w:rsidR="00965ADD" w:rsidRDefault="00D57004">
      <w:r>
        <w:t xml:space="preserve"> Rozhodnutí povolení </w:t>
      </w:r>
      <w:proofErr w:type="gramStart"/>
      <w:r>
        <w:t xml:space="preserve">stavby </w:t>
      </w:r>
      <w:r w:rsidR="00965ADD">
        <w:t xml:space="preserve"> Město</w:t>
      </w:r>
      <w:proofErr w:type="gramEnd"/>
      <w:r w:rsidR="00965ADD">
        <w:t xml:space="preserve"> K</w:t>
      </w:r>
      <w:r>
        <w:t xml:space="preserve">oryčany </w:t>
      </w:r>
      <w:r w:rsidR="00965ADD">
        <w:t xml:space="preserve"> ze dne</w:t>
      </w:r>
      <w:r>
        <w:t>29.12.</w:t>
      </w:r>
      <w:r w:rsidR="00965ADD">
        <w:t>2021</w:t>
      </w:r>
    </w:p>
    <w:sectPr w:rsidR="00965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AC2"/>
    <w:rsid w:val="000E1614"/>
    <w:rsid w:val="00185848"/>
    <w:rsid w:val="002E0628"/>
    <w:rsid w:val="00300FA5"/>
    <w:rsid w:val="003C0647"/>
    <w:rsid w:val="004E5AC2"/>
    <w:rsid w:val="005D1CFB"/>
    <w:rsid w:val="008B1563"/>
    <w:rsid w:val="00965ADD"/>
    <w:rsid w:val="00AE2F95"/>
    <w:rsid w:val="00D5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Aquacentrum1</cp:lastModifiedBy>
  <cp:revision>4</cp:revision>
  <cp:lastPrinted>2022-03-01T08:22:00Z</cp:lastPrinted>
  <dcterms:created xsi:type="dcterms:W3CDTF">2022-03-01T07:18:00Z</dcterms:created>
  <dcterms:modified xsi:type="dcterms:W3CDTF">2022-03-01T08:22:00Z</dcterms:modified>
</cp:coreProperties>
</file>