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7796E3E" w14:textId="77777777" w:rsidR="004D361E" w:rsidRDefault="004D361E">
      <w:pPr>
        <w:spacing w:line="360" w:lineRule="auto"/>
        <w:jc w:val="both"/>
        <w:rPr>
          <w:rFonts w:ascii="Arial" w:hAnsi="Arial"/>
          <w:b/>
          <w:sz w:val="28"/>
        </w:rPr>
      </w:pPr>
    </w:p>
    <w:p w14:paraId="388739AF" w14:textId="77777777" w:rsidR="004D361E" w:rsidRDefault="004D361E">
      <w:pPr>
        <w:pStyle w:val="Nadpis3"/>
      </w:pPr>
      <w:r>
        <w:t>B Souhrnná technická zpráva</w:t>
      </w:r>
    </w:p>
    <w:p w14:paraId="36BCBD66" w14:textId="77777777" w:rsidR="004D361E" w:rsidRDefault="004D361E">
      <w:pPr>
        <w:pStyle w:val="Nadpis2"/>
        <w:ind w:left="2832" w:hanging="2832"/>
        <w:rPr>
          <w:b/>
          <w:bCs/>
        </w:rPr>
      </w:pPr>
    </w:p>
    <w:p w14:paraId="01BACF32" w14:textId="77777777" w:rsidR="004D361E" w:rsidRPr="00104A9F" w:rsidRDefault="004D361E">
      <w:pPr>
        <w:widowControl w:val="0"/>
        <w:autoSpaceDE w:val="0"/>
        <w:spacing w:line="360" w:lineRule="auto"/>
        <w:jc w:val="both"/>
        <w:rPr>
          <w:rFonts w:ascii="Arial" w:hAnsi="Arial" w:cs="Arial"/>
          <w:b/>
          <w:bCs/>
          <w:sz w:val="28"/>
          <w:szCs w:val="26"/>
        </w:rPr>
      </w:pPr>
      <w:r w:rsidRPr="00104A9F">
        <w:rPr>
          <w:rFonts w:ascii="Arial" w:hAnsi="Arial" w:cs="Arial"/>
          <w:b/>
          <w:bCs/>
          <w:sz w:val="28"/>
          <w:szCs w:val="26"/>
        </w:rPr>
        <w:t>B.1 Popis území stavby</w:t>
      </w:r>
    </w:p>
    <w:p w14:paraId="76AB5C2B" w14:textId="1EDFD87E" w:rsidR="004D361E" w:rsidRPr="00104A9F" w:rsidRDefault="00104A9F">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a</w:t>
      </w:r>
      <w:r w:rsidR="004D361E" w:rsidRPr="00104A9F">
        <w:rPr>
          <w:rFonts w:ascii="Arial" w:hAnsi="Arial" w:cs="Arial"/>
          <w:b/>
          <w:bCs/>
          <w:sz w:val="24"/>
          <w:szCs w:val="26"/>
        </w:rPr>
        <w:t>)</w:t>
      </w:r>
      <w:r w:rsidRPr="00104A9F">
        <w:rPr>
          <w:rFonts w:ascii="Arial" w:hAnsi="Arial" w:cs="Arial"/>
          <w:b/>
          <w:bCs/>
          <w:sz w:val="24"/>
          <w:szCs w:val="26"/>
        </w:rPr>
        <w:t xml:space="preserve"> </w:t>
      </w:r>
      <w:r w:rsidR="004D361E" w:rsidRPr="00104A9F">
        <w:rPr>
          <w:rFonts w:ascii="Arial" w:hAnsi="Arial" w:cs="Arial"/>
          <w:b/>
          <w:bCs/>
          <w:sz w:val="24"/>
          <w:szCs w:val="26"/>
        </w:rPr>
        <w:t>Charakteristika stavebního pozemku</w:t>
      </w:r>
      <w:r w:rsidR="00AE3A6A" w:rsidRPr="00104A9F">
        <w:rPr>
          <w:rFonts w:ascii="Arial" w:hAnsi="Arial" w:cs="Arial"/>
          <w:b/>
          <w:bCs/>
          <w:sz w:val="24"/>
          <w:szCs w:val="26"/>
        </w:rPr>
        <w:t>, technický stav objektů</w:t>
      </w:r>
    </w:p>
    <w:p w14:paraId="26FBE7DE" w14:textId="77777777" w:rsidR="0061524C" w:rsidRPr="00104A9F" w:rsidRDefault="0061524C" w:rsidP="00FD349F">
      <w:pPr>
        <w:spacing w:line="360" w:lineRule="auto"/>
        <w:jc w:val="both"/>
        <w:rPr>
          <w:rFonts w:ascii="Arial" w:hAnsi="Arial" w:cs="Arial"/>
          <w:sz w:val="24"/>
          <w:szCs w:val="24"/>
        </w:rPr>
      </w:pPr>
      <w:r w:rsidRPr="00104A9F">
        <w:rPr>
          <w:rFonts w:ascii="Arial" w:hAnsi="Arial" w:cs="Arial"/>
          <w:sz w:val="24"/>
          <w:szCs w:val="24"/>
        </w:rPr>
        <w:t xml:space="preserve">Jedná se o VD IV kategorie. Jez se nachází v intravilánu obce Loučná nad Desnou v </w:t>
      </w:r>
      <w:proofErr w:type="spellStart"/>
      <w:r w:rsidRPr="00104A9F">
        <w:rPr>
          <w:rFonts w:ascii="Arial" w:hAnsi="Arial" w:cs="Arial"/>
          <w:sz w:val="24"/>
          <w:szCs w:val="24"/>
        </w:rPr>
        <w:t>k.ú</w:t>
      </w:r>
      <w:proofErr w:type="spellEnd"/>
      <w:r w:rsidRPr="00104A9F">
        <w:rPr>
          <w:rFonts w:ascii="Arial" w:hAnsi="Arial" w:cs="Arial"/>
          <w:sz w:val="24"/>
          <w:szCs w:val="24"/>
        </w:rPr>
        <w:t xml:space="preserve">. </w:t>
      </w:r>
      <w:proofErr w:type="spellStart"/>
      <w:r w:rsidRPr="00104A9F">
        <w:rPr>
          <w:rFonts w:ascii="Arial" w:hAnsi="Arial" w:cs="Arial"/>
          <w:sz w:val="24"/>
          <w:szCs w:val="24"/>
        </w:rPr>
        <w:t>Rejhotice</w:t>
      </w:r>
      <w:proofErr w:type="spellEnd"/>
      <w:r w:rsidRPr="00104A9F">
        <w:rPr>
          <w:rFonts w:ascii="Arial" w:hAnsi="Arial" w:cs="Arial"/>
          <w:sz w:val="24"/>
          <w:szCs w:val="24"/>
        </w:rPr>
        <w:t xml:space="preserve"> a je v majetku Povodí Moravy, </w:t>
      </w:r>
      <w:proofErr w:type="spellStart"/>
      <w:r w:rsidRPr="00104A9F">
        <w:rPr>
          <w:rFonts w:ascii="Arial" w:hAnsi="Arial" w:cs="Arial"/>
          <w:sz w:val="24"/>
          <w:szCs w:val="24"/>
        </w:rPr>
        <w:t>s.p</w:t>
      </w:r>
      <w:proofErr w:type="spellEnd"/>
      <w:r w:rsidRPr="00104A9F">
        <w:rPr>
          <w:rFonts w:ascii="Arial" w:hAnsi="Arial" w:cs="Arial"/>
          <w:sz w:val="24"/>
          <w:szCs w:val="24"/>
        </w:rPr>
        <w:t xml:space="preserve">. Vznik jezu je datován v roce 1927. Jez sestává z pevného přelivného betonového tělesa </w:t>
      </w:r>
      <w:proofErr w:type="spellStart"/>
      <w:r w:rsidRPr="00104A9F">
        <w:rPr>
          <w:rFonts w:ascii="Arial" w:hAnsi="Arial" w:cs="Arial"/>
          <w:sz w:val="24"/>
          <w:szCs w:val="24"/>
        </w:rPr>
        <w:t>bezpodtlakového</w:t>
      </w:r>
      <w:proofErr w:type="spellEnd"/>
      <w:r w:rsidRPr="00104A9F">
        <w:rPr>
          <w:rFonts w:ascii="Arial" w:hAnsi="Arial" w:cs="Arial"/>
          <w:sz w:val="24"/>
          <w:szCs w:val="24"/>
        </w:rPr>
        <w:t xml:space="preserve"> tvaru a stavidlové štěrkové propusti umístěné při pravé břehové části jezu. Štěrková propust je od pevné přelivné hrany oddělena betonovým pilířem.  </w:t>
      </w:r>
      <w:r w:rsidR="008C1219" w:rsidRPr="00104A9F">
        <w:rPr>
          <w:rFonts w:ascii="Arial" w:hAnsi="Arial" w:cs="Arial"/>
          <w:sz w:val="24"/>
          <w:szCs w:val="24"/>
        </w:rPr>
        <w:t xml:space="preserve">Na vtoku do štěrkové vpusti je </w:t>
      </w:r>
      <w:r w:rsidR="003718E8" w:rsidRPr="00104A9F">
        <w:rPr>
          <w:rFonts w:ascii="Arial" w:hAnsi="Arial" w:cs="Arial"/>
          <w:sz w:val="24"/>
          <w:szCs w:val="24"/>
        </w:rPr>
        <w:t>hradící konstrukce</w:t>
      </w:r>
      <w:r w:rsidR="008C1219" w:rsidRPr="00104A9F">
        <w:rPr>
          <w:rFonts w:ascii="Arial" w:hAnsi="Arial" w:cs="Arial"/>
          <w:sz w:val="24"/>
          <w:szCs w:val="24"/>
        </w:rPr>
        <w:t xml:space="preserve">, sestávající z hradící tabule a zvedacího mechanismu </w:t>
      </w:r>
      <w:r w:rsidR="00F74ED3" w:rsidRPr="00104A9F">
        <w:rPr>
          <w:rFonts w:ascii="Arial" w:hAnsi="Arial" w:cs="Arial"/>
          <w:sz w:val="24"/>
          <w:szCs w:val="24"/>
        </w:rPr>
        <w:t>(</w:t>
      </w:r>
      <w:proofErr w:type="spellStart"/>
      <w:r w:rsidR="00F74ED3" w:rsidRPr="00104A9F">
        <w:rPr>
          <w:rFonts w:ascii="Arial" w:hAnsi="Arial" w:cs="Arial"/>
          <w:sz w:val="24"/>
          <w:szCs w:val="24"/>
        </w:rPr>
        <w:t>cévové</w:t>
      </w:r>
      <w:proofErr w:type="spellEnd"/>
      <w:r w:rsidR="00F74ED3" w:rsidRPr="00104A9F">
        <w:rPr>
          <w:rFonts w:ascii="Arial" w:hAnsi="Arial" w:cs="Arial"/>
          <w:sz w:val="24"/>
          <w:szCs w:val="24"/>
        </w:rPr>
        <w:t xml:space="preserve"> tyče + převodovka) na ruční pohon. </w:t>
      </w:r>
      <w:r w:rsidRPr="00104A9F">
        <w:rPr>
          <w:rFonts w:ascii="Arial" w:hAnsi="Arial" w:cs="Arial"/>
          <w:sz w:val="24"/>
          <w:szCs w:val="24"/>
        </w:rPr>
        <w:t xml:space="preserve">Pravý a levý břeh je stabilizován svislými betonovými opěrnými stěnami, pohledový líc stěn je z obkladního kamenného </w:t>
      </w:r>
      <w:proofErr w:type="spellStart"/>
      <w:proofErr w:type="gramStart"/>
      <w:r w:rsidRPr="00104A9F">
        <w:rPr>
          <w:rFonts w:ascii="Arial" w:hAnsi="Arial" w:cs="Arial"/>
          <w:sz w:val="24"/>
          <w:szCs w:val="24"/>
        </w:rPr>
        <w:t>zdiva.</w:t>
      </w:r>
      <w:r w:rsidR="00B54BB0" w:rsidRPr="00104A9F">
        <w:rPr>
          <w:rFonts w:ascii="Arial" w:hAnsi="Arial" w:cs="Arial"/>
          <w:sz w:val="24"/>
          <w:szCs w:val="24"/>
        </w:rPr>
        <w:t>V</w:t>
      </w:r>
      <w:proofErr w:type="spellEnd"/>
      <w:proofErr w:type="gramEnd"/>
      <w:r w:rsidR="00B54BB0" w:rsidRPr="00104A9F">
        <w:rPr>
          <w:rFonts w:ascii="Arial" w:hAnsi="Arial" w:cs="Arial"/>
          <w:sz w:val="24"/>
          <w:szCs w:val="24"/>
        </w:rPr>
        <w:t xml:space="preserve"> pravém břehu nadjezí je zřízen vtok do </w:t>
      </w:r>
      <w:r w:rsidR="00856CEE" w:rsidRPr="00104A9F">
        <w:rPr>
          <w:rFonts w:ascii="Arial" w:hAnsi="Arial" w:cs="Arial"/>
          <w:sz w:val="24"/>
          <w:szCs w:val="24"/>
        </w:rPr>
        <w:t>M</w:t>
      </w:r>
      <w:r w:rsidR="00B54BB0" w:rsidRPr="00104A9F">
        <w:rPr>
          <w:rFonts w:ascii="Arial" w:hAnsi="Arial" w:cs="Arial"/>
          <w:sz w:val="24"/>
          <w:szCs w:val="24"/>
        </w:rPr>
        <w:t>lýnského náhonu.</w:t>
      </w:r>
      <w:r w:rsidRPr="00104A9F">
        <w:rPr>
          <w:rFonts w:ascii="Arial" w:hAnsi="Arial" w:cs="Arial"/>
          <w:sz w:val="24"/>
          <w:szCs w:val="24"/>
        </w:rPr>
        <w:t xml:space="preserve"> Technický stav jezu odpovídá jeho stáří. Jednotlivé stavební a technologické části jezu jsou funkční ale vzhledem k jejich stáří a stávajícímu technickému je potřeba provést jejich opravu.</w:t>
      </w:r>
    </w:p>
    <w:p w14:paraId="28FAFF00" w14:textId="77777777" w:rsidR="0061524C" w:rsidRPr="00104A9F" w:rsidRDefault="003718E8" w:rsidP="00FD349F">
      <w:pPr>
        <w:spacing w:line="360" w:lineRule="auto"/>
        <w:jc w:val="both"/>
        <w:rPr>
          <w:rFonts w:ascii="Arial" w:hAnsi="Arial" w:cs="Arial"/>
          <w:sz w:val="24"/>
          <w:szCs w:val="24"/>
        </w:rPr>
      </w:pPr>
      <w:r w:rsidRPr="00104A9F">
        <w:rPr>
          <w:rFonts w:ascii="Arial" w:hAnsi="Arial" w:cs="Arial"/>
          <w:sz w:val="24"/>
          <w:szCs w:val="24"/>
        </w:rPr>
        <w:t>Povrchová úprava (</w:t>
      </w:r>
      <w:proofErr w:type="spellStart"/>
      <w:r w:rsidRPr="00104A9F">
        <w:rPr>
          <w:rFonts w:ascii="Arial" w:hAnsi="Arial" w:cs="Arial"/>
          <w:sz w:val="24"/>
          <w:szCs w:val="24"/>
        </w:rPr>
        <w:t>torkretová</w:t>
      </w:r>
      <w:proofErr w:type="spellEnd"/>
      <w:r w:rsidRPr="00104A9F">
        <w:rPr>
          <w:rFonts w:ascii="Arial" w:hAnsi="Arial" w:cs="Arial"/>
          <w:sz w:val="24"/>
          <w:szCs w:val="24"/>
        </w:rPr>
        <w:t xml:space="preserve"> omítka) b</w:t>
      </w:r>
      <w:r w:rsidR="0006314F" w:rsidRPr="00104A9F">
        <w:rPr>
          <w:rFonts w:ascii="Arial" w:hAnsi="Arial" w:cs="Arial"/>
          <w:sz w:val="24"/>
          <w:szCs w:val="24"/>
        </w:rPr>
        <w:t>etonov</w:t>
      </w:r>
      <w:r w:rsidRPr="00104A9F">
        <w:rPr>
          <w:rFonts w:ascii="Arial" w:hAnsi="Arial" w:cs="Arial"/>
          <w:sz w:val="24"/>
          <w:szCs w:val="24"/>
        </w:rPr>
        <w:t>é</w:t>
      </w:r>
      <w:r w:rsidR="0006314F" w:rsidRPr="00104A9F">
        <w:rPr>
          <w:rFonts w:ascii="Arial" w:hAnsi="Arial" w:cs="Arial"/>
          <w:sz w:val="24"/>
          <w:szCs w:val="24"/>
        </w:rPr>
        <w:t xml:space="preserve"> konstrukce středového pilíře je popraskaná, v patě pilíře jsou zřetelné průsaky vody z jádra pilíře. Beton obslužné lávky je </w:t>
      </w:r>
      <w:proofErr w:type="spellStart"/>
      <w:r w:rsidR="0006314F" w:rsidRPr="00104A9F">
        <w:rPr>
          <w:rFonts w:ascii="Arial" w:hAnsi="Arial" w:cs="Arial"/>
          <w:sz w:val="24"/>
          <w:szCs w:val="24"/>
        </w:rPr>
        <w:t>pomístně</w:t>
      </w:r>
      <w:proofErr w:type="spellEnd"/>
      <w:r w:rsidR="0006314F" w:rsidRPr="00104A9F">
        <w:rPr>
          <w:rFonts w:ascii="Arial" w:hAnsi="Arial" w:cs="Arial"/>
          <w:sz w:val="24"/>
          <w:szCs w:val="24"/>
        </w:rPr>
        <w:t xml:space="preserve"> degradován a je o </w:t>
      </w:r>
      <w:proofErr w:type="spellStart"/>
      <w:r w:rsidR="0006314F" w:rsidRPr="00104A9F">
        <w:rPr>
          <w:rFonts w:ascii="Arial" w:hAnsi="Arial" w:cs="Arial"/>
          <w:sz w:val="24"/>
          <w:szCs w:val="24"/>
        </w:rPr>
        <w:t>pomístně</w:t>
      </w:r>
      <w:proofErr w:type="spellEnd"/>
      <w:r w:rsidR="0006314F" w:rsidRPr="00104A9F">
        <w:rPr>
          <w:rFonts w:ascii="Arial" w:hAnsi="Arial" w:cs="Arial"/>
          <w:sz w:val="24"/>
          <w:szCs w:val="24"/>
        </w:rPr>
        <w:t xml:space="preserve"> obnažena výztuž. Stávající zábradlí </w:t>
      </w:r>
      <w:r w:rsidR="000A5A72" w:rsidRPr="00104A9F">
        <w:rPr>
          <w:rFonts w:ascii="Arial" w:hAnsi="Arial" w:cs="Arial"/>
          <w:sz w:val="24"/>
          <w:szCs w:val="24"/>
        </w:rPr>
        <w:t xml:space="preserve">obslužné lávky a PB pilíře nad jezem </w:t>
      </w:r>
      <w:r w:rsidR="0006314F" w:rsidRPr="00104A9F">
        <w:rPr>
          <w:rFonts w:ascii="Arial" w:hAnsi="Arial" w:cs="Arial"/>
          <w:sz w:val="24"/>
          <w:szCs w:val="24"/>
        </w:rPr>
        <w:t xml:space="preserve">je značně poškozené a deformované. Povrchová úprava rámu hradící tabule, převodovky a </w:t>
      </w:r>
      <w:proofErr w:type="spellStart"/>
      <w:r w:rsidR="0006314F" w:rsidRPr="00104A9F">
        <w:rPr>
          <w:rFonts w:ascii="Arial" w:hAnsi="Arial" w:cs="Arial"/>
          <w:sz w:val="24"/>
          <w:szCs w:val="24"/>
        </w:rPr>
        <w:t>cévových</w:t>
      </w:r>
      <w:proofErr w:type="spellEnd"/>
      <w:r w:rsidR="0006314F" w:rsidRPr="00104A9F">
        <w:rPr>
          <w:rFonts w:ascii="Arial" w:hAnsi="Arial" w:cs="Arial"/>
          <w:sz w:val="24"/>
          <w:szCs w:val="24"/>
        </w:rPr>
        <w:t xml:space="preserve"> tyčí je </w:t>
      </w:r>
      <w:r w:rsidR="005E57BE" w:rsidRPr="00104A9F">
        <w:rPr>
          <w:rFonts w:ascii="Arial" w:hAnsi="Arial" w:cs="Arial"/>
          <w:sz w:val="24"/>
          <w:szCs w:val="24"/>
        </w:rPr>
        <w:t>narušená korozí</w:t>
      </w:r>
      <w:r w:rsidR="0006314F" w:rsidRPr="00104A9F">
        <w:rPr>
          <w:rFonts w:ascii="Arial" w:hAnsi="Arial" w:cs="Arial"/>
          <w:sz w:val="24"/>
          <w:szCs w:val="24"/>
        </w:rPr>
        <w:t>. Dřevěné prvky hradící tabule jsou napadeny hnilobou a postupně ztrácí svoji funkci.  (stabilita, těsnost)</w:t>
      </w:r>
      <w:r w:rsidR="000A5A72" w:rsidRPr="00104A9F">
        <w:rPr>
          <w:rFonts w:ascii="Arial" w:hAnsi="Arial" w:cs="Arial"/>
          <w:sz w:val="24"/>
          <w:szCs w:val="24"/>
        </w:rPr>
        <w:t xml:space="preserve">. </w:t>
      </w:r>
    </w:p>
    <w:p w14:paraId="40156430" w14:textId="77777777" w:rsidR="000A5A72" w:rsidRPr="00104A9F" w:rsidRDefault="000A5A72" w:rsidP="00FD349F">
      <w:pPr>
        <w:spacing w:line="360" w:lineRule="auto"/>
        <w:jc w:val="both"/>
        <w:rPr>
          <w:rFonts w:ascii="Arial" w:hAnsi="Arial" w:cs="Arial"/>
          <w:sz w:val="24"/>
          <w:szCs w:val="24"/>
        </w:rPr>
      </w:pPr>
      <w:r w:rsidRPr="00104A9F">
        <w:rPr>
          <w:rFonts w:ascii="Arial" w:hAnsi="Arial" w:cs="Arial"/>
          <w:sz w:val="24"/>
          <w:szCs w:val="24"/>
        </w:rPr>
        <w:t xml:space="preserve">Objekt jezu křižuje </w:t>
      </w:r>
      <w:proofErr w:type="gramStart"/>
      <w:r w:rsidRPr="00104A9F">
        <w:rPr>
          <w:rFonts w:ascii="Arial" w:hAnsi="Arial" w:cs="Arial"/>
          <w:sz w:val="24"/>
          <w:szCs w:val="24"/>
        </w:rPr>
        <w:t>nadzemní  vedení</w:t>
      </w:r>
      <w:proofErr w:type="gramEnd"/>
      <w:r w:rsidRPr="00104A9F">
        <w:rPr>
          <w:rFonts w:ascii="Arial" w:hAnsi="Arial" w:cs="Arial"/>
          <w:sz w:val="24"/>
          <w:szCs w:val="24"/>
        </w:rPr>
        <w:t xml:space="preserve"> NN.</w:t>
      </w:r>
    </w:p>
    <w:p w14:paraId="0FB16054" w14:textId="77777777" w:rsidR="0009725C" w:rsidRPr="00104A9F" w:rsidRDefault="0009725C" w:rsidP="0009725C">
      <w:pPr>
        <w:spacing w:line="360" w:lineRule="auto"/>
        <w:jc w:val="both"/>
        <w:rPr>
          <w:rFonts w:ascii="Arial" w:hAnsi="Arial"/>
          <w:b/>
          <w:sz w:val="24"/>
          <w:szCs w:val="24"/>
        </w:rPr>
      </w:pPr>
      <w:r w:rsidRPr="00104A9F">
        <w:rPr>
          <w:rFonts w:ascii="Arial" w:hAnsi="Arial"/>
          <w:b/>
          <w:sz w:val="24"/>
          <w:szCs w:val="24"/>
        </w:rPr>
        <w:t>b) Údaje o souladu s územně plánovací dokumentaci</w:t>
      </w:r>
    </w:p>
    <w:p w14:paraId="22C936A8" w14:textId="77777777" w:rsidR="0009725C" w:rsidRPr="00104A9F" w:rsidRDefault="00E141B5" w:rsidP="00C6218E">
      <w:pPr>
        <w:tabs>
          <w:tab w:val="left" w:pos="709"/>
        </w:tabs>
        <w:spacing w:line="360" w:lineRule="auto"/>
        <w:ind w:left="17"/>
        <w:jc w:val="both"/>
        <w:rPr>
          <w:rFonts w:ascii="Arial" w:hAnsi="Arial"/>
          <w:sz w:val="24"/>
          <w:szCs w:val="24"/>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09725C" w:rsidRPr="00104A9F">
        <w:rPr>
          <w:rFonts w:ascii="Arial" w:hAnsi="Arial"/>
          <w:sz w:val="24"/>
          <w:szCs w:val="24"/>
        </w:rPr>
        <w:t>Stavba je navržena v souladu s územně plánovací dokumentaci a s cíli a úkoly územního plánování.</w:t>
      </w:r>
    </w:p>
    <w:p w14:paraId="1C429117" w14:textId="77777777" w:rsidR="004D361E" w:rsidRPr="00104A9F" w:rsidRDefault="0009725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lastRenderedPageBreak/>
        <w:t>c</w:t>
      </w:r>
      <w:r w:rsidR="004D361E" w:rsidRPr="00104A9F">
        <w:rPr>
          <w:rFonts w:ascii="Arial" w:hAnsi="Arial" w:cs="Arial"/>
          <w:b/>
          <w:bCs/>
          <w:sz w:val="24"/>
          <w:szCs w:val="26"/>
        </w:rPr>
        <w:t xml:space="preserve">) </w:t>
      </w:r>
      <w:r w:rsidRPr="00104A9F">
        <w:rPr>
          <w:rFonts w:ascii="Arial" w:hAnsi="Arial" w:cs="Arial"/>
          <w:b/>
          <w:bCs/>
          <w:sz w:val="24"/>
          <w:szCs w:val="26"/>
        </w:rPr>
        <w:t>Informace o vydaných rozhodnutí o povolení výjimky z obecných požadavků na využívání území</w:t>
      </w:r>
    </w:p>
    <w:p w14:paraId="40C4F2D3" w14:textId="77777777" w:rsidR="0009725C" w:rsidRPr="00104A9F" w:rsidRDefault="0081298D" w:rsidP="0009725C">
      <w:pPr>
        <w:widowControl w:val="0"/>
        <w:autoSpaceDE w:val="0"/>
        <w:spacing w:line="360" w:lineRule="auto"/>
        <w:jc w:val="both"/>
        <w:rPr>
          <w:rFonts w:ascii="Arial" w:hAnsi="Arial" w:cs="Arial"/>
          <w:bCs/>
          <w:sz w:val="24"/>
          <w:szCs w:val="26"/>
        </w:rPr>
      </w:pPr>
      <w:r w:rsidRPr="00104A9F">
        <w:rPr>
          <w:rFonts w:ascii="Arial" w:hAnsi="Arial" w:cs="Arial"/>
          <w:bCs/>
          <w:sz w:val="24"/>
          <w:szCs w:val="26"/>
        </w:rPr>
        <w:t>Případné i</w:t>
      </w:r>
      <w:r w:rsidR="0009725C" w:rsidRPr="00104A9F">
        <w:rPr>
          <w:rFonts w:ascii="Arial" w:hAnsi="Arial" w:cs="Arial"/>
          <w:bCs/>
          <w:sz w:val="24"/>
          <w:szCs w:val="26"/>
        </w:rPr>
        <w:t>nformace o vydaných rozhodnutí o povolení výjimky z obecných požadavků na využívání území budou do dokumentace zapracovány po jejich obdržení.</w:t>
      </w:r>
    </w:p>
    <w:p w14:paraId="5EA46FD4" w14:textId="77777777" w:rsidR="0009725C" w:rsidRPr="00104A9F" w:rsidRDefault="0052736D" w:rsidP="0009725C">
      <w:pPr>
        <w:spacing w:line="360" w:lineRule="auto"/>
        <w:jc w:val="both"/>
        <w:rPr>
          <w:rFonts w:ascii="Arial" w:hAnsi="Arial"/>
          <w:sz w:val="24"/>
          <w:szCs w:val="24"/>
        </w:rPr>
      </w:pPr>
      <w:r w:rsidRPr="00104A9F">
        <w:rPr>
          <w:rFonts w:ascii="Arial" w:hAnsi="Arial"/>
          <w:b/>
          <w:sz w:val="24"/>
          <w:szCs w:val="24"/>
        </w:rPr>
        <w:t>d</w:t>
      </w:r>
      <w:r w:rsidR="0009725C" w:rsidRPr="00104A9F">
        <w:rPr>
          <w:rFonts w:ascii="Arial" w:hAnsi="Arial"/>
          <w:b/>
          <w:sz w:val="24"/>
          <w:szCs w:val="24"/>
        </w:rPr>
        <w:t>) Údaje o splnění požadavků dotčených orgánů</w:t>
      </w:r>
    </w:p>
    <w:p w14:paraId="6562F66C" w14:textId="77777777" w:rsidR="0009725C" w:rsidRPr="00104A9F" w:rsidRDefault="0009725C" w:rsidP="0009725C">
      <w:pPr>
        <w:spacing w:line="360" w:lineRule="auto"/>
        <w:jc w:val="both"/>
        <w:rPr>
          <w:rFonts w:ascii="Arial" w:hAnsi="Arial"/>
          <w:sz w:val="24"/>
          <w:szCs w:val="24"/>
        </w:rPr>
      </w:pPr>
      <w:r w:rsidRPr="00104A9F">
        <w:rPr>
          <w:rFonts w:ascii="Arial" w:hAnsi="Arial"/>
          <w:sz w:val="24"/>
          <w:szCs w:val="24"/>
        </w:rPr>
        <w:t>Požadavky dotčených orgánů byly do dokumentace zapracovány a vyplývají z obsahu dokumentace.</w:t>
      </w:r>
    </w:p>
    <w:p w14:paraId="20948858" w14:textId="77777777" w:rsidR="0052736D" w:rsidRPr="00104A9F" w:rsidRDefault="0052736D" w:rsidP="0009725C">
      <w:pPr>
        <w:spacing w:line="360" w:lineRule="auto"/>
        <w:jc w:val="both"/>
        <w:rPr>
          <w:rFonts w:ascii="Arial" w:hAnsi="Arial"/>
          <w:b/>
          <w:sz w:val="24"/>
          <w:szCs w:val="24"/>
        </w:rPr>
      </w:pPr>
      <w:r w:rsidRPr="00104A9F">
        <w:rPr>
          <w:rFonts w:ascii="Arial" w:hAnsi="Arial"/>
          <w:b/>
          <w:sz w:val="24"/>
          <w:szCs w:val="24"/>
        </w:rPr>
        <w:t>e) Výčet provedených průzkumů a rozborů</w:t>
      </w:r>
    </w:p>
    <w:p w14:paraId="7D3F5C26" w14:textId="77777777" w:rsidR="00664324" w:rsidRPr="00104A9F"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104A9F">
        <w:rPr>
          <w:rFonts w:ascii="Arial" w:hAnsi="Arial"/>
          <w:sz w:val="24"/>
          <w:szCs w:val="24"/>
        </w:rPr>
        <w:t xml:space="preserve">-  zaměření stávajících objektů stavby (metoda GPS, polohový systém JSTK, </w:t>
      </w:r>
    </w:p>
    <w:p w14:paraId="02BF2940" w14:textId="77777777" w:rsidR="00664324" w:rsidRPr="00104A9F" w:rsidRDefault="00664324" w:rsidP="00664324">
      <w:pPr>
        <w:numPr>
          <w:ilvl w:val="0"/>
          <w:numId w:val="2"/>
        </w:numPr>
        <w:tabs>
          <w:tab w:val="clear" w:pos="0"/>
          <w:tab w:val="num" w:pos="720"/>
        </w:tabs>
        <w:spacing w:line="360" w:lineRule="auto"/>
        <w:ind w:left="720" w:hanging="360"/>
        <w:jc w:val="both"/>
        <w:rPr>
          <w:rFonts w:ascii="Arial" w:hAnsi="Arial"/>
          <w:sz w:val="24"/>
          <w:szCs w:val="24"/>
        </w:rPr>
      </w:pPr>
      <w:r w:rsidRPr="00104A9F">
        <w:rPr>
          <w:rFonts w:ascii="Arial" w:hAnsi="Arial"/>
          <w:sz w:val="24"/>
          <w:szCs w:val="24"/>
        </w:rPr>
        <w:t xml:space="preserve">   výškový systém </w:t>
      </w:r>
      <w:proofErr w:type="spellStart"/>
      <w:r w:rsidRPr="00104A9F">
        <w:rPr>
          <w:rFonts w:ascii="Arial" w:hAnsi="Arial"/>
          <w:sz w:val="24"/>
          <w:szCs w:val="24"/>
        </w:rPr>
        <w:t>Bpv</w:t>
      </w:r>
      <w:proofErr w:type="spellEnd"/>
    </w:p>
    <w:p w14:paraId="7A9E3112" w14:textId="77777777" w:rsidR="00664324" w:rsidRPr="00104A9F" w:rsidRDefault="00664324" w:rsidP="00ED4753">
      <w:pPr>
        <w:numPr>
          <w:ilvl w:val="0"/>
          <w:numId w:val="2"/>
        </w:numPr>
        <w:tabs>
          <w:tab w:val="clear" w:pos="0"/>
          <w:tab w:val="num" w:pos="720"/>
        </w:tabs>
        <w:spacing w:line="360" w:lineRule="auto"/>
        <w:ind w:left="720" w:hanging="360"/>
        <w:jc w:val="both"/>
        <w:rPr>
          <w:rFonts w:ascii="Arial" w:hAnsi="Arial" w:cs="Arial"/>
          <w:bCs/>
          <w:sz w:val="24"/>
          <w:szCs w:val="24"/>
        </w:rPr>
      </w:pPr>
      <w:r w:rsidRPr="00104A9F">
        <w:rPr>
          <w:rFonts w:ascii="Arial" w:hAnsi="Arial"/>
          <w:sz w:val="24"/>
          <w:szCs w:val="24"/>
        </w:rPr>
        <w:t xml:space="preserve">-  </w:t>
      </w:r>
      <w:proofErr w:type="spellStart"/>
      <w:r w:rsidR="00ED4753" w:rsidRPr="00104A9F">
        <w:rPr>
          <w:rFonts w:ascii="Arial" w:hAnsi="Arial"/>
          <w:sz w:val="24"/>
          <w:szCs w:val="24"/>
        </w:rPr>
        <w:t>odvrty</w:t>
      </w:r>
      <w:proofErr w:type="spellEnd"/>
      <w:r w:rsidR="00ED4753" w:rsidRPr="00104A9F">
        <w:rPr>
          <w:rFonts w:ascii="Arial" w:hAnsi="Arial"/>
          <w:sz w:val="24"/>
          <w:szCs w:val="24"/>
        </w:rPr>
        <w:t xml:space="preserve"> pilíře, zkoušky betonů</w:t>
      </w:r>
    </w:p>
    <w:p w14:paraId="21CD81EB" w14:textId="77777777" w:rsidR="001709A7" w:rsidRPr="00104A9F" w:rsidRDefault="00AD1866" w:rsidP="001709A7">
      <w:pPr>
        <w:numPr>
          <w:ilvl w:val="0"/>
          <w:numId w:val="2"/>
        </w:numPr>
        <w:spacing w:line="360" w:lineRule="auto"/>
        <w:jc w:val="both"/>
        <w:rPr>
          <w:rFonts w:ascii="Arial" w:hAnsi="Arial"/>
          <w:b/>
          <w:bCs/>
          <w:sz w:val="24"/>
          <w:szCs w:val="24"/>
        </w:rPr>
      </w:pPr>
      <w:r w:rsidRPr="00104A9F">
        <w:rPr>
          <w:rFonts w:ascii="Arial" w:hAnsi="Arial"/>
          <w:b/>
          <w:bCs/>
          <w:sz w:val="24"/>
          <w:szCs w:val="24"/>
        </w:rPr>
        <w:t>f</w:t>
      </w:r>
      <w:r w:rsidR="001709A7" w:rsidRPr="00104A9F">
        <w:rPr>
          <w:rFonts w:ascii="Arial" w:hAnsi="Arial"/>
          <w:b/>
          <w:bCs/>
          <w:sz w:val="24"/>
          <w:szCs w:val="24"/>
        </w:rPr>
        <w:t>) Ochrana území podle jiných právních předpisů</w:t>
      </w:r>
    </w:p>
    <w:p w14:paraId="63FDE105" w14:textId="77777777" w:rsidR="0007445A" w:rsidRPr="00104A9F" w:rsidRDefault="001709A7" w:rsidP="00D054D7">
      <w:pPr>
        <w:widowControl w:val="0"/>
        <w:numPr>
          <w:ilvl w:val="0"/>
          <w:numId w:val="2"/>
        </w:numPr>
        <w:autoSpaceDE w:val="0"/>
        <w:spacing w:line="360" w:lineRule="auto"/>
        <w:jc w:val="both"/>
        <w:rPr>
          <w:rFonts w:ascii="Arial" w:hAnsi="Arial" w:cs="Arial"/>
          <w:b/>
          <w:bCs/>
          <w:sz w:val="24"/>
          <w:szCs w:val="26"/>
        </w:rPr>
      </w:pPr>
      <w:r w:rsidRPr="00104A9F">
        <w:rPr>
          <w:rFonts w:ascii="Arial" w:hAnsi="Arial"/>
          <w:sz w:val="24"/>
          <w:szCs w:val="24"/>
        </w:rPr>
        <w:t xml:space="preserve">Nejedná se o památkovou rezervaci, území není památkově ani nijak jinak chráněno.  Území </w:t>
      </w:r>
      <w:r w:rsidR="00423282" w:rsidRPr="00104A9F">
        <w:rPr>
          <w:rFonts w:ascii="Arial" w:hAnsi="Arial"/>
          <w:sz w:val="24"/>
          <w:szCs w:val="24"/>
        </w:rPr>
        <w:t>není</w:t>
      </w:r>
      <w:r w:rsidR="008A6E56" w:rsidRPr="00104A9F">
        <w:rPr>
          <w:rFonts w:ascii="Arial" w:hAnsi="Arial"/>
          <w:sz w:val="24"/>
          <w:szCs w:val="24"/>
        </w:rPr>
        <w:t xml:space="preserve"> součástí chráněných oblastí Natura 2000</w:t>
      </w:r>
    </w:p>
    <w:p w14:paraId="1DAE760E" w14:textId="77777777" w:rsidR="004D361E" w:rsidRPr="00104A9F" w:rsidRDefault="006B6CDA" w:rsidP="00D054D7">
      <w:pPr>
        <w:widowControl w:val="0"/>
        <w:numPr>
          <w:ilvl w:val="0"/>
          <w:numId w:val="2"/>
        </w:numPr>
        <w:autoSpaceDE w:val="0"/>
        <w:spacing w:line="360" w:lineRule="auto"/>
        <w:jc w:val="both"/>
        <w:rPr>
          <w:rFonts w:ascii="Arial" w:hAnsi="Arial" w:cs="Arial"/>
          <w:b/>
          <w:bCs/>
          <w:sz w:val="24"/>
          <w:szCs w:val="26"/>
        </w:rPr>
      </w:pPr>
      <w:r w:rsidRPr="00104A9F">
        <w:rPr>
          <w:rFonts w:ascii="Arial" w:hAnsi="Arial" w:cs="Arial"/>
          <w:b/>
          <w:bCs/>
          <w:sz w:val="24"/>
          <w:szCs w:val="26"/>
        </w:rPr>
        <w:t>g</w:t>
      </w:r>
      <w:r w:rsidR="004D361E" w:rsidRPr="00104A9F">
        <w:rPr>
          <w:rFonts w:ascii="Arial" w:hAnsi="Arial" w:cs="Arial"/>
          <w:b/>
          <w:bCs/>
          <w:sz w:val="24"/>
          <w:szCs w:val="26"/>
        </w:rPr>
        <w:t xml:space="preserve">) Poloha vzhledem k záplavovému území, poddolovanému území </w:t>
      </w:r>
      <w:proofErr w:type="gramStart"/>
      <w:r w:rsidR="004D361E" w:rsidRPr="00104A9F">
        <w:rPr>
          <w:rFonts w:ascii="Arial" w:hAnsi="Arial" w:cs="Arial"/>
          <w:b/>
          <w:bCs/>
          <w:sz w:val="24"/>
          <w:szCs w:val="26"/>
        </w:rPr>
        <w:t>a pod.</w:t>
      </w:r>
      <w:proofErr w:type="gramEnd"/>
    </w:p>
    <w:p w14:paraId="48F3A684" w14:textId="1E6CAFDF" w:rsidR="004D361E" w:rsidRPr="00104A9F" w:rsidRDefault="004D361E">
      <w:pPr>
        <w:widowControl w:val="0"/>
        <w:autoSpaceDE w:val="0"/>
        <w:spacing w:line="360" w:lineRule="auto"/>
        <w:jc w:val="both"/>
        <w:rPr>
          <w:rFonts w:ascii="Arial" w:hAnsi="Arial" w:cs="Arial"/>
          <w:bCs/>
          <w:sz w:val="24"/>
          <w:szCs w:val="26"/>
        </w:rPr>
      </w:pPr>
      <w:r w:rsidRPr="00104A9F">
        <w:rPr>
          <w:rFonts w:ascii="Arial" w:hAnsi="Arial" w:cs="Arial"/>
          <w:bCs/>
          <w:sz w:val="24"/>
          <w:szCs w:val="24"/>
        </w:rPr>
        <w:t xml:space="preserve">Stavba se nachází </w:t>
      </w:r>
      <w:r w:rsidR="0081298D" w:rsidRPr="00104A9F">
        <w:rPr>
          <w:rFonts w:ascii="Arial" w:hAnsi="Arial" w:cs="Arial"/>
          <w:bCs/>
          <w:sz w:val="24"/>
          <w:szCs w:val="24"/>
        </w:rPr>
        <w:t xml:space="preserve">v korytě </w:t>
      </w:r>
      <w:r w:rsidR="00AB129B" w:rsidRPr="00104A9F">
        <w:rPr>
          <w:rFonts w:ascii="Arial" w:hAnsi="Arial" w:cs="Arial"/>
          <w:sz w:val="24"/>
        </w:rPr>
        <w:t xml:space="preserve">toku </w:t>
      </w:r>
      <w:r w:rsidR="00513187" w:rsidRPr="00104A9F">
        <w:rPr>
          <w:rFonts w:ascii="Arial" w:hAnsi="Arial" w:cs="Arial"/>
          <w:sz w:val="24"/>
        </w:rPr>
        <w:t>Desná</w:t>
      </w:r>
      <w:r w:rsidR="00821293" w:rsidRPr="00104A9F">
        <w:rPr>
          <w:rFonts w:ascii="Arial" w:hAnsi="Arial" w:cs="Arial"/>
          <w:sz w:val="24"/>
        </w:rPr>
        <w:t>.</w:t>
      </w:r>
    </w:p>
    <w:p w14:paraId="4647EEF8" w14:textId="4AA3C652" w:rsidR="004D361E" w:rsidRPr="00104A9F" w:rsidRDefault="006B6CD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h</w:t>
      </w:r>
      <w:r w:rsidR="004D361E" w:rsidRPr="00104A9F">
        <w:rPr>
          <w:rFonts w:ascii="Arial" w:hAnsi="Arial" w:cs="Arial"/>
          <w:b/>
          <w:bCs/>
          <w:sz w:val="24"/>
          <w:szCs w:val="26"/>
        </w:rPr>
        <w:t>)</w:t>
      </w:r>
      <w:r w:rsidR="00513187" w:rsidRPr="00104A9F">
        <w:rPr>
          <w:rFonts w:ascii="Arial" w:hAnsi="Arial" w:cs="Arial"/>
          <w:b/>
          <w:bCs/>
          <w:sz w:val="24"/>
          <w:szCs w:val="26"/>
        </w:rPr>
        <w:t xml:space="preserve"> </w:t>
      </w:r>
      <w:r w:rsidR="004D361E" w:rsidRPr="00104A9F">
        <w:rPr>
          <w:rFonts w:ascii="Arial" w:hAnsi="Arial" w:cs="Arial"/>
          <w:b/>
          <w:bCs/>
          <w:sz w:val="24"/>
          <w:szCs w:val="26"/>
        </w:rPr>
        <w:t>Vliv stavby na okolní stavby a pozemky, ochrana okolí, vliv stavby na odtokové poměry v území</w:t>
      </w:r>
    </w:p>
    <w:p w14:paraId="50A771D7" w14:textId="535293D4" w:rsidR="00E25F09" w:rsidRPr="00104A9F" w:rsidRDefault="00821293" w:rsidP="00E25F09">
      <w:pPr>
        <w:spacing w:line="360" w:lineRule="auto"/>
        <w:jc w:val="both"/>
        <w:rPr>
          <w:rFonts w:ascii="Arial" w:hAnsi="Arial"/>
          <w:sz w:val="24"/>
          <w:szCs w:val="24"/>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DF401C" w:rsidRPr="00104A9F">
        <w:rPr>
          <w:rFonts w:ascii="Arial" w:hAnsi="Arial"/>
          <w:sz w:val="24"/>
          <w:szCs w:val="24"/>
        </w:rPr>
        <w:t xml:space="preserve">Jedná se o opravu, opravou nebudou měněny technické ani kapacitní parametry </w:t>
      </w:r>
      <w:r w:rsidRPr="00104A9F">
        <w:rPr>
          <w:rFonts w:ascii="Arial" w:hAnsi="Arial"/>
          <w:sz w:val="24"/>
          <w:szCs w:val="24"/>
        </w:rPr>
        <w:t>jezu</w:t>
      </w:r>
      <w:r w:rsidR="00DF401C" w:rsidRPr="00104A9F">
        <w:rPr>
          <w:rFonts w:ascii="Arial" w:hAnsi="Arial"/>
          <w:sz w:val="24"/>
          <w:szCs w:val="24"/>
        </w:rPr>
        <w:t xml:space="preserve">. </w:t>
      </w:r>
      <w:r w:rsidR="00113C26" w:rsidRPr="00104A9F">
        <w:rPr>
          <w:rFonts w:ascii="Arial" w:hAnsi="Arial" w:cs="Arial"/>
          <w:sz w:val="24"/>
          <w:szCs w:val="24"/>
        </w:rPr>
        <w:t xml:space="preserve">Realizovaná stavba nebude mít negativní vliv na okolní pozemky. </w:t>
      </w:r>
      <w:r w:rsidR="0007445A" w:rsidRPr="00104A9F">
        <w:rPr>
          <w:rFonts w:ascii="Arial" w:hAnsi="Arial" w:cs="Arial"/>
          <w:sz w:val="24"/>
          <w:szCs w:val="24"/>
        </w:rPr>
        <w:t xml:space="preserve">Odtokové poměry povrchových vod </w:t>
      </w:r>
      <w:r w:rsidR="0087402D" w:rsidRPr="00104A9F">
        <w:rPr>
          <w:rFonts w:ascii="Arial" w:hAnsi="Arial" w:cs="Arial"/>
          <w:sz w:val="24"/>
          <w:szCs w:val="24"/>
        </w:rPr>
        <w:t xml:space="preserve">z území </w:t>
      </w:r>
      <w:r w:rsidR="00F62449" w:rsidRPr="00104A9F">
        <w:rPr>
          <w:rFonts w:ascii="Arial" w:hAnsi="Arial" w:cs="Arial"/>
          <w:sz w:val="24"/>
          <w:szCs w:val="24"/>
        </w:rPr>
        <w:t xml:space="preserve">v místě </w:t>
      </w:r>
      <w:r w:rsidRPr="00104A9F">
        <w:rPr>
          <w:rFonts w:ascii="Arial" w:hAnsi="Arial" w:cs="Arial"/>
          <w:sz w:val="24"/>
          <w:szCs w:val="24"/>
        </w:rPr>
        <w:t>jezu</w:t>
      </w:r>
      <w:r w:rsidR="00313E6C" w:rsidRPr="00104A9F">
        <w:rPr>
          <w:rFonts w:ascii="Arial" w:hAnsi="Arial" w:cs="Arial"/>
          <w:sz w:val="24"/>
          <w:szCs w:val="24"/>
        </w:rPr>
        <w:t xml:space="preserve"> </w:t>
      </w:r>
      <w:r w:rsidR="00F62449" w:rsidRPr="00104A9F">
        <w:rPr>
          <w:rFonts w:ascii="Arial" w:hAnsi="Arial" w:cs="Arial"/>
          <w:sz w:val="24"/>
          <w:szCs w:val="24"/>
        </w:rPr>
        <w:t>se</w:t>
      </w:r>
      <w:r w:rsidR="00313E6C" w:rsidRPr="00104A9F">
        <w:rPr>
          <w:rFonts w:ascii="Arial" w:hAnsi="Arial" w:cs="Arial"/>
          <w:sz w:val="24"/>
          <w:szCs w:val="24"/>
        </w:rPr>
        <w:t xml:space="preserve"> </w:t>
      </w:r>
      <w:r w:rsidRPr="00104A9F">
        <w:rPr>
          <w:rFonts w:ascii="Arial" w:hAnsi="Arial" w:cs="Arial"/>
          <w:sz w:val="24"/>
          <w:szCs w:val="24"/>
        </w:rPr>
        <w:t>opravou</w:t>
      </w:r>
      <w:r w:rsidR="0007445A" w:rsidRPr="00104A9F">
        <w:rPr>
          <w:rFonts w:ascii="Arial" w:hAnsi="Arial" w:cs="Arial"/>
          <w:sz w:val="24"/>
          <w:szCs w:val="24"/>
        </w:rPr>
        <w:t xml:space="preserve"> nemění.</w:t>
      </w:r>
    </w:p>
    <w:p w14:paraId="42C72577" w14:textId="77777777" w:rsidR="004D361E" w:rsidRPr="00104A9F" w:rsidRDefault="00151B3D">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i</w:t>
      </w:r>
      <w:r w:rsidR="004D361E" w:rsidRPr="00104A9F">
        <w:rPr>
          <w:rFonts w:ascii="Arial" w:hAnsi="Arial" w:cs="Arial"/>
          <w:b/>
          <w:bCs/>
          <w:sz w:val="24"/>
          <w:szCs w:val="26"/>
        </w:rPr>
        <w:t>) Požadavky na asanace, demolice, kácení dřevin</w:t>
      </w:r>
    </w:p>
    <w:p w14:paraId="6CF51055" w14:textId="77777777" w:rsidR="004D361E" w:rsidRPr="00104A9F" w:rsidRDefault="004D361E">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Požadavky na asanace</w:t>
      </w:r>
    </w:p>
    <w:p w14:paraId="10807F5F" w14:textId="77777777" w:rsidR="004D361E" w:rsidRPr="00104A9F" w:rsidRDefault="004D361E">
      <w:pPr>
        <w:widowControl w:val="0"/>
        <w:autoSpaceDE w:val="0"/>
        <w:spacing w:line="360" w:lineRule="auto"/>
        <w:jc w:val="both"/>
        <w:rPr>
          <w:rFonts w:ascii="Arial" w:hAnsi="Arial" w:cs="Arial"/>
          <w:bCs/>
          <w:sz w:val="24"/>
          <w:szCs w:val="26"/>
        </w:rPr>
      </w:pPr>
      <w:r w:rsidRPr="00104A9F">
        <w:rPr>
          <w:rFonts w:ascii="Arial" w:hAnsi="Arial" w:cs="Arial"/>
          <w:bCs/>
          <w:sz w:val="24"/>
          <w:szCs w:val="26"/>
        </w:rPr>
        <w:t>Stavbou nejsou vyvolány požadavky na asanace</w:t>
      </w:r>
    </w:p>
    <w:p w14:paraId="2CA327F8" w14:textId="77777777" w:rsidR="004D361E" w:rsidRPr="00104A9F" w:rsidRDefault="004D361E">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Požadavky na demolice</w:t>
      </w:r>
    </w:p>
    <w:p w14:paraId="0A412160" w14:textId="6FEDE887" w:rsidR="00964B3E" w:rsidRPr="00104A9F" w:rsidRDefault="00821293" w:rsidP="0087402D">
      <w:pPr>
        <w:spacing w:line="360" w:lineRule="auto"/>
        <w:jc w:val="both"/>
        <w:rPr>
          <w:rFonts w:ascii="Arial" w:hAnsi="Arial"/>
          <w:b/>
          <w:sz w:val="24"/>
          <w:szCs w:val="24"/>
        </w:rPr>
      </w:pPr>
      <w:r w:rsidRPr="00104A9F">
        <w:rPr>
          <w:rFonts w:ascii="Arial" w:hAnsi="Arial" w:cs="Arial"/>
          <w:sz w:val="24"/>
          <w:szCs w:val="24"/>
        </w:rPr>
        <w:t xml:space="preserve">Bourací práce budou minimálního rozsahu. V rámci bouracích prací se odstraní stávající zábradlí z prostoru manipulační lávky a PB pilíře nad hradící konstrukcí, stávající manipulační lávka, </w:t>
      </w:r>
      <w:proofErr w:type="spellStart"/>
      <w:r w:rsidRPr="00104A9F">
        <w:rPr>
          <w:rFonts w:ascii="Arial" w:hAnsi="Arial" w:cs="Arial"/>
          <w:sz w:val="24"/>
          <w:szCs w:val="24"/>
        </w:rPr>
        <w:t>torkretová</w:t>
      </w:r>
      <w:proofErr w:type="spellEnd"/>
      <w:r w:rsidRPr="00104A9F">
        <w:rPr>
          <w:rFonts w:ascii="Arial" w:hAnsi="Arial" w:cs="Arial"/>
          <w:sz w:val="24"/>
          <w:szCs w:val="24"/>
        </w:rPr>
        <w:t xml:space="preserve"> omítka středového pilíře v celé ploše a zvětralé </w:t>
      </w:r>
      <w:r w:rsidRPr="00104A9F">
        <w:rPr>
          <w:rFonts w:ascii="Arial" w:hAnsi="Arial" w:cs="Arial"/>
          <w:sz w:val="24"/>
          <w:szCs w:val="24"/>
        </w:rPr>
        <w:lastRenderedPageBreak/>
        <w:t xml:space="preserve">části betonové konstrukce pilíře. </w:t>
      </w:r>
      <w:r w:rsidRPr="00104A9F">
        <w:rPr>
          <w:rFonts w:ascii="Arial" w:hAnsi="Arial" w:cs="Arial"/>
          <w:b/>
          <w:sz w:val="24"/>
          <w:szCs w:val="24"/>
        </w:rPr>
        <w:t xml:space="preserve">Bourací práce </w:t>
      </w:r>
      <w:r w:rsidR="00765055" w:rsidRPr="00104A9F">
        <w:rPr>
          <w:rFonts w:ascii="Arial" w:hAnsi="Arial" w:cs="Arial"/>
          <w:b/>
          <w:sz w:val="24"/>
          <w:szCs w:val="24"/>
        </w:rPr>
        <w:t>musí být</w:t>
      </w:r>
      <w:r w:rsidRPr="00104A9F">
        <w:rPr>
          <w:rFonts w:ascii="Arial" w:hAnsi="Arial" w:cs="Arial"/>
          <w:b/>
          <w:sz w:val="24"/>
          <w:szCs w:val="24"/>
        </w:rPr>
        <w:t xml:space="preserve"> prováděny ručně pomocí pneumatického</w:t>
      </w:r>
      <w:r w:rsidR="005172FF" w:rsidRPr="00104A9F">
        <w:rPr>
          <w:rFonts w:ascii="Arial" w:hAnsi="Arial" w:cs="Arial"/>
          <w:b/>
          <w:sz w:val="24"/>
          <w:szCs w:val="24"/>
        </w:rPr>
        <w:t xml:space="preserve">, </w:t>
      </w:r>
      <w:r w:rsidR="00765055" w:rsidRPr="00104A9F">
        <w:rPr>
          <w:rFonts w:ascii="Arial" w:hAnsi="Arial" w:cs="Arial"/>
          <w:b/>
          <w:sz w:val="24"/>
          <w:szCs w:val="24"/>
        </w:rPr>
        <w:t xml:space="preserve">resp. elektrického </w:t>
      </w:r>
      <w:r w:rsidRPr="00104A9F">
        <w:rPr>
          <w:rFonts w:ascii="Arial" w:hAnsi="Arial" w:cs="Arial"/>
          <w:b/>
          <w:sz w:val="24"/>
          <w:szCs w:val="24"/>
        </w:rPr>
        <w:t>kladiva.</w:t>
      </w:r>
    </w:p>
    <w:p w14:paraId="7FAA0FE7" w14:textId="77777777" w:rsidR="004D361E" w:rsidRPr="00104A9F" w:rsidRDefault="004D361E">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Požadavky na kácení</w:t>
      </w:r>
    </w:p>
    <w:p w14:paraId="3A30FB51" w14:textId="77777777" w:rsidR="006D75CE" w:rsidRPr="00104A9F" w:rsidRDefault="00821293">
      <w:pPr>
        <w:widowControl w:val="0"/>
        <w:autoSpaceDE w:val="0"/>
        <w:spacing w:line="360" w:lineRule="auto"/>
        <w:jc w:val="both"/>
        <w:rPr>
          <w:rFonts w:ascii="Arial" w:hAnsi="Arial"/>
          <w:sz w:val="24"/>
          <w:szCs w:val="24"/>
        </w:rPr>
      </w:pPr>
      <w:r w:rsidRPr="00104A9F">
        <w:rPr>
          <w:rFonts w:ascii="Arial" w:hAnsi="Arial"/>
          <w:sz w:val="24"/>
          <w:szCs w:val="24"/>
        </w:rPr>
        <w:t>V prostoru stavby a staveniště se nenachází vzrostlé stromové a keřové porosty.</w:t>
      </w:r>
    </w:p>
    <w:p w14:paraId="04262992" w14:textId="5FA7FDE7" w:rsidR="004D361E" w:rsidRPr="00104A9F" w:rsidRDefault="000E5394">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j</w:t>
      </w:r>
      <w:r w:rsidR="004D361E" w:rsidRPr="00104A9F">
        <w:rPr>
          <w:rFonts w:ascii="Arial" w:hAnsi="Arial" w:cs="Arial"/>
          <w:b/>
          <w:bCs/>
          <w:sz w:val="24"/>
          <w:szCs w:val="26"/>
        </w:rPr>
        <w:t>)</w:t>
      </w:r>
      <w:r w:rsidR="005172FF" w:rsidRPr="00104A9F">
        <w:rPr>
          <w:rFonts w:ascii="Arial" w:hAnsi="Arial" w:cs="Arial"/>
          <w:b/>
          <w:bCs/>
          <w:sz w:val="24"/>
          <w:szCs w:val="26"/>
        </w:rPr>
        <w:t xml:space="preserve"> </w:t>
      </w:r>
      <w:r w:rsidR="004D361E" w:rsidRPr="00104A9F">
        <w:rPr>
          <w:rFonts w:ascii="Arial" w:hAnsi="Arial" w:cs="Arial"/>
          <w:b/>
          <w:bCs/>
          <w:sz w:val="24"/>
          <w:szCs w:val="26"/>
        </w:rPr>
        <w:t>Požadavky na maximální zábory ZPF nebo pozemků určených k plnění funkce lesa</w:t>
      </w:r>
    </w:p>
    <w:p w14:paraId="47158308" w14:textId="2C6544D1" w:rsidR="004D361E" w:rsidRPr="00104A9F" w:rsidRDefault="004D361E">
      <w:pPr>
        <w:widowControl w:val="0"/>
        <w:autoSpaceDE w:val="0"/>
        <w:spacing w:line="360" w:lineRule="auto"/>
        <w:jc w:val="both"/>
        <w:rPr>
          <w:rFonts w:ascii="Arial" w:hAnsi="Arial" w:cs="Arial"/>
          <w:bCs/>
          <w:sz w:val="24"/>
          <w:szCs w:val="26"/>
        </w:rPr>
      </w:pPr>
      <w:r w:rsidRPr="00104A9F">
        <w:rPr>
          <w:rFonts w:ascii="Arial" w:hAnsi="Arial" w:cs="Arial"/>
          <w:bCs/>
          <w:sz w:val="24"/>
          <w:szCs w:val="26"/>
        </w:rPr>
        <w:t>Pozem</w:t>
      </w:r>
      <w:r w:rsidR="00821293" w:rsidRPr="00104A9F">
        <w:rPr>
          <w:rFonts w:ascii="Arial" w:hAnsi="Arial" w:cs="Arial"/>
          <w:bCs/>
          <w:sz w:val="24"/>
          <w:szCs w:val="26"/>
        </w:rPr>
        <w:t>ek</w:t>
      </w:r>
      <w:r w:rsidRPr="00104A9F">
        <w:rPr>
          <w:rFonts w:ascii="Arial" w:hAnsi="Arial" w:cs="Arial"/>
          <w:bCs/>
          <w:sz w:val="24"/>
          <w:szCs w:val="26"/>
        </w:rPr>
        <w:t>, na kter</w:t>
      </w:r>
      <w:r w:rsidR="00821293" w:rsidRPr="00104A9F">
        <w:rPr>
          <w:rFonts w:ascii="Arial" w:hAnsi="Arial" w:cs="Arial"/>
          <w:bCs/>
          <w:sz w:val="24"/>
          <w:szCs w:val="26"/>
        </w:rPr>
        <w:t xml:space="preserve">ém je jez umístěn, je </w:t>
      </w:r>
      <w:r w:rsidRPr="00104A9F">
        <w:rPr>
          <w:rFonts w:ascii="Arial" w:hAnsi="Arial" w:cs="Arial"/>
          <w:bCs/>
          <w:sz w:val="24"/>
          <w:szCs w:val="26"/>
        </w:rPr>
        <w:t xml:space="preserve">v katastru nemovitostí veden jako </w:t>
      </w:r>
      <w:r w:rsidR="00543C84" w:rsidRPr="00104A9F">
        <w:rPr>
          <w:rFonts w:ascii="Arial" w:hAnsi="Arial" w:cs="Arial"/>
          <w:bCs/>
          <w:sz w:val="24"/>
          <w:szCs w:val="26"/>
        </w:rPr>
        <w:t>"</w:t>
      </w:r>
      <w:r w:rsidR="00821293" w:rsidRPr="00104A9F">
        <w:rPr>
          <w:rFonts w:ascii="Arial" w:hAnsi="Arial" w:cs="Arial"/>
          <w:bCs/>
          <w:sz w:val="24"/>
          <w:szCs w:val="26"/>
        </w:rPr>
        <w:t>zastavěná plocha a nádvoří</w:t>
      </w:r>
      <w:r w:rsidR="00A74407" w:rsidRPr="00104A9F">
        <w:rPr>
          <w:rFonts w:ascii="Arial" w:hAnsi="Arial" w:cs="Arial"/>
          <w:bCs/>
          <w:sz w:val="24"/>
          <w:szCs w:val="26"/>
        </w:rPr>
        <w:t>“</w:t>
      </w:r>
      <w:r w:rsidR="008262D0" w:rsidRPr="00104A9F">
        <w:rPr>
          <w:rFonts w:ascii="Arial" w:hAnsi="Arial" w:cs="Arial"/>
          <w:bCs/>
          <w:sz w:val="24"/>
          <w:szCs w:val="26"/>
        </w:rPr>
        <w:t xml:space="preserve">. </w:t>
      </w:r>
      <w:r w:rsidR="00D40B25" w:rsidRPr="00104A9F">
        <w:rPr>
          <w:rFonts w:ascii="Arial" w:hAnsi="Arial" w:cs="Arial"/>
          <w:bCs/>
          <w:sz w:val="24"/>
          <w:szCs w:val="26"/>
        </w:rPr>
        <w:t xml:space="preserve">Na </w:t>
      </w:r>
      <w:r w:rsidR="00821293" w:rsidRPr="00104A9F">
        <w:rPr>
          <w:rFonts w:ascii="Arial" w:hAnsi="Arial" w:cs="Arial"/>
          <w:bCs/>
          <w:sz w:val="24"/>
          <w:szCs w:val="26"/>
        </w:rPr>
        <w:t>stavebním pozemku</w:t>
      </w:r>
      <w:r w:rsidR="005172FF" w:rsidRPr="00104A9F">
        <w:rPr>
          <w:rFonts w:ascii="Arial" w:hAnsi="Arial" w:cs="Arial"/>
          <w:bCs/>
          <w:sz w:val="24"/>
          <w:szCs w:val="26"/>
        </w:rPr>
        <w:t xml:space="preserve"> </w:t>
      </w:r>
      <w:r w:rsidR="00543C84" w:rsidRPr="00104A9F">
        <w:rPr>
          <w:rFonts w:ascii="Arial" w:hAnsi="Arial" w:cs="Arial"/>
          <w:bCs/>
          <w:sz w:val="24"/>
          <w:szCs w:val="26"/>
        </w:rPr>
        <w:t>proto není nutné</w:t>
      </w:r>
      <w:r w:rsidRPr="00104A9F">
        <w:rPr>
          <w:rFonts w:ascii="Arial" w:hAnsi="Arial" w:cs="Arial"/>
          <w:bCs/>
          <w:sz w:val="24"/>
          <w:szCs w:val="26"/>
        </w:rPr>
        <w:t xml:space="preserve"> trvalé </w:t>
      </w:r>
      <w:r w:rsidR="00543C84" w:rsidRPr="00104A9F">
        <w:rPr>
          <w:rFonts w:ascii="Arial" w:hAnsi="Arial" w:cs="Arial"/>
          <w:bCs/>
          <w:sz w:val="24"/>
          <w:szCs w:val="26"/>
        </w:rPr>
        <w:t xml:space="preserve">ani dočasné </w:t>
      </w:r>
      <w:r w:rsidRPr="00104A9F">
        <w:rPr>
          <w:rFonts w:ascii="Arial" w:hAnsi="Arial" w:cs="Arial"/>
          <w:bCs/>
          <w:sz w:val="24"/>
          <w:szCs w:val="26"/>
        </w:rPr>
        <w:t xml:space="preserve">vynětí </w:t>
      </w:r>
      <w:r w:rsidR="00543C84" w:rsidRPr="00104A9F">
        <w:rPr>
          <w:rFonts w:ascii="Arial" w:hAnsi="Arial" w:cs="Arial"/>
          <w:bCs/>
          <w:sz w:val="24"/>
          <w:szCs w:val="26"/>
        </w:rPr>
        <w:t>pozemk</w:t>
      </w:r>
      <w:r w:rsidR="00821293" w:rsidRPr="00104A9F">
        <w:rPr>
          <w:rFonts w:ascii="Arial" w:hAnsi="Arial" w:cs="Arial"/>
          <w:bCs/>
          <w:sz w:val="24"/>
          <w:szCs w:val="26"/>
        </w:rPr>
        <w:t>u</w:t>
      </w:r>
      <w:r w:rsidR="005172FF" w:rsidRPr="00104A9F">
        <w:rPr>
          <w:rFonts w:ascii="Arial" w:hAnsi="Arial" w:cs="Arial"/>
          <w:bCs/>
          <w:sz w:val="24"/>
          <w:szCs w:val="26"/>
        </w:rPr>
        <w:t xml:space="preserve"> </w:t>
      </w:r>
      <w:r w:rsidRPr="00104A9F">
        <w:rPr>
          <w:rFonts w:ascii="Arial" w:hAnsi="Arial" w:cs="Arial"/>
          <w:bCs/>
          <w:sz w:val="24"/>
          <w:szCs w:val="26"/>
        </w:rPr>
        <w:t>ze ZPF</w:t>
      </w:r>
      <w:r w:rsidR="00543C84" w:rsidRPr="00104A9F">
        <w:rPr>
          <w:rFonts w:ascii="Arial" w:hAnsi="Arial" w:cs="Arial"/>
          <w:bCs/>
          <w:sz w:val="24"/>
          <w:szCs w:val="26"/>
        </w:rPr>
        <w:t xml:space="preserve"> nebo pozemk</w:t>
      </w:r>
      <w:r w:rsidR="00821293" w:rsidRPr="00104A9F">
        <w:rPr>
          <w:rFonts w:ascii="Arial" w:hAnsi="Arial" w:cs="Arial"/>
          <w:bCs/>
          <w:sz w:val="24"/>
          <w:szCs w:val="26"/>
        </w:rPr>
        <w:t>u</w:t>
      </w:r>
      <w:r w:rsidR="00543C84" w:rsidRPr="00104A9F">
        <w:rPr>
          <w:rFonts w:ascii="Arial" w:hAnsi="Arial" w:cs="Arial"/>
          <w:bCs/>
          <w:sz w:val="24"/>
          <w:szCs w:val="26"/>
        </w:rPr>
        <w:t xml:space="preserve"> určen</w:t>
      </w:r>
      <w:r w:rsidR="00821293" w:rsidRPr="00104A9F">
        <w:rPr>
          <w:rFonts w:ascii="Arial" w:hAnsi="Arial" w:cs="Arial"/>
          <w:bCs/>
          <w:sz w:val="24"/>
          <w:szCs w:val="26"/>
        </w:rPr>
        <w:t>ého</w:t>
      </w:r>
      <w:r w:rsidR="00543C84" w:rsidRPr="00104A9F">
        <w:rPr>
          <w:rFonts w:ascii="Arial" w:hAnsi="Arial" w:cs="Arial"/>
          <w:bCs/>
          <w:sz w:val="24"/>
          <w:szCs w:val="26"/>
        </w:rPr>
        <w:t xml:space="preserve"> k plnění funkce lesa</w:t>
      </w:r>
      <w:r w:rsidRPr="00104A9F">
        <w:rPr>
          <w:rFonts w:ascii="Arial" w:hAnsi="Arial" w:cs="Arial"/>
          <w:bCs/>
          <w:sz w:val="24"/>
          <w:szCs w:val="26"/>
        </w:rPr>
        <w:t>.</w:t>
      </w:r>
    </w:p>
    <w:p w14:paraId="1F509E34" w14:textId="440DC76A" w:rsidR="004D361E" w:rsidRPr="00104A9F" w:rsidRDefault="001D119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k</w:t>
      </w:r>
      <w:r w:rsidR="004D361E" w:rsidRPr="00104A9F">
        <w:rPr>
          <w:rFonts w:ascii="Arial" w:hAnsi="Arial" w:cs="Arial"/>
          <w:b/>
          <w:bCs/>
          <w:sz w:val="24"/>
          <w:szCs w:val="26"/>
        </w:rPr>
        <w:t>)</w:t>
      </w:r>
      <w:r w:rsidR="005172FF" w:rsidRPr="00104A9F">
        <w:rPr>
          <w:rFonts w:ascii="Arial" w:hAnsi="Arial" w:cs="Arial"/>
          <w:b/>
          <w:bCs/>
          <w:sz w:val="24"/>
          <w:szCs w:val="26"/>
        </w:rPr>
        <w:t xml:space="preserve"> </w:t>
      </w:r>
      <w:r w:rsidR="004D361E" w:rsidRPr="00104A9F">
        <w:rPr>
          <w:rFonts w:ascii="Arial" w:hAnsi="Arial" w:cs="Arial"/>
          <w:b/>
          <w:bCs/>
          <w:sz w:val="24"/>
          <w:szCs w:val="26"/>
        </w:rPr>
        <w:t>Územně technické podmínky</w:t>
      </w:r>
    </w:p>
    <w:p w14:paraId="72D1F1A0" w14:textId="77777777" w:rsidR="004D361E" w:rsidRPr="00104A9F" w:rsidRDefault="004D361E">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Napojení na dopravní infrastrukturu:</w:t>
      </w:r>
    </w:p>
    <w:p w14:paraId="7B2F84ED" w14:textId="77777777" w:rsidR="00113C26" w:rsidRPr="00104A9F" w:rsidRDefault="004D361E" w:rsidP="00113C26">
      <w:pPr>
        <w:widowControl w:val="0"/>
        <w:autoSpaceDE w:val="0"/>
        <w:spacing w:line="360" w:lineRule="auto"/>
        <w:ind w:firstLine="708"/>
        <w:jc w:val="both"/>
        <w:rPr>
          <w:rFonts w:ascii="Arial" w:hAnsi="Arial" w:cs="Arial"/>
          <w:bCs/>
          <w:sz w:val="24"/>
          <w:szCs w:val="26"/>
        </w:rPr>
      </w:pPr>
      <w:r w:rsidRPr="00104A9F">
        <w:rPr>
          <w:rFonts w:ascii="Arial" w:hAnsi="Arial" w:cs="Arial"/>
          <w:bCs/>
          <w:sz w:val="24"/>
          <w:szCs w:val="26"/>
        </w:rPr>
        <w:t xml:space="preserve">Přístup </w:t>
      </w:r>
      <w:r w:rsidR="0005385B" w:rsidRPr="00104A9F">
        <w:rPr>
          <w:rFonts w:ascii="Arial" w:hAnsi="Arial" w:cs="Arial"/>
          <w:bCs/>
          <w:sz w:val="24"/>
          <w:szCs w:val="26"/>
        </w:rPr>
        <w:t>k jezu je z místní zpevněné komunikace (kryt AB) na kterou jsou napojeny nezpevněné komunikace</w:t>
      </w:r>
      <w:r w:rsidR="00F0398D" w:rsidRPr="00104A9F">
        <w:rPr>
          <w:rFonts w:ascii="Arial" w:hAnsi="Arial" w:cs="Arial"/>
          <w:bCs/>
          <w:sz w:val="24"/>
          <w:szCs w:val="26"/>
        </w:rPr>
        <w:t xml:space="preserve"> (kryt štěrkodrť</w:t>
      </w:r>
      <w:r w:rsidR="0005385B" w:rsidRPr="00104A9F">
        <w:rPr>
          <w:rFonts w:ascii="Arial" w:hAnsi="Arial" w:cs="Arial"/>
          <w:bCs/>
          <w:sz w:val="24"/>
          <w:szCs w:val="26"/>
        </w:rPr>
        <w:t xml:space="preserve">, travní porost) podél pravého a levého břehu koryta Desné </w:t>
      </w:r>
      <w:r w:rsidR="009C5DFE" w:rsidRPr="00104A9F">
        <w:rPr>
          <w:rFonts w:ascii="Arial" w:hAnsi="Arial" w:cs="Arial"/>
          <w:bCs/>
          <w:sz w:val="24"/>
          <w:szCs w:val="26"/>
        </w:rPr>
        <w:t xml:space="preserve">a dále v rámci </w:t>
      </w:r>
      <w:proofErr w:type="gramStart"/>
      <w:r w:rsidR="009C5DFE" w:rsidRPr="00104A9F">
        <w:rPr>
          <w:rFonts w:ascii="Arial" w:hAnsi="Arial" w:cs="Arial"/>
          <w:bCs/>
          <w:sz w:val="24"/>
          <w:szCs w:val="26"/>
        </w:rPr>
        <w:t>6m</w:t>
      </w:r>
      <w:proofErr w:type="gramEnd"/>
      <w:r w:rsidR="009C5DFE" w:rsidRPr="00104A9F">
        <w:rPr>
          <w:rFonts w:ascii="Arial" w:hAnsi="Arial" w:cs="Arial"/>
          <w:bCs/>
          <w:sz w:val="24"/>
          <w:szCs w:val="26"/>
        </w:rPr>
        <w:t xml:space="preserve"> manipulačního pruhu podél břehů koryta. Povrch manipulačních pruhů je zatravněn.</w:t>
      </w:r>
    </w:p>
    <w:p w14:paraId="690B7766" w14:textId="77777777" w:rsidR="004D361E" w:rsidRPr="00104A9F" w:rsidRDefault="004D361E" w:rsidP="00113C26">
      <w:pPr>
        <w:widowControl w:val="0"/>
        <w:autoSpaceDE w:val="0"/>
        <w:spacing w:line="360" w:lineRule="auto"/>
        <w:jc w:val="both"/>
        <w:rPr>
          <w:rFonts w:ascii="Arial" w:hAnsi="Arial" w:cs="Arial"/>
          <w:bCs/>
          <w:sz w:val="24"/>
          <w:szCs w:val="26"/>
        </w:rPr>
      </w:pPr>
      <w:r w:rsidRPr="00104A9F">
        <w:rPr>
          <w:rFonts w:ascii="Arial" w:hAnsi="Arial" w:cs="Arial"/>
          <w:b/>
          <w:bCs/>
          <w:sz w:val="24"/>
          <w:szCs w:val="26"/>
        </w:rPr>
        <w:t>Napojení na technickou infrastrukturu:</w:t>
      </w:r>
    </w:p>
    <w:p w14:paraId="77F07545" w14:textId="77777777" w:rsidR="00113C26" w:rsidRPr="00104A9F" w:rsidRDefault="0077483C" w:rsidP="00BC1512">
      <w:pPr>
        <w:spacing w:line="360" w:lineRule="auto"/>
        <w:jc w:val="both"/>
        <w:rPr>
          <w:rFonts w:ascii="Arial" w:hAnsi="Arial" w:cs="Arial"/>
          <w:bCs/>
          <w:sz w:val="24"/>
          <w:szCs w:val="26"/>
        </w:rPr>
      </w:pPr>
      <w:r w:rsidRPr="00104A9F">
        <w:rPr>
          <w:rFonts w:ascii="Arial" w:hAnsi="Arial" w:cs="Arial"/>
          <w:sz w:val="24"/>
          <w:szCs w:val="24"/>
        </w:rPr>
        <w:t>Technologická část jezu (hradící tabule štěrkové propusti) je na ruční pohon.</w:t>
      </w:r>
    </w:p>
    <w:p w14:paraId="5ECFC383" w14:textId="77777777" w:rsidR="004D361E" w:rsidRPr="00104A9F" w:rsidRDefault="00B13DFE">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l</w:t>
      </w:r>
      <w:r w:rsidR="004D361E" w:rsidRPr="00104A9F">
        <w:rPr>
          <w:rFonts w:ascii="Arial" w:hAnsi="Arial" w:cs="Arial"/>
          <w:b/>
          <w:bCs/>
          <w:sz w:val="24"/>
          <w:szCs w:val="26"/>
        </w:rPr>
        <w:t>) Věcné a časové vazby stavby, podmiňující, vyvolané, související investice</w:t>
      </w:r>
    </w:p>
    <w:p w14:paraId="638C64B6" w14:textId="77777777" w:rsidR="004D361E" w:rsidRPr="00104A9F" w:rsidRDefault="00B13DFE">
      <w:pPr>
        <w:widowControl w:val="0"/>
        <w:autoSpaceDE w:val="0"/>
        <w:spacing w:line="360" w:lineRule="auto"/>
        <w:jc w:val="both"/>
        <w:rPr>
          <w:rFonts w:ascii="Arial" w:hAnsi="Arial" w:cs="Arial"/>
          <w:bCs/>
          <w:sz w:val="24"/>
          <w:szCs w:val="26"/>
        </w:rPr>
      </w:pPr>
      <w:r w:rsidRPr="00104A9F">
        <w:rPr>
          <w:rFonts w:ascii="Arial" w:hAnsi="Arial" w:cs="Arial"/>
          <w:bCs/>
          <w:sz w:val="24"/>
          <w:szCs w:val="26"/>
        </w:rPr>
        <w:t>Stavba není časově vázána na jiné stavby, stavbou nejsou vyvolány podmiňující a související investice.</w:t>
      </w:r>
    </w:p>
    <w:p w14:paraId="1C007814" w14:textId="77777777" w:rsidR="001C07CB" w:rsidRPr="00104A9F" w:rsidRDefault="001C07CB" w:rsidP="001C07CB">
      <w:pPr>
        <w:spacing w:line="360" w:lineRule="auto"/>
        <w:jc w:val="both"/>
        <w:rPr>
          <w:rFonts w:ascii="Arial" w:hAnsi="Arial"/>
          <w:b/>
          <w:bCs/>
          <w:sz w:val="24"/>
          <w:szCs w:val="24"/>
        </w:rPr>
      </w:pPr>
      <w:r w:rsidRPr="00104A9F">
        <w:rPr>
          <w:rFonts w:ascii="Arial" w:hAnsi="Arial"/>
          <w:b/>
          <w:bCs/>
          <w:sz w:val="24"/>
          <w:szCs w:val="24"/>
        </w:rPr>
        <w:t xml:space="preserve">m) Seznam pozemků a staveb dotčených prováděním stavby </w:t>
      </w:r>
    </w:p>
    <w:p w14:paraId="590B6890" w14:textId="405F2D5C" w:rsidR="001C07CB" w:rsidRPr="00104A9F" w:rsidRDefault="001C07CB" w:rsidP="001C07CB">
      <w:pPr>
        <w:spacing w:line="360" w:lineRule="auto"/>
        <w:jc w:val="both"/>
        <w:rPr>
          <w:rFonts w:ascii="Arial" w:hAnsi="Arial"/>
          <w:b/>
          <w:bCs/>
          <w:sz w:val="24"/>
          <w:szCs w:val="24"/>
        </w:rPr>
      </w:pPr>
      <w:r w:rsidRPr="00104A9F">
        <w:rPr>
          <w:rFonts w:ascii="Arial" w:hAnsi="Arial"/>
          <w:b/>
          <w:bCs/>
          <w:sz w:val="24"/>
          <w:szCs w:val="24"/>
        </w:rPr>
        <w:t>m.1) Pozemky, na nichž se nachází stávající koryto,</w:t>
      </w:r>
      <w:r w:rsidR="000B4B1D" w:rsidRPr="00104A9F">
        <w:rPr>
          <w:rFonts w:ascii="Arial" w:hAnsi="Arial"/>
          <w:b/>
          <w:bCs/>
          <w:sz w:val="24"/>
          <w:szCs w:val="24"/>
        </w:rPr>
        <w:t xml:space="preserve"> </w:t>
      </w:r>
      <w:r w:rsidRPr="00104A9F">
        <w:rPr>
          <w:rFonts w:ascii="Arial" w:hAnsi="Arial"/>
          <w:b/>
          <w:bCs/>
          <w:sz w:val="24"/>
          <w:szCs w:val="24"/>
        </w:rPr>
        <w:t>které se bude opravovat</w:t>
      </w:r>
      <w:r w:rsidR="000B4B1D" w:rsidRPr="00104A9F">
        <w:rPr>
          <w:rFonts w:ascii="Arial" w:hAnsi="Arial"/>
          <w:b/>
          <w:bCs/>
          <w:sz w:val="24"/>
          <w:szCs w:val="24"/>
        </w:rPr>
        <w:t xml:space="preserve"> </w:t>
      </w:r>
      <w:r w:rsidRPr="00104A9F">
        <w:rPr>
          <w:rFonts w:ascii="Arial" w:hAnsi="Arial"/>
          <w:b/>
          <w:bCs/>
          <w:sz w:val="24"/>
          <w:szCs w:val="24"/>
        </w:rPr>
        <w:t>(</w:t>
      </w:r>
      <w:proofErr w:type="spellStart"/>
      <w:r w:rsidRPr="00104A9F">
        <w:rPr>
          <w:rFonts w:ascii="Arial" w:hAnsi="Arial"/>
          <w:b/>
          <w:bCs/>
          <w:sz w:val="24"/>
          <w:szCs w:val="24"/>
        </w:rPr>
        <w:t>k.ú</w:t>
      </w:r>
      <w:proofErr w:type="spellEnd"/>
      <w:r w:rsidRPr="00104A9F">
        <w:rPr>
          <w:rFonts w:ascii="Arial" w:hAnsi="Arial"/>
          <w:b/>
          <w:bCs/>
          <w:sz w:val="24"/>
          <w:szCs w:val="24"/>
        </w:rPr>
        <w:t xml:space="preserve">. </w:t>
      </w:r>
      <w:proofErr w:type="spellStart"/>
      <w:r w:rsidR="00C85C5D" w:rsidRPr="00104A9F">
        <w:rPr>
          <w:rFonts w:ascii="Arial" w:hAnsi="Arial"/>
          <w:b/>
          <w:bCs/>
          <w:sz w:val="24"/>
          <w:szCs w:val="24"/>
        </w:rPr>
        <w:t>Rejhotice</w:t>
      </w:r>
      <w:proofErr w:type="spellEnd"/>
      <w:r w:rsidRPr="00104A9F">
        <w:rPr>
          <w:rFonts w:ascii="Arial" w:hAnsi="Arial"/>
          <w:b/>
          <w:bCs/>
          <w:sz w:val="24"/>
          <w:szCs w:val="24"/>
        </w:rPr>
        <w:t>)</w:t>
      </w:r>
    </w:p>
    <w:p w14:paraId="25B7393A" w14:textId="77777777" w:rsidR="001C07CB" w:rsidRPr="00104A9F" w:rsidRDefault="001C07CB" w:rsidP="001C07CB">
      <w:pPr>
        <w:spacing w:line="360" w:lineRule="auto"/>
        <w:rPr>
          <w:rFonts w:ascii="Arial" w:hAnsi="Arial"/>
          <w:sz w:val="24"/>
          <w:u w:val="single"/>
        </w:rPr>
      </w:pPr>
      <w:r w:rsidRPr="00104A9F">
        <w:rPr>
          <w:rFonts w:ascii="Arial" w:hAnsi="Arial"/>
          <w:sz w:val="24"/>
          <w:u w:val="single"/>
        </w:rPr>
        <w:t>Číslo pozemku</w:t>
      </w:r>
      <w:r w:rsidRPr="00104A9F">
        <w:rPr>
          <w:rFonts w:ascii="Arial" w:hAnsi="Arial"/>
          <w:sz w:val="24"/>
          <w:u w:val="single"/>
        </w:rPr>
        <w:tab/>
      </w:r>
      <w:r w:rsidRPr="00104A9F">
        <w:rPr>
          <w:rFonts w:ascii="Arial" w:hAnsi="Arial"/>
          <w:sz w:val="24"/>
          <w:u w:val="single"/>
        </w:rPr>
        <w:tab/>
        <w:t>Druh pozemku</w:t>
      </w:r>
      <w:r w:rsidRPr="00104A9F">
        <w:rPr>
          <w:rFonts w:ascii="Arial" w:hAnsi="Arial"/>
          <w:sz w:val="24"/>
          <w:u w:val="single"/>
        </w:rPr>
        <w:tab/>
      </w:r>
      <w:r w:rsidRPr="00104A9F">
        <w:rPr>
          <w:rFonts w:ascii="Arial" w:hAnsi="Arial"/>
          <w:sz w:val="24"/>
          <w:u w:val="single"/>
        </w:rPr>
        <w:tab/>
        <w:t>Vlastník, jméno, adresa</w:t>
      </w:r>
    </w:p>
    <w:p w14:paraId="011B228B" w14:textId="77777777" w:rsidR="001C07CB" w:rsidRPr="00104A9F" w:rsidRDefault="00F0398D" w:rsidP="001C07CB">
      <w:pPr>
        <w:jc w:val="both"/>
        <w:rPr>
          <w:rFonts w:ascii="Segoe UI" w:hAnsi="Segoe UI" w:cs="Segoe UI"/>
          <w:shd w:val="clear" w:color="auto" w:fill="FEFEFE"/>
        </w:rPr>
      </w:pPr>
      <w:r w:rsidRPr="00104A9F">
        <w:rPr>
          <w:rFonts w:ascii="Arial" w:hAnsi="Arial" w:cs="Arial"/>
          <w:szCs w:val="18"/>
        </w:rPr>
        <w:t>557</w:t>
      </w:r>
      <w:r w:rsidRPr="00104A9F">
        <w:rPr>
          <w:rFonts w:ascii="Arial" w:hAnsi="Arial" w:cs="Arial"/>
          <w:szCs w:val="18"/>
        </w:rPr>
        <w:tab/>
      </w:r>
      <w:r w:rsidR="001C07CB" w:rsidRPr="00104A9F">
        <w:rPr>
          <w:rFonts w:ascii="Arial" w:hAnsi="Arial" w:cs="Arial"/>
          <w:szCs w:val="18"/>
        </w:rPr>
        <w:tab/>
      </w:r>
      <w:r w:rsidR="001C07CB" w:rsidRPr="00104A9F">
        <w:rPr>
          <w:rFonts w:ascii="Arial" w:hAnsi="Arial" w:cs="Arial"/>
          <w:szCs w:val="18"/>
        </w:rPr>
        <w:tab/>
      </w:r>
      <w:r w:rsidR="001C07CB" w:rsidRPr="00104A9F">
        <w:rPr>
          <w:rFonts w:ascii="Arial" w:hAnsi="Arial" w:cs="Arial"/>
          <w:szCs w:val="18"/>
        </w:rPr>
        <w:tab/>
      </w:r>
      <w:r w:rsidRPr="00104A9F">
        <w:rPr>
          <w:rFonts w:ascii="Arial" w:hAnsi="Arial" w:cs="Arial"/>
          <w:szCs w:val="18"/>
        </w:rPr>
        <w:t>zastavěná plocha a nádvoří</w:t>
      </w:r>
      <w:r w:rsidR="001C07CB" w:rsidRPr="00104A9F">
        <w:rPr>
          <w:rFonts w:ascii="Arial" w:hAnsi="Arial" w:cs="Arial"/>
          <w:szCs w:val="18"/>
        </w:rPr>
        <w:tab/>
      </w:r>
      <w:r w:rsidR="001C07CB" w:rsidRPr="00104A9F">
        <w:rPr>
          <w:rFonts w:ascii="Segoe UI" w:hAnsi="Segoe UI" w:cs="Segoe UI"/>
          <w:shd w:val="clear" w:color="auto" w:fill="FEFEFE"/>
        </w:rPr>
        <w:t>Česká republika,</w:t>
      </w:r>
    </w:p>
    <w:p w14:paraId="0908D204" w14:textId="77777777" w:rsidR="001C07CB" w:rsidRPr="00104A9F" w:rsidRDefault="001C07CB" w:rsidP="001C07CB">
      <w:pPr>
        <w:jc w:val="both"/>
        <w:rPr>
          <w:rFonts w:ascii="Segoe UI" w:hAnsi="Segoe UI" w:cs="Segoe UI"/>
          <w:shd w:val="clear" w:color="auto" w:fill="FEFEFE"/>
        </w:rPr>
      </w:pP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 xml:space="preserve">Povodí Moravy, </w:t>
      </w:r>
      <w:proofErr w:type="spellStart"/>
      <w:r w:rsidRPr="00104A9F">
        <w:rPr>
          <w:rFonts w:ascii="Segoe UI" w:hAnsi="Segoe UI" w:cs="Segoe UI"/>
          <w:shd w:val="clear" w:color="auto" w:fill="FEFEFE"/>
        </w:rPr>
        <w:t>s.p</w:t>
      </w:r>
      <w:proofErr w:type="spellEnd"/>
      <w:r w:rsidRPr="00104A9F">
        <w:rPr>
          <w:rFonts w:ascii="Segoe UI" w:hAnsi="Segoe UI" w:cs="Segoe UI"/>
          <w:shd w:val="clear" w:color="auto" w:fill="FEFEFE"/>
        </w:rPr>
        <w:t xml:space="preserve">., Dřevařská 932/11, </w:t>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Veveří, 60200 Brno</w:t>
      </w:r>
    </w:p>
    <w:p w14:paraId="326D9AAD" w14:textId="77777777" w:rsidR="00CC4B00" w:rsidRPr="00104A9F" w:rsidRDefault="00CC4B00" w:rsidP="00CC4B00">
      <w:pPr>
        <w:jc w:val="both"/>
        <w:rPr>
          <w:rFonts w:ascii="Segoe UI" w:hAnsi="Segoe UI" w:cs="Segoe UI"/>
          <w:shd w:val="clear" w:color="auto" w:fill="FEFEFE"/>
        </w:rPr>
      </w:pPr>
      <w:r w:rsidRPr="00104A9F">
        <w:rPr>
          <w:rFonts w:ascii="Arial" w:hAnsi="Arial" w:cs="Arial"/>
          <w:szCs w:val="18"/>
        </w:rPr>
        <w:t>1652/12</w:t>
      </w:r>
      <w:r w:rsidRPr="00104A9F">
        <w:rPr>
          <w:rFonts w:ascii="Arial" w:hAnsi="Arial" w:cs="Arial"/>
          <w:szCs w:val="18"/>
        </w:rPr>
        <w:tab/>
      </w:r>
      <w:r w:rsidRPr="00104A9F">
        <w:rPr>
          <w:rFonts w:ascii="Arial" w:hAnsi="Arial" w:cs="Arial"/>
          <w:szCs w:val="18"/>
        </w:rPr>
        <w:tab/>
      </w:r>
      <w:r w:rsidRPr="00104A9F">
        <w:rPr>
          <w:rFonts w:ascii="Arial" w:hAnsi="Arial" w:cs="Arial"/>
          <w:szCs w:val="18"/>
        </w:rPr>
        <w:tab/>
        <w:t>vodní plocha</w:t>
      </w:r>
      <w:r w:rsidRPr="00104A9F">
        <w:rPr>
          <w:rFonts w:ascii="Arial" w:hAnsi="Arial" w:cs="Arial"/>
          <w:szCs w:val="18"/>
        </w:rPr>
        <w:tab/>
      </w:r>
      <w:r w:rsidRPr="00104A9F">
        <w:rPr>
          <w:rFonts w:ascii="Arial" w:hAnsi="Arial" w:cs="Arial"/>
          <w:szCs w:val="18"/>
        </w:rPr>
        <w:tab/>
      </w:r>
      <w:r w:rsidRPr="00104A9F">
        <w:rPr>
          <w:rFonts w:ascii="Arial" w:hAnsi="Arial" w:cs="Arial"/>
          <w:szCs w:val="18"/>
        </w:rPr>
        <w:tab/>
      </w:r>
      <w:r w:rsidRPr="00104A9F">
        <w:rPr>
          <w:rFonts w:ascii="Segoe UI" w:hAnsi="Segoe UI" w:cs="Segoe UI"/>
          <w:shd w:val="clear" w:color="auto" w:fill="FEFEFE"/>
        </w:rPr>
        <w:t xml:space="preserve">Smékal Pavel Ing., </w:t>
      </w:r>
    </w:p>
    <w:p w14:paraId="31D3BF2B" w14:textId="77777777" w:rsidR="00CC4B00" w:rsidRPr="00104A9F" w:rsidRDefault="00CC4B00" w:rsidP="00CC4B00">
      <w:pPr>
        <w:jc w:val="both"/>
        <w:rPr>
          <w:rFonts w:ascii="Segoe UI" w:hAnsi="Segoe UI" w:cs="Segoe UI"/>
          <w:shd w:val="clear" w:color="auto" w:fill="FEFEFE"/>
        </w:rPr>
      </w:pP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U Dráhy 727/27, 78901 Zábřeh</w:t>
      </w:r>
    </w:p>
    <w:p w14:paraId="2359AE6D" w14:textId="77777777" w:rsidR="00F0398D" w:rsidRPr="00104A9F" w:rsidRDefault="00F0398D" w:rsidP="001C07CB">
      <w:pPr>
        <w:spacing w:line="360" w:lineRule="auto"/>
        <w:jc w:val="both"/>
        <w:rPr>
          <w:rFonts w:ascii="Arial" w:hAnsi="Arial"/>
          <w:b/>
          <w:bCs/>
          <w:sz w:val="24"/>
          <w:szCs w:val="24"/>
        </w:rPr>
      </w:pPr>
    </w:p>
    <w:p w14:paraId="4285469B" w14:textId="77777777" w:rsidR="001C07CB" w:rsidRPr="00104A9F" w:rsidRDefault="001C07CB" w:rsidP="001C07CB">
      <w:pPr>
        <w:spacing w:line="360" w:lineRule="auto"/>
        <w:jc w:val="both"/>
        <w:rPr>
          <w:rFonts w:ascii="Arial" w:hAnsi="Arial"/>
          <w:b/>
          <w:bCs/>
          <w:sz w:val="24"/>
          <w:szCs w:val="24"/>
        </w:rPr>
      </w:pPr>
      <w:r w:rsidRPr="00104A9F">
        <w:rPr>
          <w:rFonts w:ascii="Arial" w:hAnsi="Arial"/>
          <w:b/>
          <w:bCs/>
          <w:sz w:val="24"/>
          <w:szCs w:val="24"/>
        </w:rPr>
        <w:t>m.</w:t>
      </w:r>
      <w:r w:rsidR="00F0398D" w:rsidRPr="00104A9F">
        <w:rPr>
          <w:rFonts w:ascii="Arial" w:hAnsi="Arial"/>
          <w:b/>
          <w:bCs/>
          <w:sz w:val="24"/>
          <w:szCs w:val="24"/>
        </w:rPr>
        <w:t>2</w:t>
      </w:r>
      <w:r w:rsidRPr="00104A9F">
        <w:rPr>
          <w:rFonts w:ascii="Arial" w:hAnsi="Arial"/>
          <w:b/>
          <w:bCs/>
          <w:sz w:val="24"/>
          <w:szCs w:val="24"/>
        </w:rPr>
        <w:t xml:space="preserve">) </w:t>
      </w:r>
      <w:proofErr w:type="gramStart"/>
      <w:r w:rsidRPr="00104A9F">
        <w:rPr>
          <w:rFonts w:ascii="Arial" w:hAnsi="Arial"/>
          <w:b/>
          <w:bCs/>
          <w:sz w:val="24"/>
          <w:szCs w:val="24"/>
        </w:rPr>
        <w:t xml:space="preserve">Pozemky - </w:t>
      </w:r>
      <w:proofErr w:type="spellStart"/>
      <w:r w:rsidRPr="00104A9F">
        <w:rPr>
          <w:rFonts w:ascii="Arial" w:hAnsi="Arial"/>
          <w:b/>
          <w:bCs/>
          <w:sz w:val="24"/>
          <w:szCs w:val="24"/>
        </w:rPr>
        <w:t>přístup</w:t>
      </w:r>
      <w:r w:rsidR="00F0398D" w:rsidRPr="00104A9F">
        <w:rPr>
          <w:rFonts w:ascii="Arial" w:hAnsi="Arial"/>
          <w:b/>
          <w:bCs/>
          <w:sz w:val="24"/>
          <w:szCs w:val="24"/>
        </w:rPr>
        <w:t>k</w:t>
      </w:r>
      <w:proofErr w:type="spellEnd"/>
      <w:proofErr w:type="gramEnd"/>
      <w:r w:rsidR="00F0398D" w:rsidRPr="00104A9F">
        <w:rPr>
          <w:rFonts w:ascii="Arial" w:hAnsi="Arial"/>
          <w:b/>
          <w:bCs/>
          <w:sz w:val="24"/>
          <w:szCs w:val="24"/>
        </w:rPr>
        <w:t xml:space="preserve"> jezu</w:t>
      </w:r>
      <w:r w:rsidRPr="00104A9F">
        <w:rPr>
          <w:rFonts w:ascii="Arial" w:hAnsi="Arial"/>
          <w:b/>
          <w:bCs/>
          <w:sz w:val="24"/>
          <w:szCs w:val="24"/>
        </w:rPr>
        <w:t xml:space="preserve"> (</w:t>
      </w:r>
      <w:proofErr w:type="spellStart"/>
      <w:r w:rsidRPr="00104A9F">
        <w:rPr>
          <w:rFonts w:ascii="Arial" w:hAnsi="Arial"/>
          <w:b/>
          <w:bCs/>
          <w:sz w:val="24"/>
          <w:szCs w:val="24"/>
        </w:rPr>
        <w:t>k.ú</w:t>
      </w:r>
      <w:proofErr w:type="spellEnd"/>
      <w:r w:rsidRPr="00104A9F">
        <w:rPr>
          <w:rFonts w:ascii="Arial" w:hAnsi="Arial"/>
          <w:b/>
          <w:bCs/>
          <w:sz w:val="24"/>
          <w:szCs w:val="24"/>
        </w:rPr>
        <w:t xml:space="preserve">. </w:t>
      </w:r>
      <w:proofErr w:type="spellStart"/>
      <w:r w:rsidR="00F0398D" w:rsidRPr="00104A9F">
        <w:rPr>
          <w:rFonts w:ascii="Arial" w:hAnsi="Arial"/>
          <w:b/>
          <w:bCs/>
          <w:sz w:val="24"/>
          <w:szCs w:val="24"/>
        </w:rPr>
        <w:t>Rejhotice</w:t>
      </w:r>
      <w:proofErr w:type="spellEnd"/>
      <w:r w:rsidRPr="00104A9F">
        <w:rPr>
          <w:rFonts w:ascii="Arial" w:hAnsi="Arial"/>
          <w:b/>
          <w:bCs/>
          <w:sz w:val="24"/>
          <w:szCs w:val="24"/>
        </w:rPr>
        <w:t>)</w:t>
      </w:r>
    </w:p>
    <w:p w14:paraId="0DF27095" w14:textId="77777777" w:rsidR="001C07CB" w:rsidRPr="00104A9F" w:rsidRDefault="001C07CB" w:rsidP="001C07CB">
      <w:pPr>
        <w:spacing w:line="360" w:lineRule="auto"/>
        <w:jc w:val="both"/>
        <w:rPr>
          <w:rFonts w:ascii="Arial" w:hAnsi="Arial"/>
          <w:bCs/>
          <w:sz w:val="24"/>
          <w:szCs w:val="24"/>
        </w:rPr>
      </w:pPr>
      <w:r w:rsidRPr="00104A9F">
        <w:rPr>
          <w:rFonts w:ascii="Arial" w:hAnsi="Arial"/>
          <w:bCs/>
          <w:sz w:val="24"/>
          <w:szCs w:val="24"/>
        </w:rPr>
        <w:t>V seznamu jsou uvedeny pozemky nebo jejich části, na kterých jsou zřízeny nezpevněné polní cesty (</w:t>
      </w:r>
      <w:r w:rsidR="00F0398D" w:rsidRPr="00104A9F">
        <w:rPr>
          <w:rFonts w:ascii="Arial" w:hAnsi="Arial" w:cs="Arial"/>
          <w:bCs/>
          <w:sz w:val="24"/>
          <w:szCs w:val="26"/>
        </w:rPr>
        <w:t>kryt štěrkodrť, travní porost</w:t>
      </w:r>
      <w:r w:rsidR="00F0398D" w:rsidRPr="00104A9F">
        <w:rPr>
          <w:rFonts w:ascii="Arial" w:hAnsi="Arial"/>
          <w:bCs/>
          <w:sz w:val="24"/>
          <w:szCs w:val="24"/>
        </w:rPr>
        <w:t xml:space="preserve">). </w:t>
      </w:r>
      <w:r w:rsidRPr="00104A9F">
        <w:rPr>
          <w:rFonts w:ascii="Arial" w:hAnsi="Arial"/>
          <w:bCs/>
          <w:sz w:val="24"/>
          <w:szCs w:val="24"/>
        </w:rPr>
        <w:t xml:space="preserve">Dále jsou v seznamu uvedeny pozemky umožňující přístup ke korytu v rámci </w:t>
      </w:r>
      <w:proofErr w:type="gramStart"/>
      <w:r w:rsidRPr="00104A9F">
        <w:rPr>
          <w:rFonts w:ascii="Arial" w:hAnsi="Arial"/>
          <w:bCs/>
          <w:sz w:val="24"/>
          <w:szCs w:val="24"/>
        </w:rPr>
        <w:t>6m</w:t>
      </w:r>
      <w:proofErr w:type="gramEnd"/>
      <w:r w:rsidRPr="00104A9F">
        <w:rPr>
          <w:rFonts w:ascii="Arial" w:hAnsi="Arial"/>
          <w:bCs/>
          <w:sz w:val="24"/>
          <w:szCs w:val="24"/>
        </w:rPr>
        <w:t xml:space="preserve"> manipulačního pruhu</w:t>
      </w:r>
      <w:r w:rsidR="00F0398D" w:rsidRPr="00104A9F">
        <w:rPr>
          <w:rFonts w:ascii="Arial" w:hAnsi="Arial"/>
          <w:bCs/>
          <w:sz w:val="24"/>
          <w:szCs w:val="24"/>
        </w:rPr>
        <w:t xml:space="preserve"> (kryt travní porost)</w:t>
      </w:r>
      <w:r w:rsidRPr="00104A9F">
        <w:rPr>
          <w:rFonts w:ascii="Arial" w:hAnsi="Arial"/>
          <w:bCs/>
          <w:sz w:val="24"/>
          <w:szCs w:val="24"/>
        </w:rPr>
        <w:t xml:space="preserve">. </w:t>
      </w:r>
    </w:p>
    <w:p w14:paraId="28D5ABD8" w14:textId="77777777" w:rsidR="003C6422" w:rsidRPr="00104A9F" w:rsidRDefault="003C6422" w:rsidP="003C6422">
      <w:pPr>
        <w:spacing w:line="360" w:lineRule="auto"/>
        <w:rPr>
          <w:rFonts w:ascii="Arial" w:hAnsi="Arial"/>
          <w:sz w:val="24"/>
          <w:u w:val="single"/>
        </w:rPr>
      </w:pPr>
      <w:r w:rsidRPr="00104A9F">
        <w:rPr>
          <w:rFonts w:ascii="Arial" w:hAnsi="Arial"/>
          <w:sz w:val="24"/>
          <w:u w:val="single"/>
        </w:rPr>
        <w:lastRenderedPageBreak/>
        <w:t>Číslo pozemku</w:t>
      </w:r>
      <w:r w:rsidRPr="00104A9F">
        <w:rPr>
          <w:rFonts w:ascii="Arial" w:hAnsi="Arial"/>
          <w:sz w:val="24"/>
          <w:u w:val="single"/>
        </w:rPr>
        <w:tab/>
      </w:r>
      <w:r w:rsidRPr="00104A9F">
        <w:rPr>
          <w:rFonts w:ascii="Arial" w:hAnsi="Arial"/>
          <w:sz w:val="24"/>
          <w:u w:val="single"/>
        </w:rPr>
        <w:tab/>
        <w:t>Druh pozemku</w:t>
      </w:r>
      <w:r w:rsidRPr="00104A9F">
        <w:rPr>
          <w:rFonts w:ascii="Arial" w:hAnsi="Arial"/>
          <w:sz w:val="24"/>
          <w:u w:val="single"/>
        </w:rPr>
        <w:tab/>
      </w:r>
      <w:r w:rsidRPr="00104A9F">
        <w:rPr>
          <w:rFonts w:ascii="Arial" w:hAnsi="Arial"/>
          <w:sz w:val="24"/>
          <w:u w:val="single"/>
        </w:rPr>
        <w:tab/>
        <w:t>Vlastník, jméno, adresa</w:t>
      </w:r>
    </w:p>
    <w:p w14:paraId="282E3B49" w14:textId="77777777" w:rsidR="007960DB" w:rsidRPr="00104A9F" w:rsidRDefault="002A60F7" w:rsidP="002A60F7">
      <w:pPr>
        <w:ind w:left="2835" w:hanging="2835"/>
        <w:jc w:val="both"/>
        <w:rPr>
          <w:rFonts w:ascii="Segoe UI" w:hAnsi="Segoe UI" w:cs="Segoe UI"/>
          <w:shd w:val="clear" w:color="auto" w:fill="FEFEFE"/>
        </w:rPr>
      </w:pPr>
      <w:r w:rsidRPr="00104A9F">
        <w:rPr>
          <w:rFonts w:ascii="Arial" w:hAnsi="Arial" w:cs="Arial"/>
          <w:szCs w:val="18"/>
        </w:rPr>
        <w:t>638</w:t>
      </w:r>
      <w:r w:rsidR="003C6422" w:rsidRPr="00104A9F">
        <w:rPr>
          <w:rFonts w:ascii="Arial" w:hAnsi="Arial" w:cs="Arial"/>
          <w:szCs w:val="18"/>
        </w:rPr>
        <w:tab/>
      </w:r>
      <w:r w:rsidRPr="00104A9F">
        <w:rPr>
          <w:rFonts w:ascii="Arial" w:hAnsi="Arial" w:cs="Arial"/>
          <w:szCs w:val="18"/>
        </w:rPr>
        <w:t>trvalý travní porost</w:t>
      </w:r>
      <w:r w:rsidR="003C6422" w:rsidRPr="00104A9F">
        <w:rPr>
          <w:rFonts w:ascii="Arial" w:hAnsi="Arial" w:cs="Arial"/>
          <w:szCs w:val="18"/>
        </w:rPr>
        <w:tab/>
      </w:r>
      <w:r w:rsidR="003C6422" w:rsidRPr="00104A9F">
        <w:rPr>
          <w:rFonts w:ascii="Arial" w:hAnsi="Arial" w:cs="Arial"/>
          <w:szCs w:val="18"/>
        </w:rPr>
        <w:tab/>
      </w:r>
      <w:r w:rsidRPr="00104A9F">
        <w:rPr>
          <w:rFonts w:ascii="Segoe UI" w:hAnsi="Segoe UI" w:cs="Segoe UI"/>
          <w:shd w:val="clear" w:color="auto" w:fill="FEFEFE"/>
        </w:rPr>
        <w:t>Česká republika</w:t>
      </w:r>
    </w:p>
    <w:p w14:paraId="10A533BE" w14:textId="77777777" w:rsidR="002A60F7" w:rsidRPr="00104A9F" w:rsidRDefault="002A60F7" w:rsidP="002A60F7">
      <w:pPr>
        <w:ind w:left="2835" w:hanging="2835"/>
        <w:jc w:val="both"/>
        <w:rPr>
          <w:rFonts w:ascii="Segoe UI" w:hAnsi="Segoe UI" w:cs="Segoe UI"/>
          <w:shd w:val="clear" w:color="auto" w:fill="FEFEFE"/>
        </w:rPr>
      </w:pP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 xml:space="preserve">Státní pozemkový úřad, </w:t>
      </w:r>
    </w:p>
    <w:p w14:paraId="2CBEB9CB" w14:textId="77777777" w:rsidR="002A60F7" w:rsidRPr="00104A9F" w:rsidRDefault="002A60F7" w:rsidP="002A60F7">
      <w:pPr>
        <w:ind w:left="2835" w:hanging="2835"/>
        <w:jc w:val="both"/>
        <w:rPr>
          <w:rFonts w:ascii="Segoe UI" w:hAnsi="Segoe UI" w:cs="Segoe UI"/>
          <w:shd w:val="clear" w:color="auto" w:fill="FEFEFE"/>
        </w:rPr>
      </w:pP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Husinecká 1024/</w:t>
      </w:r>
      <w:proofErr w:type="gramStart"/>
      <w:r w:rsidRPr="00104A9F">
        <w:rPr>
          <w:rFonts w:ascii="Segoe UI" w:hAnsi="Segoe UI" w:cs="Segoe UI"/>
          <w:shd w:val="clear" w:color="auto" w:fill="FEFEFE"/>
        </w:rPr>
        <w:t>11a</w:t>
      </w:r>
      <w:proofErr w:type="gramEnd"/>
      <w:r w:rsidRPr="00104A9F">
        <w:rPr>
          <w:rFonts w:ascii="Segoe UI" w:hAnsi="Segoe UI" w:cs="Segoe UI"/>
          <w:shd w:val="clear" w:color="auto" w:fill="FEFEFE"/>
        </w:rPr>
        <w:t xml:space="preserve">, Žižkov, </w:t>
      </w:r>
    </w:p>
    <w:p w14:paraId="2BEA7C4F" w14:textId="77777777" w:rsidR="002A60F7" w:rsidRPr="00104A9F" w:rsidRDefault="002A60F7" w:rsidP="002A60F7">
      <w:pPr>
        <w:ind w:left="2835" w:hanging="2835"/>
        <w:jc w:val="both"/>
        <w:rPr>
          <w:rFonts w:ascii="Segoe UI" w:hAnsi="Segoe UI" w:cs="Segoe UI"/>
          <w:shd w:val="clear" w:color="auto" w:fill="FEFEFE"/>
        </w:rPr>
      </w:pP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13000 Praha 3</w:t>
      </w:r>
    </w:p>
    <w:p w14:paraId="5DAFBB30" w14:textId="77777777" w:rsidR="002A60F7" w:rsidRPr="00104A9F" w:rsidRDefault="004978E7" w:rsidP="004978E7">
      <w:pPr>
        <w:ind w:left="2835" w:hanging="2835"/>
        <w:jc w:val="both"/>
        <w:rPr>
          <w:rFonts w:ascii="Segoe UI" w:hAnsi="Segoe UI" w:cs="Segoe UI"/>
          <w:shd w:val="clear" w:color="auto" w:fill="FEFEFE"/>
        </w:rPr>
      </w:pPr>
      <w:r w:rsidRPr="00104A9F">
        <w:rPr>
          <w:rFonts w:ascii="Arial" w:hAnsi="Arial" w:cs="Arial"/>
          <w:szCs w:val="18"/>
        </w:rPr>
        <w:t>1652/12</w:t>
      </w:r>
      <w:r w:rsidR="00995EE3" w:rsidRPr="00104A9F">
        <w:rPr>
          <w:rFonts w:ascii="Arial" w:hAnsi="Arial" w:cs="Arial"/>
          <w:szCs w:val="18"/>
        </w:rPr>
        <w:tab/>
      </w:r>
      <w:r w:rsidRPr="00104A9F">
        <w:rPr>
          <w:rFonts w:ascii="Arial" w:hAnsi="Arial" w:cs="Arial"/>
          <w:szCs w:val="18"/>
        </w:rPr>
        <w:t>vodní plocha</w:t>
      </w:r>
      <w:r w:rsidRPr="00104A9F">
        <w:rPr>
          <w:rFonts w:ascii="Arial" w:hAnsi="Arial" w:cs="Arial"/>
          <w:szCs w:val="18"/>
        </w:rPr>
        <w:tab/>
      </w:r>
      <w:r w:rsidR="00995EE3" w:rsidRPr="00104A9F">
        <w:rPr>
          <w:rFonts w:ascii="Arial" w:hAnsi="Arial" w:cs="Arial"/>
          <w:szCs w:val="18"/>
        </w:rPr>
        <w:tab/>
      </w:r>
      <w:r w:rsidR="00995EE3" w:rsidRPr="00104A9F">
        <w:rPr>
          <w:rFonts w:ascii="Arial" w:hAnsi="Arial" w:cs="Arial"/>
          <w:szCs w:val="18"/>
        </w:rPr>
        <w:tab/>
      </w:r>
      <w:r w:rsidRPr="00104A9F">
        <w:rPr>
          <w:rFonts w:ascii="Segoe UI" w:hAnsi="Segoe UI" w:cs="Segoe UI"/>
          <w:shd w:val="clear" w:color="auto" w:fill="FEFEFE"/>
        </w:rPr>
        <w:t xml:space="preserve">Smékal Pavel Ing., U Dráhy 727/27, </w:t>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r>
      <w:r w:rsidRPr="00104A9F">
        <w:rPr>
          <w:rFonts w:ascii="Segoe UI" w:hAnsi="Segoe UI" w:cs="Segoe UI"/>
          <w:shd w:val="clear" w:color="auto" w:fill="FEFEFE"/>
        </w:rPr>
        <w:tab/>
        <w:t>78901 Zábřeh</w:t>
      </w:r>
    </w:p>
    <w:p w14:paraId="39AD0E22" w14:textId="77777777" w:rsidR="00D55CA4" w:rsidRPr="00104A9F" w:rsidRDefault="00D55CA4" w:rsidP="00D55CA4">
      <w:pPr>
        <w:ind w:left="2835" w:hanging="2835"/>
        <w:jc w:val="both"/>
        <w:rPr>
          <w:rFonts w:ascii="Segoe UI" w:hAnsi="Segoe UI" w:cs="Segoe UI"/>
          <w:shd w:val="clear" w:color="auto" w:fill="FEFEFE"/>
        </w:rPr>
      </w:pPr>
      <w:r w:rsidRPr="00104A9F">
        <w:rPr>
          <w:rFonts w:ascii="Arial" w:hAnsi="Arial" w:cs="Arial"/>
          <w:szCs w:val="18"/>
        </w:rPr>
        <w:t>75/1</w:t>
      </w:r>
      <w:r w:rsidRPr="00104A9F">
        <w:rPr>
          <w:rFonts w:ascii="Arial" w:hAnsi="Arial" w:cs="Arial"/>
          <w:szCs w:val="18"/>
        </w:rPr>
        <w:tab/>
        <w:t>trvalý travní porost</w:t>
      </w:r>
      <w:r w:rsidRPr="00104A9F">
        <w:rPr>
          <w:rFonts w:ascii="Arial" w:hAnsi="Arial" w:cs="Arial"/>
          <w:szCs w:val="18"/>
        </w:rPr>
        <w:tab/>
      </w:r>
      <w:r w:rsidRPr="00104A9F">
        <w:rPr>
          <w:rFonts w:ascii="Arial" w:hAnsi="Arial" w:cs="Arial"/>
          <w:szCs w:val="18"/>
        </w:rPr>
        <w:tab/>
      </w:r>
      <w:r w:rsidRPr="00104A9F">
        <w:rPr>
          <w:rFonts w:ascii="Segoe UI" w:hAnsi="Segoe UI" w:cs="Segoe UI"/>
          <w:shd w:val="clear" w:color="auto" w:fill="FEFEFE"/>
        </w:rPr>
        <w:t xml:space="preserve">Obec Loučná nad Desnou, č. p. 57, </w:t>
      </w:r>
    </w:p>
    <w:p w14:paraId="3F040532" w14:textId="77777777" w:rsidR="007960DB" w:rsidRPr="00104A9F" w:rsidRDefault="00D55CA4" w:rsidP="00D55CA4">
      <w:pPr>
        <w:ind w:left="4959" w:firstLine="705"/>
        <w:jc w:val="both"/>
        <w:rPr>
          <w:rFonts w:ascii="Arial" w:hAnsi="Arial"/>
          <w:b/>
          <w:bCs/>
          <w:sz w:val="24"/>
          <w:szCs w:val="24"/>
        </w:rPr>
      </w:pPr>
      <w:r w:rsidRPr="00104A9F">
        <w:rPr>
          <w:rFonts w:ascii="Segoe UI" w:hAnsi="Segoe UI" w:cs="Segoe UI"/>
          <w:shd w:val="clear" w:color="auto" w:fill="FEFEFE"/>
        </w:rPr>
        <w:t>78811 Loučná nad Desnou</w:t>
      </w:r>
    </w:p>
    <w:p w14:paraId="184816A6" w14:textId="77777777" w:rsidR="00D55CA4" w:rsidRPr="00104A9F" w:rsidRDefault="00D55CA4" w:rsidP="00D55CA4">
      <w:pPr>
        <w:ind w:left="2835" w:hanging="2835"/>
        <w:jc w:val="both"/>
        <w:rPr>
          <w:rFonts w:ascii="Segoe UI" w:hAnsi="Segoe UI" w:cs="Segoe UI"/>
          <w:shd w:val="clear" w:color="auto" w:fill="FEFEFE"/>
        </w:rPr>
      </w:pPr>
      <w:r w:rsidRPr="00104A9F">
        <w:rPr>
          <w:rFonts w:ascii="Arial" w:hAnsi="Arial" w:cs="Arial"/>
          <w:szCs w:val="18"/>
        </w:rPr>
        <w:t>75/8</w:t>
      </w:r>
      <w:r w:rsidRPr="00104A9F">
        <w:rPr>
          <w:rFonts w:ascii="Arial" w:hAnsi="Arial" w:cs="Arial"/>
          <w:szCs w:val="18"/>
        </w:rPr>
        <w:tab/>
        <w:t>trvalý travní porost</w:t>
      </w:r>
      <w:r w:rsidRPr="00104A9F">
        <w:rPr>
          <w:rFonts w:ascii="Arial" w:hAnsi="Arial" w:cs="Arial"/>
          <w:szCs w:val="18"/>
        </w:rPr>
        <w:tab/>
      </w:r>
      <w:r w:rsidRPr="00104A9F">
        <w:rPr>
          <w:rFonts w:ascii="Arial" w:hAnsi="Arial" w:cs="Arial"/>
          <w:szCs w:val="18"/>
        </w:rPr>
        <w:tab/>
      </w:r>
      <w:proofErr w:type="spellStart"/>
      <w:r w:rsidRPr="00104A9F">
        <w:rPr>
          <w:rFonts w:ascii="Segoe UI" w:hAnsi="Segoe UI" w:cs="Segoe UI"/>
          <w:shd w:val="clear" w:color="auto" w:fill="FEFEFE"/>
        </w:rPr>
        <w:t>Lehner</w:t>
      </w:r>
      <w:proofErr w:type="spellEnd"/>
      <w:r w:rsidRPr="00104A9F">
        <w:rPr>
          <w:rFonts w:ascii="Segoe UI" w:hAnsi="Segoe UI" w:cs="Segoe UI"/>
          <w:shd w:val="clear" w:color="auto" w:fill="FEFEFE"/>
        </w:rPr>
        <w:t xml:space="preserve"> David, Osvobození 826, </w:t>
      </w:r>
    </w:p>
    <w:p w14:paraId="20999CB9" w14:textId="77777777" w:rsidR="00D55CA4" w:rsidRPr="00104A9F" w:rsidRDefault="00D55CA4" w:rsidP="00D55CA4">
      <w:pPr>
        <w:ind w:left="4959" w:firstLine="705"/>
        <w:jc w:val="both"/>
        <w:rPr>
          <w:rFonts w:ascii="Segoe UI" w:hAnsi="Segoe UI" w:cs="Segoe UI"/>
          <w:shd w:val="clear" w:color="auto" w:fill="FEFEFE"/>
        </w:rPr>
      </w:pPr>
      <w:r w:rsidRPr="00104A9F">
        <w:rPr>
          <w:rFonts w:ascii="Segoe UI" w:hAnsi="Segoe UI" w:cs="Segoe UI"/>
          <w:shd w:val="clear" w:color="auto" w:fill="FEFEFE"/>
        </w:rPr>
        <w:t>Lutyně, 73514 Orlová</w:t>
      </w:r>
    </w:p>
    <w:p w14:paraId="401E2472" w14:textId="77777777" w:rsidR="00AA6A0B" w:rsidRPr="00104A9F" w:rsidRDefault="00D55CA4" w:rsidP="00D55CA4">
      <w:pPr>
        <w:ind w:left="5664"/>
        <w:jc w:val="both"/>
        <w:rPr>
          <w:rFonts w:ascii="Segoe UI" w:hAnsi="Segoe UI" w:cs="Segoe UI"/>
          <w:shd w:val="clear" w:color="auto" w:fill="FEFEFE"/>
        </w:rPr>
      </w:pPr>
      <w:proofErr w:type="spellStart"/>
      <w:r w:rsidRPr="00104A9F">
        <w:rPr>
          <w:rFonts w:ascii="Segoe UI" w:hAnsi="Segoe UI" w:cs="Segoe UI"/>
          <w:shd w:val="clear" w:color="auto" w:fill="FEFEFE"/>
        </w:rPr>
        <w:t>Lehner</w:t>
      </w:r>
      <w:proofErr w:type="spellEnd"/>
      <w:r w:rsidRPr="00104A9F">
        <w:rPr>
          <w:rFonts w:ascii="Segoe UI" w:hAnsi="Segoe UI" w:cs="Segoe UI"/>
          <w:shd w:val="clear" w:color="auto" w:fill="FEFEFE"/>
        </w:rPr>
        <w:t xml:space="preserve"> Miroslav, Čáslavská 1826/10, 73701 Český Těšín</w:t>
      </w:r>
    </w:p>
    <w:p w14:paraId="5F690EF1" w14:textId="77777777" w:rsidR="00AA6A0B" w:rsidRPr="00104A9F" w:rsidRDefault="00AA6A0B" w:rsidP="00AA6A0B">
      <w:pPr>
        <w:jc w:val="both"/>
        <w:rPr>
          <w:rFonts w:ascii="Segoe UI" w:hAnsi="Segoe UI" w:cs="Segoe UI"/>
          <w:shd w:val="clear" w:color="auto" w:fill="FEFEFE"/>
        </w:rPr>
      </w:pPr>
    </w:p>
    <w:p w14:paraId="5C6F121C" w14:textId="77777777" w:rsidR="00186F6A" w:rsidRPr="00104A9F" w:rsidRDefault="00AA6A0B" w:rsidP="00AA6A0B">
      <w:pPr>
        <w:tabs>
          <w:tab w:val="left" w:pos="5835"/>
        </w:tabs>
        <w:jc w:val="both"/>
        <w:rPr>
          <w:rFonts w:ascii="Arial" w:hAnsi="Arial" w:cs="Arial"/>
          <w:b/>
          <w:bCs/>
          <w:sz w:val="28"/>
          <w:szCs w:val="28"/>
        </w:rPr>
      </w:pPr>
      <w:r w:rsidRPr="00104A9F">
        <w:rPr>
          <w:rFonts w:ascii="Arial" w:hAnsi="Arial" w:cs="Arial"/>
          <w:b/>
          <w:bCs/>
          <w:sz w:val="28"/>
          <w:szCs w:val="28"/>
        </w:rPr>
        <w:tab/>
      </w:r>
    </w:p>
    <w:p w14:paraId="2C169EDB" w14:textId="77777777" w:rsidR="004D361E" w:rsidRPr="00104A9F" w:rsidRDefault="004D361E" w:rsidP="00FC2537">
      <w:pPr>
        <w:spacing w:line="360" w:lineRule="auto"/>
        <w:jc w:val="both"/>
        <w:rPr>
          <w:rFonts w:ascii="Arial" w:hAnsi="Arial" w:cs="Arial"/>
          <w:b/>
          <w:bCs/>
          <w:sz w:val="28"/>
          <w:szCs w:val="28"/>
        </w:rPr>
      </w:pPr>
      <w:r w:rsidRPr="00104A9F">
        <w:rPr>
          <w:rFonts w:ascii="Arial" w:hAnsi="Arial" w:cs="Arial"/>
          <w:b/>
          <w:bCs/>
          <w:sz w:val="28"/>
          <w:szCs w:val="28"/>
        </w:rPr>
        <w:t>B.2 Celkový popis stavby</w:t>
      </w:r>
    </w:p>
    <w:p w14:paraId="7AD8F37F" w14:textId="77777777" w:rsidR="00897947" w:rsidRPr="00104A9F" w:rsidRDefault="00897947" w:rsidP="00FC2537">
      <w:pPr>
        <w:spacing w:line="360" w:lineRule="auto"/>
        <w:jc w:val="both"/>
        <w:rPr>
          <w:rFonts w:ascii="Arial" w:hAnsi="Arial"/>
          <w:b/>
          <w:bCs/>
          <w:sz w:val="24"/>
          <w:szCs w:val="24"/>
        </w:rPr>
      </w:pPr>
      <w:r w:rsidRPr="00104A9F">
        <w:rPr>
          <w:rFonts w:ascii="Arial" w:hAnsi="Arial"/>
          <w:b/>
          <w:bCs/>
          <w:sz w:val="24"/>
          <w:szCs w:val="24"/>
        </w:rPr>
        <w:t>B.2.1 Základní charakteristika stavby a jejího využívání</w:t>
      </w:r>
    </w:p>
    <w:p w14:paraId="70025B53" w14:textId="77777777" w:rsidR="00AB35E6" w:rsidRPr="00104A9F" w:rsidRDefault="00AB35E6" w:rsidP="00AB35E6">
      <w:pPr>
        <w:spacing w:line="360" w:lineRule="auto"/>
        <w:jc w:val="both"/>
        <w:rPr>
          <w:rFonts w:ascii="Arial" w:hAnsi="Arial"/>
          <w:b/>
          <w:bCs/>
          <w:sz w:val="24"/>
          <w:szCs w:val="24"/>
        </w:rPr>
      </w:pPr>
      <w:r w:rsidRPr="00104A9F">
        <w:rPr>
          <w:rFonts w:ascii="Arial" w:hAnsi="Arial"/>
          <w:b/>
          <w:bCs/>
          <w:sz w:val="24"/>
          <w:szCs w:val="24"/>
        </w:rPr>
        <w:t>a) Nová stavba nebo změna dokončené stavby</w:t>
      </w:r>
    </w:p>
    <w:p w14:paraId="257679A9" w14:textId="77777777" w:rsidR="00353BE1" w:rsidRPr="00104A9F" w:rsidRDefault="00FC2537" w:rsidP="00353BE1">
      <w:pPr>
        <w:spacing w:line="360" w:lineRule="auto"/>
        <w:jc w:val="both"/>
        <w:rPr>
          <w:rFonts w:ascii="Arial" w:hAnsi="Arial"/>
          <w:sz w:val="24"/>
          <w:szCs w:val="24"/>
        </w:rPr>
      </w:pPr>
      <w:r w:rsidRPr="00104A9F">
        <w:rPr>
          <w:rFonts w:ascii="Arial" w:hAnsi="Arial" w:cs="Arial"/>
          <w:sz w:val="24"/>
          <w:szCs w:val="24"/>
        </w:rPr>
        <w:t>Oprava části stávající stavby</w:t>
      </w:r>
      <w:r w:rsidR="00353BE1" w:rsidRPr="00104A9F">
        <w:rPr>
          <w:rFonts w:ascii="Arial" w:hAnsi="Arial"/>
          <w:sz w:val="24"/>
          <w:szCs w:val="24"/>
        </w:rPr>
        <w:t xml:space="preserve">. </w:t>
      </w:r>
    </w:p>
    <w:p w14:paraId="4D2621A2" w14:textId="77777777" w:rsidR="00AB35E6" w:rsidRPr="00104A9F" w:rsidRDefault="00AB35E6" w:rsidP="00AB35E6">
      <w:pPr>
        <w:spacing w:line="360" w:lineRule="auto"/>
        <w:jc w:val="both"/>
        <w:rPr>
          <w:rFonts w:ascii="Arial" w:hAnsi="Arial"/>
          <w:b/>
          <w:bCs/>
          <w:sz w:val="24"/>
          <w:szCs w:val="24"/>
        </w:rPr>
      </w:pPr>
      <w:r w:rsidRPr="00104A9F">
        <w:rPr>
          <w:rFonts w:ascii="Arial" w:hAnsi="Arial"/>
          <w:b/>
          <w:bCs/>
          <w:sz w:val="24"/>
          <w:szCs w:val="24"/>
        </w:rPr>
        <w:t>b) Účel užívání stavby</w:t>
      </w:r>
    </w:p>
    <w:p w14:paraId="4AE52A81" w14:textId="77777777" w:rsidR="00AB35E6" w:rsidRPr="00104A9F" w:rsidRDefault="00FC2537" w:rsidP="00AB35E6">
      <w:pPr>
        <w:spacing w:line="360" w:lineRule="auto"/>
        <w:jc w:val="both"/>
        <w:rPr>
          <w:rFonts w:ascii="Arial" w:hAnsi="Arial"/>
          <w:sz w:val="24"/>
          <w:szCs w:val="24"/>
        </w:rPr>
      </w:pPr>
      <w:r w:rsidRPr="00104A9F">
        <w:rPr>
          <w:rFonts w:ascii="Arial" w:hAnsi="Arial"/>
          <w:sz w:val="24"/>
          <w:szCs w:val="24"/>
        </w:rPr>
        <w:t>Vzdouvání vody pro potřeby odběru vody z koryta Desné do mlýnského náhodu napojeného na PB břeh koryta Desné v nadjezí.</w:t>
      </w:r>
    </w:p>
    <w:p w14:paraId="549C6ADB" w14:textId="77777777" w:rsidR="00AB35E6" w:rsidRPr="00104A9F" w:rsidRDefault="00AB35E6" w:rsidP="00AB35E6">
      <w:pPr>
        <w:spacing w:line="360" w:lineRule="auto"/>
        <w:jc w:val="both"/>
        <w:rPr>
          <w:rFonts w:ascii="Arial" w:hAnsi="Arial"/>
          <w:b/>
          <w:sz w:val="24"/>
          <w:szCs w:val="24"/>
        </w:rPr>
      </w:pPr>
      <w:r w:rsidRPr="00104A9F">
        <w:rPr>
          <w:rFonts w:ascii="Arial" w:hAnsi="Arial"/>
          <w:b/>
          <w:sz w:val="24"/>
          <w:szCs w:val="24"/>
        </w:rPr>
        <w:t>c) Trvalá nebo dočasná stavba</w:t>
      </w:r>
    </w:p>
    <w:p w14:paraId="0FBC4527" w14:textId="77777777" w:rsidR="00AB35E6" w:rsidRPr="00104A9F" w:rsidRDefault="00AB35E6" w:rsidP="00AB35E6">
      <w:pPr>
        <w:spacing w:line="360" w:lineRule="auto"/>
        <w:jc w:val="both"/>
        <w:rPr>
          <w:rFonts w:ascii="Arial" w:hAnsi="Arial"/>
          <w:sz w:val="24"/>
          <w:szCs w:val="24"/>
        </w:rPr>
      </w:pPr>
      <w:r w:rsidRPr="00104A9F">
        <w:rPr>
          <w:rFonts w:ascii="Arial" w:hAnsi="Arial"/>
          <w:sz w:val="24"/>
          <w:szCs w:val="24"/>
        </w:rPr>
        <w:t>Jedná se o stavbu trvalou.</w:t>
      </w:r>
    </w:p>
    <w:p w14:paraId="44B5AABB" w14:textId="77777777" w:rsidR="00FB6729" w:rsidRPr="00104A9F" w:rsidRDefault="00AB35E6">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d)</w:t>
      </w:r>
      <w:r w:rsidR="00EF4E05" w:rsidRPr="00104A9F">
        <w:rPr>
          <w:rFonts w:ascii="Arial" w:hAnsi="Arial" w:cs="Arial"/>
          <w:b/>
          <w:bCs/>
          <w:sz w:val="24"/>
          <w:szCs w:val="26"/>
        </w:rPr>
        <w:t xml:space="preserve"> I</w:t>
      </w:r>
      <w:r w:rsidRPr="00104A9F">
        <w:rPr>
          <w:rFonts w:ascii="Arial" w:hAnsi="Arial" w:cs="Arial"/>
          <w:b/>
          <w:bCs/>
          <w:sz w:val="24"/>
          <w:szCs w:val="26"/>
        </w:rPr>
        <w:t>nformace o vydaných rozhodnutích o povolení výjimky z technických požadavků na stavby a technických požadavků zabezpečujících bezbariérové užívání staveb</w:t>
      </w:r>
    </w:p>
    <w:p w14:paraId="08639F4E" w14:textId="77777777" w:rsidR="00AB35E6" w:rsidRPr="00104A9F" w:rsidRDefault="00AB35E6">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Stavba je prostá výjimek z technických požadavků na stavby. </w:t>
      </w:r>
      <w:r w:rsidR="00E779FA" w:rsidRPr="00104A9F">
        <w:rPr>
          <w:rFonts w:ascii="Arial" w:hAnsi="Arial" w:cs="Arial"/>
          <w:bCs/>
          <w:sz w:val="24"/>
          <w:szCs w:val="26"/>
        </w:rPr>
        <w:t>Bezbariérové užívaní stavby není vzhledem k charakteru a provozu na stavbě řešeno.</w:t>
      </w:r>
    </w:p>
    <w:p w14:paraId="70E31EDE" w14:textId="77777777" w:rsidR="00E779FA" w:rsidRPr="00104A9F" w:rsidRDefault="00E779FA" w:rsidP="00E779FA">
      <w:pPr>
        <w:spacing w:line="360" w:lineRule="auto"/>
        <w:jc w:val="both"/>
        <w:rPr>
          <w:rFonts w:ascii="Arial" w:hAnsi="Arial"/>
          <w:b/>
          <w:bCs/>
          <w:sz w:val="24"/>
          <w:szCs w:val="24"/>
        </w:rPr>
      </w:pPr>
      <w:r w:rsidRPr="00104A9F">
        <w:rPr>
          <w:rFonts w:ascii="Arial" w:hAnsi="Arial"/>
          <w:b/>
          <w:sz w:val="24"/>
          <w:szCs w:val="24"/>
        </w:rPr>
        <w:t>e)</w:t>
      </w:r>
      <w:r w:rsidRPr="00104A9F">
        <w:rPr>
          <w:rFonts w:ascii="Arial" w:hAnsi="Arial"/>
          <w:b/>
          <w:bCs/>
          <w:sz w:val="24"/>
          <w:szCs w:val="24"/>
        </w:rPr>
        <w:t>Údaje o splnění požadavků dotčených orgánů a požadavků vyplývajících z jiných právních předpisů</w:t>
      </w:r>
    </w:p>
    <w:p w14:paraId="542418F1" w14:textId="77777777" w:rsidR="00E779FA" w:rsidRPr="00104A9F" w:rsidRDefault="00E779FA" w:rsidP="00E779FA">
      <w:pPr>
        <w:spacing w:line="360" w:lineRule="auto"/>
        <w:jc w:val="both"/>
        <w:rPr>
          <w:rFonts w:ascii="Arial" w:hAnsi="Arial"/>
          <w:sz w:val="24"/>
          <w:szCs w:val="24"/>
        </w:rPr>
      </w:pPr>
      <w:r w:rsidRPr="00104A9F">
        <w:rPr>
          <w:rFonts w:ascii="Arial" w:hAnsi="Arial"/>
          <w:sz w:val="24"/>
          <w:szCs w:val="24"/>
        </w:rPr>
        <w:t>Požadavky dotčených orgánů byly do dokumentace zapracovány a vyplývají z obsahu dokumentace.</w:t>
      </w:r>
    </w:p>
    <w:p w14:paraId="07DDBDC8" w14:textId="77777777" w:rsidR="00E335BB" w:rsidRPr="00104A9F" w:rsidRDefault="00E335BB" w:rsidP="00E335BB">
      <w:pPr>
        <w:spacing w:line="360" w:lineRule="auto"/>
        <w:jc w:val="both"/>
        <w:rPr>
          <w:rFonts w:ascii="Arial" w:hAnsi="Arial"/>
          <w:b/>
          <w:bCs/>
          <w:sz w:val="24"/>
          <w:szCs w:val="24"/>
        </w:rPr>
      </w:pPr>
      <w:r w:rsidRPr="00104A9F">
        <w:rPr>
          <w:rFonts w:ascii="Arial" w:hAnsi="Arial"/>
          <w:b/>
          <w:bCs/>
          <w:sz w:val="24"/>
          <w:szCs w:val="24"/>
        </w:rPr>
        <w:t>f) Ochrana stavby podle jiných právních předpisů</w:t>
      </w:r>
    </w:p>
    <w:p w14:paraId="60C6482B" w14:textId="77777777" w:rsidR="00E335BB" w:rsidRPr="00104A9F" w:rsidRDefault="00E335BB" w:rsidP="00E335BB">
      <w:pPr>
        <w:spacing w:line="360" w:lineRule="auto"/>
        <w:jc w:val="both"/>
        <w:rPr>
          <w:rFonts w:ascii="Arial" w:hAnsi="Arial"/>
          <w:b/>
          <w:bCs/>
          <w:sz w:val="24"/>
          <w:szCs w:val="24"/>
        </w:rPr>
      </w:pPr>
      <w:r w:rsidRPr="00104A9F">
        <w:rPr>
          <w:rFonts w:ascii="Arial" w:hAnsi="Arial"/>
          <w:sz w:val="24"/>
          <w:szCs w:val="24"/>
        </w:rPr>
        <w:t xml:space="preserve">Nejedná se o památkovou rezervaci, stavba není kulturní památkou a není ani nijak jinak chráněna. </w:t>
      </w:r>
    </w:p>
    <w:p w14:paraId="31CB8166" w14:textId="77777777" w:rsidR="008B50ED" w:rsidRPr="00104A9F" w:rsidRDefault="008B50ED" w:rsidP="00AC1653">
      <w:pPr>
        <w:spacing w:line="360" w:lineRule="auto"/>
        <w:jc w:val="both"/>
        <w:rPr>
          <w:rFonts w:ascii="Arial" w:hAnsi="Arial"/>
          <w:b/>
          <w:sz w:val="24"/>
          <w:szCs w:val="24"/>
        </w:rPr>
      </w:pPr>
    </w:p>
    <w:p w14:paraId="672FEF7B" w14:textId="77777777" w:rsidR="008B50ED" w:rsidRPr="00104A9F" w:rsidRDefault="008B50ED" w:rsidP="00AC1653">
      <w:pPr>
        <w:spacing w:line="360" w:lineRule="auto"/>
        <w:jc w:val="both"/>
        <w:rPr>
          <w:rFonts w:ascii="Arial" w:hAnsi="Arial"/>
          <w:b/>
          <w:sz w:val="24"/>
          <w:szCs w:val="24"/>
        </w:rPr>
      </w:pPr>
    </w:p>
    <w:p w14:paraId="35034230" w14:textId="77777777" w:rsidR="00AC1653" w:rsidRPr="00104A9F" w:rsidRDefault="00E3287F" w:rsidP="00AC1653">
      <w:pPr>
        <w:spacing w:line="360" w:lineRule="auto"/>
        <w:jc w:val="both"/>
        <w:rPr>
          <w:rFonts w:ascii="Arial" w:hAnsi="Arial"/>
          <w:b/>
          <w:bCs/>
          <w:sz w:val="24"/>
          <w:szCs w:val="24"/>
        </w:rPr>
      </w:pPr>
      <w:r w:rsidRPr="00104A9F">
        <w:rPr>
          <w:rFonts w:ascii="Arial" w:hAnsi="Arial"/>
          <w:b/>
          <w:sz w:val="24"/>
          <w:szCs w:val="24"/>
        </w:rPr>
        <w:lastRenderedPageBreak/>
        <w:t>g</w:t>
      </w:r>
      <w:r w:rsidR="00AC1653" w:rsidRPr="00104A9F">
        <w:rPr>
          <w:rFonts w:ascii="Arial" w:hAnsi="Arial"/>
          <w:b/>
          <w:sz w:val="24"/>
          <w:szCs w:val="24"/>
        </w:rPr>
        <w:t>)</w:t>
      </w:r>
      <w:r w:rsidR="00AC1653" w:rsidRPr="00104A9F">
        <w:rPr>
          <w:rFonts w:ascii="Arial" w:hAnsi="Arial"/>
          <w:b/>
          <w:bCs/>
          <w:sz w:val="24"/>
          <w:szCs w:val="24"/>
        </w:rPr>
        <w:t>Navrhované parametry stavby</w:t>
      </w:r>
    </w:p>
    <w:p w14:paraId="590EF29E" w14:textId="77777777" w:rsidR="00B46BB9" w:rsidRPr="00104A9F" w:rsidRDefault="00FC2537" w:rsidP="00B46BB9">
      <w:pPr>
        <w:spacing w:line="360" w:lineRule="auto"/>
        <w:jc w:val="both"/>
        <w:rPr>
          <w:rFonts w:ascii="Arial" w:hAnsi="Arial"/>
          <w:sz w:val="24"/>
          <w:szCs w:val="24"/>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B46BB9" w:rsidRPr="00104A9F">
        <w:rPr>
          <w:rFonts w:ascii="Arial" w:hAnsi="Arial"/>
          <w:sz w:val="24"/>
          <w:szCs w:val="24"/>
        </w:rPr>
        <w:t xml:space="preserve">Jedná se o opravu, opravou nebudou měněny technické ani kapacitní parametry </w:t>
      </w:r>
      <w:r w:rsidRPr="00104A9F">
        <w:rPr>
          <w:rFonts w:ascii="Arial" w:hAnsi="Arial"/>
          <w:sz w:val="24"/>
          <w:szCs w:val="24"/>
        </w:rPr>
        <w:t>stávajícího jezu</w:t>
      </w:r>
      <w:r w:rsidR="00B46BB9" w:rsidRPr="00104A9F">
        <w:rPr>
          <w:rFonts w:ascii="Arial" w:hAnsi="Arial"/>
          <w:sz w:val="24"/>
          <w:szCs w:val="24"/>
        </w:rPr>
        <w:t xml:space="preserve">. </w:t>
      </w:r>
    </w:p>
    <w:p w14:paraId="2D7E86AB" w14:textId="77777777" w:rsidR="00FC2537" w:rsidRPr="00104A9F" w:rsidRDefault="00FC2537" w:rsidP="00FC2537">
      <w:pPr>
        <w:spacing w:line="360" w:lineRule="auto"/>
        <w:jc w:val="both"/>
        <w:rPr>
          <w:rFonts w:ascii="Arial" w:hAnsi="Arial" w:cs="Arial"/>
          <w:sz w:val="24"/>
          <w:szCs w:val="24"/>
        </w:rPr>
      </w:pPr>
      <w:r w:rsidRPr="00104A9F">
        <w:rPr>
          <w:rFonts w:ascii="Arial" w:hAnsi="Arial" w:cs="Arial"/>
          <w:sz w:val="24"/>
          <w:szCs w:val="24"/>
        </w:rPr>
        <w:t>Stavba je členěna na následující stavební objekty:</w:t>
      </w:r>
    </w:p>
    <w:p w14:paraId="6A011DD8" w14:textId="77777777" w:rsidR="00FC2537" w:rsidRPr="00104A9F" w:rsidRDefault="00FC2537" w:rsidP="00FC2537">
      <w:pPr>
        <w:spacing w:line="360" w:lineRule="auto"/>
        <w:jc w:val="both"/>
        <w:rPr>
          <w:rFonts w:ascii="Arial" w:hAnsi="Arial" w:cs="Arial"/>
          <w:sz w:val="24"/>
          <w:szCs w:val="24"/>
        </w:rPr>
      </w:pPr>
      <w:r w:rsidRPr="00104A9F">
        <w:rPr>
          <w:rFonts w:ascii="Arial" w:hAnsi="Arial" w:cs="Arial"/>
          <w:sz w:val="24"/>
          <w:szCs w:val="24"/>
        </w:rPr>
        <w:t>SO01 - Oprava manipulační lávky</w:t>
      </w:r>
    </w:p>
    <w:p w14:paraId="47E2CB7F" w14:textId="77777777" w:rsidR="00FC2537" w:rsidRPr="00104A9F" w:rsidRDefault="00FC2537" w:rsidP="00FC2537">
      <w:pPr>
        <w:spacing w:line="360" w:lineRule="auto"/>
        <w:jc w:val="both"/>
        <w:rPr>
          <w:rFonts w:ascii="Arial" w:hAnsi="Arial" w:cs="Arial"/>
          <w:sz w:val="24"/>
          <w:szCs w:val="24"/>
        </w:rPr>
      </w:pPr>
      <w:r w:rsidRPr="00104A9F">
        <w:rPr>
          <w:rFonts w:ascii="Arial" w:hAnsi="Arial" w:cs="Arial"/>
          <w:sz w:val="24"/>
          <w:szCs w:val="24"/>
        </w:rPr>
        <w:t>SO02 - Oprava středového pilíře</w:t>
      </w:r>
    </w:p>
    <w:p w14:paraId="62A5B3C8" w14:textId="77777777" w:rsidR="00FC2537" w:rsidRPr="00104A9F" w:rsidRDefault="00FC2537" w:rsidP="00FC2537">
      <w:pPr>
        <w:spacing w:line="360" w:lineRule="auto"/>
        <w:jc w:val="both"/>
        <w:rPr>
          <w:rFonts w:ascii="Arial" w:hAnsi="Arial" w:cs="Arial"/>
          <w:sz w:val="24"/>
          <w:szCs w:val="24"/>
        </w:rPr>
      </w:pPr>
      <w:r w:rsidRPr="00104A9F">
        <w:rPr>
          <w:rFonts w:ascii="Arial" w:hAnsi="Arial" w:cs="Arial"/>
          <w:sz w:val="24"/>
          <w:szCs w:val="24"/>
        </w:rPr>
        <w:t>SO03 - Oprava technologické části</w:t>
      </w:r>
    </w:p>
    <w:p w14:paraId="09EEE809" w14:textId="77777777" w:rsidR="00FC2537" w:rsidRPr="00104A9F" w:rsidRDefault="00FC2537" w:rsidP="00FC2537">
      <w:pPr>
        <w:spacing w:line="360" w:lineRule="auto"/>
        <w:jc w:val="both"/>
        <w:rPr>
          <w:rFonts w:ascii="Arial" w:hAnsi="Arial"/>
          <w:sz w:val="24"/>
          <w:szCs w:val="24"/>
        </w:rPr>
      </w:pPr>
      <w:r w:rsidRPr="00104A9F">
        <w:rPr>
          <w:rFonts w:ascii="Arial" w:hAnsi="Arial" w:cs="Arial"/>
          <w:sz w:val="24"/>
          <w:szCs w:val="24"/>
        </w:rPr>
        <w:t>SO04 - Zřízení vodočetné latě</w:t>
      </w:r>
    </w:p>
    <w:p w14:paraId="2D4855B9" w14:textId="77777777" w:rsidR="00E3287F" w:rsidRPr="00104A9F" w:rsidRDefault="00343005" w:rsidP="00E3287F">
      <w:pPr>
        <w:pStyle w:val="Zkladntextodsazen"/>
        <w:ind w:firstLine="0"/>
        <w:rPr>
          <w:b/>
        </w:rPr>
      </w:pPr>
      <w:r w:rsidRPr="00104A9F">
        <w:rPr>
          <w:b/>
        </w:rPr>
        <w:t>h</w:t>
      </w:r>
      <w:r w:rsidR="00E3287F" w:rsidRPr="00104A9F">
        <w:rPr>
          <w:b/>
        </w:rPr>
        <w:t>) Základní bilance stavby</w:t>
      </w:r>
    </w:p>
    <w:p w14:paraId="4B0D5361" w14:textId="77777777" w:rsidR="00D26FEB" w:rsidRPr="00104A9F" w:rsidRDefault="0043207A" w:rsidP="00D26FEB">
      <w:pPr>
        <w:spacing w:line="360" w:lineRule="auto"/>
        <w:jc w:val="both"/>
        <w:rPr>
          <w:rFonts w:ascii="Arial" w:hAnsi="Arial"/>
          <w:sz w:val="24"/>
          <w:szCs w:val="24"/>
        </w:rPr>
      </w:pPr>
      <w:r w:rsidRPr="00104A9F">
        <w:rPr>
          <w:rFonts w:ascii="Arial" w:hAnsi="Arial"/>
          <w:sz w:val="24"/>
          <w:szCs w:val="24"/>
        </w:rPr>
        <w:t>Vybouraná betonová suť a ocel budou odvezeny na skládku k likvidaci.</w:t>
      </w:r>
    </w:p>
    <w:p w14:paraId="59447A6B" w14:textId="77777777" w:rsidR="00343005" w:rsidRPr="00104A9F" w:rsidRDefault="00343005" w:rsidP="00343005">
      <w:pPr>
        <w:pStyle w:val="Zkladntextodsazen"/>
        <w:ind w:firstLine="0"/>
        <w:rPr>
          <w:b/>
          <w:bCs/>
        </w:rPr>
      </w:pPr>
      <w:r w:rsidRPr="00104A9F">
        <w:rPr>
          <w:b/>
        </w:rPr>
        <w:t>i)</w:t>
      </w:r>
      <w:r w:rsidRPr="00104A9F">
        <w:rPr>
          <w:b/>
          <w:bCs/>
        </w:rPr>
        <w:t>Základní předpoklady výstavby</w:t>
      </w:r>
    </w:p>
    <w:p w14:paraId="33192DF8" w14:textId="77777777" w:rsidR="00343005" w:rsidRPr="00104A9F" w:rsidRDefault="00343005" w:rsidP="00343005">
      <w:pPr>
        <w:pStyle w:val="Zkladntextodsazen"/>
        <w:ind w:firstLine="0"/>
      </w:pPr>
      <w:r w:rsidRPr="00104A9F">
        <w:t>Stavba bude realizována odbornou firmou vybranou na základě výběrového řízení organizovaného v souladu se zákonem o zadávaní veřejných zakázek.</w:t>
      </w:r>
    </w:p>
    <w:p w14:paraId="6805476D" w14:textId="77777777" w:rsidR="00343005" w:rsidRPr="00104A9F" w:rsidRDefault="00343005" w:rsidP="00343005">
      <w:pPr>
        <w:pStyle w:val="Zkladntextodsazen"/>
        <w:ind w:firstLine="0"/>
      </w:pPr>
      <w:r w:rsidRPr="00104A9F">
        <w:t>Časově není pro výstavbu požadováno, vyjma nepříznivého počasí znemožňujícího bezvadné plnění díla, žádné omezení. Před zahájením stavebních prací dodavatel předloží harmonogram stavebních prací, ve kterém bude uvedena časová posloupnost jednotlivých HSV a PSV prací a rozhodující termíny dílčích plnění stavební připravenosti.</w:t>
      </w:r>
    </w:p>
    <w:p w14:paraId="2D92139D" w14:textId="77777777" w:rsidR="00343005" w:rsidRPr="00104A9F" w:rsidRDefault="00343005" w:rsidP="00343005">
      <w:pPr>
        <w:pStyle w:val="Zkladntextodsazen"/>
        <w:ind w:firstLine="0"/>
        <w:rPr>
          <w:b/>
          <w:bCs/>
        </w:rPr>
      </w:pPr>
      <w:r w:rsidRPr="00104A9F">
        <w:rPr>
          <w:b/>
        </w:rPr>
        <w:t>j)</w:t>
      </w:r>
      <w:r w:rsidRPr="00104A9F">
        <w:rPr>
          <w:b/>
          <w:bCs/>
        </w:rPr>
        <w:t>Orientační náklady stavby</w:t>
      </w:r>
    </w:p>
    <w:p w14:paraId="580740E8" w14:textId="77777777" w:rsidR="00343005" w:rsidRPr="00104A9F" w:rsidRDefault="00343005" w:rsidP="00343005">
      <w:pPr>
        <w:pStyle w:val="Zkladntextodsazen"/>
        <w:ind w:firstLine="0"/>
      </w:pPr>
      <w:r w:rsidRPr="00104A9F">
        <w:t>Orientační náklady stavby budou stanoveny po výběru zhotovitele.</w:t>
      </w:r>
    </w:p>
    <w:p w14:paraId="2951DA13" w14:textId="77777777" w:rsidR="00897947" w:rsidRPr="00104A9F" w:rsidRDefault="00897947" w:rsidP="00897947">
      <w:pPr>
        <w:spacing w:line="360" w:lineRule="auto"/>
        <w:jc w:val="both"/>
        <w:rPr>
          <w:rFonts w:ascii="Arial" w:hAnsi="Arial"/>
          <w:b/>
          <w:bCs/>
          <w:sz w:val="24"/>
          <w:szCs w:val="24"/>
        </w:rPr>
      </w:pPr>
      <w:r w:rsidRPr="00104A9F">
        <w:rPr>
          <w:rFonts w:ascii="Arial" w:hAnsi="Arial"/>
          <w:b/>
          <w:bCs/>
          <w:sz w:val="24"/>
          <w:szCs w:val="24"/>
        </w:rPr>
        <w:t>B.2.2 Celkové urbanistické a architektonické řešení</w:t>
      </w:r>
    </w:p>
    <w:p w14:paraId="4427E3EB" w14:textId="77777777" w:rsidR="006A2534" w:rsidRPr="00104A9F" w:rsidRDefault="0036065F" w:rsidP="00E227D4">
      <w:pPr>
        <w:spacing w:line="360" w:lineRule="auto"/>
        <w:jc w:val="both"/>
        <w:rPr>
          <w:rFonts w:ascii="Arial" w:hAnsi="Arial" w:cs="Arial"/>
          <w:sz w:val="24"/>
          <w:szCs w:val="24"/>
        </w:rPr>
      </w:pPr>
      <w:r w:rsidRPr="00104A9F">
        <w:rPr>
          <w:rFonts w:ascii="Arial" w:hAnsi="Arial" w:cs="Arial"/>
          <w:sz w:val="24"/>
          <w:szCs w:val="24"/>
        </w:rPr>
        <w:t xml:space="preserve">Dokumentace řeší opravu části konstrukce stávajícího jezu Loučná II. Vznik jezu je datován v roce 1927. </w:t>
      </w:r>
      <w:r w:rsidR="006A2534" w:rsidRPr="00104A9F">
        <w:rPr>
          <w:rFonts w:ascii="Arial" w:hAnsi="Arial" w:cs="Arial"/>
          <w:sz w:val="24"/>
          <w:szCs w:val="24"/>
        </w:rPr>
        <w:t xml:space="preserve">Jedná se o VD IV kategorie. Jez sestává z pevného přelivného betonového tělesa </w:t>
      </w:r>
      <w:proofErr w:type="spellStart"/>
      <w:r w:rsidR="006A2534" w:rsidRPr="00104A9F">
        <w:rPr>
          <w:rFonts w:ascii="Arial" w:hAnsi="Arial" w:cs="Arial"/>
          <w:sz w:val="24"/>
          <w:szCs w:val="24"/>
        </w:rPr>
        <w:t>bezpodtlakového</w:t>
      </w:r>
      <w:proofErr w:type="spellEnd"/>
      <w:r w:rsidR="006A2534" w:rsidRPr="00104A9F">
        <w:rPr>
          <w:rFonts w:ascii="Arial" w:hAnsi="Arial" w:cs="Arial"/>
          <w:sz w:val="24"/>
          <w:szCs w:val="24"/>
        </w:rPr>
        <w:t xml:space="preserve"> tvaru a stavidlové štěrkové propusti umístěné při pravé břehové části jezu. Štěrková propust je od pevné přelivné hrany oddělena betonovým pilířem.  Pravý a levý břeh je stabilizován svislými betonovými opěrnými stěnami, pohledový líc stěn je z obkladního kamenného zdiva. V pravém břehu nadjezí je zřízen vtok do mlýnského náhonu. </w:t>
      </w:r>
    </w:p>
    <w:p w14:paraId="495F801E" w14:textId="77777777" w:rsidR="00E227D4" w:rsidRPr="00104A9F" w:rsidRDefault="0036065F" w:rsidP="00E227D4">
      <w:pPr>
        <w:spacing w:line="360" w:lineRule="auto"/>
        <w:jc w:val="both"/>
        <w:rPr>
          <w:rFonts w:ascii="Arial" w:hAnsi="Arial"/>
          <w:sz w:val="24"/>
          <w:szCs w:val="24"/>
        </w:rPr>
      </w:pPr>
      <w:r w:rsidRPr="00104A9F">
        <w:rPr>
          <w:rFonts w:ascii="Arial" w:hAnsi="Arial" w:cs="Arial"/>
          <w:sz w:val="24"/>
          <w:szCs w:val="24"/>
        </w:rPr>
        <w:lastRenderedPageBreak/>
        <w:t>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E227D4" w:rsidRPr="00104A9F">
        <w:rPr>
          <w:rFonts w:ascii="Arial" w:hAnsi="Arial"/>
          <w:sz w:val="24"/>
          <w:szCs w:val="24"/>
        </w:rPr>
        <w:t xml:space="preserve">Jedná se o opravu, opravou nebudou měněny </w:t>
      </w:r>
      <w:r w:rsidRPr="00104A9F">
        <w:rPr>
          <w:rFonts w:ascii="Arial" w:hAnsi="Arial"/>
          <w:sz w:val="24"/>
          <w:szCs w:val="24"/>
        </w:rPr>
        <w:t xml:space="preserve">urbanistické, architektonické, </w:t>
      </w:r>
      <w:r w:rsidR="00E227D4" w:rsidRPr="00104A9F">
        <w:rPr>
          <w:rFonts w:ascii="Arial" w:hAnsi="Arial"/>
          <w:sz w:val="24"/>
          <w:szCs w:val="24"/>
        </w:rPr>
        <w:t xml:space="preserve">technické ani kapacitní parametry </w:t>
      </w:r>
      <w:r w:rsidRPr="00104A9F">
        <w:rPr>
          <w:rFonts w:ascii="Arial" w:hAnsi="Arial"/>
          <w:sz w:val="24"/>
          <w:szCs w:val="24"/>
        </w:rPr>
        <w:t>stávajícího jezu</w:t>
      </w:r>
      <w:r w:rsidR="00E227D4" w:rsidRPr="00104A9F">
        <w:rPr>
          <w:rFonts w:ascii="Arial" w:hAnsi="Arial"/>
          <w:sz w:val="24"/>
          <w:szCs w:val="24"/>
        </w:rPr>
        <w:t xml:space="preserve">. </w:t>
      </w:r>
    </w:p>
    <w:p w14:paraId="6FC2DF41" w14:textId="77777777" w:rsidR="00566968" w:rsidRPr="00104A9F" w:rsidRDefault="00566968" w:rsidP="00566968">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B.2.3 Celkové provozní řešení</w:t>
      </w:r>
    </w:p>
    <w:p w14:paraId="21FBB115" w14:textId="77777777" w:rsidR="00556086" w:rsidRPr="00104A9F" w:rsidRDefault="00556086" w:rsidP="00556086">
      <w:pPr>
        <w:widowControl w:val="0"/>
        <w:autoSpaceDE w:val="0"/>
        <w:spacing w:line="360" w:lineRule="auto"/>
        <w:jc w:val="both"/>
        <w:rPr>
          <w:rFonts w:ascii="Arial" w:hAnsi="Arial" w:cs="Arial"/>
          <w:bCs/>
          <w:sz w:val="24"/>
          <w:szCs w:val="26"/>
        </w:rPr>
      </w:pPr>
      <w:r w:rsidRPr="00104A9F">
        <w:rPr>
          <w:rFonts w:ascii="Arial" w:hAnsi="Arial" w:cs="Arial"/>
          <w:bCs/>
          <w:sz w:val="24"/>
          <w:szCs w:val="26"/>
        </w:rPr>
        <w:t>Realizací díla se celkové provozní řešení stavby nemění.</w:t>
      </w:r>
    </w:p>
    <w:p w14:paraId="4FC53ED5" w14:textId="77777777" w:rsidR="002242A4" w:rsidRPr="00104A9F" w:rsidRDefault="002242A4" w:rsidP="002242A4">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B.2.4 Bezbariérové užívání stavby</w:t>
      </w:r>
    </w:p>
    <w:p w14:paraId="5D0840CD" w14:textId="77777777" w:rsidR="00556086" w:rsidRPr="00104A9F" w:rsidRDefault="007A775B" w:rsidP="00556086">
      <w:pPr>
        <w:spacing w:line="360" w:lineRule="auto"/>
        <w:jc w:val="both"/>
        <w:rPr>
          <w:rFonts w:ascii="Arial" w:hAnsi="Arial"/>
          <w:sz w:val="24"/>
          <w:szCs w:val="24"/>
        </w:rPr>
      </w:pPr>
      <w:r w:rsidRPr="00104A9F">
        <w:rPr>
          <w:rFonts w:ascii="Arial" w:hAnsi="Arial"/>
          <w:sz w:val="24"/>
          <w:szCs w:val="24"/>
        </w:rPr>
        <w:t>Objekt jezu</w:t>
      </w:r>
      <w:r w:rsidR="00556086" w:rsidRPr="00104A9F">
        <w:rPr>
          <w:rFonts w:ascii="Arial" w:hAnsi="Arial"/>
          <w:sz w:val="24"/>
          <w:szCs w:val="24"/>
        </w:rPr>
        <w:t xml:space="preserve"> je veřejně přístupn</w:t>
      </w:r>
      <w:r w:rsidRPr="00104A9F">
        <w:rPr>
          <w:rFonts w:ascii="Arial" w:hAnsi="Arial"/>
          <w:sz w:val="24"/>
          <w:szCs w:val="24"/>
        </w:rPr>
        <w:t>ý</w:t>
      </w:r>
      <w:r w:rsidR="00556086" w:rsidRPr="00104A9F">
        <w:rPr>
          <w:rFonts w:ascii="Arial" w:hAnsi="Arial"/>
          <w:sz w:val="24"/>
          <w:szCs w:val="24"/>
        </w:rPr>
        <w:t>. Realizací stavby se charakter díla nemění.</w:t>
      </w:r>
    </w:p>
    <w:p w14:paraId="20AAE6FE" w14:textId="77777777" w:rsidR="00303C7B" w:rsidRPr="00104A9F" w:rsidRDefault="00303C7B" w:rsidP="00303C7B">
      <w:pPr>
        <w:spacing w:line="360" w:lineRule="auto"/>
        <w:jc w:val="both"/>
        <w:rPr>
          <w:rFonts w:ascii="Arial" w:hAnsi="Arial"/>
          <w:b/>
          <w:sz w:val="24"/>
          <w:szCs w:val="24"/>
        </w:rPr>
      </w:pPr>
      <w:r w:rsidRPr="00104A9F">
        <w:rPr>
          <w:rFonts w:ascii="Arial" w:hAnsi="Arial"/>
          <w:b/>
          <w:sz w:val="24"/>
          <w:szCs w:val="24"/>
        </w:rPr>
        <w:t>B.2.5 Bezpečnost při užívání stavby</w:t>
      </w:r>
    </w:p>
    <w:p w14:paraId="576C750A" w14:textId="77777777" w:rsidR="00556086" w:rsidRPr="00104A9F" w:rsidRDefault="00556086" w:rsidP="00556086">
      <w:pPr>
        <w:spacing w:line="360" w:lineRule="auto"/>
        <w:jc w:val="both"/>
        <w:rPr>
          <w:rFonts w:ascii="Arial" w:hAnsi="Arial"/>
          <w:sz w:val="24"/>
          <w:szCs w:val="24"/>
        </w:rPr>
      </w:pPr>
      <w:r w:rsidRPr="00104A9F">
        <w:rPr>
          <w:rFonts w:ascii="Arial" w:hAnsi="Arial"/>
          <w:sz w:val="24"/>
          <w:szCs w:val="24"/>
        </w:rPr>
        <w:t xml:space="preserve">Přístup </w:t>
      </w:r>
      <w:r w:rsidR="007A775B" w:rsidRPr="00104A9F">
        <w:rPr>
          <w:rFonts w:ascii="Arial" w:hAnsi="Arial"/>
          <w:sz w:val="24"/>
          <w:szCs w:val="24"/>
        </w:rPr>
        <w:t>k objektu jezu</w:t>
      </w:r>
      <w:r w:rsidRPr="00104A9F">
        <w:rPr>
          <w:rFonts w:ascii="Arial" w:hAnsi="Arial"/>
          <w:sz w:val="24"/>
          <w:szCs w:val="24"/>
        </w:rPr>
        <w:t xml:space="preserve"> nijak omezen, pohyb osob je na vlastní nebezpečí.</w:t>
      </w:r>
      <w:r w:rsidR="007A775B" w:rsidRPr="00104A9F">
        <w:rPr>
          <w:rFonts w:ascii="Arial" w:hAnsi="Arial"/>
          <w:sz w:val="24"/>
          <w:szCs w:val="24"/>
        </w:rPr>
        <w:t xml:space="preserve"> Manipulace na hrazení štěrkové propusti je prováděna proškolenými zaměstnanci Povodí Moravy, </w:t>
      </w:r>
      <w:proofErr w:type="spellStart"/>
      <w:r w:rsidR="007A775B" w:rsidRPr="00104A9F">
        <w:rPr>
          <w:rFonts w:ascii="Arial" w:hAnsi="Arial"/>
          <w:sz w:val="24"/>
          <w:szCs w:val="24"/>
        </w:rPr>
        <w:t>s.p</w:t>
      </w:r>
      <w:proofErr w:type="spellEnd"/>
      <w:r w:rsidR="007A775B" w:rsidRPr="00104A9F">
        <w:rPr>
          <w:rFonts w:ascii="Arial" w:hAnsi="Arial"/>
          <w:sz w:val="24"/>
          <w:szCs w:val="24"/>
        </w:rPr>
        <w:t>. Převodovka hrazení je uzamykatelná.</w:t>
      </w:r>
    </w:p>
    <w:p w14:paraId="76D2E782" w14:textId="77777777" w:rsidR="003A380D" w:rsidRPr="00104A9F" w:rsidRDefault="003A380D" w:rsidP="003A380D">
      <w:pPr>
        <w:spacing w:line="360" w:lineRule="auto"/>
        <w:jc w:val="both"/>
        <w:rPr>
          <w:rFonts w:ascii="Arial" w:hAnsi="Arial"/>
          <w:b/>
          <w:sz w:val="24"/>
          <w:szCs w:val="24"/>
        </w:rPr>
      </w:pPr>
      <w:r w:rsidRPr="00104A9F">
        <w:rPr>
          <w:rFonts w:ascii="Arial" w:hAnsi="Arial"/>
          <w:b/>
          <w:sz w:val="24"/>
          <w:szCs w:val="24"/>
        </w:rPr>
        <w:t>B.2.6 Základní charakteristika objektů</w:t>
      </w:r>
    </w:p>
    <w:p w14:paraId="14084F21" w14:textId="77777777" w:rsidR="007A775B" w:rsidRPr="00104A9F" w:rsidRDefault="007A775B" w:rsidP="007A775B">
      <w:pPr>
        <w:spacing w:line="360" w:lineRule="auto"/>
        <w:jc w:val="both"/>
        <w:rPr>
          <w:rFonts w:ascii="Arial" w:hAnsi="Arial" w:cs="Arial"/>
          <w:sz w:val="24"/>
          <w:szCs w:val="24"/>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a zřízení vodočetné latě. Stavba je členěna na následující stavební objekty:</w:t>
      </w:r>
    </w:p>
    <w:p w14:paraId="1DD063DB" w14:textId="77777777" w:rsidR="007A775B" w:rsidRPr="00104A9F" w:rsidRDefault="007A775B" w:rsidP="007A775B">
      <w:pPr>
        <w:spacing w:line="360" w:lineRule="auto"/>
        <w:jc w:val="both"/>
        <w:rPr>
          <w:rFonts w:ascii="Arial" w:hAnsi="Arial" w:cs="Arial"/>
          <w:sz w:val="24"/>
          <w:szCs w:val="24"/>
        </w:rPr>
      </w:pPr>
      <w:r w:rsidRPr="00104A9F">
        <w:rPr>
          <w:rFonts w:ascii="Arial" w:hAnsi="Arial" w:cs="Arial"/>
          <w:sz w:val="24"/>
          <w:szCs w:val="24"/>
        </w:rPr>
        <w:t>SO01 - Oprava manipulační lávky</w:t>
      </w:r>
    </w:p>
    <w:p w14:paraId="5E938B3E" w14:textId="77777777" w:rsidR="007A775B" w:rsidRPr="00104A9F" w:rsidRDefault="007A775B" w:rsidP="007A775B">
      <w:pPr>
        <w:spacing w:line="360" w:lineRule="auto"/>
        <w:jc w:val="both"/>
        <w:rPr>
          <w:rFonts w:ascii="Arial" w:hAnsi="Arial" w:cs="Arial"/>
          <w:sz w:val="24"/>
          <w:szCs w:val="24"/>
        </w:rPr>
      </w:pPr>
      <w:r w:rsidRPr="00104A9F">
        <w:rPr>
          <w:rFonts w:ascii="Arial" w:hAnsi="Arial" w:cs="Arial"/>
          <w:sz w:val="24"/>
          <w:szCs w:val="24"/>
        </w:rPr>
        <w:t>SO02 - Oprava středového pilíře</w:t>
      </w:r>
    </w:p>
    <w:p w14:paraId="5D51BCB0" w14:textId="77777777" w:rsidR="007A775B" w:rsidRPr="00104A9F" w:rsidRDefault="007A775B" w:rsidP="007A775B">
      <w:pPr>
        <w:spacing w:line="360" w:lineRule="auto"/>
        <w:jc w:val="both"/>
        <w:rPr>
          <w:rFonts w:ascii="Arial" w:hAnsi="Arial" w:cs="Arial"/>
          <w:sz w:val="24"/>
          <w:szCs w:val="24"/>
        </w:rPr>
      </w:pPr>
      <w:r w:rsidRPr="00104A9F">
        <w:rPr>
          <w:rFonts w:ascii="Arial" w:hAnsi="Arial" w:cs="Arial"/>
          <w:sz w:val="24"/>
          <w:szCs w:val="24"/>
        </w:rPr>
        <w:t>SO03 - Oprava technologické části</w:t>
      </w:r>
    </w:p>
    <w:p w14:paraId="23C08CBF" w14:textId="77777777" w:rsidR="007A775B" w:rsidRPr="00104A9F" w:rsidRDefault="007A775B" w:rsidP="007A775B">
      <w:pPr>
        <w:spacing w:line="360" w:lineRule="auto"/>
        <w:jc w:val="both"/>
        <w:rPr>
          <w:rFonts w:ascii="Arial" w:hAnsi="Arial"/>
          <w:sz w:val="24"/>
          <w:szCs w:val="24"/>
        </w:rPr>
      </w:pPr>
      <w:r w:rsidRPr="00104A9F">
        <w:rPr>
          <w:rFonts w:ascii="Arial" w:hAnsi="Arial" w:cs="Arial"/>
          <w:sz w:val="24"/>
          <w:szCs w:val="24"/>
        </w:rPr>
        <w:t>SO04 - Zřízení vodočetné latě</w:t>
      </w:r>
    </w:p>
    <w:p w14:paraId="2CE448F0" w14:textId="77777777" w:rsidR="000D7741" w:rsidRPr="00104A9F" w:rsidRDefault="00892B14" w:rsidP="005A3D3B">
      <w:pPr>
        <w:spacing w:line="360" w:lineRule="auto"/>
        <w:jc w:val="both"/>
        <w:rPr>
          <w:rFonts w:ascii="Arial" w:hAnsi="Arial"/>
          <w:b/>
          <w:sz w:val="24"/>
          <w:szCs w:val="24"/>
        </w:rPr>
      </w:pPr>
      <w:r w:rsidRPr="00104A9F">
        <w:rPr>
          <w:rFonts w:ascii="Arial" w:hAnsi="Arial"/>
          <w:b/>
          <w:sz w:val="24"/>
          <w:szCs w:val="24"/>
        </w:rPr>
        <w:t xml:space="preserve">a) </w:t>
      </w:r>
      <w:r w:rsidR="000D7741" w:rsidRPr="00104A9F">
        <w:rPr>
          <w:rFonts w:ascii="Arial" w:hAnsi="Arial"/>
          <w:b/>
          <w:sz w:val="24"/>
          <w:szCs w:val="24"/>
        </w:rPr>
        <w:t>Stavební řešení</w:t>
      </w:r>
    </w:p>
    <w:p w14:paraId="4CCEF8F3" w14:textId="77777777" w:rsidR="00444905" w:rsidRPr="00104A9F" w:rsidRDefault="00192FD9" w:rsidP="00444905">
      <w:pPr>
        <w:spacing w:line="360" w:lineRule="auto"/>
        <w:jc w:val="both"/>
        <w:rPr>
          <w:rFonts w:ascii="Arial" w:hAnsi="Arial"/>
          <w:b/>
          <w:sz w:val="24"/>
          <w:szCs w:val="24"/>
        </w:rPr>
      </w:pPr>
      <w:r w:rsidRPr="00104A9F">
        <w:rPr>
          <w:rFonts w:ascii="Arial" w:hAnsi="Arial"/>
          <w:b/>
          <w:sz w:val="24"/>
          <w:szCs w:val="24"/>
        </w:rPr>
        <w:t xml:space="preserve">a.1) </w:t>
      </w:r>
      <w:r w:rsidR="00444905" w:rsidRPr="00104A9F">
        <w:rPr>
          <w:rFonts w:ascii="Arial" w:hAnsi="Arial"/>
          <w:b/>
          <w:sz w:val="24"/>
          <w:szCs w:val="24"/>
        </w:rPr>
        <w:t xml:space="preserve">SO01 - </w:t>
      </w:r>
      <w:r w:rsidR="007A775B" w:rsidRPr="00104A9F">
        <w:rPr>
          <w:rFonts w:ascii="Arial" w:hAnsi="Arial" w:cs="Arial"/>
          <w:b/>
          <w:sz w:val="24"/>
          <w:szCs w:val="24"/>
        </w:rPr>
        <w:t>Oprava manipulační lávky</w:t>
      </w:r>
    </w:p>
    <w:p w14:paraId="3B317358" w14:textId="77777777" w:rsidR="00444905" w:rsidRPr="00104A9F" w:rsidRDefault="00444905" w:rsidP="00444905">
      <w:pPr>
        <w:spacing w:line="360" w:lineRule="auto"/>
        <w:jc w:val="both"/>
        <w:rPr>
          <w:rFonts w:ascii="Arial" w:hAnsi="Arial"/>
          <w:sz w:val="24"/>
          <w:szCs w:val="24"/>
        </w:rPr>
      </w:pPr>
      <w:r w:rsidRPr="00104A9F">
        <w:rPr>
          <w:rFonts w:ascii="Arial" w:hAnsi="Arial"/>
          <w:sz w:val="24"/>
          <w:szCs w:val="24"/>
        </w:rPr>
        <w:t xml:space="preserve">Součástí stavebního objektu </w:t>
      </w:r>
      <w:r w:rsidR="00241A67" w:rsidRPr="00104A9F">
        <w:rPr>
          <w:rFonts w:ascii="Arial" w:hAnsi="Arial"/>
          <w:sz w:val="24"/>
          <w:szCs w:val="24"/>
        </w:rPr>
        <w:t>jsou bourací a stavební práce</w:t>
      </w:r>
      <w:r w:rsidR="00FD731F" w:rsidRPr="00104A9F">
        <w:rPr>
          <w:rFonts w:ascii="Arial" w:hAnsi="Arial"/>
          <w:sz w:val="24"/>
          <w:szCs w:val="24"/>
        </w:rPr>
        <w:t>.</w:t>
      </w:r>
    </w:p>
    <w:p w14:paraId="7322D47A" w14:textId="77777777" w:rsidR="00444905" w:rsidRPr="00104A9F" w:rsidRDefault="00241A67" w:rsidP="00444905">
      <w:pPr>
        <w:pStyle w:val="Zkladntextodsazen"/>
        <w:ind w:firstLine="0"/>
        <w:rPr>
          <w:u w:val="single"/>
        </w:rPr>
      </w:pPr>
      <w:r w:rsidRPr="00104A9F">
        <w:rPr>
          <w:szCs w:val="24"/>
          <w:u w:val="single"/>
        </w:rPr>
        <w:t>Bourací práce</w:t>
      </w:r>
    </w:p>
    <w:p w14:paraId="1A3E4089" w14:textId="285671B3" w:rsidR="00444905" w:rsidRPr="00104A9F" w:rsidRDefault="00241A67" w:rsidP="00444905">
      <w:pPr>
        <w:pStyle w:val="Zkladntextodsazen"/>
        <w:ind w:firstLine="0"/>
      </w:pPr>
      <w:r w:rsidRPr="00104A9F">
        <w:t>Součástí bouracích prací je odstranění stávající konstrukce manipulační lávky.</w:t>
      </w:r>
      <w:r w:rsidR="00B140F1" w:rsidRPr="00104A9F">
        <w:t xml:space="preserve"> </w:t>
      </w:r>
      <w:r w:rsidR="00210CC2" w:rsidRPr="00104A9F">
        <w:t>Odstranění stávající konstrukce lávky se prove</w:t>
      </w:r>
      <w:r w:rsidR="003E2831" w:rsidRPr="00104A9F">
        <w:t xml:space="preserve">de ručním bouráním pneumatickým, resp. elektrickým </w:t>
      </w:r>
      <w:r w:rsidR="00210CC2" w:rsidRPr="00104A9F">
        <w:t xml:space="preserve">kladivem. Před zahájením bouracích prací se zřídí provizorní podepření lávky tak, aby bylo umožněno postupné odstranění železobetonové </w:t>
      </w:r>
      <w:r w:rsidR="00210CC2" w:rsidRPr="00104A9F">
        <w:lastRenderedPageBreak/>
        <w:t>konstrukce aby bylo zabráněno poškození stávajících nepoškozených částí jezu pádem či utrž</w:t>
      </w:r>
      <w:r w:rsidR="003E2831" w:rsidRPr="00104A9F">
        <w:t xml:space="preserve">ením bouraných částí konstrukce. </w:t>
      </w:r>
    </w:p>
    <w:p w14:paraId="613E971E" w14:textId="77777777" w:rsidR="00444905" w:rsidRPr="00104A9F" w:rsidRDefault="00241A67" w:rsidP="00D62E22">
      <w:pPr>
        <w:spacing w:line="360" w:lineRule="auto"/>
        <w:jc w:val="both"/>
        <w:rPr>
          <w:rFonts w:ascii="Arial" w:hAnsi="Arial"/>
          <w:sz w:val="24"/>
          <w:szCs w:val="24"/>
          <w:u w:val="single"/>
        </w:rPr>
      </w:pPr>
      <w:r w:rsidRPr="00104A9F">
        <w:rPr>
          <w:rFonts w:ascii="Arial" w:hAnsi="Arial"/>
          <w:sz w:val="24"/>
          <w:szCs w:val="24"/>
          <w:u w:val="single"/>
        </w:rPr>
        <w:t>Stavební práce</w:t>
      </w:r>
    </w:p>
    <w:p w14:paraId="39384173" w14:textId="77777777" w:rsidR="004D5430" w:rsidRPr="00104A9F" w:rsidRDefault="00241A67" w:rsidP="00D62E22">
      <w:pPr>
        <w:spacing w:line="360" w:lineRule="auto"/>
        <w:jc w:val="both"/>
        <w:rPr>
          <w:rFonts w:ascii="Arial" w:hAnsi="Arial"/>
          <w:sz w:val="24"/>
          <w:szCs w:val="24"/>
        </w:rPr>
      </w:pPr>
      <w:r w:rsidRPr="00104A9F">
        <w:rPr>
          <w:rFonts w:ascii="Arial" w:hAnsi="Arial"/>
          <w:sz w:val="24"/>
          <w:szCs w:val="24"/>
        </w:rPr>
        <w:t xml:space="preserve">Součástí stavebních prací je zřízení nové konstrukce manipulační lávky. </w:t>
      </w:r>
      <w:r w:rsidR="00210CC2" w:rsidRPr="00104A9F">
        <w:rPr>
          <w:rFonts w:ascii="Arial" w:hAnsi="Arial"/>
          <w:sz w:val="24"/>
          <w:szCs w:val="24"/>
        </w:rPr>
        <w:t>Nová konstrukce</w:t>
      </w:r>
      <w:r w:rsidRPr="00104A9F">
        <w:rPr>
          <w:rFonts w:ascii="Arial" w:hAnsi="Arial"/>
          <w:sz w:val="24"/>
          <w:szCs w:val="24"/>
        </w:rPr>
        <w:t xml:space="preserve"> manipula</w:t>
      </w:r>
      <w:r w:rsidR="00592D84" w:rsidRPr="00104A9F">
        <w:rPr>
          <w:rFonts w:ascii="Arial" w:hAnsi="Arial"/>
          <w:sz w:val="24"/>
          <w:szCs w:val="24"/>
        </w:rPr>
        <w:t>č</w:t>
      </w:r>
      <w:r w:rsidRPr="00104A9F">
        <w:rPr>
          <w:rFonts w:ascii="Arial" w:hAnsi="Arial"/>
          <w:sz w:val="24"/>
          <w:szCs w:val="24"/>
        </w:rPr>
        <w:t>ní</w:t>
      </w:r>
      <w:r w:rsidR="00210CC2" w:rsidRPr="00104A9F">
        <w:rPr>
          <w:rFonts w:ascii="Arial" w:hAnsi="Arial"/>
          <w:sz w:val="24"/>
          <w:szCs w:val="24"/>
        </w:rPr>
        <w:t xml:space="preserve"> lávky bude železobetonová. </w:t>
      </w:r>
      <w:r w:rsidR="004D5430" w:rsidRPr="00104A9F">
        <w:rPr>
          <w:rFonts w:ascii="Arial" w:hAnsi="Arial"/>
          <w:sz w:val="24"/>
          <w:szCs w:val="24"/>
        </w:rPr>
        <w:t xml:space="preserve">Nová lávka bude zřízena v půdorysu lávky původní, tloušťka mostovky lávky bude 200mm. </w:t>
      </w:r>
      <w:r w:rsidR="00210CC2" w:rsidRPr="00104A9F">
        <w:rPr>
          <w:rFonts w:ascii="Arial" w:hAnsi="Arial"/>
          <w:sz w:val="24"/>
          <w:szCs w:val="24"/>
        </w:rPr>
        <w:t xml:space="preserve">Viditelné plochy </w:t>
      </w:r>
      <w:r w:rsidR="004D5430" w:rsidRPr="00104A9F">
        <w:rPr>
          <w:rFonts w:ascii="Arial" w:hAnsi="Arial"/>
          <w:sz w:val="24"/>
          <w:szCs w:val="24"/>
        </w:rPr>
        <w:t xml:space="preserve">betonové konstrukce </w:t>
      </w:r>
      <w:r w:rsidR="00210CC2" w:rsidRPr="00104A9F">
        <w:rPr>
          <w:rFonts w:ascii="Arial" w:hAnsi="Arial"/>
          <w:sz w:val="24"/>
          <w:szCs w:val="24"/>
        </w:rPr>
        <w:t xml:space="preserve">budou hladké z pohledového betonu, nášlapná plocha </w:t>
      </w:r>
      <w:r w:rsidR="004D5430" w:rsidRPr="00104A9F">
        <w:rPr>
          <w:rFonts w:ascii="Arial" w:hAnsi="Arial"/>
          <w:sz w:val="24"/>
          <w:szCs w:val="24"/>
        </w:rPr>
        <w:t xml:space="preserve">mostovky lávky </w:t>
      </w:r>
      <w:r w:rsidR="00210CC2" w:rsidRPr="00104A9F">
        <w:rPr>
          <w:rFonts w:ascii="Arial" w:hAnsi="Arial"/>
          <w:sz w:val="24"/>
          <w:szCs w:val="24"/>
        </w:rPr>
        <w:t>bude zdrsněna</w:t>
      </w:r>
      <w:r w:rsidR="004D5430" w:rsidRPr="00104A9F">
        <w:rPr>
          <w:rFonts w:ascii="Arial" w:hAnsi="Arial"/>
          <w:sz w:val="24"/>
          <w:szCs w:val="24"/>
        </w:rPr>
        <w:t xml:space="preserve"> kartáčem. </w:t>
      </w:r>
      <w:r w:rsidR="008E48AF" w:rsidRPr="00104A9F">
        <w:rPr>
          <w:rFonts w:ascii="Arial" w:hAnsi="Arial"/>
          <w:sz w:val="24"/>
          <w:szCs w:val="24"/>
        </w:rPr>
        <w:t xml:space="preserve">Viditelné hrany budou </w:t>
      </w:r>
      <w:r w:rsidR="008B50ED" w:rsidRPr="00104A9F">
        <w:rPr>
          <w:rFonts w:ascii="Arial" w:hAnsi="Arial"/>
          <w:sz w:val="24"/>
          <w:szCs w:val="24"/>
        </w:rPr>
        <w:t>z</w:t>
      </w:r>
      <w:r w:rsidR="008E48AF" w:rsidRPr="00104A9F">
        <w:rPr>
          <w:rFonts w:ascii="Arial" w:hAnsi="Arial"/>
          <w:sz w:val="24"/>
          <w:szCs w:val="24"/>
        </w:rPr>
        <w:t>ešikmeny rohovníky, šířka sešikmených hran bude 2cm.</w:t>
      </w:r>
    </w:p>
    <w:p w14:paraId="3E33B3AA" w14:textId="77777777" w:rsidR="001A1B59" w:rsidRPr="00104A9F" w:rsidRDefault="001A1B59" w:rsidP="001A1B59">
      <w:pPr>
        <w:spacing w:line="360" w:lineRule="auto"/>
        <w:jc w:val="both"/>
        <w:rPr>
          <w:rFonts w:ascii="Arial" w:hAnsi="Arial"/>
          <w:b/>
          <w:sz w:val="24"/>
          <w:szCs w:val="24"/>
        </w:rPr>
      </w:pPr>
      <w:r w:rsidRPr="00104A9F">
        <w:rPr>
          <w:rFonts w:ascii="Arial" w:hAnsi="Arial"/>
          <w:b/>
          <w:sz w:val="24"/>
          <w:szCs w:val="24"/>
        </w:rPr>
        <w:t xml:space="preserve">a.2) SO02 - </w:t>
      </w:r>
      <w:r w:rsidR="00BD3AFC" w:rsidRPr="00104A9F">
        <w:rPr>
          <w:rFonts w:ascii="Arial" w:hAnsi="Arial" w:cs="Arial"/>
          <w:b/>
          <w:sz w:val="24"/>
          <w:szCs w:val="24"/>
        </w:rPr>
        <w:t>Oprava středového pilíře</w:t>
      </w:r>
    </w:p>
    <w:p w14:paraId="0FEF51BE" w14:textId="77777777" w:rsidR="00B140F1" w:rsidRPr="00104A9F" w:rsidRDefault="00B140F1" w:rsidP="00B140F1">
      <w:pPr>
        <w:spacing w:line="360" w:lineRule="auto"/>
        <w:jc w:val="both"/>
        <w:rPr>
          <w:rFonts w:ascii="Arial" w:hAnsi="Arial"/>
          <w:sz w:val="24"/>
          <w:szCs w:val="24"/>
        </w:rPr>
      </w:pPr>
      <w:r w:rsidRPr="00104A9F">
        <w:rPr>
          <w:rFonts w:ascii="Arial" w:hAnsi="Arial"/>
          <w:sz w:val="24"/>
          <w:szCs w:val="24"/>
        </w:rPr>
        <w:t xml:space="preserve">Součástí stavebního objektu jsou bourací práce, oprava středového pilíře, oprava spár ve zdivu přelivné hrany jezu, oprava spár ve zdivu PB a LB opěrné stěny, oprava opevnění dna pod prahem vývařiště. </w:t>
      </w:r>
    </w:p>
    <w:p w14:paraId="39063B66" w14:textId="77777777" w:rsidR="00241A67" w:rsidRPr="00104A9F" w:rsidRDefault="00241A67" w:rsidP="00241A67">
      <w:pPr>
        <w:spacing w:line="360" w:lineRule="auto"/>
        <w:jc w:val="both"/>
        <w:rPr>
          <w:rFonts w:ascii="Arial" w:hAnsi="Arial"/>
          <w:sz w:val="24"/>
          <w:szCs w:val="24"/>
          <w:u w:val="single"/>
        </w:rPr>
      </w:pPr>
      <w:r w:rsidRPr="00104A9F">
        <w:rPr>
          <w:rFonts w:ascii="Arial" w:hAnsi="Arial"/>
          <w:sz w:val="24"/>
          <w:szCs w:val="24"/>
          <w:u w:val="single"/>
        </w:rPr>
        <w:t>Bourací práce</w:t>
      </w:r>
    </w:p>
    <w:p w14:paraId="3F218B86" w14:textId="4FC83DB1" w:rsidR="00241A67" w:rsidRPr="00104A9F" w:rsidRDefault="00241A67" w:rsidP="00241A67">
      <w:pPr>
        <w:spacing w:line="360" w:lineRule="auto"/>
        <w:jc w:val="both"/>
        <w:rPr>
          <w:rFonts w:ascii="Arial" w:hAnsi="Arial" w:cs="Arial"/>
          <w:sz w:val="24"/>
          <w:szCs w:val="24"/>
        </w:rPr>
      </w:pPr>
      <w:r w:rsidRPr="00104A9F">
        <w:rPr>
          <w:rFonts w:ascii="Arial" w:hAnsi="Arial"/>
          <w:sz w:val="24"/>
          <w:szCs w:val="24"/>
        </w:rPr>
        <w:t>Součástí bouracích prací je odstranění</w:t>
      </w:r>
      <w:r w:rsidR="00B140F1" w:rsidRPr="00104A9F">
        <w:rPr>
          <w:rFonts w:ascii="Arial" w:hAnsi="Arial"/>
          <w:sz w:val="24"/>
          <w:szCs w:val="24"/>
        </w:rPr>
        <w:t xml:space="preserve"> čela pilíře, odstranění</w:t>
      </w:r>
      <w:r w:rsidRPr="00104A9F">
        <w:rPr>
          <w:rFonts w:ascii="Arial" w:hAnsi="Arial"/>
          <w:sz w:val="24"/>
          <w:szCs w:val="24"/>
        </w:rPr>
        <w:t xml:space="preserve"> </w:t>
      </w:r>
      <w:proofErr w:type="spellStart"/>
      <w:r w:rsidRPr="00104A9F">
        <w:rPr>
          <w:rFonts w:ascii="Arial" w:hAnsi="Arial"/>
          <w:sz w:val="24"/>
          <w:szCs w:val="24"/>
        </w:rPr>
        <w:t>torkretové</w:t>
      </w:r>
      <w:proofErr w:type="spellEnd"/>
      <w:r w:rsidRPr="00104A9F">
        <w:rPr>
          <w:rFonts w:ascii="Arial" w:hAnsi="Arial"/>
          <w:sz w:val="24"/>
          <w:szCs w:val="24"/>
        </w:rPr>
        <w:t xml:space="preserve"> omítky z celé pohledové plochy pilíře, vybourání zvětralého betonu z koruny pilíře na tloušťku 150-180mm, odstranění zvětralého betonu ze svislých ploch v rozsahu zvětralých ploch</w:t>
      </w:r>
      <w:r w:rsidR="00CB79D5" w:rsidRPr="00104A9F">
        <w:rPr>
          <w:rFonts w:ascii="Arial" w:hAnsi="Arial"/>
          <w:sz w:val="24"/>
          <w:szCs w:val="24"/>
        </w:rPr>
        <w:t>, vysekání spár ve zdivu</w:t>
      </w:r>
      <w:r w:rsidRPr="00104A9F">
        <w:rPr>
          <w:rFonts w:ascii="Arial" w:hAnsi="Arial"/>
          <w:sz w:val="24"/>
          <w:szCs w:val="24"/>
        </w:rPr>
        <w:t xml:space="preserve"> a vyčištění všech opravovaných ploch </w:t>
      </w:r>
      <w:r w:rsidR="00CB79D5" w:rsidRPr="00104A9F">
        <w:rPr>
          <w:rFonts w:ascii="Arial" w:hAnsi="Arial"/>
          <w:sz w:val="24"/>
          <w:szCs w:val="24"/>
        </w:rPr>
        <w:t xml:space="preserve">vzduchem, resp. </w:t>
      </w:r>
      <w:r w:rsidRPr="00104A9F">
        <w:rPr>
          <w:rFonts w:ascii="Arial" w:hAnsi="Arial"/>
          <w:sz w:val="24"/>
          <w:szCs w:val="24"/>
        </w:rPr>
        <w:t>tlakovou vodou před zahájení stavebních prací</w:t>
      </w:r>
      <w:r w:rsidRPr="00104A9F">
        <w:rPr>
          <w:rFonts w:ascii="Arial" w:hAnsi="Arial" w:cs="Arial"/>
          <w:sz w:val="24"/>
          <w:szCs w:val="24"/>
        </w:rPr>
        <w:t>.</w:t>
      </w:r>
      <w:r w:rsidR="00B140F1" w:rsidRPr="00104A9F">
        <w:rPr>
          <w:rFonts w:ascii="Arial" w:hAnsi="Arial" w:cs="Arial"/>
          <w:sz w:val="24"/>
          <w:szCs w:val="24"/>
        </w:rPr>
        <w:t xml:space="preserve"> </w:t>
      </w:r>
      <w:r w:rsidR="00592D84" w:rsidRPr="00104A9F">
        <w:rPr>
          <w:rFonts w:ascii="Arial" w:hAnsi="Arial" w:cs="Arial"/>
          <w:sz w:val="24"/>
          <w:szCs w:val="24"/>
        </w:rPr>
        <w:t>Odstranění veškerých konstrukcí se provede ručním bouráním pneumatickým, resp. elektrickým kladivem.</w:t>
      </w:r>
    </w:p>
    <w:p w14:paraId="19B1A212" w14:textId="77777777" w:rsidR="00B140F1" w:rsidRPr="00104A9F" w:rsidRDefault="00B140F1" w:rsidP="00B140F1">
      <w:pPr>
        <w:pStyle w:val="Zkladntextodsazen"/>
        <w:ind w:firstLine="0"/>
        <w:rPr>
          <w:bCs/>
          <w:szCs w:val="24"/>
          <w:u w:val="single"/>
        </w:rPr>
      </w:pPr>
      <w:r w:rsidRPr="00104A9F">
        <w:rPr>
          <w:bCs/>
          <w:szCs w:val="24"/>
          <w:u w:val="single"/>
        </w:rPr>
        <w:t>Oprava středového pilíře</w:t>
      </w:r>
    </w:p>
    <w:p w14:paraId="5AA050A0" w14:textId="0B334CD9" w:rsidR="00B140F1" w:rsidRPr="00104A9F" w:rsidRDefault="00B140F1" w:rsidP="00B140F1">
      <w:pPr>
        <w:spacing w:line="360" w:lineRule="auto"/>
        <w:jc w:val="both"/>
        <w:rPr>
          <w:rFonts w:ascii="Arial" w:hAnsi="Arial"/>
          <w:sz w:val="24"/>
          <w:szCs w:val="24"/>
        </w:rPr>
      </w:pPr>
      <w:r w:rsidRPr="00104A9F">
        <w:rPr>
          <w:rFonts w:ascii="Arial" w:hAnsi="Arial" w:cs="Arial"/>
          <w:sz w:val="24"/>
          <w:szCs w:val="24"/>
        </w:rPr>
        <w:t xml:space="preserve">V rámci staveních prací se provede sanace trhlin v konstrukci pilíře, sanace kaveren v konstrukci pilíře, oprava čela pilíře, zřízení </w:t>
      </w:r>
      <w:proofErr w:type="spellStart"/>
      <w:r w:rsidRPr="00104A9F">
        <w:rPr>
          <w:rFonts w:ascii="Arial" w:hAnsi="Arial" w:cs="Arial"/>
          <w:sz w:val="24"/>
          <w:szCs w:val="24"/>
        </w:rPr>
        <w:t>torkretové</w:t>
      </w:r>
      <w:proofErr w:type="spellEnd"/>
      <w:r w:rsidRPr="00104A9F">
        <w:rPr>
          <w:rFonts w:ascii="Arial" w:hAnsi="Arial" w:cs="Arial"/>
          <w:sz w:val="24"/>
          <w:szCs w:val="24"/>
        </w:rPr>
        <w:t xml:space="preserve"> omítky v celé ploše stěn pilíře, zřízení nové římsy v koruně pilíře. </w:t>
      </w:r>
      <w:proofErr w:type="spellStart"/>
      <w:r w:rsidRPr="00104A9F">
        <w:rPr>
          <w:rFonts w:ascii="Arial" w:hAnsi="Arial"/>
          <w:sz w:val="24"/>
          <w:szCs w:val="24"/>
        </w:rPr>
        <w:t>Torkretová</w:t>
      </w:r>
      <w:proofErr w:type="spellEnd"/>
      <w:r w:rsidRPr="00104A9F">
        <w:rPr>
          <w:rFonts w:ascii="Arial" w:hAnsi="Arial"/>
          <w:sz w:val="24"/>
          <w:szCs w:val="24"/>
        </w:rPr>
        <w:t xml:space="preserve"> omítka bude zřízena v celé opravované ploše pilíře včetně plochy nově opraveného čela pilíře. </w:t>
      </w:r>
      <w:proofErr w:type="spellStart"/>
      <w:r w:rsidRPr="00104A9F">
        <w:rPr>
          <w:rFonts w:ascii="Arial" w:hAnsi="Arial"/>
          <w:sz w:val="24"/>
          <w:szCs w:val="24"/>
        </w:rPr>
        <w:t>Torkretová</w:t>
      </w:r>
      <w:proofErr w:type="spellEnd"/>
      <w:r w:rsidRPr="00104A9F">
        <w:rPr>
          <w:rFonts w:ascii="Arial" w:hAnsi="Arial"/>
          <w:sz w:val="24"/>
          <w:szCs w:val="24"/>
        </w:rPr>
        <w:t xml:space="preserve"> omítka bude tloušťky 30mm a bude vyztužená pletivem. </w:t>
      </w:r>
      <w:proofErr w:type="spellStart"/>
      <w:r w:rsidRPr="00104A9F">
        <w:rPr>
          <w:rFonts w:ascii="Arial" w:hAnsi="Arial"/>
          <w:sz w:val="24"/>
          <w:szCs w:val="24"/>
        </w:rPr>
        <w:t>Torkretová</w:t>
      </w:r>
      <w:proofErr w:type="spellEnd"/>
      <w:r w:rsidRPr="00104A9F">
        <w:rPr>
          <w:rFonts w:ascii="Arial" w:hAnsi="Arial"/>
          <w:sz w:val="24"/>
          <w:szCs w:val="24"/>
        </w:rPr>
        <w:t xml:space="preserve"> omítka bude v celé ploše dodatečně zahlazena plastovým hladítkem. Římsa bude železobetonová, tloušťka římsy nad pilířem bude 180mm, tloušťka okapových přesahů bude 200mm. Pracovní spára (napojení stávající – nová konstrukce) bude opatřena svislými kotvami zajišťující svázání nové ŽB konstrukce římsy se stávající konstrukcí pilíře.</w:t>
      </w:r>
    </w:p>
    <w:p w14:paraId="11E7AD77" w14:textId="77777777" w:rsidR="00B140F1" w:rsidRPr="00104A9F" w:rsidRDefault="00B140F1" w:rsidP="00B140F1">
      <w:pPr>
        <w:spacing w:line="360" w:lineRule="auto"/>
        <w:jc w:val="both"/>
        <w:rPr>
          <w:rFonts w:ascii="Arial" w:hAnsi="Arial"/>
          <w:bCs/>
          <w:sz w:val="24"/>
          <w:szCs w:val="24"/>
          <w:u w:val="single"/>
        </w:rPr>
      </w:pPr>
      <w:r w:rsidRPr="00104A9F">
        <w:rPr>
          <w:rFonts w:ascii="Arial" w:hAnsi="Arial"/>
          <w:bCs/>
          <w:sz w:val="24"/>
          <w:szCs w:val="24"/>
          <w:u w:val="single"/>
        </w:rPr>
        <w:t>Oprava spár ve zdivu přelivné hrany jezu</w:t>
      </w:r>
    </w:p>
    <w:p w14:paraId="4A17E637" w14:textId="1CAD406F" w:rsidR="00B140F1" w:rsidRPr="00104A9F" w:rsidRDefault="00B140F1" w:rsidP="00B140F1">
      <w:pPr>
        <w:spacing w:line="360" w:lineRule="auto"/>
        <w:jc w:val="both"/>
        <w:rPr>
          <w:rFonts w:ascii="Arial" w:hAnsi="Arial"/>
          <w:sz w:val="24"/>
          <w:szCs w:val="24"/>
        </w:rPr>
      </w:pPr>
      <w:r w:rsidRPr="00104A9F">
        <w:rPr>
          <w:rFonts w:ascii="Arial" w:hAnsi="Arial"/>
          <w:sz w:val="24"/>
          <w:szCs w:val="24"/>
        </w:rPr>
        <w:t>Oprava se provede v celé viditelné ploše přelivné hrany. Spáry budou vyplněny cementovou maltou na hloubku 70mm.</w:t>
      </w:r>
    </w:p>
    <w:p w14:paraId="55CE2582" w14:textId="6081C012" w:rsidR="00B140F1" w:rsidRPr="00104A9F" w:rsidRDefault="00B140F1" w:rsidP="00B140F1">
      <w:pPr>
        <w:spacing w:line="360" w:lineRule="auto"/>
        <w:jc w:val="both"/>
        <w:rPr>
          <w:rFonts w:ascii="Arial" w:hAnsi="Arial" w:cs="Arial"/>
          <w:bCs/>
          <w:sz w:val="24"/>
          <w:szCs w:val="24"/>
          <w:u w:val="single"/>
        </w:rPr>
      </w:pPr>
      <w:r w:rsidRPr="00104A9F">
        <w:rPr>
          <w:rFonts w:ascii="Arial" w:hAnsi="Arial"/>
          <w:bCs/>
          <w:sz w:val="24"/>
          <w:szCs w:val="24"/>
          <w:u w:val="single"/>
        </w:rPr>
        <w:lastRenderedPageBreak/>
        <w:t>Oprava spár ve zdivu PB a LB opěrné stěny</w:t>
      </w:r>
    </w:p>
    <w:p w14:paraId="3D8DB1E6" w14:textId="20DB2C3E" w:rsidR="00B140F1" w:rsidRPr="00104A9F" w:rsidRDefault="00B140F1" w:rsidP="00B140F1">
      <w:pPr>
        <w:spacing w:line="360" w:lineRule="auto"/>
        <w:jc w:val="both"/>
        <w:rPr>
          <w:rFonts w:ascii="Arial" w:hAnsi="Arial"/>
          <w:sz w:val="24"/>
          <w:szCs w:val="24"/>
        </w:rPr>
      </w:pPr>
      <w:r w:rsidRPr="00104A9F">
        <w:rPr>
          <w:rFonts w:ascii="Arial" w:hAnsi="Arial" w:cs="Arial"/>
          <w:sz w:val="24"/>
          <w:szCs w:val="24"/>
        </w:rPr>
        <w:t xml:space="preserve">Oprava spár PB stěny se provede v úseku od vtoku do náhonu po konec opravy opevnění dna pod prahem vývařiště a LB stěny od konce stěny po konec opravy opevnění dna pod prahem vývařiště. Oprava se provede v ploše rovnající se 20% celkové plochy opravovaných stěn. </w:t>
      </w:r>
      <w:r w:rsidRPr="00104A9F">
        <w:rPr>
          <w:rFonts w:ascii="Arial" w:hAnsi="Arial"/>
          <w:sz w:val="24"/>
          <w:szCs w:val="24"/>
        </w:rPr>
        <w:t>Spáry budou vyplněny cementovou maltou na hloubku 70mm.</w:t>
      </w:r>
    </w:p>
    <w:p w14:paraId="05A6B603" w14:textId="5CF1FBEF" w:rsidR="00B140F1" w:rsidRPr="00104A9F" w:rsidRDefault="00B140F1" w:rsidP="00B140F1">
      <w:pPr>
        <w:spacing w:line="360" w:lineRule="auto"/>
        <w:jc w:val="both"/>
        <w:rPr>
          <w:rFonts w:ascii="Arial" w:hAnsi="Arial"/>
          <w:bCs/>
          <w:sz w:val="24"/>
          <w:szCs w:val="24"/>
          <w:u w:val="single"/>
        </w:rPr>
      </w:pPr>
      <w:r w:rsidRPr="00104A9F">
        <w:rPr>
          <w:rFonts w:ascii="Arial" w:hAnsi="Arial"/>
          <w:bCs/>
          <w:sz w:val="24"/>
          <w:szCs w:val="24"/>
          <w:u w:val="single"/>
        </w:rPr>
        <w:t>Oprava opevnění dna pod prahem vývařiště</w:t>
      </w:r>
    </w:p>
    <w:p w14:paraId="67A13594" w14:textId="77777777" w:rsidR="00B140F1" w:rsidRPr="00104A9F" w:rsidRDefault="00B140F1" w:rsidP="00B140F1">
      <w:pPr>
        <w:spacing w:line="360" w:lineRule="auto"/>
        <w:jc w:val="both"/>
        <w:rPr>
          <w:rFonts w:ascii="Arial" w:hAnsi="Arial"/>
          <w:sz w:val="24"/>
          <w:szCs w:val="24"/>
        </w:rPr>
      </w:pPr>
      <w:r w:rsidRPr="00104A9F">
        <w:rPr>
          <w:rFonts w:ascii="Arial" w:hAnsi="Arial"/>
          <w:sz w:val="24"/>
          <w:szCs w:val="24"/>
        </w:rPr>
        <w:t xml:space="preserve">Oprava se provede na délku 10m od rubové hrany prahu vývařiště na celou šířku dna koryta. Průměrná tloušťka opravované konstrukce opevnění je 0,50m. Stávající opevnění dna - rovnanina z lomového kamene - bude doplněno lomovým kamenem s výplňovým kamenem. Viditelná plocha rovnaniny bude urovnána. </w:t>
      </w:r>
    </w:p>
    <w:p w14:paraId="2F385BD7" w14:textId="77777777" w:rsidR="001A1B59" w:rsidRPr="00104A9F" w:rsidRDefault="001A1B59" w:rsidP="001A1B59">
      <w:pPr>
        <w:spacing w:line="360" w:lineRule="auto"/>
        <w:jc w:val="both"/>
        <w:rPr>
          <w:rFonts w:ascii="Arial" w:hAnsi="Arial"/>
          <w:b/>
          <w:sz w:val="24"/>
          <w:szCs w:val="24"/>
        </w:rPr>
      </w:pPr>
      <w:r w:rsidRPr="00104A9F">
        <w:rPr>
          <w:rFonts w:ascii="Arial" w:hAnsi="Arial"/>
          <w:b/>
          <w:sz w:val="24"/>
          <w:szCs w:val="24"/>
        </w:rPr>
        <w:t xml:space="preserve">a.3) SO03 - </w:t>
      </w:r>
      <w:r w:rsidR="00314467" w:rsidRPr="00104A9F">
        <w:rPr>
          <w:rFonts w:ascii="Arial" w:hAnsi="Arial" w:cs="Arial"/>
          <w:b/>
          <w:sz w:val="24"/>
          <w:szCs w:val="24"/>
        </w:rPr>
        <w:t>Oprava technologické části</w:t>
      </w:r>
    </w:p>
    <w:p w14:paraId="0D003BF7" w14:textId="68FB4847" w:rsidR="005203B6" w:rsidRPr="00104A9F" w:rsidRDefault="005203B6" w:rsidP="005203B6">
      <w:pPr>
        <w:spacing w:line="360" w:lineRule="auto"/>
        <w:jc w:val="both"/>
        <w:rPr>
          <w:rFonts w:ascii="Arial" w:hAnsi="Arial"/>
          <w:sz w:val="24"/>
          <w:szCs w:val="24"/>
        </w:rPr>
      </w:pPr>
      <w:r w:rsidRPr="00104A9F">
        <w:rPr>
          <w:rFonts w:ascii="Arial" w:hAnsi="Arial"/>
          <w:sz w:val="24"/>
          <w:szCs w:val="24"/>
        </w:rPr>
        <w:t xml:space="preserve">Součástí stavebního objektu jsou bourací práce, oprava stávajícího zábradlí manipulační </w:t>
      </w:r>
      <w:proofErr w:type="gramStart"/>
      <w:r w:rsidRPr="00104A9F">
        <w:rPr>
          <w:rFonts w:ascii="Arial" w:hAnsi="Arial"/>
          <w:sz w:val="24"/>
          <w:szCs w:val="24"/>
        </w:rPr>
        <w:t>lávky,  oprava</w:t>
      </w:r>
      <w:proofErr w:type="gramEnd"/>
      <w:r w:rsidRPr="00104A9F">
        <w:rPr>
          <w:rFonts w:ascii="Arial" w:hAnsi="Arial"/>
          <w:sz w:val="24"/>
          <w:szCs w:val="24"/>
        </w:rPr>
        <w:t xml:space="preserve"> zábradlí PB opěrné stěny vtoku nad jezem</w:t>
      </w:r>
      <w:r w:rsidRPr="00104A9F">
        <w:rPr>
          <w:rFonts w:ascii="Arial" w:hAnsi="Arial" w:cs="Arial"/>
          <w:sz w:val="24"/>
          <w:szCs w:val="24"/>
        </w:rPr>
        <w:t>, zřízení rámu provizorního hrazení</w:t>
      </w:r>
      <w:r w:rsidRPr="00104A9F">
        <w:rPr>
          <w:rFonts w:ascii="Arial" w:hAnsi="Arial"/>
          <w:sz w:val="24"/>
          <w:szCs w:val="24"/>
        </w:rPr>
        <w:t xml:space="preserve"> a oprava hrazení štěrkové propusti.</w:t>
      </w:r>
    </w:p>
    <w:p w14:paraId="1CAE5B7C" w14:textId="77777777" w:rsidR="005203B6" w:rsidRPr="00104A9F" w:rsidRDefault="005203B6" w:rsidP="005203B6">
      <w:pPr>
        <w:spacing w:line="360" w:lineRule="auto"/>
        <w:jc w:val="both"/>
        <w:rPr>
          <w:rFonts w:ascii="Arial" w:hAnsi="Arial" w:cs="Arial"/>
          <w:bCs/>
          <w:sz w:val="24"/>
          <w:szCs w:val="24"/>
          <w:u w:val="single"/>
        </w:rPr>
      </w:pPr>
      <w:r w:rsidRPr="00104A9F">
        <w:rPr>
          <w:rFonts w:ascii="Arial" w:hAnsi="Arial" w:cs="Arial"/>
          <w:bCs/>
          <w:sz w:val="24"/>
          <w:szCs w:val="24"/>
          <w:u w:val="single"/>
        </w:rPr>
        <w:t>Bourací práce</w:t>
      </w:r>
    </w:p>
    <w:p w14:paraId="0B10C04F" w14:textId="67F87425" w:rsidR="005203B6" w:rsidRPr="00104A9F" w:rsidRDefault="005203B6" w:rsidP="005203B6">
      <w:pPr>
        <w:spacing w:line="360" w:lineRule="auto"/>
        <w:jc w:val="both"/>
        <w:rPr>
          <w:rFonts w:ascii="Arial" w:hAnsi="Arial" w:cs="Arial"/>
          <w:bCs/>
          <w:sz w:val="24"/>
          <w:szCs w:val="24"/>
        </w:rPr>
      </w:pPr>
      <w:r w:rsidRPr="00104A9F">
        <w:rPr>
          <w:rFonts w:ascii="Arial" w:hAnsi="Arial" w:cs="Arial"/>
          <w:bCs/>
          <w:sz w:val="24"/>
          <w:szCs w:val="24"/>
        </w:rPr>
        <w:t>V rámci bouracích prací se odstraní stávající poškozené zábradlí, provede se demontáž tabule hrazení včetně zvedacího mechanismu, provede se vysekání drážky pro uložení rámu provizorního hrazení v PB opěrné zdi a drážky ve dně vtoku nad rámem hrazení, vybourá se stávající dosedací práh rámu hrazení hradící tabule. Veškeré styčné plochy budou po vybourání očištěny tlakovým vzduchem.</w:t>
      </w:r>
    </w:p>
    <w:p w14:paraId="3B45FAF6" w14:textId="77777777" w:rsidR="00314467" w:rsidRPr="00104A9F" w:rsidRDefault="00314467" w:rsidP="008E6570">
      <w:pPr>
        <w:spacing w:line="360" w:lineRule="auto"/>
        <w:jc w:val="both"/>
        <w:rPr>
          <w:rFonts w:ascii="Arial" w:hAnsi="Arial"/>
          <w:sz w:val="24"/>
          <w:szCs w:val="24"/>
          <w:u w:val="single"/>
        </w:rPr>
      </w:pPr>
      <w:r w:rsidRPr="00104A9F">
        <w:rPr>
          <w:rFonts w:ascii="Arial" w:hAnsi="Arial"/>
          <w:sz w:val="24"/>
          <w:szCs w:val="24"/>
          <w:u w:val="single"/>
        </w:rPr>
        <w:t>Oprava stávajícího zábradlí</w:t>
      </w:r>
    </w:p>
    <w:p w14:paraId="06B98A7C" w14:textId="77777777" w:rsidR="00314467" w:rsidRPr="00104A9F" w:rsidRDefault="00314467" w:rsidP="008E6570">
      <w:pPr>
        <w:spacing w:line="360" w:lineRule="auto"/>
        <w:jc w:val="both"/>
        <w:rPr>
          <w:rFonts w:ascii="Arial" w:hAnsi="Arial"/>
          <w:sz w:val="24"/>
          <w:szCs w:val="24"/>
        </w:rPr>
      </w:pPr>
      <w:r w:rsidRPr="00104A9F">
        <w:rPr>
          <w:rFonts w:ascii="Arial" w:hAnsi="Arial"/>
          <w:sz w:val="24"/>
          <w:szCs w:val="24"/>
        </w:rPr>
        <w:t xml:space="preserve">Oprava stávajícího zábradlí spočívá v odstranění zábradlí stávajícího a nahrazení zábradlím </w:t>
      </w:r>
      <w:r w:rsidR="00D310C0" w:rsidRPr="00104A9F">
        <w:rPr>
          <w:rFonts w:ascii="Arial" w:hAnsi="Arial"/>
          <w:sz w:val="24"/>
          <w:szCs w:val="24"/>
        </w:rPr>
        <w:t>n</w:t>
      </w:r>
      <w:r w:rsidRPr="00104A9F">
        <w:rPr>
          <w:rFonts w:ascii="Arial" w:hAnsi="Arial"/>
          <w:sz w:val="24"/>
          <w:szCs w:val="24"/>
        </w:rPr>
        <w:t xml:space="preserve">ovým v půdorysu zábradlí odstraněného. Stávající zábradlí bude ocelové, výška zábradlí bude 1,10m. V úrovní pochůzných ploch bude zábradlí opatřeno </w:t>
      </w:r>
      <w:proofErr w:type="spellStart"/>
      <w:r w:rsidRPr="00104A9F">
        <w:rPr>
          <w:rFonts w:ascii="Arial" w:hAnsi="Arial"/>
          <w:sz w:val="24"/>
          <w:szCs w:val="24"/>
        </w:rPr>
        <w:t>okopovými</w:t>
      </w:r>
      <w:proofErr w:type="spellEnd"/>
      <w:r w:rsidRPr="00104A9F">
        <w:rPr>
          <w:rFonts w:ascii="Arial" w:hAnsi="Arial"/>
          <w:sz w:val="24"/>
          <w:szCs w:val="24"/>
        </w:rPr>
        <w:t xml:space="preserve"> </w:t>
      </w:r>
      <w:proofErr w:type="spellStart"/>
      <w:proofErr w:type="gramStart"/>
      <w:r w:rsidRPr="00104A9F">
        <w:rPr>
          <w:rFonts w:ascii="Arial" w:hAnsi="Arial"/>
          <w:sz w:val="24"/>
          <w:szCs w:val="24"/>
        </w:rPr>
        <w:t>plechy.</w:t>
      </w:r>
      <w:r w:rsidR="00241BFC" w:rsidRPr="00104A9F">
        <w:rPr>
          <w:rFonts w:ascii="Arial" w:hAnsi="Arial"/>
          <w:sz w:val="24"/>
          <w:szCs w:val="24"/>
        </w:rPr>
        <w:t>V</w:t>
      </w:r>
      <w:proofErr w:type="spellEnd"/>
      <w:proofErr w:type="gramEnd"/>
      <w:r w:rsidR="00241BFC" w:rsidRPr="00104A9F">
        <w:rPr>
          <w:rFonts w:ascii="Arial" w:hAnsi="Arial"/>
          <w:sz w:val="24"/>
          <w:szCs w:val="24"/>
        </w:rPr>
        <w:t xml:space="preserve"> místě vstupu na manipulační lávku bude zábradlí opatřeno uzamykatelnou brankou.</w:t>
      </w:r>
      <w:r w:rsidR="00AC2653" w:rsidRPr="00104A9F">
        <w:rPr>
          <w:rFonts w:ascii="Arial" w:hAnsi="Arial"/>
          <w:sz w:val="24"/>
          <w:szCs w:val="24"/>
        </w:rPr>
        <w:t xml:space="preserve"> Výška branky bude 1,60m, výplň rámu bude mřížemi. V místě výstupu z manipulační lávky na pilíř bude zřízena branka. Konstrukce branky bude odpovídat konstrukci zábradlí.</w:t>
      </w:r>
    </w:p>
    <w:p w14:paraId="170265BB" w14:textId="77777777" w:rsidR="00AC2653" w:rsidRPr="00104A9F" w:rsidRDefault="00AC2653" w:rsidP="008E6570">
      <w:pPr>
        <w:spacing w:line="360" w:lineRule="auto"/>
        <w:jc w:val="both"/>
        <w:rPr>
          <w:rFonts w:ascii="Arial" w:hAnsi="Arial"/>
          <w:sz w:val="24"/>
          <w:szCs w:val="24"/>
          <w:u w:val="single"/>
        </w:rPr>
      </w:pPr>
      <w:r w:rsidRPr="00104A9F">
        <w:rPr>
          <w:rFonts w:ascii="Arial" w:hAnsi="Arial"/>
          <w:sz w:val="24"/>
          <w:szCs w:val="24"/>
          <w:u w:val="single"/>
        </w:rPr>
        <w:t>Zřízení rámu provizorního hrazení</w:t>
      </w:r>
    </w:p>
    <w:p w14:paraId="520570A1" w14:textId="77777777" w:rsidR="00AC2653" w:rsidRPr="00104A9F" w:rsidRDefault="00AC2653" w:rsidP="008E6570">
      <w:pPr>
        <w:spacing w:line="360" w:lineRule="auto"/>
        <w:jc w:val="both"/>
        <w:rPr>
          <w:rFonts w:ascii="Arial" w:hAnsi="Arial"/>
          <w:sz w:val="24"/>
          <w:szCs w:val="24"/>
        </w:rPr>
      </w:pPr>
      <w:r w:rsidRPr="00104A9F">
        <w:rPr>
          <w:rFonts w:ascii="Arial" w:hAnsi="Arial"/>
          <w:sz w:val="24"/>
          <w:szCs w:val="24"/>
        </w:rPr>
        <w:t xml:space="preserve">Rám provizorního hrazení bude předsazen stávající hradící konstrukci. Rám provizorního hrazení bude osazen do předem zřízených drážek ve stěnách a dně. </w:t>
      </w:r>
      <w:r w:rsidRPr="00104A9F">
        <w:rPr>
          <w:rFonts w:ascii="Arial" w:hAnsi="Arial"/>
          <w:sz w:val="24"/>
          <w:szCs w:val="24"/>
        </w:rPr>
        <w:lastRenderedPageBreak/>
        <w:t>Mezera mezi stěnami, dnem a konstrukcí bude vyplněna cementovou zálivkou. Provizorní hrazení bude z hranolů zasouvaných do rámu provizorního hrazení</w:t>
      </w:r>
      <w:r w:rsidR="00FE2E82" w:rsidRPr="00104A9F">
        <w:rPr>
          <w:rFonts w:ascii="Arial" w:hAnsi="Arial"/>
          <w:sz w:val="24"/>
          <w:szCs w:val="24"/>
        </w:rPr>
        <w:t>.</w:t>
      </w:r>
    </w:p>
    <w:p w14:paraId="35BEA515" w14:textId="5D9B0D35" w:rsidR="00D310C0" w:rsidRPr="00104A9F" w:rsidRDefault="00803FA9" w:rsidP="008E6570">
      <w:pPr>
        <w:spacing w:line="360" w:lineRule="auto"/>
        <w:jc w:val="both"/>
        <w:rPr>
          <w:rFonts w:ascii="Arial" w:hAnsi="Arial"/>
          <w:sz w:val="24"/>
          <w:szCs w:val="24"/>
          <w:u w:val="single"/>
        </w:rPr>
      </w:pPr>
      <w:r w:rsidRPr="00104A9F">
        <w:rPr>
          <w:rFonts w:ascii="Arial" w:hAnsi="Arial"/>
          <w:sz w:val="24"/>
          <w:szCs w:val="24"/>
          <w:u w:val="single"/>
        </w:rPr>
        <w:t>Oprava hrazení</w:t>
      </w:r>
    </w:p>
    <w:p w14:paraId="3238DCD7" w14:textId="77777777" w:rsidR="005203B6" w:rsidRPr="00104A9F" w:rsidRDefault="005203B6" w:rsidP="005203B6">
      <w:pPr>
        <w:spacing w:line="360" w:lineRule="auto"/>
        <w:jc w:val="both"/>
        <w:rPr>
          <w:rFonts w:ascii="Arial" w:hAnsi="Arial" w:cs="Arial"/>
          <w:sz w:val="24"/>
          <w:szCs w:val="24"/>
        </w:rPr>
      </w:pPr>
      <w:r w:rsidRPr="00104A9F">
        <w:rPr>
          <w:rFonts w:ascii="Arial" w:hAnsi="Arial" w:cs="Arial"/>
          <w:sz w:val="24"/>
          <w:szCs w:val="24"/>
        </w:rPr>
        <w:t xml:space="preserve">Oprava bude spočívat v dílenské opravě hradící tabule a zvedacího mechanismu a osazení nového dosedacího prahu. </w:t>
      </w:r>
    </w:p>
    <w:p w14:paraId="6DCFF33D" w14:textId="64E85CA3" w:rsidR="00803FA9" w:rsidRPr="00104A9F" w:rsidRDefault="00803FA9" w:rsidP="00803FA9">
      <w:pPr>
        <w:spacing w:line="360" w:lineRule="auto"/>
        <w:jc w:val="both"/>
        <w:rPr>
          <w:rFonts w:ascii="Arial" w:hAnsi="Arial" w:cs="Arial"/>
          <w:sz w:val="24"/>
          <w:szCs w:val="24"/>
        </w:rPr>
      </w:pPr>
      <w:r w:rsidRPr="00104A9F">
        <w:rPr>
          <w:rFonts w:ascii="Arial" w:hAnsi="Arial" w:cs="Arial"/>
          <w:sz w:val="24"/>
          <w:szCs w:val="24"/>
        </w:rPr>
        <w:t xml:space="preserve">Oprava </w:t>
      </w:r>
      <w:r w:rsidR="005203B6" w:rsidRPr="00104A9F">
        <w:rPr>
          <w:rFonts w:ascii="Arial" w:hAnsi="Arial" w:cs="Arial"/>
          <w:sz w:val="24"/>
          <w:szCs w:val="24"/>
        </w:rPr>
        <w:t xml:space="preserve">hradící tabule </w:t>
      </w:r>
      <w:r w:rsidRPr="00104A9F">
        <w:rPr>
          <w:rFonts w:ascii="Arial" w:hAnsi="Arial" w:cs="Arial"/>
          <w:sz w:val="24"/>
          <w:szCs w:val="24"/>
        </w:rPr>
        <w:t xml:space="preserve">bude spočívat v demontáži tabule hrazení včetně převodovky a </w:t>
      </w:r>
      <w:proofErr w:type="spellStart"/>
      <w:r w:rsidRPr="00104A9F">
        <w:rPr>
          <w:rFonts w:ascii="Arial" w:hAnsi="Arial" w:cs="Arial"/>
          <w:sz w:val="24"/>
          <w:szCs w:val="24"/>
        </w:rPr>
        <w:t>cévových</w:t>
      </w:r>
      <w:proofErr w:type="spellEnd"/>
      <w:r w:rsidRPr="00104A9F">
        <w:rPr>
          <w:rFonts w:ascii="Arial" w:hAnsi="Arial" w:cs="Arial"/>
          <w:sz w:val="24"/>
          <w:szCs w:val="24"/>
        </w:rPr>
        <w:t xml:space="preserve"> tyčí a jejich dílenském repasování</w:t>
      </w:r>
      <w:r w:rsidR="00241BFC" w:rsidRPr="00104A9F">
        <w:rPr>
          <w:rFonts w:ascii="Arial" w:hAnsi="Arial" w:cs="Arial"/>
          <w:sz w:val="24"/>
          <w:szCs w:val="24"/>
        </w:rPr>
        <w:t xml:space="preserve"> (oprava poškozených ocelových částí, </w:t>
      </w:r>
      <w:r w:rsidR="00E70CCB" w:rsidRPr="00104A9F">
        <w:rPr>
          <w:rFonts w:ascii="Arial" w:hAnsi="Arial" w:cs="Arial"/>
          <w:sz w:val="24"/>
          <w:szCs w:val="24"/>
        </w:rPr>
        <w:t>oprava ocelové</w:t>
      </w:r>
      <w:r w:rsidR="00241BFC" w:rsidRPr="00104A9F">
        <w:rPr>
          <w:rFonts w:ascii="Arial" w:hAnsi="Arial" w:cs="Arial"/>
          <w:sz w:val="24"/>
          <w:szCs w:val="24"/>
        </w:rPr>
        <w:t xml:space="preserve"> hradící tabule, nátěry)</w:t>
      </w:r>
      <w:r w:rsidRPr="00104A9F">
        <w:rPr>
          <w:rFonts w:ascii="Arial" w:hAnsi="Arial" w:cs="Arial"/>
          <w:sz w:val="24"/>
          <w:szCs w:val="24"/>
        </w:rPr>
        <w:t>. Rám hradící tabule bude očištěn a zbaven koroze a bude opatřen novým nátěrem.</w:t>
      </w:r>
      <w:r w:rsidR="005203B6" w:rsidRPr="00104A9F">
        <w:rPr>
          <w:rFonts w:ascii="Arial" w:hAnsi="Arial" w:cs="Arial"/>
          <w:sz w:val="24"/>
          <w:szCs w:val="24"/>
        </w:rPr>
        <w:t xml:space="preserve"> </w:t>
      </w:r>
      <w:r w:rsidR="00241BFC" w:rsidRPr="00104A9F">
        <w:rPr>
          <w:rFonts w:ascii="Arial" w:hAnsi="Arial" w:cs="Arial"/>
          <w:sz w:val="24"/>
          <w:szCs w:val="24"/>
        </w:rPr>
        <w:t xml:space="preserve">Do opraveného rámu hrazení bude zpět osazena repasovaná tabule hrazení včetně převodovky a </w:t>
      </w:r>
      <w:proofErr w:type="spellStart"/>
      <w:r w:rsidR="00241BFC" w:rsidRPr="00104A9F">
        <w:rPr>
          <w:rFonts w:ascii="Arial" w:hAnsi="Arial" w:cs="Arial"/>
          <w:sz w:val="24"/>
          <w:szCs w:val="24"/>
        </w:rPr>
        <w:t>cévových</w:t>
      </w:r>
      <w:proofErr w:type="spellEnd"/>
      <w:r w:rsidR="00241BFC" w:rsidRPr="00104A9F">
        <w:rPr>
          <w:rFonts w:ascii="Arial" w:hAnsi="Arial" w:cs="Arial"/>
          <w:sz w:val="24"/>
          <w:szCs w:val="24"/>
        </w:rPr>
        <w:t xml:space="preserve"> tyčí.</w:t>
      </w:r>
    </w:p>
    <w:p w14:paraId="6E9642AE" w14:textId="286609AA" w:rsidR="005203B6" w:rsidRPr="00104A9F" w:rsidRDefault="005203B6" w:rsidP="005203B6">
      <w:pPr>
        <w:spacing w:line="360" w:lineRule="auto"/>
        <w:jc w:val="both"/>
        <w:rPr>
          <w:rFonts w:ascii="Arial" w:hAnsi="Arial" w:cs="Arial"/>
          <w:sz w:val="24"/>
          <w:szCs w:val="24"/>
        </w:rPr>
      </w:pPr>
      <w:r w:rsidRPr="00104A9F">
        <w:rPr>
          <w:rFonts w:ascii="Arial" w:hAnsi="Arial" w:cs="Arial"/>
          <w:sz w:val="24"/>
          <w:szCs w:val="24"/>
        </w:rPr>
        <w:t xml:space="preserve">Osazení nového dosedacího prhu se provede současně se zřízením rámu provizorního hrazení. Dosedací práh (Uč.18) se osadí do společné rýhy ve dně s dosedacím prahem provizorního hrazení. Betonáž bude provedena současně s betonáží dosedacího prahu provizorního hrazení. </w:t>
      </w:r>
    </w:p>
    <w:p w14:paraId="5DB3587B" w14:textId="77777777" w:rsidR="001A1B59" w:rsidRPr="00104A9F" w:rsidRDefault="001A1B59" w:rsidP="001A1B59">
      <w:pPr>
        <w:spacing w:line="360" w:lineRule="auto"/>
        <w:jc w:val="both"/>
        <w:rPr>
          <w:rFonts w:ascii="Arial" w:hAnsi="Arial" w:cs="Arial"/>
          <w:b/>
          <w:sz w:val="24"/>
          <w:szCs w:val="24"/>
        </w:rPr>
      </w:pPr>
      <w:r w:rsidRPr="00104A9F">
        <w:rPr>
          <w:rFonts w:ascii="Arial" w:hAnsi="Arial"/>
          <w:b/>
          <w:sz w:val="24"/>
          <w:szCs w:val="24"/>
        </w:rPr>
        <w:t xml:space="preserve">a.4) </w:t>
      </w:r>
      <w:proofErr w:type="gramStart"/>
      <w:r w:rsidRPr="00104A9F">
        <w:rPr>
          <w:rFonts w:ascii="Arial" w:hAnsi="Arial"/>
          <w:b/>
          <w:sz w:val="24"/>
          <w:szCs w:val="24"/>
        </w:rPr>
        <w:t xml:space="preserve">SO04 - </w:t>
      </w:r>
      <w:r w:rsidR="00A00C67" w:rsidRPr="00104A9F">
        <w:rPr>
          <w:rFonts w:ascii="Arial" w:hAnsi="Arial" w:cs="Arial"/>
          <w:b/>
          <w:sz w:val="24"/>
          <w:szCs w:val="24"/>
        </w:rPr>
        <w:t>Zřízení</w:t>
      </w:r>
      <w:proofErr w:type="gramEnd"/>
      <w:r w:rsidR="00A00C67" w:rsidRPr="00104A9F">
        <w:rPr>
          <w:rFonts w:ascii="Arial" w:hAnsi="Arial" w:cs="Arial"/>
          <w:b/>
          <w:sz w:val="24"/>
          <w:szCs w:val="24"/>
        </w:rPr>
        <w:t xml:space="preserve"> vodočetné latě</w:t>
      </w:r>
    </w:p>
    <w:p w14:paraId="4456411F" w14:textId="77777777" w:rsidR="00EA2C8B" w:rsidRPr="00104A9F" w:rsidRDefault="00EA2C8B" w:rsidP="001A1B59">
      <w:pPr>
        <w:spacing w:line="360" w:lineRule="auto"/>
        <w:jc w:val="both"/>
        <w:rPr>
          <w:rFonts w:ascii="Arial" w:hAnsi="Arial" w:cs="Arial"/>
          <w:sz w:val="24"/>
          <w:szCs w:val="24"/>
        </w:rPr>
      </w:pPr>
      <w:r w:rsidRPr="00104A9F">
        <w:rPr>
          <w:rFonts w:ascii="Arial" w:hAnsi="Arial" w:cs="Arial"/>
          <w:sz w:val="24"/>
          <w:szCs w:val="24"/>
        </w:rPr>
        <w:t>Nová vodočetná lať bude svislá a bude umístěna na stěně vtokové části do štěrkové propusti nad hrazením.</w:t>
      </w:r>
      <w:r w:rsidR="00AC2653" w:rsidRPr="00104A9F">
        <w:rPr>
          <w:rFonts w:ascii="Arial" w:hAnsi="Arial" w:cs="Arial"/>
          <w:sz w:val="24"/>
          <w:szCs w:val="24"/>
        </w:rPr>
        <w:t xml:space="preserve"> Přesné místo osazení bude konzultováno a schváleno investorem během realizace stavby.</w:t>
      </w:r>
    </w:p>
    <w:p w14:paraId="3C0D2551" w14:textId="77777777" w:rsidR="009B6970" w:rsidRPr="00104A9F" w:rsidRDefault="009B6970" w:rsidP="009B6970">
      <w:pPr>
        <w:spacing w:line="360" w:lineRule="auto"/>
        <w:jc w:val="both"/>
        <w:rPr>
          <w:rFonts w:ascii="Arial" w:hAnsi="Arial"/>
          <w:b/>
          <w:bCs/>
          <w:sz w:val="24"/>
          <w:szCs w:val="24"/>
        </w:rPr>
      </w:pPr>
      <w:r w:rsidRPr="00104A9F">
        <w:rPr>
          <w:rFonts w:ascii="Arial" w:hAnsi="Arial"/>
          <w:b/>
          <w:bCs/>
          <w:sz w:val="24"/>
          <w:szCs w:val="24"/>
        </w:rPr>
        <w:t>b) Konstrukční a materiálové řešení</w:t>
      </w:r>
    </w:p>
    <w:p w14:paraId="5F5D7335" w14:textId="3E76B984" w:rsidR="009B6970" w:rsidRPr="00104A9F" w:rsidRDefault="009B6970" w:rsidP="009B6970">
      <w:pPr>
        <w:pStyle w:val="Odstavecseseznamem"/>
        <w:spacing w:line="360" w:lineRule="auto"/>
        <w:ind w:left="0"/>
        <w:jc w:val="both"/>
        <w:rPr>
          <w:rFonts w:ascii="Arial" w:hAnsi="Arial"/>
          <w:bCs/>
          <w:sz w:val="24"/>
          <w:szCs w:val="24"/>
        </w:rPr>
      </w:pPr>
      <w:r w:rsidRPr="00104A9F">
        <w:rPr>
          <w:rFonts w:ascii="Arial" w:hAnsi="Arial"/>
          <w:bCs/>
          <w:sz w:val="24"/>
          <w:szCs w:val="24"/>
        </w:rPr>
        <w:t xml:space="preserve">Konstrukční a výplňový beton bude třídy C </w:t>
      </w:r>
      <w:r w:rsidR="00F95702" w:rsidRPr="00104A9F">
        <w:rPr>
          <w:rFonts w:ascii="Arial" w:hAnsi="Arial"/>
          <w:bCs/>
          <w:sz w:val="24"/>
          <w:szCs w:val="24"/>
        </w:rPr>
        <w:t>30/37</w:t>
      </w:r>
      <w:r w:rsidRPr="00104A9F">
        <w:rPr>
          <w:rFonts w:ascii="Arial" w:hAnsi="Arial"/>
          <w:bCs/>
          <w:sz w:val="24"/>
          <w:szCs w:val="24"/>
        </w:rPr>
        <w:t xml:space="preserve">, XF3. Betonářská ocel 10505(R), síť KARI 8/150x8/150. Ocelové prvky budou z válcovaných ocelových profilů, povrchová úprava bude pozinkováním. </w:t>
      </w:r>
      <w:r w:rsidR="00FE2E82" w:rsidRPr="00104A9F">
        <w:rPr>
          <w:rFonts w:ascii="Arial" w:hAnsi="Arial"/>
          <w:bCs/>
          <w:sz w:val="24"/>
          <w:szCs w:val="24"/>
        </w:rPr>
        <w:t xml:space="preserve"> Nátěr ocelových konstrukcí bude syntetický ve složení 1x základ + 2x krycí vrstva. Hranoly 1</w:t>
      </w:r>
      <w:r w:rsidR="00F95702" w:rsidRPr="00104A9F">
        <w:rPr>
          <w:rFonts w:ascii="Arial" w:hAnsi="Arial"/>
          <w:bCs/>
          <w:sz w:val="24"/>
          <w:szCs w:val="24"/>
        </w:rPr>
        <w:t>0</w:t>
      </w:r>
      <w:r w:rsidR="00FE2E82" w:rsidRPr="00104A9F">
        <w:rPr>
          <w:rFonts w:ascii="Arial" w:hAnsi="Arial"/>
          <w:bCs/>
          <w:sz w:val="24"/>
          <w:szCs w:val="24"/>
        </w:rPr>
        <w:t>0/1</w:t>
      </w:r>
      <w:r w:rsidR="00F95702" w:rsidRPr="00104A9F">
        <w:rPr>
          <w:rFonts w:ascii="Arial" w:hAnsi="Arial"/>
          <w:bCs/>
          <w:sz w:val="24"/>
          <w:szCs w:val="24"/>
        </w:rPr>
        <w:t>0</w:t>
      </w:r>
      <w:r w:rsidR="00FE2E82" w:rsidRPr="00104A9F">
        <w:rPr>
          <w:rFonts w:ascii="Arial" w:hAnsi="Arial"/>
          <w:bCs/>
          <w:sz w:val="24"/>
          <w:szCs w:val="24"/>
        </w:rPr>
        <w:t xml:space="preserve">0 budou </w:t>
      </w:r>
      <w:r w:rsidR="00F95702" w:rsidRPr="00104A9F">
        <w:rPr>
          <w:rFonts w:ascii="Arial" w:hAnsi="Arial"/>
          <w:bCs/>
          <w:sz w:val="24"/>
          <w:szCs w:val="24"/>
        </w:rPr>
        <w:t>z dubového dřeva</w:t>
      </w:r>
      <w:r w:rsidR="00FE2E82" w:rsidRPr="00104A9F">
        <w:rPr>
          <w:rFonts w:ascii="Arial" w:hAnsi="Arial"/>
          <w:bCs/>
          <w:sz w:val="24"/>
          <w:szCs w:val="24"/>
        </w:rPr>
        <w:t>.</w:t>
      </w:r>
    </w:p>
    <w:p w14:paraId="1F19AFD7" w14:textId="77777777" w:rsidR="008B5720" w:rsidRPr="00104A9F" w:rsidRDefault="008B5720" w:rsidP="00A146C1">
      <w:pPr>
        <w:spacing w:line="360" w:lineRule="auto"/>
        <w:jc w:val="both"/>
        <w:rPr>
          <w:rFonts w:ascii="Arial" w:hAnsi="Arial" w:cs="Arial"/>
          <w:b/>
          <w:sz w:val="24"/>
          <w:szCs w:val="24"/>
        </w:rPr>
      </w:pPr>
      <w:r w:rsidRPr="00104A9F">
        <w:rPr>
          <w:rFonts w:ascii="Arial" w:hAnsi="Arial" w:cs="Arial"/>
          <w:b/>
          <w:sz w:val="24"/>
          <w:szCs w:val="24"/>
        </w:rPr>
        <w:t>B.2.7 Základní charakteristika technických a technologických zařízení</w:t>
      </w:r>
    </w:p>
    <w:p w14:paraId="377BA10D" w14:textId="77777777" w:rsidR="008B5720" w:rsidRPr="00104A9F" w:rsidRDefault="0018183C" w:rsidP="008B5720">
      <w:pPr>
        <w:widowControl w:val="0"/>
        <w:autoSpaceDE w:val="0"/>
        <w:spacing w:line="360" w:lineRule="auto"/>
        <w:jc w:val="both"/>
        <w:rPr>
          <w:rFonts w:ascii="Arial" w:hAnsi="Arial" w:cs="Arial"/>
          <w:bCs/>
          <w:sz w:val="24"/>
          <w:szCs w:val="26"/>
        </w:rPr>
      </w:pPr>
      <w:r w:rsidRPr="00104A9F">
        <w:rPr>
          <w:rFonts w:ascii="Arial" w:hAnsi="Arial"/>
          <w:sz w:val="24"/>
          <w:szCs w:val="24"/>
        </w:rPr>
        <w:t>Stavba je prostá technických a technologických zařízení.</w:t>
      </w:r>
    </w:p>
    <w:p w14:paraId="1CDE3050" w14:textId="77777777" w:rsidR="008B5720" w:rsidRPr="00104A9F" w:rsidRDefault="008B5720" w:rsidP="008B5720">
      <w:pPr>
        <w:pStyle w:val="Zkladntextodsazen"/>
        <w:ind w:firstLine="0"/>
        <w:rPr>
          <w:b/>
        </w:rPr>
      </w:pPr>
      <w:r w:rsidRPr="00104A9F">
        <w:rPr>
          <w:b/>
        </w:rPr>
        <w:t>B.2.8 Zásady požárně bezpečnostního řešení</w:t>
      </w:r>
    </w:p>
    <w:p w14:paraId="12F03692" w14:textId="77777777" w:rsidR="00513E77" w:rsidRPr="00104A9F" w:rsidRDefault="00513E77" w:rsidP="00513E77">
      <w:pPr>
        <w:widowControl w:val="0"/>
        <w:autoSpaceDE w:val="0"/>
        <w:spacing w:line="360" w:lineRule="auto"/>
        <w:jc w:val="both"/>
        <w:rPr>
          <w:rFonts w:ascii="Arial" w:hAnsi="Arial"/>
          <w:sz w:val="24"/>
          <w:szCs w:val="24"/>
          <w:u w:val="single"/>
        </w:rPr>
      </w:pPr>
      <w:r w:rsidRPr="00104A9F">
        <w:rPr>
          <w:rFonts w:ascii="Arial" w:hAnsi="Arial"/>
          <w:sz w:val="24"/>
          <w:szCs w:val="24"/>
          <w:u w:val="single"/>
        </w:rPr>
        <w:t>Použitá literatura</w:t>
      </w:r>
    </w:p>
    <w:p w14:paraId="246A39C9" w14:textId="77777777" w:rsidR="00513E77" w:rsidRPr="00104A9F" w:rsidRDefault="00513E77" w:rsidP="00513E77">
      <w:pPr>
        <w:widowControl w:val="0"/>
        <w:autoSpaceDE w:val="0"/>
        <w:spacing w:line="360" w:lineRule="auto"/>
        <w:jc w:val="both"/>
        <w:rPr>
          <w:rFonts w:ascii="Arial" w:hAnsi="Arial"/>
          <w:sz w:val="24"/>
          <w:szCs w:val="24"/>
        </w:rPr>
      </w:pPr>
      <w:r w:rsidRPr="00104A9F">
        <w:rPr>
          <w:rFonts w:ascii="Arial" w:hAnsi="Arial"/>
          <w:sz w:val="24"/>
          <w:szCs w:val="24"/>
        </w:rPr>
        <w:t xml:space="preserve">Předložené řešení bylo zpracováno v souladu s platnými ČSN 730802, ČSN 730804, ČSN 730810, ČSN 73 0873, </w:t>
      </w:r>
      <w:proofErr w:type="spellStart"/>
      <w:r w:rsidRPr="00104A9F">
        <w:rPr>
          <w:rFonts w:ascii="Arial" w:hAnsi="Arial"/>
          <w:sz w:val="24"/>
          <w:szCs w:val="24"/>
        </w:rPr>
        <w:t>Vyhl</w:t>
      </w:r>
      <w:proofErr w:type="spellEnd"/>
      <w:r w:rsidRPr="00104A9F">
        <w:rPr>
          <w:rFonts w:ascii="Arial" w:hAnsi="Arial"/>
          <w:sz w:val="24"/>
          <w:szCs w:val="24"/>
        </w:rPr>
        <w:t>. Č. 23/2008 Sb. ve znění pozdějších předpisů a v souladu s příslušnými technickými normami a vyhláškami.</w:t>
      </w:r>
      <w:r w:rsidR="00AC2653" w:rsidRPr="00104A9F">
        <w:rPr>
          <w:rFonts w:ascii="Arial" w:hAnsi="Arial"/>
          <w:sz w:val="24"/>
          <w:szCs w:val="24"/>
        </w:rPr>
        <w:t xml:space="preserve"> Nátěry budou syntetické ve složení 1x základ + 2x krycí vrstva. </w:t>
      </w:r>
    </w:p>
    <w:p w14:paraId="1A379715" w14:textId="77777777" w:rsidR="00513E77" w:rsidRPr="00104A9F" w:rsidRDefault="00513E77" w:rsidP="00513E77">
      <w:pPr>
        <w:widowControl w:val="0"/>
        <w:autoSpaceDE w:val="0"/>
        <w:spacing w:line="360" w:lineRule="auto"/>
        <w:jc w:val="both"/>
        <w:rPr>
          <w:rFonts w:ascii="Arial" w:hAnsi="Arial"/>
          <w:sz w:val="24"/>
          <w:szCs w:val="24"/>
          <w:u w:val="single"/>
        </w:rPr>
      </w:pPr>
      <w:r w:rsidRPr="00104A9F">
        <w:rPr>
          <w:rFonts w:ascii="Arial" w:hAnsi="Arial"/>
          <w:sz w:val="24"/>
          <w:szCs w:val="24"/>
          <w:u w:val="single"/>
        </w:rPr>
        <w:t>Celkové posouzení stavby</w:t>
      </w:r>
    </w:p>
    <w:p w14:paraId="61ABC9E8" w14:textId="46C15A90" w:rsidR="00513E77" w:rsidRPr="00104A9F" w:rsidRDefault="00513E77" w:rsidP="00513E77">
      <w:pPr>
        <w:widowControl w:val="0"/>
        <w:autoSpaceDE w:val="0"/>
        <w:spacing w:line="360" w:lineRule="auto"/>
        <w:jc w:val="both"/>
        <w:rPr>
          <w:rFonts w:ascii="Arial" w:hAnsi="Arial"/>
          <w:sz w:val="24"/>
          <w:szCs w:val="24"/>
        </w:rPr>
      </w:pPr>
      <w:r w:rsidRPr="00104A9F">
        <w:rPr>
          <w:rFonts w:ascii="Arial" w:hAnsi="Arial"/>
          <w:sz w:val="24"/>
          <w:szCs w:val="24"/>
        </w:rPr>
        <w:t>Objekt stavby je pozemní stavba z nehořlavého materiálu (</w:t>
      </w:r>
      <w:r w:rsidR="005556C0" w:rsidRPr="00104A9F">
        <w:rPr>
          <w:rFonts w:ascii="Arial" w:hAnsi="Arial"/>
          <w:sz w:val="24"/>
          <w:szCs w:val="24"/>
        </w:rPr>
        <w:t xml:space="preserve">beton, železobeton, </w:t>
      </w:r>
      <w:r w:rsidR="005556C0" w:rsidRPr="00104A9F">
        <w:rPr>
          <w:rFonts w:ascii="Arial" w:hAnsi="Arial"/>
          <w:sz w:val="24"/>
          <w:szCs w:val="24"/>
        </w:rPr>
        <w:lastRenderedPageBreak/>
        <w:t xml:space="preserve">cementová </w:t>
      </w:r>
      <w:proofErr w:type="spellStart"/>
      <w:proofErr w:type="gramStart"/>
      <w:r w:rsidR="005556C0" w:rsidRPr="00104A9F">
        <w:rPr>
          <w:rFonts w:ascii="Arial" w:hAnsi="Arial"/>
          <w:sz w:val="24"/>
          <w:szCs w:val="24"/>
        </w:rPr>
        <w:t>torkretová</w:t>
      </w:r>
      <w:proofErr w:type="spellEnd"/>
      <w:proofErr w:type="gramEnd"/>
      <w:r w:rsidR="00442AFB">
        <w:rPr>
          <w:rFonts w:ascii="Arial" w:hAnsi="Arial"/>
          <w:sz w:val="24"/>
          <w:szCs w:val="24"/>
        </w:rPr>
        <w:t xml:space="preserve"> </w:t>
      </w:r>
      <w:proofErr w:type="gramStart"/>
      <w:r w:rsidR="005556C0" w:rsidRPr="00104A9F">
        <w:rPr>
          <w:rFonts w:ascii="Arial" w:hAnsi="Arial"/>
          <w:sz w:val="24"/>
          <w:szCs w:val="24"/>
        </w:rPr>
        <w:t>omítka</w:t>
      </w:r>
      <w:r w:rsidRPr="00104A9F">
        <w:rPr>
          <w:rFonts w:ascii="Arial" w:hAnsi="Arial"/>
          <w:sz w:val="24"/>
          <w:szCs w:val="24"/>
        </w:rPr>
        <w:t xml:space="preserve"> - materiály</w:t>
      </w:r>
      <w:proofErr w:type="gramEnd"/>
      <w:r w:rsidRPr="00104A9F">
        <w:rPr>
          <w:rFonts w:ascii="Arial" w:hAnsi="Arial"/>
          <w:sz w:val="24"/>
          <w:szCs w:val="24"/>
        </w:rPr>
        <w:t xml:space="preserve"> bez požárního rizika - </w:t>
      </w:r>
      <w:proofErr w:type="spellStart"/>
      <w:r w:rsidRPr="00104A9F">
        <w:rPr>
          <w:rFonts w:ascii="Arial" w:hAnsi="Arial"/>
          <w:sz w:val="24"/>
          <w:szCs w:val="24"/>
        </w:rPr>
        <w:t>Pn</w:t>
      </w:r>
      <w:proofErr w:type="spellEnd"/>
      <w:r w:rsidRPr="00104A9F">
        <w:rPr>
          <w:rFonts w:ascii="Arial" w:hAnsi="Arial"/>
          <w:sz w:val="24"/>
          <w:szCs w:val="24"/>
        </w:rPr>
        <w:t>=0,00kgm-2).</w:t>
      </w:r>
    </w:p>
    <w:p w14:paraId="166DBBD9" w14:textId="77777777" w:rsidR="00513E77" w:rsidRPr="00104A9F" w:rsidRDefault="00513E77" w:rsidP="00513E77">
      <w:pPr>
        <w:widowControl w:val="0"/>
        <w:autoSpaceDE w:val="0"/>
        <w:spacing w:line="360" w:lineRule="auto"/>
        <w:jc w:val="both"/>
        <w:rPr>
          <w:rFonts w:ascii="Arial" w:hAnsi="Arial"/>
          <w:sz w:val="24"/>
          <w:szCs w:val="24"/>
          <w:u w:val="single"/>
        </w:rPr>
      </w:pPr>
      <w:r w:rsidRPr="00104A9F">
        <w:rPr>
          <w:rFonts w:ascii="Arial" w:hAnsi="Arial"/>
          <w:sz w:val="24"/>
          <w:szCs w:val="24"/>
          <w:u w:val="single"/>
        </w:rPr>
        <w:t>Poznámka</w:t>
      </w:r>
    </w:p>
    <w:p w14:paraId="0ACC4342" w14:textId="77777777" w:rsidR="00513E77" w:rsidRPr="00104A9F" w:rsidRDefault="00513E77" w:rsidP="00513E77">
      <w:pPr>
        <w:widowControl w:val="0"/>
        <w:autoSpaceDE w:val="0"/>
        <w:spacing w:line="360" w:lineRule="auto"/>
        <w:jc w:val="both"/>
        <w:rPr>
          <w:rFonts w:ascii="Arial" w:hAnsi="Arial"/>
          <w:sz w:val="24"/>
          <w:szCs w:val="24"/>
        </w:rPr>
      </w:pPr>
      <w:r w:rsidRPr="00104A9F">
        <w:rPr>
          <w:rFonts w:ascii="Arial" w:hAnsi="Arial"/>
          <w:sz w:val="24"/>
          <w:szCs w:val="24"/>
        </w:rPr>
        <w:t>Po dobu vlastní realizace této stavby je třeba v případě požáru (havárie) v dané lokalitě zajistit příjezd, popř. průjezd zasahujících vozidel (vozidla hasičského záchranného sboru, policie, zdravotní služby, popř. jiné technické služby a prostředky).</w:t>
      </w:r>
    </w:p>
    <w:p w14:paraId="593D0322" w14:textId="77777777" w:rsidR="00513E77" w:rsidRPr="00104A9F" w:rsidRDefault="00513E77" w:rsidP="00513E77">
      <w:pPr>
        <w:widowControl w:val="0"/>
        <w:autoSpaceDE w:val="0"/>
        <w:spacing w:line="360" w:lineRule="auto"/>
        <w:jc w:val="both"/>
        <w:rPr>
          <w:rFonts w:ascii="Arial" w:hAnsi="Arial"/>
          <w:sz w:val="24"/>
          <w:szCs w:val="24"/>
          <w:u w:val="single"/>
        </w:rPr>
      </w:pPr>
      <w:r w:rsidRPr="00104A9F">
        <w:rPr>
          <w:rFonts w:ascii="Arial" w:hAnsi="Arial"/>
          <w:sz w:val="24"/>
          <w:szCs w:val="24"/>
          <w:u w:val="single"/>
        </w:rPr>
        <w:t>Závěr</w:t>
      </w:r>
    </w:p>
    <w:p w14:paraId="14AE061F" w14:textId="77777777" w:rsidR="00513E77" w:rsidRPr="00104A9F" w:rsidRDefault="00513E77" w:rsidP="00513E77">
      <w:pPr>
        <w:widowControl w:val="0"/>
        <w:autoSpaceDE w:val="0"/>
        <w:spacing w:line="360" w:lineRule="auto"/>
        <w:jc w:val="both"/>
        <w:rPr>
          <w:rFonts w:ascii="Arial" w:hAnsi="Arial"/>
          <w:sz w:val="24"/>
          <w:szCs w:val="24"/>
        </w:rPr>
      </w:pPr>
      <w:r w:rsidRPr="00104A9F">
        <w:rPr>
          <w:rFonts w:ascii="Arial" w:hAnsi="Arial"/>
          <w:sz w:val="24"/>
          <w:szCs w:val="24"/>
        </w:rPr>
        <w:t>Navrhované objekty jsou objekty bez požárního rizika a jsou navrženy a projektovány v souladu s platnými normami a předpisy.</w:t>
      </w:r>
    </w:p>
    <w:p w14:paraId="732D93C6" w14:textId="77777777" w:rsidR="001E200C" w:rsidRPr="00104A9F" w:rsidRDefault="001E200C" w:rsidP="001E200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B.2.9 Úspora energie a tepelná ochrana</w:t>
      </w:r>
    </w:p>
    <w:p w14:paraId="368AFBD5" w14:textId="77777777" w:rsidR="001E200C" w:rsidRPr="00104A9F" w:rsidRDefault="001E200C" w:rsidP="001E200C">
      <w:pPr>
        <w:widowControl w:val="0"/>
        <w:autoSpaceDE w:val="0"/>
        <w:spacing w:line="360" w:lineRule="auto"/>
        <w:jc w:val="both"/>
        <w:rPr>
          <w:rFonts w:ascii="Arial" w:hAnsi="Arial" w:cs="Arial"/>
          <w:bCs/>
          <w:sz w:val="24"/>
          <w:szCs w:val="24"/>
        </w:rPr>
      </w:pPr>
      <w:r w:rsidRPr="00104A9F">
        <w:rPr>
          <w:rFonts w:ascii="Arial" w:hAnsi="Arial" w:cs="Arial"/>
          <w:bCs/>
          <w:sz w:val="24"/>
          <w:szCs w:val="24"/>
        </w:rPr>
        <w:t xml:space="preserve">Úsporu energie a tepelnou ochranu dokumentace vzhledem k charakteru </w:t>
      </w:r>
      <w:r w:rsidR="009B2862" w:rsidRPr="00104A9F">
        <w:rPr>
          <w:rFonts w:ascii="Arial" w:hAnsi="Arial" w:cs="Arial"/>
          <w:bCs/>
          <w:sz w:val="24"/>
          <w:szCs w:val="24"/>
        </w:rPr>
        <w:t>stavby</w:t>
      </w:r>
      <w:r w:rsidRPr="00104A9F">
        <w:rPr>
          <w:rFonts w:ascii="Arial" w:hAnsi="Arial" w:cs="Arial"/>
          <w:bCs/>
          <w:sz w:val="24"/>
          <w:szCs w:val="24"/>
        </w:rPr>
        <w:t xml:space="preserve"> neřeší.</w:t>
      </w:r>
    </w:p>
    <w:p w14:paraId="0CEBD93F" w14:textId="77777777" w:rsidR="00C7017C" w:rsidRPr="00104A9F" w:rsidRDefault="00C7017C" w:rsidP="00C7017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B.2.10 Hygienické požadavky na stavbu</w:t>
      </w:r>
    </w:p>
    <w:p w14:paraId="4EFA0893" w14:textId="77777777" w:rsidR="00C7017C" w:rsidRPr="00104A9F" w:rsidRDefault="00C7017C" w:rsidP="00B16743">
      <w:pPr>
        <w:spacing w:line="360" w:lineRule="auto"/>
        <w:jc w:val="both"/>
        <w:rPr>
          <w:rFonts w:ascii="Arial" w:hAnsi="Arial" w:cs="Arial"/>
          <w:bCs/>
          <w:sz w:val="24"/>
          <w:szCs w:val="24"/>
        </w:rPr>
      </w:pPr>
      <w:r w:rsidRPr="00104A9F">
        <w:rPr>
          <w:rFonts w:ascii="Arial" w:hAnsi="Arial" w:cs="Arial"/>
          <w:bCs/>
          <w:sz w:val="24"/>
          <w:szCs w:val="24"/>
        </w:rPr>
        <w:t xml:space="preserve">Hygienické požadavky na stavbu se </w:t>
      </w:r>
      <w:r w:rsidR="007A2C3B" w:rsidRPr="00104A9F">
        <w:rPr>
          <w:rFonts w:ascii="Arial" w:hAnsi="Arial" w:cs="Arial"/>
          <w:bCs/>
          <w:sz w:val="24"/>
          <w:szCs w:val="24"/>
        </w:rPr>
        <w:t>opravou</w:t>
      </w:r>
      <w:r w:rsidRPr="00104A9F">
        <w:rPr>
          <w:rFonts w:ascii="Arial" w:hAnsi="Arial" w:cs="Arial"/>
          <w:bCs/>
          <w:sz w:val="24"/>
          <w:szCs w:val="24"/>
        </w:rPr>
        <w:t xml:space="preserve"> nemění.</w:t>
      </w:r>
    </w:p>
    <w:p w14:paraId="6927BC34"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B.2.11 Ochrana stavby před negativními účinky vnějšího prostředí</w:t>
      </w:r>
    </w:p>
    <w:p w14:paraId="346BF7B3"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Ochrana před pronikáním radonu z podloží</w:t>
      </w:r>
    </w:p>
    <w:p w14:paraId="2D0A5B94" w14:textId="77777777" w:rsidR="00785F9A" w:rsidRPr="00104A9F" w:rsidRDefault="00785F9A" w:rsidP="00785F9A">
      <w:pPr>
        <w:widowControl w:val="0"/>
        <w:autoSpaceDE w:val="0"/>
        <w:spacing w:line="360" w:lineRule="auto"/>
        <w:jc w:val="both"/>
        <w:rPr>
          <w:rFonts w:ascii="Arial" w:hAnsi="Arial" w:cs="Arial"/>
          <w:bCs/>
          <w:sz w:val="24"/>
          <w:szCs w:val="24"/>
        </w:rPr>
      </w:pPr>
      <w:r w:rsidRPr="00104A9F">
        <w:rPr>
          <w:rFonts w:ascii="Arial" w:hAnsi="Arial" w:cs="Arial"/>
          <w:bCs/>
          <w:sz w:val="24"/>
          <w:szCs w:val="26"/>
        </w:rPr>
        <w:t xml:space="preserve">Ochranu před pronikáním radonu z podloží </w:t>
      </w:r>
      <w:r w:rsidRPr="00104A9F">
        <w:rPr>
          <w:rFonts w:ascii="Arial" w:hAnsi="Arial" w:cs="Arial"/>
          <w:bCs/>
          <w:sz w:val="24"/>
          <w:szCs w:val="24"/>
        </w:rPr>
        <w:t>dokumentace vzhledem k charakteru stavby neřeší.</w:t>
      </w:r>
    </w:p>
    <w:p w14:paraId="01681689"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 Ochrana před bludnými proudy</w:t>
      </w:r>
    </w:p>
    <w:p w14:paraId="11352A1D" w14:textId="77777777" w:rsidR="00785F9A" w:rsidRPr="00104A9F" w:rsidRDefault="00785F9A" w:rsidP="00785F9A">
      <w:pPr>
        <w:widowControl w:val="0"/>
        <w:autoSpaceDE w:val="0"/>
        <w:spacing w:line="360" w:lineRule="auto"/>
        <w:jc w:val="both"/>
        <w:rPr>
          <w:rFonts w:ascii="Arial" w:hAnsi="Arial" w:cs="Arial"/>
          <w:bCs/>
          <w:sz w:val="24"/>
          <w:szCs w:val="26"/>
        </w:rPr>
      </w:pPr>
      <w:r w:rsidRPr="00104A9F">
        <w:rPr>
          <w:rFonts w:ascii="Arial" w:hAnsi="Arial" w:cs="Arial"/>
          <w:bCs/>
          <w:sz w:val="24"/>
          <w:szCs w:val="26"/>
        </w:rPr>
        <w:t>Dokumentace neřeší. V dané lokalitě se nevyskytují.</w:t>
      </w:r>
    </w:p>
    <w:p w14:paraId="3F9D51AF"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c) Ochrana před technickou seizmicitou</w:t>
      </w:r>
    </w:p>
    <w:p w14:paraId="11537FEE" w14:textId="77777777" w:rsidR="00785F9A" w:rsidRPr="00104A9F" w:rsidRDefault="00785F9A" w:rsidP="00785F9A">
      <w:pPr>
        <w:widowControl w:val="0"/>
        <w:autoSpaceDE w:val="0"/>
        <w:spacing w:line="360" w:lineRule="auto"/>
        <w:jc w:val="both"/>
        <w:rPr>
          <w:rFonts w:ascii="Arial" w:hAnsi="Arial" w:cs="Arial"/>
          <w:bCs/>
          <w:sz w:val="24"/>
          <w:szCs w:val="26"/>
        </w:rPr>
      </w:pPr>
      <w:r w:rsidRPr="00104A9F">
        <w:rPr>
          <w:rFonts w:ascii="Arial" w:hAnsi="Arial" w:cs="Arial"/>
          <w:bCs/>
          <w:sz w:val="24"/>
          <w:szCs w:val="26"/>
        </w:rPr>
        <w:t>Dokumentace neřeší. V dané lokalitě se nevyskytuj</w:t>
      </w:r>
      <w:r w:rsidR="007A2C3B" w:rsidRPr="00104A9F">
        <w:rPr>
          <w:rFonts w:ascii="Arial" w:hAnsi="Arial" w:cs="Arial"/>
          <w:bCs/>
          <w:sz w:val="24"/>
          <w:szCs w:val="26"/>
        </w:rPr>
        <w:t>e</w:t>
      </w:r>
      <w:r w:rsidRPr="00104A9F">
        <w:rPr>
          <w:rFonts w:ascii="Arial" w:hAnsi="Arial" w:cs="Arial"/>
          <w:bCs/>
          <w:sz w:val="24"/>
          <w:szCs w:val="26"/>
        </w:rPr>
        <w:t>.</w:t>
      </w:r>
    </w:p>
    <w:p w14:paraId="4B5F850F"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d) Ochrana před hlukem</w:t>
      </w:r>
    </w:p>
    <w:p w14:paraId="2A8061C0" w14:textId="77777777" w:rsidR="00785F9A" w:rsidRPr="00104A9F" w:rsidRDefault="00785F9A" w:rsidP="00785F9A">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Provoz </w:t>
      </w:r>
      <w:r w:rsidR="007371FE" w:rsidRPr="00104A9F">
        <w:rPr>
          <w:rFonts w:ascii="Arial" w:hAnsi="Arial" w:cs="Arial"/>
          <w:bCs/>
          <w:sz w:val="24"/>
          <w:szCs w:val="26"/>
        </w:rPr>
        <w:t>v korytě toku</w:t>
      </w:r>
      <w:r w:rsidRPr="00104A9F">
        <w:rPr>
          <w:rFonts w:ascii="Arial" w:hAnsi="Arial" w:cs="Arial"/>
          <w:bCs/>
          <w:sz w:val="24"/>
          <w:szCs w:val="26"/>
        </w:rPr>
        <w:t xml:space="preserve"> není zdrojem hluku.</w:t>
      </w:r>
    </w:p>
    <w:p w14:paraId="1A32B94D" w14:textId="77777777" w:rsidR="00785F9A" w:rsidRPr="00104A9F" w:rsidRDefault="00785F9A" w:rsidP="00785F9A">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e) Protipovodňová opatření</w:t>
      </w:r>
    </w:p>
    <w:p w14:paraId="26FB7B71" w14:textId="77777777" w:rsidR="00785F9A" w:rsidRPr="00104A9F" w:rsidRDefault="0021267A" w:rsidP="00741E88">
      <w:pPr>
        <w:spacing w:line="360" w:lineRule="auto"/>
        <w:jc w:val="both"/>
        <w:rPr>
          <w:rFonts w:ascii="Arial" w:hAnsi="Arial" w:cs="Arial"/>
          <w:bCs/>
          <w:sz w:val="24"/>
          <w:szCs w:val="26"/>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741E88" w:rsidRPr="00104A9F">
        <w:rPr>
          <w:rFonts w:ascii="Arial" w:hAnsi="Arial"/>
          <w:sz w:val="24"/>
          <w:szCs w:val="24"/>
        </w:rPr>
        <w:t xml:space="preserve">Jedná se o opravu, opravou nebudou měněny technické ani kapacitní parametry </w:t>
      </w:r>
      <w:r w:rsidRPr="00104A9F">
        <w:rPr>
          <w:rFonts w:ascii="Arial" w:hAnsi="Arial"/>
          <w:sz w:val="24"/>
          <w:szCs w:val="24"/>
        </w:rPr>
        <w:t>stávajícího jezu</w:t>
      </w:r>
      <w:r w:rsidR="00741E88" w:rsidRPr="00104A9F">
        <w:rPr>
          <w:rFonts w:ascii="Arial" w:hAnsi="Arial"/>
          <w:sz w:val="24"/>
          <w:szCs w:val="24"/>
        </w:rPr>
        <w:t xml:space="preserve">. </w:t>
      </w:r>
      <w:r w:rsidR="000C7AF4" w:rsidRPr="00104A9F">
        <w:rPr>
          <w:rFonts w:ascii="Arial" w:hAnsi="Arial"/>
          <w:sz w:val="24"/>
          <w:szCs w:val="24"/>
        </w:rPr>
        <w:t xml:space="preserve">Protipovodňová opatření na zájmovém území </w:t>
      </w:r>
      <w:r w:rsidR="009502DF" w:rsidRPr="00104A9F">
        <w:rPr>
          <w:rFonts w:ascii="Arial" w:hAnsi="Arial"/>
          <w:sz w:val="24"/>
          <w:szCs w:val="24"/>
        </w:rPr>
        <w:t>stavbou</w:t>
      </w:r>
      <w:r w:rsidR="000D5E50" w:rsidRPr="00104A9F">
        <w:rPr>
          <w:rFonts w:ascii="Arial" w:hAnsi="Arial"/>
          <w:sz w:val="24"/>
          <w:szCs w:val="24"/>
        </w:rPr>
        <w:t xml:space="preserve"> nemění</w:t>
      </w:r>
      <w:r w:rsidR="000C7AF4" w:rsidRPr="00104A9F">
        <w:rPr>
          <w:rFonts w:ascii="Arial" w:hAnsi="Arial"/>
          <w:sz w:val="24"/>
          <w:szCs w:val="24"/>
        </w:rPr>
        <w:t>.</w:t>
      </w:r>
    </w:p>
    <w:p w14:paraId="18BB67EF" w14:textId="77777777" w:rsidR="000D5E50" w:rsidRPr="00104A9F" w:rsidRDefault="000D5E50" w:rsidP="00785F9A">
      <w:pPr>
        <w:widowControl w:val="0"/>
        <w:autoSpaceDE w:val="0"/>
        <w:spacing w:line="360" w:lineRule="auto"/>
        <w:jc w:val="both"/>
        <w:rPr>
          <w:rFonts w:ascii="Arial" w:hAnsi="Arial" w:cs="Arial"/>
          <w:b/>
          <w:bCs/>
          <w:sz w:val="28"/>
          <w:szCs w:val="28"/>
        </w:rPr>
      </w:pPr>
    </w:p>
    <w:p w14:paraId="688EF30B" w14:textId="77777777" w:rsidR="00785F9A" w:rsidRPr="00104A9F" w:rsidRDefault="00785F9A" w:rsidP="00785F9A">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B.3 Připojení na technickou infrastrukturu</w:t>
      </w:r>
    </w:p>
    <w:p w14:paraId="4F0EE82D" w14:textId="77777777" w:rsidR="003C625F" w:rsidRPr="00104A9F" w:rsidRDefault="00D94477" w:rsidP="003C625F">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Technickou infrastrukturu dokumentace neřeší. </w:t>
      </w:r>
      <w:r w:rsidR="003C625F" w:rsidRPr="00104A9F">
        <w:rPr>
          <w:rFonts w:ascii="Arial" w:hAnsi="Arial" w:cs="Arial"/>
          <w:sz w:val="24"/>
          <w:szCs w:val="24"/>
        </w:rPr>
        <w:t>Technologická část jezu (hradící tabule štěrkové propusti) je na ruční pohon.</w:t>
      </w:r>
    </w:p>
    <w:p w14:paraId="09EDF7DE" w14:textId="77777777" w:rsidR="00785F9A" w:rsidRPr="00104A9F" w:rsidRDefault="00785F9A" w:rsidP="003C625F">
      <w:pPr>
        <w:spacing w:line="360" w:lineRule="auto"/>
        <w:jc w:val="both"/>
        <w:rPr>
          <w:rFonts w:ascii="Arial" w:hAnsi="Arial" w:cs="Arial"/>
          <w:bCs/>
          <w:sz w:val="24"/>
          <w:szCs w:val="26"/>
        </w:rPr>
      </w:pPr>
    </w:p>
    <w:p w14:paraId="094ABA3F" w14:textId="77777777" w:rsidR="00B40622" w:rsidRPr="00104A9F" w:rsidRDefault="00B40622" w:rsidP="00B40622">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B.4 Dopravní řešení</w:t>
      </w:r>
    </w:p>
    <w:p w14:paraId="12D7B804" w14:textId="02BC1477" w:rsidR="001E200C" w:rsidRPr="00104A9F" w:rsidRDefault="003C625F" w:rsidP="003C625F">
      <w:pPr>
        <w:widowControl w:val="0"/>
        <w:autoSpaceDE w:val="0"/>
        <w:spacing w:line="360" w:lineRule="auto"/>
        <w:ind w:firstLine="708"/>
        <w:jc w:val="both"/>
        <w:rPr>
          <w:rFonts w:ascii="Arial" w:hAnsi="Arial"/>
          <w:sz w:val="24"/>
          <w:szCs w:val="24"/>
        </w:rPr>
      </w:pPr>
      <w:r w:rsidRPr="00104A9F">
        <w:rPr>
          <w:rFonts w:ascii="Arial" w:hAnsi="Arial" w:cs="Arial"/>
          <w:bCs/>
          <w:sz w:val="24"/>
          <w:szCs w:val="26"/>
        </w:rPr>
        <w:t xml:space="preserve">Přístup k jezu je z místní zpevněné komunikace (kryt AB) na kterou jsou napojeny nezpevněné komunikace (kryt štěrkodrť, travní porost) podél pravého a levého břehu koryta </w:t>
      </w:r>
      <w:proofErr w:type="gramStart"/>
      <w:r w:rsidRPr="00104A9F">
        <w:rPr>
          <w:rFonts w:ascii="Arial" w:hAnsi="Arial" w:cs="Arial"/>
          <w:bCs/>
          <w:sz w:val="24"/>
          <w:szCs w:val="26"/>
        </w:rPr>
        <w:t>Desné  a</w:t>
      </w:r>
      <w:proofErr w:type="gramEnd"/>
      <w:r w:rsidRPr="00104A9F">
        <w:rPr>
          <w:rFonts w:ascii="Arial" w:hAnsi="Arial" w:cs="Arial"/>
          <w:bCs/>
          <w:sz w:val="24"/>
          <w:szCs w:val="26"/>
        </w:rPr>
        <w:t xml:space="preserve"> dále v rámci 6m manipulačního pruhu podél břehů koryta. Povrch manipulačních pruhů je </w:t>
      </w:r>
      <w:proofErr w:type="gramStart"/>
      <w:r w:rsidRPr="00104A9F">
        <w:rPr>
          <w:rFonts w:ascii="Arial" w:hAnsi="Arial" w:cs="Arial"/>
          <w:bCs/>
          <w:sz w:val="24"/>
          <w:szCs w:val="26"/>
        </w:rPr>
        <w:t>zatravněn.</w:t>
      </w:r>
      <w:proofErr w:type="gramEnd"/>
      <w:r w:rsidR="00442AFB">
        <w:rPr>
          <w:rFonts w:ascii="Arial" w:hAnsi="Arial" w:cs="Arial"/>
          <w:bCs/>
          <w:sz w:val="24"/>
          <w:szCs w:val="26"/>
        </w:rPr>
        <w:t xml:space="preserve"> </w:t>
      </w:r>
      <w:proofErr w:type="gramStart"/>
      <w:r w:rsidR="00D94477" w:rsidRPr="00104A9F">
        <w:rPr>
          <w:rFonts w:ascii="Arial" w:hAnsi="Arial"/>
          <w:sz w:val="24"/>
          <w:szCs w:val="24"/>
        </w:rPr>
        <w:t>Stávající</w:t>
      </w:r>
      <w:proofErr w:type="gramEnd"/>
      <w:r w:rsidR="00D94477" w:rsidRPr="00104A9F">
        <w:rPr>
          <w:rFonts w:ascii="Arial" w:hAnsi="Arial"/>
          <w:sz w:val="24"/>
          <w:szCs w:val="24"/>
        </w:rPr>
        <w:t xml:space="preserve"> přístupové komunikace jsou pro provádění stavby a následnou údržbu </w:t>
      </w:r>
      <w:r w:rsidRPr="00104A9F">
        <w:rPr>
          <w:rFonts w:ascii="Arial" w:hAnsi="Arial"/>
          <w:sz w:val="24"/>
          <w:szCs w:val="24"/>
        </w:rPr>
        <w:t xml:space="preserve">jezu </w:t>
      </w:r>
      <w:r w:rsidR="00D94477" w:rsidRPr="00104A9F">
        <w:rPr>
          <w:rFonts w:ascii="Arial" w:hAnsi="Arial"/>
          <w:sz w:val="24"/>
          <w:szCs w:val="24"/>
        </w:rPr>
        <w:t xml:space="preserve">postačující. </w:t>
      </w:r>
    </w:p>
    <w:p w14:paraId="78BB1C9C" w14:textId="77777777" w:rsidR="00061907" w:rsidRPr="00104A9F" w:rsidRDefault="00061907" w:rsidP="0006522F">
      <w:pPr>
        <w:widowControl w:val="0"/>
        <w:autoSpaceDE w:val="0"/>
        <w:spacing w:line="360" w:lineRule="auto"/>
        <w:jc w:val="both"/>
        <w:rPr>
          <w:rFonts w:ascii="Arial" w:hAnsi="Arial" w:cs="Arial"/>
          <w:b/>
          <w:bCs/>
          <w:sz w:val="28"/>
          <w:szCs w:val="28"/>
        </w:rPr>
      </w:pPr>
    </w:p>
    <w:p w14:paraId="3D457E7D" w14:textId="77777777" w:rsidR="0006522F" w:rsidRPr="00104A9F" w:rsidRDefault="0006522F" w:rsidP="0006522F">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 xml:space="preserve">B.5 Řešení vegetace a souvisejících terénních úprav </w:t>
      </w:r>
    </w:p>
    <w:p w14:paraId="2E1257F4" w14:textId="77777777" w:rsidR="0006522F" w:rsidRPr="00104A9F" w:rsidRDefault="00ED3B7A" w:rsidP="0006522F">
      <w:pPr>
        <w:widowControl w:val="0"/>
        <w:autoSpaceDE w:val="0"/>
        <w:spacing w:line="360" w:lineRule="auto"/>
        <w:jc w:val="both"/>
        <w:rPr>
          <w:rFonts w:ascii="Arial" w:hAnsi="Arial" w:cs="Arial"/>
          <w:bCs/>
          <w:sz w:val="24"/>
          <w:szCs w:val="26"/>
        </w:rPr>
      </w:pPr>
      <w:r w:rsidRPr="00104A9F">
        <w:rPr>
          <w:rFonts w:ascii="Arial" w:hAnsi="Arial" w:cs="Arial"/>
          <w:bCs/>
          <w:sz w:val="24"/>
          <w:szCs w:val="26"/>
        </w:rPr>
        <w:t>Terénní úpravy jsou minimálního rozsahu</w:t>
      </w:r>
      <w:r w:rsidR="0006522F" w:rsidRPr="00104A9F">
        <w:rPr>
          <w:rFonts w:ascii="Arial" w:hAnsi="Arial" w:cs="Arial"/>
          <w:bCs/>
          <w:sz w:val="24"/>
          <w:szCs w:val="26"/>
        </w:rPr>
        <w:t>. Vegetaci dokumentace neřeší.</w:t>
      </w:r>
    </w:p>
    <w:p w14:paraId="10C4FD9E" w14:textId="77777777" w:rsidR="0006522F" w:rsidRPr="00104A9F" w:rsidRDefault="0006522F" w:rsidP="001E200C">
      <w:pPr>
        <w:spacing w:line="360" w:lineRule="auto"/>
        <w:jc w:val="both"/>
        <w:rPr>
          <w:rFonts w:ascii="Arial" w:hAnsi="Arial"/>
          <w:sz w:val="24"/>
          <w:szCs w:val="24"/>
        </w:rPr>
      </w:pPr>
    </w:p>
    <w:p w14:paraId="70423EEF" w14:textId="77777777" w:rsidR="00185556" w:rsidRPr="00104A9F" w:rsidRDefault="00185556" w:rsidP="00185556">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B.6 Popis vlivů stavby na životní prostředí a jeho ochrana</w:t>
      </w:r>
    </w:p>
    <w:p w14:paraId="38753AEE" w14:textId="77777777" w:rsidR="00185556" w:rsidRPr="00104A9F" w:rsidRDefault="00185556" w:rsidP="00185556">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a) Vliv na životní prostředí</w:t>
      </w:r>
    </w:p>
    <w:p w14:paraId="046289B7" w14:textId="77777777" w:rsidR="00185556" w:rsidRPr="00104A9F" w:rsidRDefault="00185556" w:rsidP="00185556">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Stavba </w:t>
      </w:r>
      <w:r w:rsidR="000D5E50" w:rsidRPr="00104A9F">
        <w:rPr>
          <w:rFonts w:ascii="Arial" w:hAnsi="Arial" w:cs="Arial"/>
          <w:bCs/>
          <w:sz w:val="24"/>
          <w:szCs w:val="26"/>
        </w:rPr>
        <w:t>není</w:t>
      </w:r>
      <w:r w:rsidRPr="00104A9F">
        <w:rPr>
          <w:rFonts w:ascii="Arial" w:hAnsi="Arial" w:cs="Arial"/>
          <w:bCs/>
          <w:sz w:val="24"/>
          <w:szCs w:val="26"/>
        </w:rPr>
        <w:t xml:space="preserve"> zdrojem vibrací, hluku a prašnosti. Odtokové poměry povrchových vod se </w:t>
      </w:r>
      <w:r w:rsidR="00ED3B7A" w:rsidRPr="00104A9F">
        <w:rPr>
          <w:rFonts w:ascii="Arial" w:hAnsi="Arial" w:cs="Arial"/>
          <w:bCs/>
          <w:sz w:val="24"/>
          <w:szCs w:val="26"/>
        </w:rPr>
        <w:t>úpravou</w:t>
      </w:r>
      <w:r w:rsidRPr="00104A9F">
        <w:rPr>
          <w:rFonts w:ascii="Arial" w:hAnsi="Arial" w:cs="Arial"/>
          <w:bCs/>
          <w:sz w:val="24"/>
          <w:szCs w:val="26"/>
        </w:rPr>
        <w:t xml:space="preserve"> nemění. Provoz </w:t>
      </w:r>
      <w:r w:rsidR="00061907" w:rsidRPr="00104A9F">
        <w:rPr>
          <w:rFonts w:ascii="Arial" w:hAnsi="Arial" w:cs="Arial"/>
          <w:bCs/>
          <w:sz w:val="24"/>
          <w:szCs w:val="26"/>
        </w:rPr>
        <w:t>ne jezu</w:t>
      </w:r>
      <w:r w:rsidR="000D5E50" w:rsidRPr="00104A9F">
        <w:rPr>
          <w:rFonts w:ascii="Arial" w:hAnsi="Arial" w:cs="Arial"/>
          <w:bCs/>
          <w:sz w:val="24"/>
          <w:szCs w:val="26"/>
        </w:rPr>
        <w:t xml:space="preserve"> nemá</w:t>
      </w:r>
      <w:r w:rsidRPr="00104A9F">
        <w:rPr>
          <w:rFonts w:ascii="Arial" w:hAnsi="Arial" w:cs="Arial"/>
          <w:bCs/>
          <w:sz w:val="24"/>
          <w:szCs w:val="26"/>
        </w:rPr>
        <w:t xml:space="preserve"> negativní vliv na životní prostředí.</w:t>
      </w:r>
    </w:p>
    <w:p w14:paraId="5349EF5F" w14:textId="77777777" w:rsidR="00AC4FE1" w:rsidRPr="00104A9F" w:rsidRDefault="00185556" w:rsidP="00AC4FE1">
      <w:pPr>
        <w:widowControl w:val="0"/>
        <w:numPr>
          <w:ilvl w:val="0"/>
          <w:numId w:val="2"/>
        </w:numPr>
        <w:autoSpaceDE w:val="0"/>
        <w:spacing w:line="360" w:lineRule="auto"/>
        <w:jc w:val="both"/>
        <w:rPr>
          <w:rFonts w:ascii="Arial" w:hAnsi="Arial" w:cs="Arial"/>
          <w:b/>
          <w:bCs/>
          <w:sz w:val="24"/>
          <w:szCs w:val="26"/>
        </w:rPr>
      </w:pPr>
      <w:r w:rsidRPr="00104A9F">
        <w:rPr>
          <w:rFonts w:ascii="Arial" w:hAnsi="Arial" w:cs="Arial"/>
          <w:b/>
          <w:bCs/>
          <w:sz w:val="24"/>
          <w:szCs w:val="26"/>
        </w:rPr>
        <w:t>b) Vliv na přírodu a krajinu</w:t>
      </w:r>
    </w:p>
    <w:p w14:paraId="5670EAB3" w14:textId="77777777" w:rsidR="00BF4A20" w:rsidRPr="00104A9F" w:rsidRDefault="00061907" w:rsidP="00AC4FE1">
      <w:pPr>
        <w:widowControl w:val="0"/>
        <w:numPr>
          <w:ilvl w:val="0"/>
          <w:numId w:val="2"/>
        </w:numPr>
        <w:autoSpaceDE w:val="0"/>
        <w:spacing w:line="360" w:lineRule="auto"/>
        <w:jc w:val="both"/>
        <w:rPr>
          <w:rFonts w:ascii="Arial" w:hAnsi="Arial" w:cs="Arial"/>
          <w:b/>
          <w:bCs/>
          <w:sz w:val="24"/>
          <w:szCs w:val="26"/>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Pr="00104A9F">
        <w:rPr>
          <w:rFonts w:ascii="Arial" w:hAnsi="Arial"/>
          <w:sz w:val="24"/>
          <w:szCs w:val="24"/>
        </w:rPr>
        <w:t xml:space="preserve">Stávající objekt </w:t>
      </w:r>
      <w:proofErr w:type="spellStart"/>
      <w:r w:rsidRPr="00104A9F">
        <w:rPr>
          <w:rFonts w:ascii="Arial" w:hAnsi="Arial"/>
          <w:sz w:val="24"/>
          <w:szCs w:val="24"/>
        </w:rPr>
        <w:t>jezupřed</w:t>
      </w:r>
      <w:proofErr w:type="spellEnd"/>
      <w:r w:rsidRPr="00104A9F">
        <w:rPr>
          <w:rFonts w:ascii="Arial" w:hAnsi="Arial"/>
          <w:sz w:val="24"/>
          <w:szCs w:val="24"/>
        </w:rPr>
        <w:t xml:space="preserve"> a po opravě </w:t>
      </w:r>
      <w:r w:rsidR="00ED3B7A" w:rsidRPr="00104A9F">
        <w:rPr>
          <w:rFonts w:ascii="Arial" w:hAnsi="Arial"/>
          <w:sz w:val="24"/>
          <w:szCs w:val="24"/>
        </w:rPr>
        <w:t>nemá negativní vliv na přírodu a krajinu.</w:t>
      </w:r>
    </w:p>
    <w:p w14:paraId="44E8B10A" w14:textId="77777777" w:rsidR="00185556" w:rsidRPr="00104A9F" w:rsidRDefault="00185556" w:rsidP="00185556">
      <w:pPr>
        <w:widowControl w:val="0"/>
        <w:numPr>
          <w:ilvl w:val="0"/>
          <w:numId w:val="2"/>
        </w:numPr>
        <w:autoSpaceDE w:val="0"/>
        <w:spacing w:line="360" w:lineRule="auto"/>
        <w:jc w:val="both"/>
        <w:rPr>
          <w:rFonts w:ascii="Arial" w:hAnsi="Arial" w:cs="Arial"/>
          <w:b/>
          <w:bCs/>
          <w:sz w:val="24"/>
          <w:szCs w:val="26"/>
        </w:rPr>
      </w:pPr>
      <w:r w:rsidRPr="00104A9F">
        <w:rPr>
          <w:rFonts w:ascii="Arial" w:hAnsi="Arial" w:cs="Arial"/>
          <w:b/>
          <w:bCs/>
          <w:sz w:val="24"/>
          <w:szCs w:val="26"/>
        </w:rPr>
        <w:t>c) Vliv na soustavu chráněných území Natura 2000</w:t>
      </w:r>
    </w:p>
    <w:p w14:paraId="2DDCA892" w14:textId="77777777" w:rsidR="00185556" w:rsidRPr="00104A9F" w:rsidRDefault="00185556" w:rsidP="00185556">
      <w:pPr>
        <w:widowControl w:val="0"/>
        <w:numPr>
          <w:ilvl w:val="0"/>
          <w:numId w:val="2"/>
        </w:numPr>
        <w:autoSpaceDE w:val="0"/>
        <w:spacing w:line="360" w:lineRule="auto"/>
        <w:jc w:val="both"/>
        <w:rPr>
          <w:rFonts w:ascii="Arial" w:hAnsi="Arial" w:cs="Arial"/>
          <w:bCs/>
          <w:sz w:val="24"/>
          <w:szCs w:val="26"/>
        </w:rPr>
      </w:pPr>
      <w:r w:rsidRPr="00104A9F">
        <w:rPr>
          <w:rFonts w:ascii="Arial" w:hAnsi="Arial" w:cs="Arial"/>
          <w:bCs/>
          <w:sz w:val="24"/>
          <w:szCs w:val="26"/>
        </w:rPr>
        <w:t xml:space="preserve">Stavba </w:t>
      </w:r>
      <w:r w:rsidR="00155181" w:rsidRPr="00104A9F">
        <w:rPr>
          <w:rFonts w:ascii="Arial" w:hAnsi="Arial" w:cs="Arial"/>
          <w:bCs/>
          <w:sz w:val="24"/>
          <w:szCs w:val="26"/>
        </w:rPr>
        <w:t>nemá negativní vliv na</w:t>
      </w:r>
      <w:r w:rsidRPr="00104A9F">
        <w:rPr>
          <w:rFonts w:ascii="Arial" w:hAnsi="Arial" w:cs="Arial"/>
          <w:bCs/>
          <w:sz w:val="24"/>
          <w:szCs w:val="26"/>
        </w:rPr>
        <w:t xml:space="preserve"> soustav</w:t>
      </w:r>
      <w:r w:rsidR="00155181" w:rsidRPr="00104A9F">
        <w:rPr>
          <w:rFonts w:ascii="Arial" w:hAnsi="Arial" w:cs="Arial"/>
          <w:bCs/>
          <w:sz w:val="24"/>
          <w:szCs w:val="26"/>
        </w:rPr>
        <w:t>u</w:t>
      </w:r>
      <w:r w:rsidRPr="00104A9F">
        <w:rPr>
          <w:rFonts w:ascii="Arial" w:hAnsi="Arial" w:cs="Arial"/>
          <w:bCs/>
          <w:sz w:val="24"/>
          <w:szCs w:val="26"/>
        </w:rPr>
        <w:t xml:space="preserve"> chráněných území Natura 2000</w:t>
      </w:r>
    </w:p>
    <w:p w14:paraId="053BBE03" w14:textId="77777777" w:rsidR="008B50ED" w:rsidRPr="00104A9F" w:rsidRDefault="008B50ED" w:rsidP="00185556">
      <w:pPr>
        <w:widowControl w:val="0"/>
        <w:numPr>
          <w:ilvl w:val="0"/>
          <w:numId w:val="2"/>
        </w:numPr>
        <w:autoSpaceDE w:val="0"/>
        <w:spacing w:line="360" w:lineRule="auto"/>
        <w:jc w:val="both"/>
        <w:rPr>
          <w:rFonts w:ascii="Arial" w:hAnsi="Arial" w:cs="Arial"/>
          <w:b/>
          <w:sz w:val="24"/>
          <w:szCs w:val="24"/>
        </w:rPr>
      </w:pPr>
    </w:p>
    <w:p w14:paraId="6C770F8D" w14:textId="77777777" w:rsidR="00442AFB" w:rsidRPr="00442AFB" w:rsidRDefault="00442AFB" w:rsidP="00185556">
      <w:pPr>
        <w:widowControl w:val="0"/>
        <w:numPr>
          <w:ilvl w:val="0"/>
          <w:numId w:val="2"/>
        </w:numPr>
        <w:autoSpaceDE w:val="0"/>
        <w:spacing w:line="360" w:lineRule="auto"/>
        <w:jc w:val="both"/>
        <w:rPr>
          <w:rFonts w:ascii="Arial" w:hAnsi="Arial" w:cs="Arial"/>
          <w:b/>
          <w:sz w:val="24"/>
          <w:szCs w:val="24"/>
        </w:rPr>
      </w:pPr>
    </w:p>
    <w:p w14:paraId="46A91E56" w14:textId="77777777" w:rsidR="00442AFB" w:rsidRPr="00442AFB" w:rsidRDefault="00442AFB" w:rsidP="00185556">
      <w:pPr>
        <w:widowControl w:val="0"/>
        <w:numPr>
          <w:ilvl w:val="0"/>
          <w:numId w:val="2"/>
        </w:numPr>
        <w:autoSpaceDE w:val="0"/>
        <w:spacing w:line="360" w:lineRule="auto"/>
        <w:jc w:val="both"/>
        <w:rPr>
          <w:rFonts w:ascii="Arial" w:hAnsi="Arial" w:cs="Arial"/>
          <w:b/>
          <w:sz w:val="24"/>
          <w:szCs w:val="24"/>
        </w:rPr>
      </w:pPr>
    </w:p>
    <w:p w14:paraId="5FF52BD1" w14:textId="2E9C8BBA" w:rsidR="00185556" w:rsidRPr="00104A9F" w:rsidRDefault="00185556" w:rsidP="00185556">
      <w:pPr>
        <w:widowControl w:val="0"/>
        <w:numPr>
          <w:ilvl w:val="0"/>
          <w:numId w:val="2"/>
        </w:numPr>
        <w:autoSpaceDE w:val="0"/>
        <w:spacing w:line="360" w:lineRule="auto"/>
        <w:jc w:val="both"/>
        <w:rPr>
          <w:rFonts w:ascii="Arial" w:hAnsi="Arial" w:cs="Arial"/>
          <w:b/>
          <w:sz w:val="24"/>
          <w:szCs w:val="24"/>
        </w:rPr>
      </w:pPr>
      <w:r w:rsidRPr="00104A9F">
        <w:rPr>
          <w:rFonts w:ascii="Arial" w:hAnsi="Arial" w:cs="Arial"/>
          <w:b/>
          <w:bCs/>
          <w:sz w:val="24"/>
          <w:szCs w:val="26"/>
        </w:rPr>
        <w:lastRenderedPageBreak/>
        <w:t xml:space="preserve">d) </w:t>
      </w:r>
      <w:r w:rsidRPr="00104A9F">
        <w:rPr>
          <w:rFonts w:ascii="Arial" w:hAnsi="Arial" w:cs="Arial"/>
          <w:b/>
          <w:sz w:val="24"/>
          <w:szCs w:val="24"/>
        </w:rPr>
        <w:t>Způsob zohlednění podmínek závazného stanoviska posouzení vlivu záměru na životní prostředí</w:t>
      </w:r>
    </w:p>
    <w:p w14:paraId="5B9EC9A4" w14:textId="77777777" w:rsidR="00155181" w:rsidRPr="00104A9F" w:rsidRDefault="00ED3B7A" w:rsidP="00155181">
      <w:pPr>
        <w:widowControl w:val="0"/>
        <w:numPr>
          <w:ilvl w:val="0"/>
          <w:numId w:val="2"/>
        </w:numPr>
        <w:autoSpaceDE w:val="0"/>
        <w:spacing w:line="360" w:lineRule="auto"/>
        <w:jc w:val="both"/>
        <w:rPr>
          <w:rFonts w:ascii="Arial" w:hAnsi="Arial" w:cs="Arial"/>
          <w:sz w:val="24"/>
        </w:rPr>
      </w:pPr>
      <w:r w:rsidRPr="00104A9F">
        <w:rPr>
          <w:rFonts w:ascii="Arial" w:hAnsi="Arial"/>
          <w:sz w:val="24"/>
          <w:szCs w:val="24"/>
        </w:rPr>
        <w:t xml:space="preserve">Podmínky závazného stanoviska posouzení vlivu záměru na životní prostředí </w:t>
      </w:r>
      <w:r w:rsidR="000F5A99" w:rsidRPr="00104A9F">
        <w:rPr>
          <w:rFonts w:ascii="Arial" w:hAnsi="Arial"/>
          <w:sz w:val="24"/>
          <w:szCs w:val="24"/>
        </w:rPr>
        <w:t>budou</w:t>
      </w:r>
      <w:r w:rsidRPr="00104A9F">
        <w:rPr>
          <w:rFonts w:ascii="Arial" w:hAnsi="Arial"/>
          <w:sz w:val="24"/>
          <w:szCs w:val="24"/>
        </w:rPr>
        <w:t xml:space="preserve"> do dokumentace zapracovány </w:t>
      </w:r>
      <w:r w:rsidR="000F5A99" w:rsidRPr="00104A9F">
        <w:rPr>
          <w:rFonts w:ascii="Arial" w:hAnsi="Arial"/>
          <w:sz w:val="24"/>
          <w:szCs w:val="24"/>
        </w:rPr>
        <w:t>v případě jeho vydání</w:t>
      </w:r>
      <w:r w:rsidR="00155181" w:rsidRPr="00104A9F">
        <w:rPr>
          <w:rFonts w:ascii="Arial" w:hAnsi="Arial"/>
          <w:sz w:val="24"/>
          <w:szCs w:val="24"/>
        </w:rPr>
        <w:t>.</w:t>
      </w:r>
    </w:p>
    <w:p w14:paraId="75AA74D0" w14:textId="77777777" w:rsidR="00185556" w:rsidRPr="00104A9F" w:rsidRDefault="00185556" w:rsidP="00185556">
      <w:pPr>
        <w:widowControl w:val="0"/>
        <w:numPr>
          <w:ilvl w:val="0"/>
          <w:numId w:val="2"/>
        </w:numPr>
        <w:suppressAutoHyphens w:val="0"/>
        <w:autoSpaceDE w:val="0"/>
        <w:spacing w:line="360" w:lineRule="auto"/>
        <w:jc w:val="both"/>
        <w:rPr>
          <w:rFonts w:ascii="Arial" w:hAnsi="Arial" w:cs="Arial"/>
          <w:b/>
          <w:sz w:val="24"/>
          <w:szCs w:val="24"/>
        </w:rPr>
      </w:pPr>
      <w:r w:rsidRPr="00104A9F">
        <w:rPr>
          <w:rFonts w:ascii="Arial" w:hAnsi="Arial" w:cs="Arial"/>
          <w:b/>
          <w:sz w:val="24"/>
          <w:szCs w:val="24"/>
        </w:rPr>
        <w:t>e) Navrhovaná ochranná a bezpečnostní pásma, rozsah omezení a podmínky ochrany podle jiných právních předpisů</w:t>
      </w:r>
    </w:p>
    <w:p w14:paraId="27504068" w14:textId="77777777" w:rsidR="00185556" w:rsidRPr="00104A9F" w:rsidRDefault="00185556" w:rsidP="00185556">
      <w:pPr>
        <w:widowControl w:val="0"/>
        <w:numPr>
          <w:ilvl w:val="0"/>
          <w:numId w:val="2"/>
        </w:numPr>
        <w:suppressAutoHyphens w:val="0"/>
        <w:autoSpaceDE w:val="0"/>
        <w:spacing w:line="360" w:lineRule="auto"/>
        <w:jc w:val="both"/>
        <w:rPr>
          <w:rFonts w:ascii="Arial" w:hAnsi="Arial" w:cs="Arial"/>
          <w:sz w:val="24"/>
          <w:szCs w:val="24"/>
        </w:rPr>
      </w:pPr>
      <w:r w:rsidRPr="00104A9F">
        <w:rPr>
          <w:rFonts w:ascii="Arial" w:hAnsi="Arial" w:cs="Arial"/>
          <w:sz w:val="24"/>
          <w:szCs w:val="24"/>
        </w:rPr>
        <w:t>Stavbou není vyvolána potřeba zřízení ochranných pásem.</w:t>
      </w:r>
    </w:p>
    <w:p w14:paraId="4CC39E89" w14:textId="77777777" w:rsidR="001E200C" w:rsidRPr="00104A9F" w:rsidRDefault="001E200C" w:rsidP="008B5720">
      <w:pPr>
        <w:pStyle w:val="Zkladntextodsazen"/>
        <w:ind w:firstLine="0"/>
        <w:rPr>
          <w:b/>
        </w:rPr>
      </w:pPr>
    </w:p>
    <w:p w14:paraId="07A5D5EC" w14:textId="77777777" w:rsidR="00185556" w:rsidRPr="00104A9F" w:rsidRDefault="00185556" w:rsidP="00185556">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B.7 Ochrana obyvatelstva</w:t>
      </w:r>
    </w:p>
    <w:p w14:paraId="000C84A6" w14:textId="77777777" w:rsidR="004153C7" w:rsidRPr="00104A9F" w:rsidRDefault="000F5A99" w:rsidP="004153C7">
      <w:pPr>
        <w:spacing w:line="360" w:lineRule="auto"/>
        <w:jc w:val="both"/>
        <w:rPr>
          <w:rFonts w:ascii="Arial" w:hAnsi="Arial"/>
          <w:sz w:val="24"/>
          <w:szCs w:val="24"/>
        </w:rPr>
      </w:pPr>
      <w:r w:rsidRPr="00104A9F">
        <w:rPr>
          <w:rFonts w:ascii="Arial" w:hAnsi="Arial" w:cs="Arial"/>
          <w:sz w:val="24"/>
          <w:szCs w:val="24"/>
        </w:rPr>
        <w:t>Dokumentace řeší opravu části konstrukce stávajícího jezu Loučná II. Vznik jezu je datován v roce 1927. V rámci dokumentace se řeší oprava stávající manipulační lávky hrazení štěrkové propusti, oprava středového pilíře, oprava technologické části jezu (hradící konstrukce štěrkové propusti včetně opravy zábradlí manipulační lávky a PB pilíře vtoku do štěrkové propusti</w:t>
      </w:r>
      <w:r w:rsidR="00AD562D" w:rsidRPr="00104A9F">
        <w:rPr>
          <w:rFonts w:ascii="Arial" w:hAnsi="Arial" w:cs="Arial"/>
          <w:sz w:val="24"/>
          <w:szCs w:val="24"/>
        </w:rPr>
        <w:t>, zřízení rámu provizorního hrazení</w:t>
      </w:r>
      <w:r w:rsidRPr="00104A9F">
        <w:rPr>
          <w:rFonts w:ascii="Arial" w:hAnsi="Arial" w:cs="Arial"/>
          <w:sz w:val="24"/>
          <w:szCs w:val="24"/>
        </w:rPr>
        <w:t xml:space="preserve">), a zřízení vodočetné latě. </w:t>
      </w:r>
      <w:r w:rsidR="00A317F2" w:rsidRPr="00104A9F">
        <w:rPr>
          <w:rFonts w:ascii="Arial" w:hAnsi="Arial"/>
          <w:sz w:val="24"/>
          <w:szCs w:val="24"/>
        </w:rPr>
        <w:t xml:space="preserve">Jedná se o opravu, opravou nebudou měněny technické ani kapacitní parametry </w:t>
      </w:r>
      <w:r w:rsidRPr="00104A9F">
        <w:rPr>
          <w:rFonts w:ascii="Arial" w:hAnsi="Arial"/>
          <w:sz w:val="24"/>
          <w:szCs w:val="24"/>
        </w:rPr>
        <w:t>stávajícího jezu</w:t>
      </w:r>
      <w:r w:rsidR="00A317F2" w:rsidRPr="00104A9F">
        <w:rPr>
          <w:rFonts w:ascii="Arial" w:hAnsi="Arial"/>
          <w:sz w:val="24"/>
          <w:szCs w:val="24"/>
        </w:rPr>
        <w:t xml:space="preserve">. </w:t>
      </w:r>
      <w:r w:rsidR="000D6B8E" w:rsidRPr="00104A9F">
        <w:rPr>
          <w:rFonts w:ascii="Arial" w:hAnsi="Arial"/>
          <w:sz w:val="24"/>
          <w:szCs w:val="24"/>
        </w:rPr>
        <w:t>Stavbou nevzniknou nároky na opatření související s ochranou obyvatelstva.</w:t>
      </w:r>
    </w:p>
    <w:p w14:paraId="7B497379" w14:textId="77777777" w:rsidR="00155181" w:rsidRPr="00104A9F" w:rsidRDefault="00155181" w:rsidP="003918EC">
      <w:pPr>
        <w:widowControl w:val="0"/>
        <w:autoSpaceDE w:val="0"/>
        <w:spacing w:line="360" w:lineRule="auto"/>
        <w:jc w:val="both"/>
        <w:rPr>
          <w:rFonts w:ascii="Arial" w:hAnsi="Arial" w:cs="Arial"/>
          <w:b/>
          <w:bCs/>
          <w:sz w:val="28"/>
          <w:szCs w:val="28"/>
        </w:rPr>
      </w:pPr>
    </w:p>
    <w:p w14:paraId="4BDFD860" w14:textId="77777777" w:rsidR="003918EC" w:rsidRPr="00104A9F" w:rsidRDefault="003918EC" w:rsidP="003918EC">
      <w:pPr>
        <w:widowControl w:val="0"/>
        <w:autoSpaceDE w:val="0"/>
        <w:spacing w:line="360" w:lineRule="auto"/>
        <w:jc w:val="both"/>
        <w:rPr>
          <w:rFonts w:ascii="Arial" w:hAnsi="Arial" w:cs="Arial"/>
          <w:b/>
          <w:bCs/>
          <w:sz w:val="28"/>
          <w:szCs w:val="28"/>
        </w:rPr>
      </w:pPr>
      <w:r w:rsidRPr="00104A9F">
        <w:rPr>
          <w:rFonts w:ascii="Arial" w:hAnsi="Arial" w:cs="Arial"/>
          <w:b/>
          <w:bCs/>
          <w:sz w:val="28"/>
          <w:szCs w:val="28"/>
        </w:rPr>
        <w:t>B.8. Zásady organizace výstavby</w:t>
      </w:r>
    </w:p>
    <w:p w14:paraId="657CC63F"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a) Potřeby a spotřeby rozhodujících médií a hmot, jejich zajištění</w:t>
      </w:r>
    </w:p>
    <w:p w14:paraId="7ECE43E3" w14:textId="77777777" w:rsidR="003918EC" w:rsidRPr="00104A9F" w:rsidRDefault="003918EC"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Zdroj el. energie bude mobilní elektrocentrála. Pitná voda se bude dovážet balená, WC bude chemické, mobilní. </w:t>
      </w:r>
    </w:p>
    <w:p w14:paraId="4A0F55F9"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b) Odvodnění staveniště</w:t>
      </w:r>
    </w:p>
    <w:p w14:paraId="49620AB2" w14:textId="77777777" w:rsidR="003918EC" w:rsidRPr="00104A9F" w:rsidRDefault="003918EC"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Odtokové poměry povrchových vod se stavbou nemění. Přilehlý terén je spádován tak, že je zaručen přirozený odtok povrchových vod z prostoru staveniště.</w:t>
      </w:r>
    </w:p>
    <w:p w14:paraId="51413551"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c) Napojení stavby na stávající dopravní a technickou infrastrukturu</w:t>
      </w:r>
    </w:p>
    <w:p w14:paraId="4DA7386B"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c.1) Napojení na dopravní infrastrukturu</w:t>
      </w:r>
    </w:p>
    <w:p w14:paraId="232C5277" w14:textId="5ECF0732" w:rsidR="00320DCD" w:rsidRPr="00104A9F" w:rsidRDefault="00320DCD" w:rsidP="00320DCD">
      <w:pPr>
        <w:widowControl w:val="0"/>
        <w:autoSpaceDE w:val="0"/>
        <w:spacing w:line="360" w:lineRule="auto"/>
        <w:ind w:firstLine="708"/>
        <w:jc w:val="both"/>
        <w:rPr>
          <w:rFonts w:ascii="Arial" w:hAnsi="Arial"/>
          <w:sz w:val="24"/>
          <w:szCs w:val="24"/>
        </w:rPr>
      </w:pPr>
      <w:r w:rsidRPr="00104A9F">
        <w:rPr>
          <w:rFonts w:ascii="Arial" w:hAnsi="Arial" w:cs="Arial"/>
          <w:bCs/>
          <w:sz w:val="24"/>
          <w:szCs w:val="26"/>
        </w:rPr>
        <w:t xml:space="preserve">Přístup k jezu je z místní zpevněné komunikace (kryt AB) na kterou jsou napojeny nezpevněné komunikace (kryt štěrkodrť, travní porost) podél pravého a levého břehu koryta Desné a dále v rámci </w:t>
      </w:r>
      <w:proofErr w:type="gramStart"/>
      <w:r w:rsidRPr="00104A9F">
        <w:rPr>
          <w:rFonts w:ascii="Arial" w:hAnsi="Arial" w:cs="Arial"/>
          <w:bCs/>
          <w:sz w:val="24"/>
          <w:szCs w:val="26"/>
        </w:rPr>
        <w:t>6m</w:t>
      </w:r>
      <w:proofErr w:type="gramEnd"/>
      <w:r w:rsidRPr="00104A9F">
        <w:rPr>
          <w:rFonts w:ascii="Arial" w:hAnsi="Arial" w:cs="Arial"/>
          <w:bCs/>
          <w:sz w:val="24"/>
          <w:szCs w:val="26"/>
        </w:rPr>
        <w:t xml:space="preserve"> manipulačního pruhu podél břehů koryta. Povrch manipulačních pruhů je zatravněn.</w:t>
      </w:r>
      <w:r w:rsidR="000B6452">
        <w:rPr>
          <w:rFonts w:ascii="Arial" w:hAnsi="Arial" w:cs="Arial"/>
          <w:bCs/>
          <w:sz w:val="24"/>
          <w:szCs w:val="26"/>
        </w:rPr>
        <w:t xml:space="preserve"> </w:t>
      </w:r>
      <w:r w:rsidRPr="00104A9F">
        <w:rPr>
          <w:rFonts w:ascii="Arial" w:hAnsi="Arial"/>
          <w:sz w:val="24"/>
          <w:szCs w:val="24"/>
        </w:rPr>
        <w:t xml:space="preserve">Stávající přístupové komunikace jsou pro provádění stavby postačující. </w:t>
      </w:r>
      <w:r w:rsidR="00612832" w:rsidRPr="00104A9F">
        <w:rPr>
          <w:rFonts w:ascii="Arial" w:hAnsi="Arial"/>
          <w:sz w:val="24"/>
          <w:szCs w:val="24"/>
        </w:rPr>
        <w:t xml:space="preserve">Komunikace mezi PB opěrnou stěnou jezu a LB opěrnou stěnou mlýnského náhonu je z důvodu vysoké míry poškození LB stěny </w:t>
      </w:r>
      <w:r w:rsidR="00612832" w:rsidRPr="00104A9F">
        <w:rPr>
          <w:rFonts w:ascii="Arial" w:hAnsi="Arial"/>
          <w:sz w:val="24"/>
          <w:szCs w:val="24"/>
        </w:rPr>
        <w:lastRenderedPageBreak/>
        <w:t>náhonu omezená. Přístup je povolen pouze technice o hmotnosti do 3,5t a dále pouze pro pěší. Podél LB stěny náhonu bude po celé délce přístupu zřízena ve vzdálenosti 1,50m od LB stěny náhonu mobilní ocelová zábrana zabraňující přístupu ke stěně.</w:t>
      </w:r>
    </w:p>
    <w:p w14:paraId="766460CA"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c.2) Napojení na technickou infrastrukturu</w:t>
      </w:r>
    </w:p>
    <w:p w14:paraId="03E2231E" w14:textId="77777777" w:rsidR="000D5E50" w:rsidRPr="00104A9F" w:rsidRDefault="000D5E50"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Jako zdroj el. energie při výstavbě bude sloužit mobilní elektrocentrála</w:t>
      </w:r>
      <w:r w:rsidR="003918EC" w:rsidRPr="00104A9F">
        <w:rPr>
          <w:rFonts w:ascii="Arial" w:hAnsi="Arial" w:cs="Arial"/>
          <w:bCs/>
          <w:sz w:val="24"/>
          <w:szCs w:val="26"/>
        </w:rPr>
        <w:t>. Pitná vod</w:t>
      </w:r>
      <w:r w:rsidRPr="00104A9F">
        <w:rPr>
          <w:rFonts w:ascii="Arial" w:hAnsi="Arial" w:cs="Arial"/>
          <w:bCs/>
          <w:sz w:val="24"/>
          <w:szCs w:val="26"/>
        </w:rPr>
        <w:t>a</w:t>
      </w:r>
      <w:r w:rsidR="003918EC" w:rsidRPr="00104A9F">
        <w:rPr>
          <w:rFonts w:ascii="Arial" w:hAnsi="Arial" w:cs="Arial"/>
          <w:bCs/>
          <w:sz w:val="24"/>
          <w:szCs w:val="26"/>
        </w:rPr>
        <w:t xml:space="preserve"> se bude dovážet balená, WC bude chemické, mobilní. Veškeré stavební nástroje a mechanizmy budou na vlastní pohon. </w:t>
      </w:r>
    </w:p>
    <w:p w14:paraId="1569E196"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d) Vliv provádění stavby na okolní pozemky</w:t>
      </w:r>
    </w:p>
    <w:p w14:paraId="19FFE700" w14:textId="77777777" w:rsidR="003918EC" w:rsidRPr="00104A9F" w:rsidRDefault="003918EC"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Při provádění stavby nesmí být okolní pozemky a nemovitosti stavební činností poškozeny. V případě, že dojde k poškození sousedních pozemků, musí se ihned zajistit náprava. Náprava poškozených pozemků stavební činností bude provedena na náklady dodavatele stavebních prací.</w:t>
      </w:r>
    </w:p>
    <w:p w14:paraId="094DA4A0"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e) Ochrana okolí staveniště a požadavky na související asanace, demolice, kácení dřevin</w:t>
      </w:r>
    </w:p>
    <w:p w14:paraId="02B13564" w14:textId="77777777" w:rsidR="003918EC" w:rsidRPr="00104A9F" w:rsidRDefault="003918EC"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Stavba svým rozsahem nevyvolána nutnost ochrany okolí staveniště. Stavbou nejsou </w:t>
      </w:r>
    </w:p>
    <w:p w14:paraId="6359F7B2" w14:textId="1FB7C01E" w:rsidR="003918EC" w:rsidRPr="00104A9F" w:rsidRDefault="003918EC"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vyvolány požadavky n</w:t>
      </w:r>
      <w:r w:rsidR="004126B7" w:rsidRPr="00104A9F">
        <w:rPr>
          <w:rFonts w:ascii="Arial" w:hAnsi="Arial" w:cs="Arial"/>
          <w:bCs/>
          <w:sz w:val="24"/>
          <w:szCs w:val="26"/>
        </w:rPr>
        <w:t>a související asanace, demolice</w:t>
      </w:r>
      <w:r w:rsidRPr="00104A9F">
        <w:rPr>
          <w:rFonts w:ascii="Arial" w:hAnsi="Arial" w:cs="Arial"/>
          <w:bCs/>
          <w:sz w:val="24"/>
          <w:szCs w:val="26"/>
        </w:rPr>
        <w:t>.</w:t>
      </w:r>
      <w:r w:rsidR="000C7D2B" w:rsidRPr="00104A9F">
        <w:rPr>
          <w:rFonts w:ascii="Arial" w:hAnsi="Arial" w:cs="Arial"/>
          <w:bCs/>
          <w:sz w:val="24"/>
          <w:szCs w:val="26"/>
        </w:rPr>
        <w:t xml:space="preserve"> </w:t>
      </w:r>
      <w:r w:rsidR="00DB7128" w:rsidRPr="00104A9F">
        <w:rPr>
          <w:rFonts w:ascii="Arial" w:hAnsi="Arial" w:cs="Arial"/>
          <w:bCs/>
          <w:sz w:val="24"/>
          <w:szCs w:val="26"/>
        </w:rPr>
        <w:t>S kácením stromových a keřových porostů se nepočítá</w:t>
      </w:r>
      <w:r w:rsidR="007A4416" w:rsidRPr="00104A9F">
        <w:rPr>
          <w:rFonts w:ascii="Arial" w:hAnsi="Arial" w:cs="Arial"/>
          <w:bCs/>
          <w:sz w:val="24"/>
          <w:szCs w:val="26"/>
        </w:rPr>
        <w:t>.</w:t>
      </w:r>
    </w:p>
    <w:p w14:paraId="0D80549E" w14:textId="77777777" w:rsidR="003918EC" w:rsidRPr="00104A9F" w:rsidRDefault="003918EC"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 xml:space="preserve">f) Maximální </w:t>
      </w:r>
      <w:r w:rsidR="002C6C6A" w:rsidRPr="00104A9F">
        <w:rPr>
          <w:rFonts w:ascii="Arial" w:hAnsi="Arial" w:cs="Arial"/>
          <w:b/>
          <w:bCs/>
          <w:sz w:val="24"/>
          <w:szCs w:val="26"/>
        </w:rPr>
        <w:t xml:space="preserve">dočasné a trvalé </w:t>
      </w:r>
      <w:r w:rsidRPr="00104A9F">
        <w:rPr>
          <w:rFonts w:ascii="Arial" w:hAnsi="Arial" w:cs="Arial"/>
          <w:b/>
          <w:bCs/>
          <w:sz w:val="24"/>
          <w:szCs w:val="26"/>
        </w:rPr>
        <w:t xml:space="preserve">zábory pro staveniště </w:t>
      </w:r>
    </w:p>
    <w:p w14:paraId="0F3AD990" w14:textId="0480E571" w:rsidR="003918EC" w:rsidRPr="00104A9F" w:rsidRDefault="002C6C6A"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Dočasné s</w:t>
      </w:r>
      <w:r w:rsidR="003918EC" w:rsidRPr="00104A9F">
        <w:rPr>
          <w:rFonts w:ascii="Arial" w:hAnsi="Arial" w:cs="Arial"/>
          <w:bCs/>
          <w:sz w:val="24"/>
          <w:szCs w:val="26"/>
        </w:rPr>
        <w:t xml:space="preserve">taveniště bude v rámci částí pozemků, na kterých se bude stavba realizovat. </w:t>
      </w:r>
      <w:r w:rsidR="00A23828" w:rsidRPr="00104A9F">
        <w:rPr>
          <w:rFonts w:ascii="Arial" w:hAnsi="Arial" w:cs="Arial"/>
          <w:bCs/>
          <w:sz w:val="24"/>
          <w:szCs w:val="26"/>
        </w:rPr>
        <w:t>Staveništěm se rozumí vymezené plochy vně koryta toku (přístup, manipulační plochy, plochy určené k </w:t>
      </w:r>
      <w:proofErr w:type="spellStart"/>
      <w:r w:rsidR="00A23828" w:rsidRPr="00104A9F">
        <w:rPr>
          <w:rFonts w:ascii="Arial" w:hAnsi="Arial" w:cs="Arial"/>
          <w:bCs/>
          <w:sz w:val="24"/>
          <w:szCs w:val="26"/>
        </w:rPr>
        <w:t>mezideponování</w:t>
      </w:r>
      <w:proofErr w:type="spellEnd"/>
      <w:r w:rsidR="00A23828" w:rsidRPr="00104A9F">
        <w:rPr>
          <w:rFonts w:ascii="Arial" w:hAnsi="Arial" w:cs="Arial"/>
          <w:bCs/>
          <w:sz w:val="24"/>
          <w:szCs w:val="26"/>
        </w:rPr>
        <w:t xml:space="preserve"> stavebního materiálu) a koryto toku. </w:t>
      </w:r>
      <w:r w:rsidR="003918EC" w:rsidRPr="00104A9F">
        <w:rPr>
          <w:rFonts w:ascii="Arial" w:hAnsi="Arial" w:cs="Arial"/>
          <w:bCs/>
          <w:sz w:val="24"/>
          <w:szCs w:val="26"/>
        </w:rPr>
        <w:t xml:space="preserve">Hranice </w:t>
      </w:r>
      <w:r w:rsidRPr="00104A9F">
        <w:rPr>
          <w:rFonts w:ascii="Arial" w:hAnsi="Arial" w:cs="Arial"/>
          <w:bCs/>
          <w:sz w:val="24"/>
          <w:szCs w:val="26"/>
        </w:rPr>
        <w:t xml:space="preserve">dočasného </w:t>
      </w:r>
      <w:r w:rsidR="003918EC" w:rsidRPr="00104A9F">
        <w:rPr>
          <w:rFonts w:ascii="Arial" w:hAnsi="Arial" w:cs="Arial"/>
          <w:bCs/>
          <w:sz w:val="24"/>
          <w:szCs w:val="26"/>
        </w:rPr>
        <w:t>staveniště bude upřesněna při předání staveniště dodavateli.</w:t>
      </w:r>
      <w:r w:rsidRPr="00104A9F">
        <w:rPr>
          <w:rFonts w:ascii="Arial" w:hAnsi="Arial" w:cs="Arial"/>
          <w:bCs/>
          <w:sz w:val="24"/>
          <w:szCs w:val="26"/>
        </w:rPr>
        <w:t xml:space="preserve"> Se zřízením trvalého staveniště se nepočítá.</w:t>
      </w:r>
    </w:p>
    <w:p w14:paraId="5FB92A93" w14:textId="77777777" w:rsidR="002C6C6A"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 xml:space="preserve">g) Požadavky na bezbariérové </w:t>
      </w:r>
      <w:proofErr w:type="spellStart"/>
      <w:r w:rsidRPr="00104A9F">
        <w:rPr>
          <w:rFonts w:ascii="Arial" w:hAnsi="Arial" w:cs="Arial"/>
          <w:b/>
          <w:bCs/>
          <w:sz w:val="24"/>
          <w:szCs w:val="26"/>
        </w:rPr>
        <w:t>obchozí</w:t>
      </w:r>
      <w:proofErr w:type="spellEnd"/>
      <w:r w:rsidRPr="00104A9F">
        <w:rPr>
          <w:rFonts w:ascii="Arial" w:hAnsi="Arial" w:cs="Arial"/>
          <w:b/>
          <w:bCs/>
          <w:sz w:val="24"/>
          <w:szCs w:val="26"/>
        </w:rPr>
        <w:t xml:space="preserve"> trasy</w:t>
      </w:r>
    </w:p>
    <w:p w14:paraId="5DA32B42" w14:textId="77777777" w:rsidR="002C6C6A" w:rsidRPr="00104A9F" w:rsidRDefault="002C6C6A"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 xml:space="preserve">S bezbariérovými </w:t>
      </w:r>
      <w:proofErr w:type="spellStart"/>
      <w:r w:rsidRPr="00104A9F">
        <w:rPr>
          <w:rFonts w:ascii="Arial" w:hAnsi="Arial" w:cs="Arial"/>
          <w:bCs/>
          <w:sz w:val="24"/>
          <w:szCs w:val="26"/>
        </w:rPr>
        <w:t>obchozími</w:t>
      </w:r>
      <w:proofErr w:type="spellEnd"/>
      <w:r w:rsidRPr="00104A9F">
        <w:rPr>
          <w:rFonts w:ascii="Arial" w:hAnsi="Arial" w:cs="Arial"/>
          <w:bCs/>
          <w:sz w:val="24"/>
          <w:szCs w:val="26"/>
        </w:rPr>
        <w:t xml:space="preserve"> trasami se vzhledem k umístění stavy neuvažuje.</w:t>
      </w:r>
    </w:p>
    <w:p w14:paraId="57BF655B" w14:textId="77777777" w:rsidR="003918EC"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h</w:t>
      </w:r>
      <w:r w:rsidR="003918EC" w:rsidRPr="00104A9F">
        <w:rPr>
          <w:rFonts w:ascii="Arial" w:hAnsi="Arial" w:cs="Arial"/>
          <w:b/>
          <w:bCs/>
          <w:sz w:val="24"/>
          <w:szCs w:val="26"/>
        </w:rPr>
        <w:t>) Maximální produkovaná množství odpadů a druhy odpadů</w:t>
      </w:r>
    </w:p>
    <w:p w14:paraId="64A040DA" w14:textId="77777777" w:rsidR="003918EC" w:rsidRPr="00104A9F" w:rsidRDefault="003918EC" w:rsidP="003918EC">
      <w:pPr>
        <w:widowControl w:val="0"/>
        <w:autoSpaceDE w:val="0"/>
        <w:spacing w:line="360" w:lineRule="auto"/>
        <w:jc w:val="both"/>
        <w:rPr>
          <w:rFonts w:ascii="Arial" w:hAnsi="Arial" w:cs="Arial"/>
        </w:rPr>
      </w:pPr>
      <w:proofErr w:type="spellStart"/>
      <w:r w:rsidRPr="00104A9F">
        <w:rPr>
          <w:rFonts w:ascii="Arial" w:hAnsi="Arial" w:cs="Arial"/>
        </w:rPr>
        <w:t>Katal</w:t>
      </w:r>
      <w:proofErr w:type="spellEnd"/>
      <w:r w:rsidRPr="00104A9F">
        <w:rPr>
          <w:rFonts w:ascii="Arial" w:hAnsi="Arial" w:cs="Arial"/>
        </w:rPr>
        <w:t xml:space="preserve">. č. </w:t>
      </w:r>
      <w:proofErr w:type="gramStart"/>
      <w:r w:rsidRPr="00104A9F">
        <w:rPr>
          <w:rFonts w:ascii="Arial" w:hAnsi="Arial" w:cs="Arial"/>
        </w:rPr>
        <w:t>odpadu  Název</w:t>
      </w:r>
      <w:proofErr w:type="gramEnd"/>
      <w:r w:rsidRPr="00104A9F">
        <w:rPr>
          <w:rFonts w:ascii="Arial" w:hAnsi="Arial" w:cs="Arial"/>
        </w:rPr>
        <w:t xml:space="preserve"> druhu odpadů - zkráceně </w:t>
      </w:r>
      <w:r w:rsidR="00502D75" w:rsidRPr="00104A9F">
        <w:rPr>
          <w:rFonts w:ascii="Arial" w:hAnsi="Arial" w:cs="Arial"/>
        </w:rPr>
        <w:t xml:space="preserve"> Množství      </w:t>
      </w:r>
      <w:r w:rsidRPr="00104A9F">
        <w:rPr>
          <w:rFonts w:ascii="Arial" w:hAnsi="Arial" w:cs="Arial"/>
        </w:rPr>
        <w:t xml:space="preserve">Předpokládaný způsob nakládání </w:t>
      </w:r>
    </w:p>
    <w:p w14:paraId="72E4E181" w14:textId="77777777" w:rsidR="008B54B4" w:rsidRPr="00104A9F" w:rsidRDefault="008B54B4" w:rsidP="008B54B4">
      <w:pPr>
        <w:widowControl w:val="0"/>
        <w:autoSpaceDE w:val="0"/>
        <w:spacing w:line="360" w:lineRule="auto"/>
        <w:jc w:val="both"/>
        <w:rPr>
          <w:rFonts w:ascii="Arial" w:hAnsi="Arial" w:cs="Arial"/>
        </w:rPr>
      </w:pPr>
      <w:r w:rsidRPr="00104A9F">
        <w:rPr>
          <w:rFonts w:ascii="Arial" w:hAnsi="Arial" w:cs="Arial"/>
        </w:rPr>
        <w:t xml:space="preserve">17 01 01 </w:t>
      </w:r>
      <w:r w:rsidRPr="00104A9F">
        <w:rPr>
          <w:rFonts w:ascii="Arial" w:hAnsi="Arial" w:cs="Arial"/>
        </w:rPr>
        <w:tab/>
      </w:r>
      <w:r w:rsidRPr="00104A9F">
        <w:rPr>
          <w:rFonts w:ascii="Arial" w:hAnsi="Arial" w:cs="Arial"/>
        </w:rPr>
        <w:tab/>
        <w:t xml:space="preserve">Beton </w:t>
      </w:r>
      <w:r w:rsidRPr="00104A9F">
        <w:rPr>
          <w:rFonts w:ascii="Arial" w:hAnsi="Arial" w:cs="Arial"/>
        </w:rPr>
        <w:tab/>
      </w:r>
      <w:r w:rsidRPr="00104A9F">
        <w:rPr>
          <w:rFonts w:ascii="Arial" w:hAnsi="Arial" w:cs="Arial"/>
        </w:rPr>
        <w:tab/>
      </w:r>
      <w:r w:rsidRPr="00104A9F">
        <w:rPr>
          <w:rFonts w:ascii="Arial" w:hAnsi="Arial" w:cs="Arial"/>
        </w:rPr>
        <w:tab/>
        <w:t>10</w:t>
      </w:r>
      <w:r w:rsidR="001A7FD1" w:rsidRPr="00104A9F">
        <w:rPr>
          <w:rFonts w:ascii="Arial" w:hAnsi="Arial" w:cs="Arial"/>
        </w:rPr>
        <w:t>,0</w:t>
      </w:r>
      <w:r w:rsidRPr="00104A9F">
        <w:rPr>
          <w:rFonts w:ascii="Arial" w:hAnsi="Arial" w:cs="Arial"/>
        </w:rPr>
        <w:t>t</w:t>
      </w:r>
      <w:r w:rsidRPr="00104A9F">
        <w:rPr>
          <w:rFonts w:ascii="Arial" w:hAnsi="Arial" w:cs="Arial"/>
        </w:rPr>
        <w:tab/>
      </w:r>
      <w:r w:rsidRPr="00104A9F">
        <w:rPr>
          <w:rFonts w:ascii="Arial" w:hAnsi="Arial" w:cs="Arial"/>
        </w:rPr>
        <w:tab/>
        <w:t>Recyklace</w:t>
      </w:r>
    </w:p>
    <w:p w14:paraId="51AC0ACC" w14:textId="77777777" w:rsidR="008B54B4" w:rsidRPr="00104A9F" w:rsidRDefault="003918EC" w:rsidP="003918EC">
      <w:pPr>
        <w:widowControl w:val="0"/>
        <w:autoSpaceDE w:val="0"/>
        <w:spacing w:line="360" w:lineRule="auto"/>
        <w:jc w:val="both"/>
        <w:rPr>
          <w:rFonts w:ascii="Arial" w:hAnsi="Arial" w:cs="Arial"/>
        </w:rPr>
      </w:pPr>
      <w:r w:rsidRPr="00104A9F">
        <w:rPr>
          <w:rFonts w:ascii="Arial" w:hAnsi="Arial" w:cs="Arial"/>
        </w:rPr>
        <w:t xml:space="preserve">17 05 04 </w:t>
      </w:r>
      <w:r w:rsidRPr="00104A9F">
        <w:rPr>
          <w:rFonts w:ascii="Arial" w:hAnsi="Arial" w:cs="Arial"/>
        </w:rPr>
        <w:tab/>
      </w:r>
      <w:r w:rsidR="00320186" w:rsidRPr="00104A9F">
        <w:rPr>
          <w:rFonts w:ascii="Arial" w:hAnsi="Arial" w:cs="Arial"/>
        </w:rPr>
        <w:t xml:space="preserve">           Zemina a kamení </w:t>
      </w:r>
      <w:r w:rsidR="00320186" w:rsidRPr="00104A9F">
        <w:rPr>
          <w:rFonts w:ascii="Arial" w:hAnsi="Arial" w:cs="Arial"/>
        </w:rPr>
        <w:tab/>
      </w:r>
      <w:r w:rsidR="008B54B4" w:rsidRPr="00104A9F">
        <w:rPr>
          <w:rFonts w:ascii="Arial" w:hAnsi="Arial" w:cs="Arial"/>
        </w:rPr>
        <w:t>2,0</w:t>
      </w:r>
      <w:r w:rsidR="00502D75" w:rsidRPr="00104A9F">
        <w:rPr>
          <w:rFonts w:ascii="Arial" w:hAnsi="Arial" w:cs="Arial"/>
        </w:rPr>
        <w:t>m</w:t>
      </w:r>
      <w:r w:rsidR="00502D75" w:rsidRPr="00104A9F">
        <w:rPr>
          <w:rFonts w:ascii="Arial" w:hAnsi="Arial" w:cs="Arial"/>
          <w:vertAlign w:val="superscript"/>
        </w:rPr>
        <w:t>3</w:t>
      </w:r>
      <w:r w:rsidRPr="00104A9F">
        <w:rPr>
          <w:rFonts w:ascii="Arial" w:hAnsi="Arial" w:cs="Arial"/>
        </w:rPr>
        <w:tab/>
        <w:t>Materiálové využití</w:t>
      </w:r>
      <w:r w:rsidR="008A4987" w:rsidRPr="00104A9F">
        <w:rPr>
          <w:rFonts w:ascii="Arial" w:hAnsi="Arial" w:cs="Arial"/>
        </w:rPr>
        <w:t xml:space="preserve"> (zásypy,</w:t>
      </w:r>
      <w:r w:rsidR="008B54B4"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r>
      <w:r w:rsidR="008A4987" w:rsidRPr="00104A9F">
        <w:rPr>
          <w:rFonts w:ascii="Arial" w:hAnsi="Arial" w:cs="Arial"/>
        </w:rPr>
        <w:tab/>
        <w:t>terénní úpravy</w:t>
      </w:r>
      <w:r w:rsidR="008B54B4" w:rsidRPr="00104A9F">
        <w:rPr>
          <w:rFonts w:ascii="Arial" w:hAnsi="Arial" w:cs="Arial"/>
        </w:rPr>
        <w:t xml:space="preserve"> v místě stavby)</w:t>
      </w:r>
    </w:p>
    <w:p w14:paraId="5027148B" w14:textId="77777777" w:rsidR="001A7FD1" w:rsidRPr="00104A9F" w:rsidRDefault="001A7FD1" w:rsidP="001A7FD1">
      <w:pPr>
        <w:widowControl w:val="0"/>
        <w:autoSpaceDE w:val="0"/>
        <w:spacing w:line="360" w:lineRule="auto"/>
        <w:jc w:val="both"/>
        <w:rPr>
          <w:rFonts w:ascii="Arial" w:hAnsi="Arial" w:cs="Arial"/>
        </w:rPr>
      </w:pPr>
      <w:r w:rsidRPr="00104A9F">
        <w:rPr>
          <w:rFonts w:ascii="Arial" w:hAnsi="Arial" w:cs="Arial"/>
        </w:rPr>
        <w:t xml:space="preserve">17 04 05 </w:t>
      </w:r>
      <w:r w:rsidRPr="00104A9F">
        <w:rPr>
          <w:rFonts w:ascii="Arial" w:hAnsi="Arial" w:cs="Arial"/>
        </w:rPr>
        <w:tab/>
      </w:r>
      <w:r w:rsidRPr="00104A9F">
        <w:rPr>
          <w:rFonts w:ascii="Arial" w:hAnsi="Arial" w:cs="Arial"/>
        </w:rPr>
        <w:tab/>
        <w:t xml:space="preserve">Železo a ocel </w:t>
      </w:r>
      <w:r w:rsidRPr="00104A9F">
        <w:rPr>
          <w:rFonts w:ascii="Arial" w:hAnsi="Arial" w:cs="Arial"/>
        </w:rPr>
        <w:tab/>
      </w:r>
      <w:r w:rsidRPr="00104A9F">
        <w:rPr>
          <w:rFonts w:ascii="Arial" w:hAnsi="Arial" w:cs="Arial"/>
        </w:rPr>
        <w:tab/>
        <w:t>0,5t</w:t>
      </w:r>
      <w:r w:rsidRPr="00104A9F">
        <w:rPr>
          <w:rFonts w:ascii="Arial" w:hAnsi="Arial" w:cs="Arial"/>
        </w:rPr>
        <w:tab/>
        <w:t xml:space="preserve">Recyklace </w:t>
      </w:r>
    </w:p>
    <w:p w14:paraId="064BE993" w14:textId="5913A29C" w:rsidR="003918EC" w:rsidRPr="00104A9F" w:rsidRDefault="003918EC" w:rsidP="003918EC">
      <w:pPr>
        <w:widowControl w:val="0"/>
        <w:autoSpaceDE w:val="0"/>
        <w:spacing w:line="360" w:lineRule="auto"/>
        <w:jc w:val="both"/>
        <w:rPr>
          <w:rFonts w:ascii="Arial" w:hAnsi="Arial" w:cs="Arial"/>
          <w:sz w:val="24"/>
        </w:rPr>
      </w:pPr>
      <w:r w:rsidRPr="00104A9F">
        <w:rPr>
          <w:rFonts w:ascii="Arial" w:hAnsi="Arial" w:cs="Arial"/>
          <w:sz w:val="24"/>
        </w:rPr>
        <w:t xml:space="preserve">Za nakládání s odpady v rámci konstrukčních prací smluvně odpovídá dodavatel prací, který se řídí podmínkami zákona Č. </w:t>
      </w:r>
      <w:r w:rsidR="000C7D2B" w:rsidRPr="00104A9F">
        <w:rPr>
          <w:rFonts w:ascii="Arial" w:hAnsi="Arial" w:cs="Arial"/>
          <w:sz w:val="24"/>
        </w:rPr>
        <w:t>541/202 Sb</w:t>
      </w:r>
      <w:r w:rsidRPr="00104A9F">
        <w:rPr>
          <w:rFonts w:ascii="Arial" w:hAnsi="Arial" w:cs="Arial"/>
          <w:sz w:val="24"/>
        </w:rPr>
        <w:t xml:space="preserve">. o odpadech ve znění pozdějších předpisů a příslušnými prováděcími vyhláškami. Zneškodnění odpadů bude </w:t>
      </w:r>
      <w:r w:rsidRPr="00104A9F">
        <w:rPr>
          <w:rFonts w:ascii="Arial" w:hAnsi="Arial" w:cs="Arial"/>
          <w:sz w:val="24"/>
        </w:rPr>
        <w:lastRenderedPageBreak/>
        <w:t>prováděno oprávněnou osobou na zařízení schváleném k provozu, přednost má materiálové využití formou recyklace.</w:t>
      </w:r>
    </w:p>
    <w:p w14:paraId="294C4E0C" w14:textId="77777777" w:rsidR="003918EC"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i</w:t>
      </w:r>
      <w:r w:rsidR="003918EC" w:rsidRPr="00104A9F">
        <w:rPr>
          <w:rFonts w:ascii="Arial" w:hAnsi="Arial" w:cs="Arial"/>
          <w:b/>
          <w:bCs/>
          <w:sz w:val="24"/>
          <w:szCs w:val="26"/>
        </w:rPr>
        <w:t>) Bilance zemních prací</w:t>
      </w:r>
    </w:p>
    <w:p w14:paraId="6F5AEB30" w14:textId="77777777" w:rsidR="008A4987" w:rsidRPr="00104A9F" w:rsidRDefault="00CA2E6C" w:rsidP="008A4987">
      <w:pPr>
        <w:spacing w:line="360" w:lineRule="auto"/>
        <w:jc w:val="both"/>
        <w:rPr>
          <w:rFonts w:ascii="Arial" w:hAnsi="Arial"/>
          <w:sz w:val="24"/>
          <w:szCs w:val="24"/>
        </w:rPr>
      </w:pPr>
      <w:r w:rsidRPr="00104A9F">
        <w:rPr>
          <w:rFonts w:ascii="Arial" w:hAnsi="Arial"/>
          <w:sz w:val="24"/>
          <w:szCs w:val="24"/>
        </w:rPr>
        <w:t>Zemní práce budou minimálního rozsahu a budou souviset s technologickým postupem při opravě poškozených částí konstrukce jezu. Veškerá vytěžená zemina bude použita ke zpětnému zásypu jam, odkud byla vytěžena.</w:t>
      </w:r>
    </w:p>
    <w:p w14:paraId="0DFD7F8F" w14:textId="77777777" w:rsidR="003918EC"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j</w:t>
      </w:r>
      <w:r w:rsidR="003918EC" w:rsidRPr="00104A9F">
        <w:rPr>
          <w:rFonts w:ascii="Arial" w:hAnsi="Arial" w:cs="Arial"/>
          <w:b/>
          <w:bCs/>
          <w:sz w:val="24"/>
          <w:szCs w:val="26"/>
        </w:rPr>
        <w:t>) Ochrana životního prostředí při výstavbě</w:t>
      </w:r>
    </w:p>
    <w:p w14:paraId="511352CF" w14:textId="77777777" w:rsidR="003918EC" w:rsidRPr="00104A9F" w:rsidRDefault="003918EC" w:rsidP="003918EC">
      <w:pPr>
        <w:widowControl w:val="0"/>
        <w:autoSpaceDE w:val="0"/>
        <w:spacing w:line="360" w:lineRule="auto"/>
        <w:ind w:firstLine="708"/>
        <w:jc w:val="both"/>
        <w:rPr>
          <w:rFonts w:ascii="Arial" w:hAnsi="Arial"/>
          <w:sz w:val="24"/>
        </w:rPr>
      </w:pPr>
      <w:r w:rsidRPr="00104A9F">
        <w:rPr>
          <w:rFonts w:ascii="Arial" w:hAnsi="Arial"/>
          <w:sz w:val="24"/>
        </w:rPr>
        <w:t xml:space="preserve">Při provádění díla se musí dbát na ochranu životního prostředí a dodavatel stavebních může používat pouze mechanismy splňující kritéria bezpečnostních a hygienických norem. </w:t>
      </w:r>
    </w:p>
    <w:p w14:paraId="6D5CC270" w14:textId="77777777" w:rsidR="003918EC" w:rsidRPr="00104A9F" w:rsidRDefault="003918EC" w:rsidP="003918EC">
      <w:pPr>
        <w:spacing w:line="360" w:lineRule="auto"/>
        <w:ind w:firstLine="708"/>
        <w:jc w:val="both"/>
        <w:rPr>
          <w:rFonts w:ascii="Arial" w:hAnsi="Arial" w:cs="Arial"/>
          <w:sz w:val="24"/>
        </w:rPr>
      </w:pPr>
      <w:r w:rsidRPr="00104A9F">
        <w:rPr>
          <w:rFonts w:ascii="Arial" w:hAnsi="Arial"/>
          <w:sz w:val="24"/>
        </w:rPr>
        <w:t>Dále je nutno dodržovat určený obvod staveniště a v případě poškození pozemků a komunikací stavební činností uvést tyto do původního stavu. Do</w:t>
      </w:r>
      <w:r w:rsidRPr="00104A9F">
        <w:rPr>
          <w:rFonts w:ascii="Arial" w:hAnsi="Arial" w:cs="Arial"/>
          <w:sz w:val="24"/>
        </w:rPr>
        <w:t xml:space="preserve">davatel nesmí připustit únik ropných látek do podzemních ani povrchových vod, stroje musí být zabezpečeny tak, aby nemohlo dojít ke kontaminaci ropnými látkami atp. </w:t>
      </w:r>
    </w:p>
    <w:p w14:paraId="1A9C2A77" w14:textId="77777777" w:rsidR="003918EC"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k</w:t>
      </w:r>
      <w:r w:rsidR="003918EC" w:rsidRPr="00104A9F">
        <w:rPr>
          <w:rFonts w:ascii="Arial" w:hAnsi="Arial" w:cs="Arial"/>
          <w:b/>
          <w:bCs/>
          <w:sz w:val="24"/>
          <w:szCs w:val="26"/>
        </w:rPr>
        <w:t>) Zásady bezpečnosti a ochrany zdraví při práci</w:t>
      </w:r>
    </w:p>
    <w:p w14:paraId="7415E0BB" w14:textId="77777777" w:rsidR="003918EC" w:rsidRPr="00104A9F" w:rsidRDefault="003918EC" w:rsidP="003918EC">
      <w:pPr>
        <w:spacing w:line="360" w:lineRule="auto"/>
        <w:ind w:firstLine="708"/>
        <w:jc w:val="both"/>
        <w:rPr>
          <w:rFonts w:ascii="Arial" w:hAnsi="Arial"/>
          <w:sz w:val="24"/>
        </w:rPr>
      </w:pPr>
      <w:r w:rsidRPr="00104A9F">
        <w:rPr>
          <w:rFonts w:ascii="Arial" w:hAnsi="Arial"/>
          <w:sz w:val="24"/>
        </w:rPr>
        <w:t xml:space="preserve">Při provádění stavebních prací je nutné dodržovat všechny bezpečnostní předpisy BOZ a platné normy týkající se stavebních prací a musí být řádně proškoleni. Zaměstnanci jsou povinni při práci používat ochranné prostředky a pomůcky.  </w:t>
      </w:r>
    </w:p>
    <w:p w14:paraId="065B6D68" w14:textId="77777777" w:rsidR="003918EC" w:rsidRPr="00104A9F" w:rsidRDefault="002C6C6A"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l</w:t>
      </w:r>
      <w:r w:rsidR="003918EC" w:rsidRPr="00104A9F">
        <w:rPr>
          <w:rFonts w:ascii="Arial" w:hAnsi="Arial" w:cs="Arial"/>
          <w:b/>
          <w:bCs/>
          <w:sz w:val="24"/>
          <w:szCs w:val="26"/>
        </w:rPr>
        <w:t>) Úpravy pro bezbariérové užívání výstavbou dotčených staveb</w:t>
      </w:r>
    </w:p>
    <w:p w14:paraId="7C80F1D7" w14:textId="77777777" w:rsidR="003918EC" w:rsidRPr="00104A9F" w:rsidRDefault="002C6C6A"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Stavbou není vyvolána nutnost úprav bezbariérového užívání výstavbou dotčených staveb.</w:t>
      </w:r>
    </w:p>
    <w:p w14:paraId="79CAB4BF" w14:textId="77777777" w:rsidR="003918EC" w:rsidRPr="00104A9F" w:rsidRDefault="007A69EF"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m</w:t>
      </w:r>
      <w:r w:rsidR="003918EC" w:rsidRPr="00104A9F">
        <w:rPr>
          <w:rFonts w:ascii="Arial" w:hAnsi="Arial" w:cs="Arial"/>
          <w:b/>
          <w:bCs/>
          <w:sz w:val="24"/>
          <w:szCs w:val="26"/>
        </w:rPr>
        <w:t>) Zásady pro dopravní inženýrská opatření</w:t>
      </w:r>
    </w:p>
    <w:p w14:paraId="7084F619" w14:textId="77777777" w:rsidR="003918EC" w:rsidRPr="00104A9F" w:rsidRDefault="002C6C6A" w:rsidP="003918EC">
      <w:pPr>
        <w:widowControl w:val="0"/>
        <w:autoSpaceDE w:val="0"/>
        <w:spacing w:line="360" w:lineRule="auto"/>
        <w:jc w:val="both"/>
        <w:rPr>
          <w:rFonts w:ascii="Arial" w:hAnsi="Arial" w:cs="Arial"/>
          <w:bCs/>
          <w:sz w:val="24"/>
          <w:szCs w:val="26"/>
        </w:rPr>
      </w:pPr>
      <w:r w:rsidRPr="00104A9F">
        <w:rPr>
          <w:rFonts w:ascii="Arial" w:hAnsi="Arial" w:cs="Arial"/>
          <w:bCs/>
          <w:sz w:val="24"/>
          <w:szCs w:val="26"/>
        </w:rPr>
        <w:t>Vzhledem k rozsahu a umístění stavby z</w:t>
      </w:r>
      <w:r w:rsidR="003918EC" w:rsidRPr="00104A9F">
        <w:rPr>
          <w:rFonts w:ascii="Arial" w:hAnsi="Arial" w:cs="Arial"/>
          <w:bCs/>
          <w:sz w:val="24"/>
          <w:szCs w:val="26"/>
        </w:rPr>
        <w:t>ásady pro dopravní inženýrská opatření projektová dokumentace neřeší</w:t>
      </w:r>
      <w:r w:rsidRPr="00104A9F">
        <w:rPr>
          <w:rFonts w:ascii="Arial" w:hAnsi="Arial" w:cs="Arial"/>
          <w:bCs/>
          <w:sz w:val="24"/>
          <w:szCs w:val="26"/>
        </w:rPr>
        <w:t>.</w:t>
      </w:r>
    </w:p>
    <w:p w14:paraId="37E220E2" w14:textId="77777777" w:rsidR="003918EC" w:rsidRPr="00104A9F" w:rsidRDefault="007A69EF"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n</w:t>
      </w:r>
      <w:r w:rsidR="003918EC" w:rsidRPr="00104A9F">
        <w:rPr>
          <w:rFonts w:ascii="Arial" w:hAnsi="Arial" w:cs="Arial"/>
          <w:b/>
          <w:bCs/>
          <w:sz w:val="24"/>
          <w:szCs w:val="26"/>
        </w:rPr>
        <w:t>) Stanovení speciálních podmínek pro provádění stavby</w:t>
      </w:r>
    </w:p>
    <w:p w14:paraId="7914450E" w14:textId="77777777" w:rsidR="007A69EF" w:rsidRPr="00104A9F" w:rsidRDefault="007A69EF" w:rsidP="007A69EF">
      <w:pPr>
        <w:widowControl w:val="0"/>
        <w:autoSpaceDE w:val="0"/>
        <w:spacing w:line="360" w:lineRule="auto"/>
        <w:jc w:val="both"/>
        <w:rPr>
          <w:rFonts w:ascii="Arial" w:hAnsi="Arial" w:cs="Arial"/>
          <w:bCs/>
          <w:sz w:val="24"/>
          <w:szCs w:val="26"/>
        </w:rPr>
      </w:pPr>
      <w:r w:rsidRPr="00104A9F">
        <w:rPr>
          <w:rFonts w:ascii="Arial" w:hAnsi="Arial" w:cs="Arial"/>
          <w:bCs/>
          <w:sz w:val="24"/>
          <w:szCs w:val="26"/>
        </w:rPr>
        <w:t>Vzhledem k umístění stavby není nutno stanovovat speciální podmínky pro provádění stavby.</w:t>
      </w:r>
    </w:p>
    <w:p w14:paraId="19AA2AD1" w14:textId="77777777" w:rsidR="003918EC" w:rsidRPr="00104A9F" w:rsidRDefault="007A69EF" w:rsidP="003918EC">
      <w:pPr>
        <w:widowControl w:val="0"/>
        <w:autoSpaceDE w:val="0"/>
        <w:spacing w:line="360" w:lineRule="auto"/>
        <w:jc w:val="both"/>
        <w:rPr>
          <w:rFonts w:ascii="Arial" w:hAnsi="Arial" w:cs="Arial"/>
          <w:b/>
          <w:bCs/>
          <w:sz w:val="24"/>
          <w:szCs w:val="26"/>
        </w:rPr>
      </w:pPr>
      <w:r w:rsidRPr="00104A9F">
        <w:rPr>
          <w:rFonts w:ascii="Arial" w:hAnsi="Arial" w:cs="Arial"/>
          <w:b/>
          <w:bCs/>
          <w:sz w:val="24"/>
          <w:szCs w:val="26"/>
        </w:rPr>
        <w:t>o</w:t>
      </w:r>
      <w:r w:rsidR="003918EC" w:rsidRPr="00104A9F">
        <w:rPr>
          <w:rFonts w:ascii="Arial" w:hAnsi="Arial" w:cs="Arial"/>
          <w:b/>
          <w:bCs/>
          <w:sz w:val="24"/>
          <w:szCs w:val="26"/>
        </w:rPr>
        <w:t>) Postup výstavby, rozhodující dílčí termíny</w:t>
      </w:r>
    </w:p>
    <w:p w14:paraId="303949CD" w14:textId="77777777" w:rsidR="003918EC" w:rsidRPr="00104A9F" w:rsidRDefault="003918EC" w:rsidP="003918EC">
      <w:pPr>
        <w:pStyle w:val="Zkladntextodsazen"/>
        <w:ind w:firstLine="0"/>
      </w:pPr>
      <w:r w:rsidRPr="00104A9F">
        <w:t>Před zahájením stavebních prací dodavatel předloží harmonogram stavebních prací, ve kterém bude uvedena časová posloupnost jednotlivých HSV a PSV prací a rozhodující termíny dílčích plnění stavební připravenosti.</w:t>
      </w:r>
    </w:p>
    <w:p w14:paraId="7AF66A5C" w14:textId="77777777" w:rsidR="00442AFB" w:rsidRDefault="00442AFB" w:rsidP="003918EC">
      <w:pPr>
        <w:spacing w:line="360" w:lineRule="auto"/>
        <w:rPr>
          <w:rFonts w:ascii="Arial" w:hAnsi="Arial" w:cs="Arial"/>
          <w:b/>
          <w:bCs/>
          <w:sz w:val="24"/>
          <w:szCs w:val="24"/>
        </w:rPr>
      </w:pPr>
    </w:p>
    <w:p w14:paraId="7D28D702" w14:textId="77777777" w:rsidR="00442AFB" w:rsidRDefault="00442AFB" w:rsidP="003918EC">
      <w:pPr>
        <w:spacing w:line="360" w:lineRule="auto"/>
        <w:rPr>
          <w:rFonts w:ascii="Arial" w:hAnsi="Arial" w:cs="Arial"/>
          <w:b/>
          <w:bCs/>
          <w:sz w:val="24"/>
          <w:szCs w:val="24"/>
        </w:rPr>
      </w:pPr>
    </w:p>
    <w:p w14:paraId="20D107F4" w14:textId="5A5B5716" w:rsidR="003918EC" w:rsidRPr="00104A9F" w:rsidRDefault="007A69EF" w:rsidP="003918EC">
      <w:pPr>
        <w:spacing w:line="360" w:lineRule="auto"/>
        <w:rPr>
          <w:rFonts w:ascii="Arial" w:hAnsi="Arial" w:cs="Arial"/>
          <w:b/>
          <w:bCs/>
          <w:sz w:val="24"/>
          <w:szCs w:val="24"/>
        </w:rPr>
      </w:pPr>
      <w:r w:rsidRPr="00104A9F">
        <w:rPr>
          <w:rFonts w:ascii="Arial" w:hAnsi="Arial" w:cs="Arial"/>
          <w:b/>
          <w:bCs/>
          <w:sz w:val="24"/>
          <w:szCs w:val="24"/>
        </w:rPr>
        <w:lastRenderedPageBreak/>
        <w:t>p</w:t>
      </w:r>
      <w:r w:rsidR="003918EC" w:rsidRPr="00104A9F">
        <w:rPr>
          <w:rFonts w:ascii="Arial" w:hAnsi="Arial" w:cs="Arial"/>
          <w:b/>
          <w:bCs/>
          <w:sz w:val="24"/>
          <w:szCs w:val="24"/>
        </w:rPr>
        <w:t>) Plán kontrolních prohlídek</w:t>
      </w:r>
    </w:p>
    <w:p w14:paraId="0E2AE440" w14:textId="77777777" w:rsidR="003918EC" w:rsidRPr="00104A9F" w:rsidRDefault="003918EC" w:rsidP="003918EC">
      <w:pPr>
        <w:spacing w:line="360" w:lineRule="auto"/>
        <w:ind w:firstLine="708"/>
        <w:jc w:val="both"/>
        <w:rPr>
          <w:rFonts w:ascii="Arial" w:hAnsi="Arial" w:cs="Arial"/>
          <w:sz w:val="24"/>
        </w:rPr>
      </w:pPr>
      <w:r w:rsidRPr="00104A9F">
        <w:rPr>
          <w:rFonts w:ascii="Arial" w:hAnsi="Arial" w:cs="Arial"/>
          <w:sz w:val="24"/>
        </w:rPr>
        <w:t xml:space="preserve">Před započetím stavebních prací bude dodavatelem stavebních prací zpracován harmonogram stavebních prací, jehož jeden výtisk bude po odsouhlasení investorem předán příslušnému stavebnímu úřadu a to z důvodu možnosti provádění kontrolních </w:t>
      </w:r>
      <w:proofErr w:type="gramStart"/>
      <w:r w:rsidRPr="00104A9F">
        <w:rPr>
          <w:rFonts w:ascii="Arial" w:hAnsi="Arial" w:cs="Arial"/>
          <w:sz w:val="24"/>
        </w:rPr>
        <w:t>prohlídek  příslušným</w:t>
      </w:r>
      <w:proofErr w:type="gramEnd"/>
      <w:r w:rsidRPr="00104A9F">
        <w:rPr>
          <w:rFonts w:ascii="Arial" w:hAnsi="Arial" w:cs="Arial"/>
          <w:sz w:val="24"/>
        </w:rPr>
        <w:t xml:space="preserve"> stavebním úřadem v souladu s §133 a §134 Zákona  č. 183/2006 Sb., o územním plánování a stavebním řádu (stavební zákon). </w:t>
      </w:r>
    </w:p>
    <w:p w14:paraId="1E831F1A" w14:textId="77777777" w:rsidR="003918EC" w:rsidRPr="00104A9F" w:rsidRDefault="003918EC" w:rsidP="003918EC">
      <w:pPr>
        <w:spacing w:line="360" w:lineRule="auto"/>
        <w:jc w:val="both"/>
        <w:rPr>
          <w:rFonts w:ascii="Arial" w:hAnsi="Arial" w:cs="Arial"/>
          <w:sz w:val="24"/>
        </w:rPr>
      </w:pPr>
      <w:r w:rsidRPr="00104A9F">
        <w:rPr>
          <w:rFonts w:ascii="Arial" w:hAnsi="Arial" w:cs="Arial"/>
          <w:sz w:val="24"/>
        </w:rPr>
        <w:t>Z harmonogramu stavebních prací musí být kromě jiného zřejmý datum zahájení a ukončení stavebních prací a data dílčích stavebních připraveností, kdy bude stavební úřad vyzýván k pravidelným kontrolním prohlídkám díla – plán kontrolních prohlídek. Povinností dodavatele vyzvat stavební úřad ke kontrolní prohlídce bude především v následujících fázích výstavby:</w:t>
      </w:r>
    </w:p>
    <w:p w14:paraId="274CF699" w14:textId="77777777" w:rsidR="003918EC" w:rsidRPr="00104A9F" w:rsidRDefault="003918EC" w:rsidP="003918EC">
      <w:pPr>
        <w:numPr>
          <w:ilvl w:val="0"/>
          <w:numId w:val="4"/>
        </w:numPr>
        <w:spacing w:line="360" w:lineRule="auto"/>
        <w:jc w:val="both"/>
        <w:rPr>
          <w:rFonts w:ascii="Arial" w:hAnsi="Arial" w:cs="Arial"/>
          <w:sz w:val="24"/>
        </w:rPr>
      </w:pPr>
      <w:r w:rsidRPr="00104A9F">
        <w:rPr>
          <w:rFonts w:ascii="Arial" w:hAnsi="Arial" w:cs="Arial"/>
          <w:sz w:val="24"/>
        </w:rPr>
        <w:t xml:space="preserve">při geodetickém vytyčení stavby nebo jejích částí (objektů) </w:t>
      </w:r>
    </w:p>
    <w:p w14:paraId="4E9D105E" w14:textId="77777777" w:rsidR="003918EC" w:rsidRPr="00104A9F" w:rsidRDefault="003918EC" w:rsidP="003918EC">
      <w:pPr>
        <w:numPr>
          <w:ilvl w:val="0"/>
          <w:numId w:val="4"/>
        </w:numPr>
        <w:spacing w:line="360" w:lineRule="auto"/>
        <w:jc w:val="both"/>
        <w:rPr>
          <w:rFonts w:ascii="Arial" w:hAnsi="Arial" w:cs="Arial"/>
          <w:sz w:val="24"/>
        </w:rPr>
      </w:pPr>
      <w:r w:rsidRPr="00104A9F">
        <w:rPr>
          <w:rFonts w:ascii="Arial" w:hAnsi="Arial" w:cs="Arial"/>
          <w:sz w:val="24"/>
        </w:rPr>
        <w:t>při prohlídce základových spár nebo jejích částí příslušných stavebních konstrukcí.</w:t>
      </w:r>
    </w:p>
    <w:p w14:paraId="7A89B63E" w14:textId="77777777" w:rsidR="003918EC" w:rsidRPr="00104A9F" w:rsidRDefault="003918EC" w:rsidP="003918EC">
      <w:pPr>
        <w:numPr>
          <w:ilvl w:val="0"/>
          <w:numId w:val="4"/>
        </w:numPr>
        <w:spacing w:line="360" w:lineRule="auto"/>
        <w:jc w:val="both"/>
        <w:rPr>
          <w:rFonts w:ascii="Arial" w:hAnsi="Arial" w:cs="Arial"/>
          <w:sz w:val="24"/>
        </w:rPr>
      </w:pPr>
      <w:r w:rsidRPr="00104A9F">
        <w:rPr>
          <w:rFonts w:ascii="Arial" w:hAnsi="Arial" w:cs="Arial"/>
          <w:sz w:val="24"/>
        </w:rPr>
        <w:t>před zakrytím jakýchkoli jiných konstrukcí, které nebudou nadále přístupné a budou mít vliv na kvalitu, životnost a bezpečnost díla (zakrytí pracovních spár konstrukcí apod.)</w:t>
      </w:r>
    </w:p>
    <w:p w14:paraId="10216F66" w14:textId="77777777" w:rsidR="003918EC" w:rsidRPr="00104A9F" w:rsidRDefault="003918EC" w:rsidP="003918EC">
      <w:pPr>
        <w:numPr>
          <w:ilvl w:val="0"/>
          <w:numId w:val="4"/>
        </w:numPr>
        <w:spacing w:line="360" w:lineRule="auto"/>
        <w:jc w:val="both"/>
        <w:rPr>
          <w:rFonts w:ascii="Arial" w:hAnsi="Arial" w:cs="Arial"/>
          <w:sz w:val="24"/>
        </w:rPr>
      </w:pPr>
      <w:r w:rsidRPr="00104A9F">
        <w:rPr>
          <w:rFonts w:ascii="Arial" w:hAnsi="Arial" w:cs="Arial"/>
          <w:sz w:val="24"/>
        </w:rPr>
        <w:t>při případné prohlídce obnažené konstrukce křižující podzemní IS před jejím zasypáním</w:t>
      </w:r>
    </w:p>
    <w:p w14:paraId="6DBB4DBB" w14:textId="77777777" w:rsidR="003918EC" w:rsidRPr="00104A9F" w:rsidRDefault="003918EC" w:rsidP="003918EC">
      <w:pPr>
        <w:spacing w:line="360" w:lineRule="auto"/>
        <w:jc w:val="both"/>
        <w:rPr>
          <w:rFonts w:ascii="Arial" w:hAnsi="Arial" w:cs="Arial"/>
          <w:sz w:val="24"/>
        </w:rPr>
      </w:pPr>
      <w:r w:rsidRPr="00104A9F">
        <w:rPr>
          <w:rFonts w:ascii="Arial" w:hAnsi="Arial" w:cs="Arial"/>
          <w:sz w:val="24"/>
        </w:rPr>
        <w:t xml:space="preserve">Způsob výkonu kontrolních prohlídek stavebním úřadem je jasně popsán v §§133 a 137 Zákona č. 183/2006 Sb., o územním plánování a stavebním řádu (stavební zákon). Jakoukoli změnu oproti schválenému plánu kontrolních prohlídek (z důvodu počasí nebo nepředvídaných událostí) musí dodavatel neprodleně oznámit investorovi, resp. příslušnému stavebnímu </w:t>
      </w:r>
      <w:proofErr w:type="gramStart"/>
      <w:r w:rsidRPr="00104A9F">
        <w:rPr>
          <w:rFonts w:ascii="Arial" w:hAnsi="Arial" w:cs="Arial"/>
          <w:sz w:val="24"/>
        </w:rPr>
        <w:t>úřadu</w:t>
      </w:r>
      <w:proofErr w:type="gramEnd"/>
      <w:r w:rsidRPr="00104A9F">
        <w:rPr>
          <w:rFonts w:ascii="Arial" w:hAnsi="Arial" w:cs="Arial"/>
          <w:sz w:val="24"/>
        </w:rPr>
        <w:t xml:space="preserve"> a to v dostatečném předstihu tak, aby bylo možno sjednat kontrolní prohlídku v náhradním termínu. </w:t>
      </w:r>
    </w:p>
    <w:p w14:paraId="45A1E92F" w14:textId="77777777" w:rsidR="004D361E" w:rsidRPr="00104A9F" w:rsidRDefault="004D361E">
      <w:pPr>
        <w:pStyle w:val="Nadpis4"/>
        <w:widowControl w:val="0"/>
        <w:autoSpaceDE w:val="0"/>
      </w:pPr>
    </w:p>
    <w:p w14:paraId="6F7B796D" w14:textId="77777777" w:rsidR="008629B3" w:rsidRPr="00104A9F" w:rsidRDefault="008629B3" w:rsidP="008629B3">
      <w:pPr>
        <w:pStyle w:val="Nadpis4"/>
        <w:widowControl w:val="0"/>
        <w:autoSpaceDE w:val="0"/>
      </w:pPr>
    </w:p>
    <w:p w14:paraId="6EEE4421" w14:textId="77777777" w:rsidR="004D361E" w:rsidRPr="00104A9F" w:rsidRDefault="004D361E" w:rsidP="008629B3">
      <w:pPr>
        <w:pStyle w:val="Nadpis4"/>
        <w:widowControl w:val="0"/>
        <w:tabs>
          <w:tab w:val="clear" w:pos="864"/>
        </w:tabs>
        <w:autoSpaceDE w:val="0"/>
        <w:ind w:left="0" w:firstLine="0"/>
      </w:pPr>
      <w:r w:rsidRPr="00104A9F">
        <w:t xml:space="preserve">Břeclav </w:t>
      </w:r>
      <w:r w:rsidR="00CA2E6C" w:rsidRPr="00104A9F">
        <w:t>06.2022</w:t>
      </w:r>
      <w:r w:rsidRPr="00104A9F">
        <w:tab/>
      </w:r>
      <w:r w:rsidRPr="00104A9F">
        <w:tab/>
      </w:r>
      <w:r w:rsidRPr="00104A9F">
        <w:tab/>
      </w:r>
      <w:r w:rsidRPr="00104A9F">
        <w:tab/>
      </w:r>
      <w:r w:rsidRPr="00104A9F">
        <w:tab/>
      </w:r>
      <w:r w:rsidRPr="00104A9F">
        <w:tab/>
      </w:r>
      <w:r w:rsidRPr="00104A9F">
        <w:tab/>
      </w:r>
      <w:r w:rsidR="008629B3" w:rsidRPr="00104A9F">
        <w:tab/>
      </w:r>
      <w:r w:rsidRPr="00104A9F">
        <w:t xml:space="preserve"> Ing. Jan </w:t>
      </w:r>
      <w:proofErr w:type="spellStart"/>
      <w:r w:rsidRPr="00104A9F">
        <w:t>Varadínek</w:t>
      </w:r>
      <w:proofErr w:type="spellEnd"/>
    </w:p>
    <w:p w14:paraId="45B897CE" w14:textId="77777777" w:rsidR="004D361E" w:rsidRPr="00104A9F" w:rsidRDefault="004D361E">
      <w:pPr>
        <w:pStyle w:val="Zkladntext"/>
      </w:pPr>
    </w:p>
    <w:sectPr w:rsidR="004D361E" w:rsidRPr="00104A9F" w:rsidSect="00CB527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2B366" w14:textId="77777777" w:rsidR="007D672B" w:rsidRDefault="007D672B">
      <w:r>
        <w:separator/>
      </w:r>
    </w:p>
  </w:endnote>
  <w:endnote w:type="continuationSeparator" w:id="0">
    <w:p w14:paraId="1EE96509" w14:textId="77777777" w:rsidR="007D672B" w:rsidRDefault="007D67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80"/>
    <w:family w:val="auto"/>
    <w:pitch w:val="default"/>
  </w:font>
  <w:font w:name="Tahoma">
    <w:panose1 w:val="020B0604030504040204"/>
    <w:charset w:val="EE"/>
    <w:family w:val="swiss"/>
    <w:pitch w:val="variable"/>
    <w:sig w:usb0="E1002EFF" w:usb1="C000605B" w:usb2="00000029" w:usb3="00000000" w:csb0="000101F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56EE" w14:textId="77777777" w:rsidR="0061524C" w:rsidRDefault="0061524C">
    <w:pPr>
      <w:pStyle w:val="Zpat"/>
      <w:pBdr>
        <w:top w:val="single" w:sz="4" w:space="1" w:color="000000"/>
      </w:pBdr>
    </w:pPr>
    <w:r>
      <w:rPr>
        <w:noProof/>
        <w:lang w:eastAsia="cs-CZ"/>
      </w:rPr>
      <w:drawing>
        <wp:inline distT="0" distB="0" distL="0" distR="0" wp14:anchorId="781592A2" wp14:editId="6EA745BD">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6D3E49">
      <w:rPr>
        <w:rStyle w:val="slostrnky"/>
      </w:rPr>
      <w:fldChar w:fldCharType="begin"/>
    </w:r>
    <w:r>
      <w:rPr>
        <w:rStyle w:val="slostrnky"/>
      </w:rPr>
      <w:instrText xml:space="preserve"> PAGE </w:instrText>
    </w:r>
    <w:r w:rsidR="006D3E49">
      <w:rPr>
        <w:rStyle w:val="slostrnky"/>
      </w:rPr>
      <w:fldChar w:fldCharType="separate"/>
    </w:r>
    <w:r w:rsidR="00A8143A">
      <w:rPr>
        <w:rStyle w:val="slostrnky"/>
        <w:noProof/>
      </w:rPr>
      <w:t>1</w:t>
    </w:r>
    <w:r w:rsidR="006D3E49">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8C9D3" w14:textId="77777777" w:rsidR="007D672B" w:rsidRDefault="007D672B">
      <w:r>
        <w:separator/>
      </w:r>
    </w:p>
  </w:footnote>
  <w:footnote w:type="continuationSeparator" w:id="0">
    <w:p w14:paraId="7A722298" w14:textId="77777777" w:rsidR="007D672B" w:rsidRDefault="007D67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531D1F" w14:textId="77777777" w:rsidR="0061524C" w:rsidRDefault="0061524C" w:rsidP="009E5007">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A8143A">
      <w:rPr>
        <w:i/>
      </w:rPr>
      <w:t>provádění stavby</w:t>
    </w:r>
    <w:r w:rsidR="00A8143A">
      <w:rPr>
        <w:i/>
      </w:rPr>
      <w:tab/>
    </w:r>
    <w:r>
      <w:rPr>
        <w:i/>
      </w:rPr>
      <w:t xml:space="preserve">   </w:t>
    </w:r>
    <w:r>
      <w:rPr>
        <w:i/>
      </w:rPr>
      <w:tab/>
    </w:r>
    <w:r>
      <w:rPr>
        <w:i/>
      </w:rPr>
      <w:tab/>
    </w:r>
    <w:r>
      <w:rPr>
        <w:i/>
      </w:rPr>
      <w:tab/>
    </w:r>
    <w:r>
      <w:rPr>
        <w:i/>
      </w:rPr>
      <w:tab/>
    </w:r>
    <w:r>
      <w:rPr>
        <w:i/>
      </w:rPr>
      <w:tab/>
    </w:r>
    <w:r>
      <w:rPr>
        <w:i/>
      </w:rPr>
      <w:tab/>
      <w:t xml:space="preserve">      červen 2022</w:t>
    </w:r>
  </w:p>
  <w:p w14:paraId="2C91033B" w14:textId="77777777" w:rsidR="0061524C" w:rsidRPr="00113F04" w:rsidRDefault="0061524C" w:rsidP="009E5007">
    <w:pPr>
      <w:pStyle w:val="Zhlav"/>
      <w:pBdr>
        <w:top w:val="single" w:sz="4" w:space="1" w:color="000000"/>
        <w:left w:val="single" w:sz="4" w:space="0" w:color="000000"/>
        <w:bottom w:val="single" w:sz="4" w:space="1" w:color="000000"/>
        <w:right w:val="single" w:sz="4" w:space="1" w:color="000000"/>
      </w:pBdr>
      <w:jc w:val="both"/>
      <w:rPr>
        <w:bCs/>
        <w:i/>
      </w:rPr>
    </w:pPr>
    <w:r>
      <w:rPr>
        <w:i/>
      </w:rPr>
      <w:tab/>
    </w:r>
    <w:r>
      <w:rPr>
        <w:i/>
      </w:rPr>
      <w:tab/>
    </w:r>
    <w:r>
      <w:rPr>
        <w:i/>
      </w:rPr>
      <w:tab/>
    </w:r>
    <w:r w:rsidRPr="0069409A">
      <w:rPr>
        <w:bCs/>
        <w:color w:val="333333"/>
      </w:rPr>
      <w:t xml:space="preserve">Desná, Loučná nad </w:t>
    </w:r>
    <w:proofErr w:type="gramStart"/>
    <w:r w:rsidRPr="0069409A">
      <w:rPr>
        <w:bCs/>
        <w:color w:val="333333"/>
      </w:rPr>
      <w:t>Desnou - oprava</w:t>
    </w:r>
    <w:proofErr w:type="gramEnd"/>
    <w:r w:rsidRPr="0069409A">
      <w:rPr>
        <w:bCs/>
        <w:color w:val="333333"/>
      </w:rPr>
      <w:t xml:space="preserve"> jezu Loučná II včetně lávky</w:t>
    </w:r>
  </w:p>
  <w:p w14:paraId="5235C786" w14:textId="77777777" w:rsidR="0061524C" w:rsidRPr="00404E96" w:rsidRDefault="0061524C"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16cid:durableId="209146397">
    <w:abstractNumId w:val="0"/>
  </w:num>
  <w:num w:numId="2" w16cid:durableId="333921666">
    <w:abstractNumId w:val="1"/>
  </w:num>
  <w:num w:numId="3" w16cid:durableId="839195115">
    <w:abstractNumId w:val="2"/>
  </w:num>
  <w:num w:numId="4" w16cid:durableId="79371224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0C69"/>
    <w:rsid w:val="0000017F"/>
    <w:rsid w:val="00004A77"/>
    <w:rsid w:val="000052C9"/>
    <w:rsid w:val="000071F7"/>
    <w:rsid w:val="0001144E"/>
    <w:rsid w:val="00015F99"/>
    <w:rsid w:val="00026B76"/>
    <w:rsid w:val="00027EC8"/>
    <w:rsid w:val="00033644"/>
    <w:rsid w:val="00034660"/>
    <w:rsid w:val="00034912"/>
    <w:rsid w:val="00035C66"/>
    <w:rsid w:val="00036806"/>
    <w:rsid w:val="00037EBD"/>
    <w:rsid w:val="000401B5"/>
    <w:rsid w:val="0004032B"/>
    <w:rsid w:val="00045702"/>
    <w:rsid w:val="0004791A"/>
    <w:rsid w:val="000514FD"/>
    <w:rsid w:val="00051F65"/>
    <w:rsid w:val="0005295B"/>
    <w:rsid w:val="00053387"/>
    <w:rsid w:val="0005385B"/>
    <w:rsid w:val="00054FE3"/>
    <w:rsid w:val="00055153"/>
    <w:rsid w:val="0006066B"/>
    <w:rsid w:val="00061907"/>
    <w:rsid w:val="0006314F"/>
    <w:rsid w:val="00065124"/>
    <w:rsid w:val="0006522F"/>
    <w:rsid w:val="00066169"/>
    <w:rsid w:val="000679BF"/>
    <w:rsid w:val="00067D05"/>
    <w:rsid w:val="0007364F"/>
    <w:rsid w:val="0007445A"/>
    <w:rsid w:val="00077DF7"/>
    <w:rsid w:val="000805BB"/>
    <w:rsid w:val="00081629"/>
    <w:rsid w:val="0008749A"/>
    <w:rsid w:val="00091264"/>
    <w:rsid w:val="00091372"/>
    <w:rsid w:val="0009224B"/>
    <w:rsid w:val="000927B1"/>
    <w:rsid w:val="00094394"/>
    <w:rsid w:val="0009725C"/>
    <w:rsid w:val="000A180C"/>
    <w:rsid w:val="000A559C"/>
    <w:rsid w:val="000A5A72"/>
    <w:rsid w:val="000A5B35"/>
    <w:rsid w:val="000B1018"/>
    <w:rsid w:val="000B1481"/>
    <w:rsid w:val="000B2A18"/>
    <w:rsid w:val="000B3957"/>
    <w:rsid w:val="000B3F87"/>
    <w:rsid w:val="000B4B1D"/>
    <w:rsid w:val="000B58CE"/>
    <w:rsid w:val="000B6452"/>
    <w:rsid w:val="000C0B91"/>
    <w:rsid w:val="000C3590"/>
    <w:rsid w:val="000C43DE"/>
    <w:rsid w:val="000C4EAC"/>
    <w:rsid w:val="000C510D"/>
    <w:rsid w:val="000C5451"/>
    <w:rsid w:val="000C7AF4"/>
    <w:rsid w:val="000C7D2B"/>
    <w:rsid w:val="000D03CA"/>
    <w:rsid w:val="000D3710"/>
    <w:rsid w:val="000D4338"/>
    <w:rsid w:val="000D514C"/>
    <w:rsid w:val="000D5E50"/>
    <w:rsid w:val="000D60CB"/>
    <w:rsid w:val="000D643A"/>
    <w:rsid w:val="000D6B8E"/>
    <w:rsid w:val="000D7741"/>
    <w:rsid w:val="000E2650"/>
    <w:rsid w:val="000E5394"/>
    <w:rsid w:val="000F0515"/>
    <w:rsid w:val="000F102D"/>
    <w:rsid w:val="000F1B03"/>
    <w:rsid w:val="000F2B22"/>
    <w:rsid w:val="000F528C"/>
    <w:rsid w:val="000F5A99"/>
    <w:rsid w:val="000F5AE0"/>
    <w:rsid w:val="00102481"/>
    <w:rsid w:val="00103602"/>
    <w:rsid w:val="00104271"/>
    <w:rsid w:val="00104A9F"/>
    <w:rsid w:val="00105794"/>
    <w:rsid w:val="001069E1"/>
    <w:rsid w:val="001136CC"/>
    <w:rsid w:val="00113C26"/>
    <w:rsid w:val="0011528C"/>
    <w:rsid w:val="00115BA3"/>
    <w:rsid w:val="00116434"/>
    <w:rsid w:val="00121092"/>
    <w:rsid w:val="00123DB8"/>
    <w:rsid w:val="00125414"/>
    <w:rsid w:val="00125D34"/>
    <w:rsid w:val="00126A04"/>
    <w:rsid w:val="001273D8"/>
    <w:rsid w:val="001346CC"/>
    <w:rsid w:val="00134A4F"/>
    <w:rsid w:val="0013681F"/>
    <w:rsid w:val="00143A19"/>
    <w:rsid w:val="00144451"/>
    <w:rsid w:val="00145F5C"/>
    <w:rsid w:val="00146E75"/>
    <w:rsid w:val="001510A3"/>
    <w:rsid w:val="00151B3D"/>
    <w:rsid w:val="0015217E"/>
    <w:rsid w:val="00155181"/>
    <w:rsid w:val="00157D55"/>
    <w:rsid w:val="00160589"/>
    <w:rsid w:val="001702E4"/>
    <w:rsid w:val="001709A7"/>
    <w:rsid w:val="00172594"/>
    <w:rsid w:val="00180148"/>
    <w:rsid w:val="0018183C"/>
    <w:rsid w:val="0018245F"/>
    <w:rsid w:val="00182E46"/>
    <w:rsid w:val="00183B5C"/>
    <w:rsid w:val="00185556"/>
    <w:rsid w:val="00186F6A"/>
    <w:rsid w:val="00190934"/>
    <w:rsid w:val="00190A19"/>
    <w:rsid w:val="00192FD9"/>
    <w:rsid w:val="0019309A"/>
    <w:rsid w:val="00197DBC"/>
    <w:rsid w:val="001A1B59"/>
    <w:rsid w:val="001A2646"/>
    <w:rsid w:val="001A3778"/>
    <w:rsid w:val="001A7454"/>
    <w:rsid w:val="001A7FD1"/>
    <w:rsid w:val="001B230E"/>
    <w:rsid w:val="001B56D8"/>
    <w:rsid w:val="001B5FC0"/>
    <w:rsid w:val="001B7990"/>
    <w:rsid w:val="001C07CB"/>
    <w:rsid w:val="001C0923"/>
    <w:rsid w:val="001C1551"/>
    <w:rsid w:val="001C2608"/>
    <w:rsid w:val="001C7267"/>
    <w:rsid w:val="001D119C"/>
    <w:rsid w:val="001D14B1"/>
    <w:rsid w:val="001D3E3D"/>
    <w:rsid w:val="001D6C6D"/>
    <w:rsid w:val="001D6E8B"/>
    <w:rsid w:val="001D756D"/>
    <w:rsid w:val="001E0936"/>
    <w:rsid w:val="001E200C"/>
    <w:rsid w:val="001E35F3"/>
    <w:rsid w:val="001E4549"/>
    <w:rsid w:val="001E497F"/>
    <w:rsid w:val="001E5F89"/>
    <w:rsid w:val="001E6C80"/>
    <w:rsid w:val="001E7E3F"/>
    <w:rsid w:val="001F71C1"/>
    <w:rsid w:val="001F75BE"/>
    <w:rsid w:val="00204234"/>
    <w:rsid w:val="002046E1"/>
    <w:rsid w:val="00210CC2"/>
    <w:rsid w:val="0021267A"/>
    <w:rsid w:val="00213467"/>
    <w:rsid w:val="00215812"/>
    <w:rsid w:val="0022081E"/>
    <w:rsid w:val="0022100F"/>
    <w:rsid w:val="00221E0C"/>
    <w:rsid w:val="002242A4"/>
    <w:rsid w:val="00226948"/>
    <w:rsid w:val="00226E5D"/>
    <w:rsid w:val="00230589"/>
    <w:rsid w:val="00230659"/>
    <w:rsid w:val="002309B9"/>
    <w:rsid w:val="00234F45"/>
    <w:rsid w:val="0024100A"/>
    <w:rsid w:val="00241A67"/>
    <w:rsid w:val="00241BFC"/>
    <w:rsid w:val="00242B40"/>
    <w:rsid w:val="00243B0B"/>
    <w:rsid w:val="002460A2"/>
    <w:rsid w:val="002473DD"/>
    <w:rsid w:val="00250AAA"/>
    <w:rsid w:val="00250ED3"/>
    <w:rsid w:val="002521FD"/>
    <w:rsid w:val="002528B4"/>
    <w:rsid w:val="00253815"/>
    <w:rsid w:val="00253ABF"/>
    <w:rsid w:val="0025527F"/>
    <w:rsid w:val="0025576A"/>
    <w:rsid w:val="00255FAB"/>
    <w:rsid w:val="00256490"/>
    <w:rsid w:val="00257A8B"/>
    <w:rsid w:val="002606F5"/>
    <w:rsid w:val="00263E14"/>
    <w:rsid w:val="002659A6"/>
    <w:rsid w:val="00265C16"/>
    <w:rsid w:val="00271C23"/>
    <w:rsid w:val="0027412E"/>
    <w:rsid w:val="002748B2"/>
    <w:rsid w:val="00276E2D"/>
    <w:rsid w:val="00277266"/>
    <w:rsid w:val="002801CE"/>
    <w:rsid w:val="00280896"/>
    <w:rsid w:val="002814CE"/>
    <w:rsid w:val="002818DD"/>
    <w:rsid w:val="00281918"/>
    <w:rsid w:val="00283617"/>
    <w:rsid w:val="00283DE5"/>
    <w:rsid w:val="00283ECF"/>
    <w:rsid w:val="002842D6"/>
    <w:rsid w:val="0028643C"/>
    <w:rsid w:val="00290487"/>
    <w:rsid w:val="00290F69"/>
    <w:rsid w:val="002A286A"/>
    <w:rsid w:val="002A5A7B"/>
    <w:rsid w:val="002A60F7"/>
    <w:rsid w:val="002A6BF4"/>
    <w:rsid w:val="002A7AF6"/>
    <w:rsid w:val="002B01DE"/>
    <w:rsid w:val="002B08C7"/>
    <w:rsid w:val="002B5E91"/>
    <w:rsid w:val="002C3D99"/>
    <w:rsid w:val="002C6C6A"/>
    <w:rsid w:val="002C6CE3"/>
    <w:rsid w:val="002C754A"/>
    <w:rsid w:val="002D01A3"/>
    <w:rsid w:val="002D08F7"/>
    <w:rsid w:val="002D0958"/>
    <w:rsid w:val="002D0C10"/>
    <w:rsid w:val="002D200C"/>
    <w:rsid w:val="002D4CFD"/>
    <w:rsid w:val="002D5BD7"/>
    <w:rsid w:val="002D771F"/>
    <w:rsid w:val="002E0415"/>
    <w:rsid w:val="002E2218"/>
    <w:rsid w:val="002E340B"/>
    <w:rsid w:val="002E3485"/>
    <w:rsid w:val="002E3F6D"/>
    <w:rsid w:val="002F0616"/>
    <w:rsid w:val="002F3AB1"/>
    <w:rsid w:val="002F49B0"/>
    <w:rsid w:val="002F5216"/>
    <w:rsid w:val="002F5329"/>
    <w:rsid w:val="002F60F6"/>
    <w:rsid w:val="002F67B5"/>
    <w:rsid w:val="00301D9A"/>
    <w:rsid w:val="00301ECE"/>
    <w:rsid w:val="00303AF8"/>
    <w:rsid w:val="00303C7B"/>
    <w:rsid w:val="0030412B"/>
    <w:rsid w:val="003054D5"/>
    <w:rsid w:val="00307073"/>
    <w:rsid w:val="00307B87"/>
    <w:rsid w:val="00313E6C"/>
    <w:rsid w:val="00314467"/>
    <w:rsid w:val="0031557F"/>
    <w:rsid w:val="003155A5"/>
    <w:rsid w:val="00317AB4"/>
    <w:rsid w:val="00320186"/>
    <w:rsid w:val="00320DCD"/>
    <w:rsid w:val="00323114"/>
    <w:rsid w:val="0032416F"/>
    <w:rsid w:val="003253A6"/>
    <w:rsid w:val="003257B7"/>
    <w:rsid w:val="00327E0E"/>
    <w:rsid w:val="00330007"/>
    <w:rsid w:val="0033082D"/>
    <w:rsid w:val="00332967"/>
    <w:rsid w:val="0033322D"/>
    <w:rsid w:val="00334EE5"/>
    <w:rsid w:val="003370A4"/>
    <w:rsid w:val="0034098A"/>
    <w:rsid w:val="00341A6C"/>
    <w:rsid w:val="00343005"/>
    <w:rsid w:val="00345E76"/>
    <w:rsid w:val="00351E7E"/>
    <w:rsid w:val="00351F17"/>
    <w:rsid w:val="003531CC"/>
    <w:rsid w:val="003539D0"/>
    <w:rsid w:val="00353BE1"/>
    <w:rsid w:val="00354362"/>
    <w:rsid w:val="00354978"/>
    <w:rsid w:val="00355A78"/>
    <w:rsid w:val="00356211"/>
    <w:rsid w:val="003566EB"/>
    <w:rsid w:val="0036065F"/>
    <w:rsid w:val="00361336"/>
    <w:rsid w:val="00367FB0"/>
    <w:rsid w:val="003718E8"/>
    <w:rsid w:val="00372846"/>
    <w:rsid w:val="0037464C"/>
    <w:rsid w:val="00375FEC"/>
    <w:rsid w:val="00377268"/>
    <w:rsid w:val="003805D7"/>
    <w:rsid w:val="00381A6B"/>
    <w:rsid w:val="00382FB7"/>
    <w:rsid w:val="00387634"/>
    <w:rsid w:val="00387640"/>
    <w:rsid w:val="00390D84"/>
    <w:rsid w:val="0039182B"/>
    <w:rsid w:val="003918EC"/>
    <w:rsid w:val="00392C25"/>
    <w:rsid w:val="00393177"/>
    <w:rsid w:val="00394DB1"/>
    <w:rsid w:val="00395B4B"/>
    <w:rsid w:val="003A0661"/>
    <w:rsid w:val="003A2B03"/>
    <w:rsid w:val="003A380D"/>
    <w:rsid w:val="003A39F8"/>
    <w:rsid w:val="003A6515"/>
    <w:rsid w:val="003A65F1"/>
    <w:rsid w:val="003B0F23"/>
    <w:rsid w:val="003B246E"/>
    <w:rsid w:val="003B3F05"/>
    <w:rsid w:val="003C2028"/>
    <w:rsid w:val="003C625F"/>
    <w:rsid w:val="003C6422"/>
    <w:rsid w:val="003D02D1"/>
    <w:rsid w:val="003D0544"/>
    <w:rsid w:val="003D08E6"/>
    <w:rsid w:val="003D1375"/>
    <w:rsid w:val="003D27BD"/>
    <w:rsid w:val="003D6B63"/>
    <w:rsid w:val="003E11F8"/>
    <w:rsid w:val="003E2831"/>
    <w:rsid w:val="003E6D35"/>
    <w:rsid w:val="003F0A34"/>
    <w:rsid w:val="003F1730"/>
    <w:rsid w:val="003F3A33"/>
    <w:rsid w:val="00402516"/>
    <w:rsid w:val="00404A39"/>
    <w:rsid w:val="00404E96"/>
    <w:rsid w:val="00411F9F"/>
    <w:rsid w:val="004126B7"/>
    <w:rsid w:val="00413EC8"/>
    <w:rsid w:val="00414A98"/>
    <w:rsid w:val="004153C7"/>
    <w:rsid w:val="00416FBB"/>
    <w:rsid w:val="00417B58"/>
    <w:rsid w:val="00423282"/>
    <w:rsid w:val="00427185"/>
    <w:rsid w:val="00427568"/>
    <w:rsid w:val="0043207A"/>
    <w:rsid w:val="00432653"/>
    <w:rsid w:val="004339D5"/>
    <w:rsid w:val="00436916"/>
    <w:rsid w:val="004373EC"/>
    <w:rsid w:val="00442AFB"/>
    <w:rsid w:val="00442BC4"/>
    <w:rsid w:val="00443A9A"/>
    <w:rsid w:val="00444905"/>
    <w:rsid w:val="00446F59"/>
    <w:rsid w:val="004551DC"/>
    <w:rsid w:val="00460C04"/>
    <w:rsid w:val="00461D8A"/>
    <w:rsid w:val="004627C2"/>
    <w:rsid w:val="004643B0"/>
    <w:rsid w:val="00465DB8"/>
    <w:rsid w:val="0047245D"/>
    <w:rsid w:val="004728A7"/>
    <w:rsid w:val="00472CC2"/>
    <w:rsid w:val="00477923"/>
    <w:rsid w:val="00484CFB"/>
    <w:rsid w:val="00487400"/>
    <w:rsid w:val="00487F25"/>
    <w:rsid w:val="004907B8"/>
    <w:rsid w:val="004909E0"/>
    <w:rsid w:val="0049531B"/>
    <w:rsid w:val="00495ECB"/>
    <w:rsid w:val="004971A0"/>
    <w:rsid w:val="004978E7"/>
    <w:rsid w:val="00497DD6"/>
    <w:rsid w:val="004A3CF5"/>
    <w:rsid w:val="004A51D8"/>
    <w:rsid w:val="004A5452"/>
    <w:rsid w:val="004A624E"/>
    <w:rsid w:val="004B2313"/>
    <w:rsid w:val="004B5751"/>
    <w:rsid w:val="004B630C"/>
    <w:rsid w:val="004C12D6"/>
    <w:rsid w:val="004C1B98"/>
    <w:rsid w:val="004C202D"/>
    <w:rsid w:val="004C3837"/>
    <w:rsid w:val="004C4823"/>
    <w:rsid w:val="004C484E"/>
    <w:rsid w:val="004C7E86"/>
    <w:rsid w:val="004D07C3"/>
    <w:rsid w:val="004D07F5"/>
    <w:rsid w:val="004D0CF9"/>
    <w:rsid w:val="004D361E"/>
    <w:rsid w:val="004D48A0"/>
    <w:rsid w:val="004D5430"/>
    <w:rsid w:val="004D7974"/>
    <w:rsid w:val="004E22E2"/>
    <w:rsid w:val="004E422D"/>
    <w:rsid w:val="004E4D3E"/>
    <w:rsid w:val="004E7205"/>
    <w:rsid w:val="004E7681"/>
    <w:rsid w:val="004F425A"/>
    <w:rsid w:val="004F4674"/>
    <w:rsid w:val="004F5269"/>
    <w:rsid w:val="004F7535"/>
    <w:rsid w:val="00502D75"/>
    <w:rsid w:val="00511BBC"/>
    <w:rsid w:val="00512650"/>
    <w:rsid w:val="00513187"/>
    <w:rsid w:val="00513E77"/>
    <w:rsid w:val="00515BB5"/>
    <w:rsid w:val="005172FF"/>
    <w:rsid w:val="005203B6"/>
    <w:rsid w:val="00521C2E"/>
    <w:rsid w:val="00522996"/>
    <w:rsid w:val="00524194"/>
    <w:rsid w:val="0052444E"/>
    <w:rsid w:val="00525783"/>
    <w:rsid w:val="00525A0E"/>
    <w:rsid w:val="0052736D"/>
    <w:rsid w:val="00530C25"/>
    <w:rsid w:val="00531F1E"/>
    <w:rsid w:val="0053436E"/>
    <w:rsid w:val="00534579"/>
    <w:rsid w:val="00535A62"/>
    <w:rsid w:val="005368D6"/>
    <w:rsid w:val="00536F49"/>
    <w:rsid w:val="00537AF6"/>
    <w:rsid w:val="00537DE3"/>
    <w:rsid w:val="00541FA5"/>
    <w:rsid w:val="00543C84"/>
    <w:rsid w:val="00546971"/>
    <w:rsid w:val="00547369"/>
    <w:rsid w:val="00554F0E"/>
    <w:rsid w:val="005556C0"/>
    <w:rsid w:val="00556086"/>
    <w:rsid w:val="005560AC"/>
    <w:rsid w:val="005564F2"/>
    <w:rsid w:val="00560DEB"/>
    <w:rsid w:val="00562BC9"/>
    <w:rsid w:val="00563440"/>
    <w:rsid w:val="00564290"/>
    <w:rsid w:val="00566523"/>
    <w:rsid w:val="00566968"/>
    <w:rsid w:val="00566B4D"/>
    <w:rsid w:val="005722A3"/>
    <w:rsid w:val="00573D84"/>
    <w:rsid w:val="005806E8"/>
    <w:rsid w:val="00581267"/>
    <w:rsid w:val="00583E57"/>
    <w:rsid w:val="00584B3F"/>
    <w:rsid w:val="00584D0F"/>
    <w:rsid w:val="00592D84"/>
    <w:rsid w:val="00595DEC"/>
    <w:rsid w:val="00596AD9"/>
    <w:rsid w:val="005A0EFB"/>
    <w:rsid w:val="005A3D3B"/>
    <w:rsid w:val="005A41A7"/>
    <w:rsid w:val="005A4E59"/>
    <w:rsid w:val="005A5375"/>
    <w:rsid w:val="005B5C3D"/>
    <w:rsid w:val="005B72A2"/>
    <w:rsid w:val="005C430E"/>
    <w:rsid w:val="005C5811"/>
    <w:rsid w:val="005C720A"/>
    <w:rsid w:val="005C727A"/>
    <w:rsid w:val="005C7F07"/>
    <w:rsid w:val="005D09FE"/>
    <w:rsid w:val="005E225B"/>
    <w:rsid w:val="005E3571"/>
    <w:rsid w:val="005E4D45"/>
    <w:rsid w:val="005E5106"/>
    <w:rsid w:val="005E57BE"/>
    <w:rsid w:val="005E647F"/>
    <w:rsid w:val="005E7100"/>
    <w:rsid w:val="005F0323"/>
    <w:rsid w:val="005F3ADF"/>
    <w:rsid w:val="005F4A28"/>
    <w:rsid w:val="005F5449"/>
    <w:rsid w:val="005F54C6"/>
    <w:rsid w:val="005F7D3F"/>
    <w:rsid w:val="00601231"/>
    <w:rsid w:val="006029FB"/>
    <w:rsid w:val="00606098"/>
    <w:rsid w:val="00606D9C"/>
    <w:rsid w:val="0061101B"/>
    <w:rsid w:val="00612832"/>
    <w:rsid w:val="00612CFC"/>
    <w:rsid w:val="0061440D"/>
    <w:rsid w:val="00615148"/>
    <w:rsid w:val="0061524C"/>
    <w:rsid w:val="0061620E"/>
    <w:rsid w:val="00617FA5"/>
    <w:rsid w:val="00620327"/>
    <w:rsid w:val="00620C81"/>
    <w:rsid w:val="0062531A"/>
    <w:rsid w:val="0063429D"/>
    <w:rsid w:val="00637D39"/>
    <w:rsid w:val="00643342"/>
    <w:rsid w:val="006434D3"/>
    <w:rsid w:val="00643B53"/>
    <w:rsid w:val="0064402C"/>
    <w:rsid w:val="00645615"/>
    <w:rsid w:val="00646249"/>
    <w:rsid w:val="00646824"/>
    <w:rsid w:val="00652B6F"/>
    <w:rsid w:val="0065410F"/>
    <w:rsid w:val="00656220"/>
    <w:rsid w:val="0065763A"/>
    <w:rsid w:val="0066274D"/>
    <w:rsid w:val="00663859"/>
    <w:rsid w:val="00664324"/>
    <w:rsid w:val="00664328"/>
    <w:rsid w:val="00665949"/>
    <w:rsid w:val="00667408"/>
    <w:rsid w:val="00670910"/>
    <w:rsid w:val="00671B1F"/>
    <w:rsid w:val="00681AC1"/>
    <w:rsid w:val="006823E0"/>
    <w:rsid w:val="00687DBB"/>
    <w:rsid w:val="00692A04"/>
    <w:rsid w:val="00692E22"/>
    <w:rsid w:val="00693273"/>
    <w:rsid w:val="00696B09"/>
    <w:rsid w:val="006A2534"/>
    <w:rsid w:val="006A35F0"/>
    <w:rsid w:val="006A4B28"/>
    <w:rsid w:val="006A6CBA"/>
    <w:rsid w:val="006B44C4"/>
    <w:rsid w:val="006B6CDA"/>
    <w:rsid w:val="006C176D"/>
    <w:rsid w:val="006C5457"/>
    <w:rsid w:val="006C5A9A"/>
    <w:rsid w:val="006D3104"/>
    <w:rsid w:val="006D327B"/>
    <w:rsid w:val="006D3C45"/>
    <w:rsid w:val="006D3E49"/>
    <w:rsid w:val="006D6B20"/>
    <w:rsid w:val="006D75CE"/>
    <w:rsid w:val="006E2B37"/>
    <w:rsid w:val="006E3A5E"/>
    <w:rsid w:val="006E4922"/>
    <w:rsid w:val="006E66E3"/>
    <w:rsid w:val="006E6DAC"/>
    <w:rsid w:val="006F0A16"/>
    <w:rsid w:val="006F1B32"/>
    <w:rsid w:val="006F3AAD"/>
    <w:rsid w:val="006F715F"/>
    <w:rsid w:val="006F723B"/>
    <w:rsid w:val="006F7322"/>
    <w:rsid w:val="00702DE5"/>
    <w:rsid w:val="0070523A"/>
    <w:rsid w:val="00706E91"/>
    <w:rsid w:val="007070B4"/>
    <w:rsid w:val="007075B8"/>
    <w:rsid w:val="007103FA"/>
    <w:rsid w:val="00712D4E"/>
    <w:rsid w:val="00715C0F"/>
    <w:rsid w:val="00715F15"/>
    <w:rsid w:val="00723E46"/>
    <w:rsid w:val="007245AC"/>
    <w:rsid w:val="00725DF9"/>
    <w:rsid w:val="00727560"/>
    <w:rsid w:val="007276EC"/>
    <w:rsid w:val="00727A44"/>
    <w:rsid w:val="00727D6F"/>
    <w:rsid w:val="00727F6C"/>
    <w:rsid w:val="007322AA"/>
    <w:rsid w:val="00734A88"/>
    <w:rsid w:val="00735AA5"/>
    <w:rsid w:val="007371FE"/>
    <w:rsid w:val="0074034D"/>
    <w:rsid w:val="007413B1"/>
    <w:rsid w:val="00741E88"/>
    <w:rsid w:val="00743DDC"/>
    <w:rsid w:val="00745461"/>
    <w:rsid w:val="00745906"/>
    <w:rsid w:val="007468DD"/>
    <w:rsid w:val="00747C9C"/>
    <w:rsid w:val="00747F54"/>
    <w:rsid w:val="00750B79"/>
    <w:rsid w:val="00754F6D"/>
    <w:rsid w:val="0075797B"/>
    <w:rsid w:val="0076028A"/>
    <w:rsid w:val="00760349"/>
    <w:rsid w:val="00764018"/>
    <w:rsid w:val="007647EB"/>
    <w:rsid w:val="00765055"/>
    <w:rsid w:val="00765B7C"/>
    <w:rsid w:val="00767C5A"/>
    <w:rsid w:val="00770977"/>
    <w:rsid w:val="00772E7E"/>
    <w:rsid w:val="00773645"/>
    <w:rsid w:val="0077381F"/>
    <w:rsid w:val="0077483C"/>
    <w:rsid w:val="0077519D"/>
    <w:rsid w:val="007776D6"/>
    <w:rsid w:val="00780DAA"/>
    <w:rsid w:val="00782CA6"/>
    <w:rsid w:val="00784A19"/>
    <w:rsid w:val="007856F7"/>
    <w:rsid w:val="00785B10"/>
    <w:rsid w:val="00785F9A"/>
    <w:rsid w:val="007906A7"/>
    <w:rsid w:val="00790DB3"/>
    <w:rsid w:val="00792006"/>
    <w:rsid w:val="00792551"/>
    <w:rsid w:val="00793176"/>
    <w:rsid w:val="00794F4A"/>
    <w:rsid w:val="00795485"/>
    <w:rsid w:val="007960DB"/>
    <w:rsid w:val="007A2C3B"/>
    <w:rsid w:val="007A361E"/>
    <w:rsid w:val="007A435A"/>
    <w:rsid w:val="007A4416"/>
    <w:rsid w:val="007A69EF"/>
    <w:rsid w:val="007A775B"/>
    <w:rsid w:val="007A7DDA"/>
    <w:rsid w:val="007B38A0"/>
    <w:rsid w:val="007B39BC"/>
    <w:rsid w:val="007B5F4E"/>
    <w:rsid w:val="007B642A"/>
    <w:rsid w:val="007C1C88"/>
    <w:rsid w:val="007C37EE"/>
    <w:rsid w:val="007C4226"/>
    <w:rsid w:val="007C5889"/>
    <w:rsid w:val="007C6429"/>
    <w:rsid w:val="007C7A3B"/>
    <w:rsid w:val="007D0765"/>
    <w:rsid w:val="007D672B"/>
    <w:rsid w:val="007D7500"/>
    <w:rsid w:val="007E194E"/>
    <w:rsid w:val="007E263D"/>
    <w:rsid w:val="007E3F89"/>
    <w:rsid w:val="007E48B0"/>
    <w:rsid w:val="007E4D6E"/>
    <w:rsid w:val="007E59BD"/>
    <w:rsid w:val="007E6E8E"/>
    <w:rsid w:val="007F0D55"/>
    <w:rsid w:val="007F2234"/>
    <w:rsid w:val="007F2E04"/>
    <w:rsid w:val="007F7138"/>
    <w:rsid w:val="0080310C"/>
    <w:rsid w:val="00803FA9"/>
    <w:rsid w:val="008043F6"/>
    <w:rsid w:val="0080755D"/>
    <w:rsid w:val="008102DA"/>
    <w:rsid w:val="00810F93"/>
    <w:rsid w:val="0081200F"/>
    <w:rsid w:val="0081298D"/>
    <w:rsid w:val="008142AD"/>
    <w:rsid w:val="00815833"/>
    <w:rsid w:val="008167DB"/>
    <w:rsid w:val="00816A70"/>
    <w:rsid w:val="00817F43"/>
    <w:rsid w:val="00821293"/>
    <w:rsid w:val="00821D64"/>
    <w:rsid w:val="00822FAB"/>
    <w:rsid w:val="00824DD1"/>
    <w:rsid w:val="00825A4C"/>
    <w:rsid w:val="008262D0"/>
    <w:rsid w:val="008320C1"/>
    <w:rsid w:val="00833FC4"/>
    <w:rsid w:val="00840B31"/>
    <w:rsid w:val="00842655"/>
    <w:rsid w:val="00846FBA"/>
    <w:rsid w:val="0085210B"/>
    <w:rsid w:val="0085443C"/>
    <w:rsid w:val="00856CEE"/>
    <w:rsid w:val="008579B8"/>
    <w:rsid w:val="00860E2E"/>
    <w:rsid w:val="008629B3"/>
    <w:rsid w:val="00865169"/>
    <w:rsid w:val="0086730F"/>
    <w:rsid w:val="008678A0"/>
    <w:rsid w:val="00870FA6"/>
    <w:rsid w:val="00871445"/>
    <w:rsid w:val="00872780"/>
    <w:rsid w:val="008734A9"/>
    <w:rsid w:val="0087402D"/>
    <w:rsid w:val="00874836"/>
    <w:rsid w:val="00874CD4"/>
    <w:rsid w:val="00876780"/>
    <w:rsid w:val="008769C7"/>
    <w:rsid w:val="00880352"/>
    <w:rsid w:val="00881E68"/>
    <w:rsid w:val="008847D5"/>
    <w:rsid w:val="0089026E"/>
    <w:rsid w:val="0089044B"/>
    <w:rsid w:val="00892580"/>
    <w:rsid w:val="00892B14"/>
    <w:rsid w:val="00897947"/>
    <w:rsid w:val="008A0E28"/>
    <w:rsid w:val="008A4987"/>
    <w:rsid w:val="008A5D6E"/>
    <w:rsid w:val="008A6E56"/>
    <w:rsid w:val="008A6E61"/>
    <w:rsid w:val="008B0C15"/>
    <w:rsid w:val="008B189F"/>
    <w:rsid w:val="008B44EF"/>
    <w:rsid w:val="008B50ED"/>
    <w:rsid w:val="008B54B4"/>
    <w:rsid w:val="008B5720"/>
    <w:rsid w:val="008B5C3A"/>
    <w:rsid w:val="008B5DE2"/>
    <w:rsid w:val="008B7211"/>
    <w:rsid w:val="008C1219"/>
    <w:rsid w:val="008C5F28"/>
    <w:rsid w:val="008C7BB4"/>
    <w:rsid w:val="008D0AD1"/>
    <w:rsid w:val="008D1B00"/>
    <w:rsid w:val="008D23F8"/>
    <w:rsid w:val="008D46D6"/>
    <w:rsid w:val="008E13E1"/>
    <w:rsid w:val="008E4408"/>
    <w:rsid w:val="008E44AD"/>
    <w:rsid w:val="008E48AF"/>
    <w:rsid w:val="008E6570"/>
    <w:rsid w:val="008E74DA"/>
    <w:rsid w:val="008F0729"/>
    <w:rsid w:val="008F117A"/>
    <w:rsid w:val="008F1CA3"/>
    <w:rsid w:val="008F2BE6"/>
    <w:rsid w:val="008F6980"/>
    <w:rsid w:val="008F79FE"/>
    <w:rsid w:val="008F7E58"/>
    <w:rsid w:val="00901491"/>
    <w:rsid w:val="00902781"/>
    <w:rsid w:val="00904DFB"/>
    <w:rsid w:val="00906601"/>
    <w:rsid w:val="009104A5"/>
    <w:rsid w:val="00912D76"/>
    <w:rsid w:val="00914957"/>
    <w:rsid w:val="009152D4"/>
    <w:rsid w:val="00915A14"/>
    <w:rsid w:val="00916CC2"/>
    <w:rsid w:val="00917AF4"/>
    <w:rsid w:val="00920DAD"/>
    <w:rsid w:val="00924304"/>
    <w:rsid w:val="00926007"/>
    <w:rsid w:val="00931688"/>
    <w:rsid w:val="009321AD"/>
    <w:rsid w:val="00936C9B"/>
    <w:rsid w:val="009373D0"/>
    <w:rsid w:val="0093777B"/>
    <w:rsid w:val="00945907"/>
    <w:rsid w:val="00945E3C"/>
    <w:rsid w:val="009502DF"/>
    <w:rsid w:val="009540DA"/>
    <w:rsid w:val="009615B0"/>
    <w:rsid w:val="00962A4A"/>
    <w:rsid w:val="00963F54"/>
    <w:rsid w:val="00964B3E"/>
    <w:rsid w:val="00966292"/>
    <w:rsid w:val="00966469"/>
    <w:rsid w:val="00970CA5"/>
    <w:rsid w:val="00970EE6"/>
    <w:rsid w:val="009718E3"/>
    <w:rsid w:val="00976037"/>
    <w:rsid w:val="00980C85"/>
    <w:rsid w:val="00982344"/>
    <w:rsid w:val="00982C7F"/>
    <w:rsid w:val="00991868"/>
    <w:rsid w:val="00993210"/>
    <w:rsid w:val="00994A51"/>
    <w:rsid w:val="00995EE3"/>
    <w:rsid w:val="009A2974"/>
    <w:rsid w:val="009A39F1"/>
    <w:rsid w:val="009A4508"/>
    <w:rsid w:val="009A5A1F"/>
    <w:rsid w:val="009A6D35"/>
    <w:rsid w:val="009A6EDC"/>
    <w:rsid w:val="009B18CB"/>
    <w:rsid w:val="009B1924"/>
    <w:rsid w:val="009B2862"/>
    <w:rsid w:val="009B6970"/>
    <w:rsid w:val="009B7268"/>
    <w:rsid w:val="009C15FB"/>
    <w:rsid w:val="009C5DFE"/>
    <w:rsid w:val="009C722D"/>
    <w:rsid w:val="009D1B20"/>
    <w:rsid w:val="009D3877"/>
    <w:rsid w:val="009E139E"/>
    <w:rsid w:val="009E256A"/>
    <w:rsid w:val="009E45A9"/>
    <w:rsid w:val="009E5007"/>
    <w:rsid w:val="009E5B3C"/>
    <w:rsid w:val="009E6F97"/>
    <w:rsid w:val="009E7A42"/>
    <w:rsid w:val="009F14D9"/>
    <w:rsid w:val="00A00C67"/>
    <w:rsid w:val="00A023C0"/>
    <w:rsid w:val="00A02E8F"/>
    <w:rsid w:val="00A03AB7"/>
    <w:rsid w:val="00A063A4"/>
    <w:rsid w:val="00A10738"/>
    <w:rsid w:val="00A109AC"/>
    <w:rsid w:val="00A1227C"/>
    <w:rsid w:val="00A122C3"/>
    <w:rsid w:val="00A12589"/>
    <w:rsid w:val="00A12826"/>
    <w:rsid w:val="00A146C1"/>
    <w:rsid w:val="00A1489C"/>
    <w:rsid w:val="00A211A4"/>
    <w:rsid w:val="00A23828"/>
    <w:rsid w:val="00A26246"/>
    <w:rsid w:val="00A317F2"/>
    <w:rsid w:val="00A3276C"/>
    <w:rsid w:val="00A3742D"/>
    <w:rsid w:val="00A41648"/>
    <w:rsid w:val="00A42CBA"/>
    <w:rsid w:val="00A4344D"/>
    <w:rsid w:val="00A43774"/>
    <w:rsid w:val="00A443CF"/>
    <w:rsid w:val="00A467CF"/>
    <w:rsid w:val="00A47CED"/>
    <w:rsid w:val="00A507FA"/>
    <w:rsid w:val="00A52157"/>
    <w:rsid w:val="00A53BE7"/>
    <w:rsid w:val="00A53C67"/>
    <w:rsid w:val="00A571A3"/>
    <w:rsid w:val="00A66C94"/>
    <w:rsid w:val="00A74407"/>
    <w:rsid w:val="00A77010"/>
    <w:rsid w:val="00A804E6"/>
    <w:rsid w:val="00A8143A"/>
    <w:rsid w:val="00A8206D"/>
    <w:rsid w:val="00A845B6"/>
    <w:rsid w:val="00A84B48"/>
    <w:rsid w:val="00A87277"/>
    <w:rsid w:val="00A87B2D"/>
    <w:rsid w:val="00A93806"/>
    <w:rsid w:val="00A94514"/>
    <w:rsid w:val="00A948C9"/>
    <w:rsid w:val="00A95638"/>
    <w:rsid w:val="00A962EE"/>
    <w:rsid w:val="00A969B0"/>
    <w:rsid w:val="00AA0BBA"/>
    <w:rsid w:val="00AA1D34"/>
    <w:rsid w:val="00AA46CD"/>
    <w:rsid w:val="00AA49C1"/>
    <w:rsid w:val="00AA4C0D"/>
    <w:rsid w:val="00AA4E9C"/>
    <w:rsid w:val="00AA6A0B"/>
    <w:rsid w:val="00AA6C10"/>
    <w:rsid w:val="00AB0686"/>
    <w:rsid w:val="00AB112F"/>
    <w:rsid w:val="00AB129B"/>
    <w:rsid w:val="00AB3017"/>
    <w:rsid w:val="00AB35E6"/>
    <w:rsid w:val="00AB46FB"/>
    <w:rsid w:val="00AB4F6B"/>
    <w:rsid w:val="00AB776E"/>
    <w:rsid w:val="00AB79F5"/>
    <w:rsid w:val="00AC147D"/>
    <w:rsid w:val="00AC1653"/>
    <w:rsid w:val="00AC1CC7"/>
    <w:rsid w:val="00AC2653"/>
    <w:rsid w:val="00AC369F"/>
    <w:rsid w:val="00AC4596"/>
    <w:rsid w:val="00AC48AC"/>
    <w:rsid w:val="00AC4FE1"/>
    <w:rsid w:val="00AC5F52"/>
    <w:rsid w:val="00AD1866"/>
    <w:rsid w:val="00AD3B03"/>
    <w:rsid w:val="00AD4F6C"/>
    <w:rsid w:val="00AD562D"/>
    <w:rsid w:val="00AD7ADE"/>
    <w:rsid w:val="00AE0055"/>
    <w:rsid w:val="00AE0B60"/>
    <w:rsid w:val="00AE3A6A"/>
    <w:rsid w:val="00AE4780"/>
    <w:rsid w:val="00AE6169"/>
    <w:rsid w:val="00AE7953"/>
    <w:rsid w:val="00AE79B4"/>
    <w:rsid w:val="00AE7F32"/>
    <w:rsid w:val="00AE7FC8"/>
    <w:rsid w:val="00AF09ED"/>
    <w:rsid w:val="00AF15F6"/>
    <w:rsid w:val="00AF2E2D"/>
    <w:rsid w:val="00AF32DE"/>
    <w:rsid w:val="00AF4C65"/>
    <w:rsid w:val="00AF6193"/>
    <w:rsid w:val="00AF66D1"/>
    <w:rsid w:val="00AF6F95"/>
    <w:rsid w:val="00B014CD"/>
    <w:rsid w:val="00B01F77"/>
    <w:rsid w:val="00B04C6E"/>
    <w:rsid w:val="00B062D2"/>
    <w:rsid w:val="00B07CEC"/>
    <w:rsid w:val="00B13DFE"/>
    <w:rsid w:val="00B140F1"/>
    <w:rsid w:val="00B1646C"/>
    <w:rsid w:val="00B16743"/>
    <w:rsid w:val="00B16DE1"/>
    <w:rsid w:val="00B17684"/>
    <w:rsid w:val="00B17C4A"/>
    <w:rsid w:val="00B20004"/>
    <w:rsid w:val="00B20D8E"/>
    <w:rsid w:val="00B22271"/>
    <w:rsid w:val="00B2260D"/>
    <w:rsid w:val="00B25087"/>
    <w:rsid w:val="00B26F35"/>
    <w:rsid w:val="00B27552"/>
    <w:rsid w:val="00B30218"/>
    <w:rsid w:val="00B302E6"/>
    <w:rsid w:val="00B31741"/>
    <w:rsid w:val="00B31A0B"/>
    <w:rsid w:val="00B3256D"/>
    <w:rsid w:val="00B33A13"/>
    <w:rsid w:val="00B33B77"/>
    <w:rsid w:val="00B34DE3"/>
    <w:rsid w:val="00B36FC1"/>
    <w:rsid w:val="00B370D6"/>
    <w:rsid w:val="00B40622"/>
    <w:rsid w:val="00B46B59"/>
    <w:rsid w:val="00B46BB9"/>
    <w:rsid w:val="00B473AB"/>
    <w:rsid w:val="00B52820"/>
    <w:rsid w:val="00B54BB0"/>
    <w:rsid w:val="00B60B86"/>
    <w:rsid w:val="00B65A6E"/>
    <w:rsid w:val="00B66438"/>
    <w:rsid w:val="00B71C59"/>
    <w:rsid w:val="00B75A0C"/>
    <w:rsid w:val="00B814F1"/>
    <w:rsid w:val="00B817DB"/>
    <w:rsid w:val="00B825EB"/>
    <w:rsid w:val="00B8437A"/>
    <w:rsid w:val="00B85A33"/>
    <w:rsid w:val="00B90B5B"/>
    <w:rsid w:val="00BA38E6"/>
    <w:rsid w:val="00BA6129"/>
    <w:rsid w:val="00BA765C"/>
    <w:rsid w:val="00BB2A57"/>
    <w:rsid w:val="00BB3E3F"/>
    <w:rsid w:val="00BB4DD8"/>
    <w:rsid w:val="00BB53A0"/>
    <w:rsid w:val="00BB59FD"/>
    <w:rsid w:val="00BB5E10"/>
    <w:rsid w:val="00BB686E"/>
    <w:rsid w:val="00BB6CC0"/>
    <w:rsid w:val="00BC01E0"/>
    <w:rsid w:val="00BC1512"/>
    <w:rsid w:val="00BC2DEC"/>
    <w:rsid w:val="00BC398B"/>
    <w:rsid w:val="00BC5E99"/>
    <w:rsid w:val="00BD0490"/>
    <w:rsid w:val="00BD14E9"/>
    <w:rsid w:val="00BD2496"/>
    <w:rsid w:val="00BD275A"/>
    <w:rsid w:val="00BD3AFC"/>
    <w:rsid w:val="00BD5ACB"/>
    <w:rsid w:val="00BE1CD5"/>
    <w:rsid w:val="00BE5711"/>
    <w:rsid w:val="00BF15BF"/>
    <w:rsid w:val="00BF4A20"/>
    <w:rsid w:val="00BF5751"/>
    <w:rsid w:val="00C05EF9"/>
    <w:rsid w:val="00C10DF5"/>
    <w:rsid w:val="00C132F9"/>
    <w:rsid w:val="00C1489A"/>
    <w:rsid w:val="00C15228"/>
    <w:rsid w:val="00C17717"/>
    <w:rsid w:val="00C17B9D"/>
    <w:rsid w:val="00C22587"/>
    <w:rsid w:val="00C22847"/>
    <w:rsid w:val="00C22BE5"/>
    <w:rsid w:val="00C25880"/>
    <w:rsid w:val="00C26DB8"/>
    <w:rsid w:val="00C316B3"/>
    <w:rsid w:val="00C37217"/>
    <w:rsid w:val="00C438A2"/>
    <w:rsid w:val="00C47D4F"/>
    <w:rsid w:val="00C50828"/>
    <w:rsid w:val="00C5275E"/>
    <w:rsid w:val="00C534E1"/>
    <w:rsid w:val="00C607C5"/>
    <w:rsid w:val="00C61307"/>
    <w:rsid w:val="00C6218E"/>
    <w:rsid w:val="00C6738B"/>
    <w:rsid w:val="00C7017C"/>
    <w:rsid w:val="00C736FF"/>
    <w:rsid w:val="00C76C6D"/>
    <w:rsid w:val="00C85C5D"/>
    <w:rsid w:val="00C875AA"/>
    <w:rsid w:val="00C9069E"/>
    <w:rsid w:val="00C93CE0"/>
    <w:rsid w:val="00C9525A"/>
    <w:rsid w:val="00C95EAC"/>
    <w:rsid w:val="00C975FD"/>
    <w:rsid w:val="00C97843"/>
    <w:rsid w:val="00CA0B51"/>
    <w:rsid w:val="00CA2E0B"/>
    <w:rsid w:val="00CA2E6C"/>
    <w:rsid w:val="00CA402F"/>
    <w:rsid w:val="00CA51E6"/>
    <w:rsid w:val="00CA7C40"/>
    <w:rsid w:val="00CB2635"/>
    <w:rsid w:val="00CB4ADF"/>
    <w:rsid w:val="00CB5271"/>
    <w:rsid w:val="00CB79D5"/>
    <w:rsid w:val="00CB7F2D"/>
    <w:rsid w:val="00CC3B6F"/>
    <w:rsid w:val="00CC3D9C"/>
    <w:rsid w:val="00CC4B00"/>
    <w:rsid w:val="00CC685B"/>
    <w:rsid w:val="00CD6FE0"/>
    <w:rsid w:val="00CE0E52"/>
    <w:rsid w:val="00CE112F"/>
    <w:rsid w:val="00CE2870"/>
    <w:rsid w:val="00CE5C8D"/>
    <w:rsid w:val="00CE706F"/>
    <w:rsid w:val="00CE7290"/>
    <w:rsid w:val="00CF0058"/>
    <w:rsid w:val="00CF1512"/>
    <w:rsid w:val="00CF2AA2"/>
    <w:rsid w:val="00CF5E3A"/>
    <w:rsid w:val="00CF609D"/>
    <w:rsid w:val="00D010D8"/>
    <w:rsid w:val="00D015F6"/>
    <w:rsid w:val="00D024B8"/>
    <w:rsid w:val="00D03769"/>
    <w:rsid w:val="00D054D7"/>
    <w:rsid w:val="00D07DC2"/>
    <w:rsid w:val="00D10AEF"/>
    <w:rsid w:val="00D13812"/>
    <w:rsid w:val="00D1539D"/>
    <w:rsid w:val="00D15E90"/>
    <w:rsid w:val="00D200E0"/>
    <w:rsid w:val="00D203A9"/>
    <w:rsid w:val="00D21786"/>
    <w:rsid w:val="00D22023"/>
    <w:rsid w:val="00D24CAF"/>
    <w:rsid w:val="00D26FEB"/>
    <w:rsid w:val="00D310C0"/>
    <w:rsid w:val="00D31FB1"/>
    <w:rsid w:val="00D40B25"/>
    <w:rsid w:val="00D41699"/>
    <w:rsid w:val="00D436CB"/>
    <w:rsid w:val="00D43C9F"/>
    <w:rsid w:val="00D440A1"/>
    <w:rsid w:val="00D44604"/>
    <w:rsid w:val="00D4514F"/>
    <w:rsid w:val="00D45A9F"/>
    <w:rsid w:val="00D45E4B"/>
    <w:rsid w:val="00D50176"/>
    <w:rsid w:val="00D52C0C"/>
    <w:rsid w:val="00D53225"/>
    <w:rsid w:val="00D55CA4"/>
    <w:rsid w:val="00D6086B"/>
    <w:rsid w:val="00D613A7"/>
    <w:rsid w:val="00D62E22"/>
    <w:rsid w:val="00D661BC"/>
    <w:rsid w:val="00D701F8"/>
    <w:rsid w:val="00D7310A"/>
    <w:rsid w:val="00D7415A"/>
    <w:rsid w:val="00D7540B"/>
    <w:rsid w:val="00D773B4"/>
    <w:rsid w:val="00D8644E"/>
    <w:rsid w:val="00D94477"/>
    <w:rsid w:val="00D95E2E"/>
    <w:rsid w:val="00DA2279"/>
    <w:rsid w:val="00DA2EE9"/>
    <w:rsid w:val="00DA3143"/>
    <w:rsid w:val="00DA36B5"/>
    <w:rsid w:val="00DA4CFF"/>
    <w:rsid w:val="00DB0675"/>
    <w:rsid w:val="00DB0AE5"/>
    <w:rsid w:val="00DB1A9E"/>
    <w:rsid w:val="00DB40AE"/>
    <w:rsid w:val="00DB554F"/>
    <w:rsid w:val="00DB6AE0"/>
    <w:rsid w:val="00DB7128"/>
    <w:rsid w:val="00DC16B6"/>
    <w:rsid w:val="00DC309A"/>
    <w:rsid w:val="00DC5A95"/>
    <w:rsid w:val="00DC7D95"/>
    <w:rsid w:val="00DD2CA1"/>
    <w:rsid w:val="00DD49D9"/>
    <w:rsid w:val="00DD5484"/>
    <w:rsid w:val="00DD5F9D"/>
    <w:rsid w:val="00DD6277"/>
    <w:rsid w:val="00DE0899"/>
    <w:rsid w:val="00DE0C69"/>
    <w:rsid w:val="00DE333E"/>
    <w:rsid w:val="00DE37EB"/>
    <w:rsid w:val="00DE6F0C"/>
    <w:rsid w:val="00DE7EB7"/>
    <w:rsid w:val="00DF139B"/>
    <w:rsid w:val="00DF401C"/>
    <w:rsid w:val="00DF4DA2"/>
    <w:rsid w:val="00DF57DD"/>
    <w:rsid w:val="00DF5D23"/>
    <w:rsid w:val="00DF636C"/>
    <w:rsid w:val="00DF6F64"/>
    <w:rsid w:val="00E003A7"/>
    <w:rsid w:val="00E009A0"/>
    <w:rsid w:val="00E02D84"/>
    <w:rsid w:val="00E039A5"/>
    <w:rsid w:val="00E05124"/>
    <w:rsid w:val="00E05362"/>
    <w:rsid w:val="00E05448"/>
    <w:rsid w:val="00E054B8"/>
    <w:rsid w:val="00E13314"/>
    <w:rsid w:val="00E133D1"/>
    <w:rsid w:val="00E13C29"/>
    <w:rsid w:val="00E141B5"/>
    <w:rsid w:val="00E227D4"/>
    <w:rsid w:val="00E235FC"/>
    <w:rsid w:val="00E25525"/>
    <w:rsid w:val="00E25F09"/>
    <w:rsid w:val="00E30742"/>
    <w:rsid w:val="00E320BA"/>
    <w:rsid w:val="00E3287F"/>
    <w:rsid w:val="00E32E4B"/>
    <w:rsid w:val="00E33024"/>
    <w:rsid w:val="00E335BB"/>
    <w:rsid w:val="00E344D7"/>
    <w:rsid w:val="00E35071"/>
    <w:rsid w:val="00E4010D"/>
    <w:rsid w:val="00E40F64"/>
    <w:rsid w:val="00E42409"/>
    <w:rsid w:val="00E44138"/>
    <w:rsid w:val="00E44BB8"/>
    <w:rsid w:val="00E452B2"/>
    <w:rsid w:val="00E47954"/>
    <w:rsid w:val="00E529B6"/>
    <w:rsid w:val="00E54C43"/>
    <w:rsid w:val="00E57959"/>
    <w:rsid w:val="00E57E8D"/>
    <w:rsid w:val="00E648DC"/>
    <w:rsid w:val="00E65538"/>
    <w:rsid w:val="00E65DE3"/>
    <w:rsid w:val="00E66402"/>
    <w:rsid w:val="00E674C5"/>
    <w:rsid w:val="00E70739"/>
    <w:rsid w:val="00E70CCB"/>
    <w:rsid w:val="00E7100B"/>
    <w:rsid w:val="00E75005"/>
    <w:rsid w:val="00E76EBF"/>
    <w:rsid w:val="00E779FA"/>
    <w:rsid w:val="00E823E7"/>
    <w:rsid w:val="00E85C60"/>
    <w:rsid w:val="00E86021"/>
    <w:rsid w:val="00E87F2A"/>
    <w:rsid w:val="00E90E77"/>
    <w:rsid w:val="00E948FC"/>
    <w:rsid w:val="00E963A1"/>
    <w:rsid w:val="00E97417"/>
    <w:rsid w:val="00EA1B1D"/>
    <w:rsid w:val="00EA2089"/>
    <w:rsid w:val="00EA2C8B"/>
    <w:rsid w:val="00EA2D78"/>
    <w:rsid w:val="00EA5492"/>
    <w:rsid w:val="00EB03BD"/>
    <w:rsid w:val="00EB16EB"/>
    <w:rsid w:val="00EB361E"/>
    <w:rsid w:val="00EB454E"/>
    <w:rsid w:val="00EB6194"/>
    <w:rsid w:val="00EB61B3"/>
    <w:rsid w:val="00EC0674"/>
    <w:rsid w:val="00EC35FD"/>
    <w:rsid w:val="00EC3820"/>
    <w:rsid w:val="00EC58E5"/>
    <w:rsid w:val="00EC5D6B"/>
    <w:rsid w:val="00EC6F8D"/>
    <w:rsid w:val="00ED0476"/>
    <w:rsid w:val="00ED09D5"/>
    <w:rsid w:val="00ED208E"/>
    <w:rsid w:val="00ED3B7A"/>
    <w:rsid w:val="00ED46E1"/>
    <w:rsid w:val="00ED4753"/>
    <w:rsid w:val="00ED4F4D"/>
    <w:rsid w:val="00ED78D0"/>
    <w:rsid w:val="00EE1859"/>
    <w:rsid w:val="00EE51D7"/>
    <w:rsid w:val="00EE55C0"/>
    <w:rsid w:val="00EE6315"/>
    <w:rsid w:val="00EE6CAF"/>
    <w:rsid w:val="00EE7983"/>
    <w:rsid w:val="00EE7FD5"/>
    <w:rsid w:val="00EF016D"/>
    <w:rsid w:val="00EF06C0"/>
    <w:rsid w:val="00EF1817"/>
    <w:rsid w:val="00EF3FD0"/>
    <w:rsid w:val="00EF4E05"/>
    <w:rsid w:val="00F00B93"/>
    <w:rsid w:val="00F029F0"/>
    <w:rsid w:val="00F02B34"/>
    <w:rsid w:val="00F032BB"/>
    <w:rsid w:val="00F0398D"/>
    <w:rsid w:val="00F03E46"/>
    <w:rsid w:val="00F065FF"/>
    <w:rsid w:val="00F06923"/>
    <w:rsid w:val="00F06E16"/>
    <w:rsid w:val="00F13C29"/>
    <w:rsid w:val="00F14442"/>
    <w:rsid w:val="00F20A52"/>
    <w:rsid w:val="00F23386"/>
    <w:rsid w:val="00F26F24"/>
    <w:rsid w:val="00F330E0"/>
    <w:rsid w:val="00F33347"/>
    <w:rsid w:val="00F342A0"/>
    <w:rsid w:val="00F377A1"/>
    <w:rsid w:val="00F42DFB"/>
    <w:rsid w:val="00F45862"/>
    <w:rsid w:val="00F50AB3"/>
    <w:rsid w:val="00F52BB2"/>
    <w:rsid w:val="00F60E84"/>
    <w:rsid w:val="00F62449"/>
    <w:rsid w:val="00F62A67"/>
    <w:rsid w:val="00F65CCA"/>
    <w:rsid w:val="00F72982"/>
    <w:rsid w:val="00F73E09"/>
    <w:rsid w:val="00F74ED3"/>
    <w:rsid w:val="00F80832"/>
    <w:rsid w:val="00F83A81"/>
    <w:rsid w:val="00F84E4A"/>
    <w:rsid w:val="00F87A30"/>
    <w:rsid w:val="00F92453"/>
    <w:rsid w:val="00F92F4A"/>
    <w:rsid w:val="00F93246"/>
    <w:rsid w:val="00F94D2C"/>
    <w:rsid w:val="00F95702"/>
    <w:rsid w:val="00F97778"/>
    <w:rsid w:val="00FA4A91"/>
    <w:rsid w:val="00FA4CB1"/>
    <w:rsid w:val="00FA79F4"/>
    <w:rsid w:val="00FB138E"/>
    <w:rsid w:val="00FB1F2B"/>
    <w:rsid w:val="00FB3002"/>
    <w:rsid w:val="00FB3548"/>
    <w:rsid w:val="00FB44E0"/>
    <w:rsid w:val="00FB6729"/>
    <w:rsid w:val="00FC0C73"/>
    <w:rsid w:val="00FC2537"/>
    <w:rsid w:val="00FC6FB0"/>
    <w:rsid w:val="00FD2756"/>
    <w:rsid w:val="00FD28A3"/>
    <w:rsid w:val="00FD344F"/>
    <w:rsid w:val="00FD349F"/>
    <w:rsid w:val="00FD731F"/>
    <w:rsid w:val="00FE2E82"/>
    <w:rsid w:val="00FE4014"/>
    <w:rsid w:val="00FE5B1E"/>
    <w:rsid w:val="00FF374E"/>
    <w:rsid w:val="00FF5594"/>
    <w:rsid w:val="00FF6310"/>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F41173"/>
  <w15:docId w15:val="{D66CB199-C079-419D-9F88-51E7634F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semiHidde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paragraph" w:customStyle="1" w:styleId="Default">
    <w:name w:val="Default"/>
    <w:rsid w:val="00FD349F"/>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34"/>
    <w:qFormat/>
    <w:rsid w:val="009B697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02340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652370987">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949122711">
      <w:bodyDiv w:val="1"/>
      <w:marLeft w:val="0"/>
      <w:marRight w:val="0"/>
      <w:marTop w:val="0"/>
      <w:marBottom w:val="0"/>
      <w:divBdr>
        <w:top w:val="none" w:sz="0" w:space="0" w:color="auto"/>
        <w:left w:val="none" w:sz="0" w:space="0" w:color="auto"/>
        <w:bottom w:val="none" w:sz="0" w:space="0" w:color="auto"/>
        <w:right w:val="none" w:sz="0" w:space="0" w:color="auto"/>
      </w:divBdr>
    </w:div>
    <w:div w:id="984042681">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120417922">
      <w:bodyDiv w:val="1"/>
      <w:marLeft w:val="0"/>
      <w:marRight w:val="0"/>
      <w:marTop w:val="0"/>
      <w:marBottom w:val="0"/>
      <w:divBdr>
        <w:top w:val="none" w:sz="0" w:space="0" w:color="auto"/>
        <w:left w:val="none" w:sz="0" w:space="0" w:color="auto"/>
        <w:bottom w:val="none" w:sz="0" w:space="0" w:color="auto"/>
        <w:right w:val="none" w:sz="0" w:space="0" w:color="auto"/>
      </w:divBdr>
    </w:div>
    <w:div w:id="1190754678">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88952411">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832674304">
      <w:bodyDiv w:val="1"/>
      <w:marLeft w:val="0"/>
      <w:marRight w:val="0"/>
      <w:marTop w:val="0"/>
      <w:marBottom w:val="0"/>
      <w:divBdr>
        <w:top w:val="none" w:sz="0" w:space="0" w:color="auto"/>
        <w:left w:val="none" w:sz="0" w:space="0" w:color="auto"/>
        <w:bottom w:val="none" w:sz="0" w:space="0" w:color="auto"/>
        <w:right w:val="none" w:sz="0" w:space="0" w:color="auto"/>
      </w:divBdr>
    </w:div>
    <w:div w:id="1993293775">
      <w:bodyDiv w:val="1"/>
      <w:marLeft w:val="0"/>
      <w:marRight w:val="0"/>
      <w:marTop w:val="0"/>
      <w:marBottom w:val="0"/>
      <w:divBdr>
        <w:top w:val="none" w:sz="0" w:space="0" w:color="auto"/>
        <w:left w:val="none" w:sz="0" w:space="0" w:color="auto"/>
        <w:bottom w:val="none" w:sz="0" w:space="0" w:color="auto"/>
        <w:right w:val="none" w:sz="0" w:space="0" w:color="auto"/>
      </w:divBdr>
    </w:div>
    <w:div w:id="1996030511">
      <w:bodyDiv w:val="1"/>
      <w:marLeft w:val="0"/>
      <w:marRight w:val="0"/>
      <w:marTop w:val="0"/>
      <w:marBottom w:val="0"/>
      <w:divBdr>
        <w:top w:val="none" w:sz="0" w:space="0" w:color="auto"/>
        <w:left w:val="none" w:sz="0" w:space="0" w:color="auto"/>
        <w:bottom w:val="none" w:sz="0" w:space="0" w:color="auto"/>
        <w:right w:val="none" w:sz="0" w:space="0" w:color="auto"/>
      </w:divBdr>
    </w:div>
    <w:div w:id="2141991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AA0C4-55BB-49E5-B401-CBB6DF9D1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720</TotalTime>
  <Pages>1</Pages>
  <Words>4181</Words>
  <Characters>24674</Characters>
  <Application>Microsoft Office Word</Application>
  <DocSecurity>0</DocSecurity>
  <Lines>205</Lines>
  <Paragraphs>57</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ATC</Company>
  <LinksUpToDate>false</LinksUpToDate>
  <CharactersWithSpaces>28798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aqc@wo.cz</cp:lastModifiedBy>
  <cp:revision>102</cp:revision>
  <cp:lastPrinted>2023-03-19T08:14:00Z</cp:lastPrinted>
  <dcterms:created xsi:type="dcterms:W3CDTF">2022-03-01T13:02:00Z</dcterms:created>
  <dcterms:modified xsi:type="dcterms:W3CDTF">2023-03-19T09:08:00Z</dcterms:modified>
</cp:coreProperties>
</file>