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2CBB43D" w14:textId="77777777" w:rsidR="004D361E" w:rsidRDefault="004D361E">
      <w:pPr>
        <w:spacing w:line="360" w:lineRule="auto"/>
        <w:jc w:val="both"/>
        <w:rPr>
          <w:rFonts w:ascii="Arial" w:hAnsi="Arial"/>
          <w:b/>
          <w:sz w:val="28"/>
        </w:rPr>
      </w:pPr>
    </w:p>
    <w:p w14:paraId="5BCE2E72" w14:textId="77777777" w:rsidR="004D361E" w:rsidRDefault="004D361E">
      <w:pPr>
        <w:pStyle w:val="Nadpis3"/>
      </w:pPr>
      <w:r>
        <w:t>B Souhrnná technická zpráva</w:t>
      </w:r>
    </w:p>
    <w:p w14:paraId="0FD8C4A7" w14:textId="77777777" w:rsidR="004D361E" w:rsidRDefault="004D361E">
      <w:pPr>
        <w:pStyle w:val="Nadpis2"/>
        <w:ind w:left="2832" w:hanging="2832"/>
        <w:rPr>
          <w:b/>
          <w:bCs/>
        </w:rPr>
      </w:pPr>
    </w:p>
    <w:p w14:paraId="09FD011B" w14:textId="77777777" w:rsidR="004D361E" w:rsidRDefault="004D361E">
      <w:pPr>
        <w:widowControl w:val="0"/>
        <w:autoSpaceDE w:val="0"/>
        <w:spacing w:line="360" w:lineRule="auto"/>
        <w:jc w:val="both"/>
        <w:rPr>
          <w:rFonts w:ascii="Arial" w:hAnsi="Arial" w:cs="Arial"/>
          <w:b/>
          <w:bCs/>
          <w:sz w:val="28"/>
          <w:szCs w:val="26"/>
        </w:rPr>
      </w:pPr>
      <w:r>
        <w:rPr>
          <w:rFonts w:ascii="Arial" w:hAnsi="Arial" w:cs="Arial"/>
          <w:b/>
          <w:bCs/>
          <w:sz w:val="28"/>
          <w:szCs w:val="26"/>
        </w:rPr>
        <w:t>B.1 Popis území stavby</w:t>
      </w:r>
    </w:p>
    <w:p w14:paraId="4A201265" w14:textId="77777777" w:rsidR="004D361E" w:rsidRDefault="004D361E">
      <w:pPr>
        <w:widowControl w:val="0"/>
        <w:autoSpaceDE w:val="0"/>
        <w:spacing w:line="360" w:lineRule="auto"/>
        <w:jc w:val="both"/>
        <w:rPr>
          <w:rFonts w:ascii="Arial" w:hAnsi="Arial" w:cs="Arial"/>
          <w:b/>
          <w:bCs/>
          <w:sz w:val="24"/>
          <w:szCs w:val="26"/>
        </w:rPr>
      </w:pPr>
      <w:r>
        <w:rPr>
          <w:rFonts w:ascii="Arial" w:hAnsi="Arial" w:cs="Arial"/>
          <w:b/>
          <w:bCs/>
          <w:sz w:val="24"/>
          <w:szCs w:val="26"/>
        </w:rPr>
        <w:t>a)</w:t>
      </w:r>
      <w:r w:rsidR="00A7448E">
        <w:rPr>
          <w:rFonts w:ascii="Arial" w:hAnsi="Arial" w:cs="Arial"/>
          <w:b/>
          <w:bCs/>
          <w:sz w:val="24"/>
          <w:szCs w:val="26"/>
        </w:rPr>
        <w:t xml:space="preserve"> </w:t>
      </w:r>
      <w:r>
        <w:rPr>
          <w:rFonts w:ascii="Arial" w:hAnsi="Arial" w:cs="Arial"/>
          <w:b/>
          <w:bCs/>
          <w:sz w:val="24"/>
          <w:szCs w:val="26"/>
        </w:rPr>
        <w:t>Charakteristika stavebního pozemku</w:t>
      </w:r>
      <w:r w:rsidR="00AE3A6A">
        <w:rPr>
          <w:rFonts w:ascii="Arial" w:hAnsi="Arial" w:cs="Arial"/>
          <w:b/>
          <w:bCs/>
          <w:sz w:val="24"/>
          <w:szCs w:val="26"/>
        </w:rPr>
        <w:t>, technický stav objektů</w:t>
      </w:r>
    </w:p>
    <w:p w14:paraId="4B6E7F43" w14:textId="3E565112" w:rsidR="005260EE" w:rsidRPr="005260EE" w:rsidRDefault="005260EE" w:rsidP="005260EE">
      <w:pPr>
        <w:spacing w:line="360" w:lineRule="auto"/>
        <w:jc w:val="both"/>
        <w:rPr>
          <w:rFonts w:ascii="Arial" w:hAnsi="Arial" w:cs="Arial"/>
          <w:sz w:val="24"/>
          <w:szCs w:val="24"/>
        </w:rPr>
      </w:pPr>
      <w:r w:rsidRPr="005260EE">
        <w:rPr>
          <w:rFonts w:ascii="Arial" w:hAnsi="Arial" w:cs="Arial"/>
          <w:sz w:val="24"/>
          <w:szCs w:val="24"/>
        </w:rPr>
        <w:t xml:space="preserve">Limnigrafická stanice na přítoku do VN Ludkovice, zbudovaná v r. </w:t>
      </w:r>
      <w:proofErr w:type="gramStart"/>
      <w:r w:rsidRPr="005260EE">
        <w:rPr>
          <w:rFonts w:ascii="Arial" w:hAnsi="Arial" w:cs="Arial"/>
          <w:sz w:val="24"/>
          <w:szCs w:val="24"/>
        </w:rPr>
        <w:t>1979,je</w:t>
      </w:r>
      <w:proofErr w:type="gramEnd"/>
      <w:r w:rsidRPr="005260EE">
        <w:rPr>
          <w:rFonts w:ascii="Arial" w:hAnsi="Arial" w:cs="Arial"/>
          <w:sz w:val="24"/>
          <w:szCs w:val="24"/>
        </w:rPr>
        <w:t xml:space="preserve"> tvořena laminátovým domkem na betonovém základu</w:t>
      </w:r>
      <w:r>
        <w:rPr>
          <w:rFonts w:ascii="Arial" w:hAnsi="Arial" w:cs="Arial"/>
          <w:sz w:val="24"/>
          <w:szCs w:val="24"/>
        </w:rPr>
        <w:t xml:space="preserve"> s šachtou ze studničních skruží, která je propojena betonovým potrubím DN 200mm s opevněným korytem toku Ludkovický potok. </w:t>
      </w:r>
      <w:r w:rsidRPr="005260EE">
        <w:rPr>
          <w:rFonts w:ascii="Arial" w:hAnsi="Arial" w:cs="Arial"/>
          <w:sz w:val="24"/>
          <w:szCs w:val="24"/>
        </w:rPr>
        <w:t>Koryto toku je opevněno kamennou dlažbou do betonu, v příčném profilu má tvar pravidelného lichoběžníku se šířkou ve dně 2,5 m a se sklony svahů 1:2,5</w:t>
      </w:r>
      <w:r>
        <w:rPr>
          <w:rFonts w:ascii="Arial" w:hAnsi="Arial" w:cs="Arial"/>
          <w:sz w:val="24"/>
          <w:szCs w:val="24"/>
        </w:rPr>
        <w:t xml:space="preserve">. V místě podél stanice je ve dně </w:t>
      </w:r>
      <w:r w:rsidRPr="005260EE">
        <w:rPr>
          <w:rFonts w:ascii="Arial" w:hAnsi="Arial" w:cs="Arial"/>
          <w:sz w:val="24"/>
          <w:szCs w:val="24"/>
        </w:rPr>
        <w:t>vymodelována 0,8 m široká kyneta. V současné době stanice vykazuje výrazné odchylky měřených dat oproti skutečnosti, což je způsobeno zejména propadlým přívodním potrubím do šachty (studny) limnigrafu.</w:t>
      </w:r>
      <w:r w:rsidR="008A4BA7">
        <w:rPr>
          <w:rFonts w:ascii="Arial" w:hAnsi="Arial" w:cs="Arial"/>
          <w:sz w:val="24"/>
          <w:szCs w:val="24"/>
        </w:rPr>
        <w:t xml:space="preserve"> </w:t>
      </w:r>
      <w:proofErr w:type="gramStart"/>
      <w:r w:rsidRPr="005260EE">
        <w:rPr>
          <w:rFonts w:ascii="Arial" w:hAnsi="Arial" w:cs="Arial"/>
          <w:sz w:val="24"/>
          <w:szCs w:val="24"/>
        </w:rPr>
        <w:t>Betonový</w:t>
      </w:r>
      <w:proofErr w:type="gramEnd"/>
      <w:r w:rsidRPr="005260EE">
        <w:rPr>
          <w:rFonts w:ascii="Arial" w:hAnsi="Arial" w:cs="Arial"/>
          <w:sz w:val="24"/>
          <w:szCs w:val="24"/>
        </w:rPr>
        <w:t xml:space="preserve"> základ limnigrafické stanice a šachta jsou již rozpraskané, opevnění koryta toku začíná degradovat. </w:t>
      </w:r>
      <w:r w:rsidR="00D36F50">
        <w:rPr>
          <w:rFonts w:ascii="Arial" w:hAnsi="Arial" w:cs="Arial"/>
          <w:sz w:val="24"/>
          <w:szCs w:val="24"/>
        </w:rPr>
        <w:t>Pozemky v okolí limnigrafické stanice a pozemky vně koryta jsou ploché, bez významných terénních nerovností. Pozemky jsou zatravněny, travní porost je pravidelně sečen.</w:t>
      </w:r>
    </w:p>
    <w:p w14:paraId="69150D9F" w14:textId="77777777" w:rsidR="0009725C" w:rsidRPr="00D8644E" w:rsidRDefault="0009725C" w:rsidP="0009725C">
      <w:pPr>
        <w:spacing w:line="360" w:lineRule="auto"/>
        <w:jc w:val="both"/>
        <w:rPr>
          <w:rFonts w:ascii="Arial" w:hAnsi="Arial"/>
          <w:b/>
          <w:sz w:val="24"/>
          <w:szCs w:val="24"/>
        </w:rPr>
      </w:pPr>
      <w:r w:rsidRPr="00D8644E">
        <w:rPr>
          <w:rFonts w:ascii="Arial" w:hAnsi="Arial"/>
          <w:b/>
          <w:sz w:val="24"/>
          <w:szCs w:val="24"/>
        </w:rPr>
        <w:t>b) Údaje o souladu s územně plánovací dokumentaci</w:t>
      </w:r>
    </w:p>
    <w:p w14:paraId="67B87642" w14:textId="77777777" w:rsidR="00D36F50" w:rsidRDefault="007F51EA" w:rsidP="00D36F50">
      <w:pPr>
        <w:spacing w:line="360" w:lineRule="auto"/>
        <w:jc w:val="both"/>
        <w:rPr>
          <w:rFonts w:ascii="Arial" w:hAnsi="Arial" w:cs="Arial"/>
          <w:sz w:val="24"/>
          <w:szCs w:val="24"/>
        </w:rPr>
      </w:pPr>
      <w:r w:rsidRPr="00BA7A3A">
        <w:rPr>
          <w:rFonts w:ascii="Arial" w:hAnsi="Arial" w:cs="Arial"/>
          <w:sz w:val="24"/>
          <w:szCs w:val="24"/>
        </w:rPr>
        <w:t xml:space="preserve">Dokumentace řeší </w:t>
      </w:r>
      <w:r w:rsidRPr="00BA7A3A">
        <w:rPr>
          <w:rFonts w:ascii="Arial" w:hAnsi="Arial" w:cs="Arial"/>
          <w:bCs/>
          <w:sz w:val="24"/>
          <w:szCs w:val="24"/>
        </w:rPr>
        <w:t xml:space="preserve">opravu </w:t>
      </w:r>
      <w:r w:rsidRPr="00BA7A3A">
        <w:rPr>
          <w:rFonts w:ascii="Arial" w:hAnsi="Arial" w:cs="Arial"/>
          <w:bCs/>
          <w:sz w:val="24"/>
          <w:szCs w:val="24"/>
        </w:rPr>
        <w:tab/>
        <w:t>limnigrafické stanice a poškozených částí opevnění koryta toku.</w:t>
      </w:r>
      <w:r w:rsidRPr="00BA7A3A">
        <w:rPr>
          <w:rFonts w:ascii="Arial" w:hAnsi="Arial" w:cs="Arial"/>
          <w:sz w:val="24"/>
          <w:szCs w:val="24"/>
        </w:rPr>
        <w:t xml:space="preserve"> V rámci dokumentace se řeší odstranění stávajícího oplocení a nahrazení oplocením novým, odstranění stávajícího objektu limnigrafické stanice a nahrazení objektem novým, odstranění stávajícího</w:t>
      </w:r>
      <w:r>
        <w:rPr>
          <w:rFonts w:ascii="Arial" w:hAnsi="Arial" w:cs="Arial"/>
          <w:sz w:val="24"/>
          <w:szCs w:val="24"/>
        </w:rPr>
        <w:t xml:space="preserve"> opevnění koryta toku u limnigrafické stanice a nahrazení opevněním novým a odstranění objektu stávající norné stěny a nahrazení objektem novým. </w:t>
      </w:r>
      <w:r w:rsidR="00D36F50">
        <w:rPr>
          <w:rFonts w:ascii="Arial" w:hAnsi="Arial" w:cs="Arial"/>
          <w:sz w:val="24"/>
          <w:szCs w:val="24"/>
        </w:rPr>
        <w:t>Opravené objekty budou zřízeny v půdorysu stávajících objektů. Kapacita ani využití opravovaných objektů se stavbou nemění</w:t>
      </w:r>
      <w:r w:rsidR="00522D30">
        <w:rPr>
          <w:rFonts w:ascii="Arial" w:hAnsi="Arial" w:cs="Arial"/>
          <w:sz w:val="24"/>
          <w:szCs w:val="24"/>
        </w:rPr>
        <w:t>.</w:t>
      </w:r>
    </w:p>
    <w:p w14:paraId="2A9DB897" w14:textId="77777777" w:rsidR="0009725C" w:rsidRPr="00E7100B" w:rsidRDefault="0009725C" w:rsidP="00C6218E">
      <w:pPr>
        <w:tabs>
          <w:tab w:val="left" w:pos="709"/>
        </w:tabs>
        <w:spacing w:line="360" w:lineRule="auto"/>
        <w:ind w:left="17"/>
        <w:jc w:val="both"/>
        <w:rPr>
          <w:rFonts w:ascii="Arial" w:hAnsi="Arial"/>
          <w:sz w:val="24"/>
          <w:szCs w:val="24"/>
        </w:rPr>
      </w:pPr>
      <w:r w:rsidRPr="00E7100B">
        <w:rPr>
          <w:rFonts w:ascii="Arial" w:hAnsi="Arial"/>
          <w:sz w:val="24"/>
          <w:szCs w:val="24"/>
        </w:rPr>
        <w:t>Stavba je navržena v souladu s územně plánovací dokumentaci a s cíli a úkoly územního plánování.</w:t>
      </w:r>
    </w:p>
    <w:p w14:paraId="7FBF40EF" w14:textId="77777777" w:rsidR="004D361E" w:rsidRPr="005E5106" w:rsidRDefault="0009725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c</w:t>
      </w:r>
      <w:r w:rsidR="004D361E" w:rsidRPr="005E5106">
        <w:rPr>
          <w:rFonts w:ascii="Arial" w:hAnsi="Arial" w:cs="Arial"/>
          <w:b/>
          <w:bCs/>
          <w:sz w:val="24"/>
          <w:szCs w:val="26"/>
        </w:rPr>
        <w:t xml:space="preserve">) </w:t>
      </w:r>
      <w:r w:rsidRPr="005E5106">
        <w:rPr>
          <w:rFonts w:ascii="Arial" w:hAnsi="Arial" w:cs="Arial"/>
          <w:b/>
          <w:bCs/>
          <w:sz w:val="24"/>
          <w:szCs w:val="26"/>
        </w:rPr>
        <w:t>Informace o vydaných rozhodnutí o povolení výjimky z obecných požadavků na využívání území</w:t>
      </w:r>
    </w:p>
    <w:p w14:paraId="672B06FC" w14:textId="77777777" w:rsidR="0009725C" w:rsidRPr="005E5106" w:rsidRDefault="0081298D" w:rsidP="0009725C">
      <w:pPr>
        <w:widowControl w:val="0"/>
        <w:autoSpaceDE w:val="0"/>
        <w:spacing w:line="360" w:lineRule="auto"/>
        <w:jc w:val="both"/>
        <w:rPr>
          <w:rFonts w:ascii="Arial" w:hAnsi="Arial" w:cs="Arial"/>
          <w:bCs/>
          <w:sz w:val="24"/>
          <w:szCs w:val="26"/>
        </w:rPr>
      </w:pPr>
      <w:r w:rsidRPr="005E5106">
        <w:rPr>
          <w:rFonts w:ascii="Arial" w:hAnsi="Arial" w:cs="Arial"/>
          <w:bCs/>
          <w:sz w:val="24"/>
          <w:szCs w:val="26"/>
        </w:rPr>
        <w:t>Případné i</w:t>
      </w:r>
      <w:r w:rsidR="0009725C" w:rsidRPr="005E5106">
        <w:rPr>
          <w:rFonts w:ascii="Arial" w:hAnsi="Arial" w:cs="Arial"/>
          <w:bCs/>
          <w:sz w:val="24"/>
          <w:szCs w:val="26"/>
        </w:rPr>
        <w:t>nformace o vydaných rozhodnutí o povolení výjimky z obecných požadavků na využívání území budou do dokumentace zapracovány po jejich obdržení.</w:t>
      </w:r>
    </w:p>
    <w:p w14:paraId="4697472F" w14:textId="77777777" w:rsidR="008A4BA7" w:rsidRDefault="008A4BA7" w:rsidP="0009725C">
      <w:pPr>
        <w:spacing w:line="360" w:lineRule="auto"/>
        <w:jc w:val="both"/>
        <w:rPr>
          <w:rFonts w:ascii="Arial" w:hAnsi="Arial"/>
          <w:b/>
          <w:sz w:val="24"/>
          <w:szCs w:val="24"/>
        </w:rPr>
      </w:pPr>
    </w:p>
    <w:p w14:paraId="78B7DC9E" w14:textId="34FF70CD" w:rsidR="0009725C" w:rsidRPr="005E5106" w:rsidRDefault="0052736D" w:rsidP="0009725C">
      <w:pPr>
        <w:spacing w:line="360" w:lineRule="auto"/>
        <w:jc w:val="both"/>
        <w:rPr>
          <w:rFonts w:ascii="Arial" w:hAnsi="Arial"/>
          <w:sz w:val="24"/>
          <w:szCs w:val="24"/>
        </w:rPr>
      </w:pPr>
      <w:r w:rsidRPr="005E5106">
        <w:rPr>
          <w:rFonts w:ascii="Arial" w:hAnsi="Arial"/>
          <w:b/>
          <w:sz w:val="24"/>
          <w:szCs w:val="24"/>
        </w:rPr>
        <w:lastRenderedPageBreak/>
        <w:t>d</w:t>
      </w:r>
      <w:r w:rsidR="0009725C" w:rsidRPr="005E5106">
        <w:rPr>
          <w:rFonts w:ascii="Arial" w:hAnsi="Arial"/>
          <w:b/>
          <w:sz w:val="24"/>
          <w:szCs w:val="24"/>
        </w:rPr>
        <w:t>) Údaje o splnění požadavků dotčených orgánů</w:t>
      </w:r>
    </w:p>
    <w:p w14:paraId="409788E4" w14:textId="77777777" w:rsidR="0009725C" w:rsidRPr="005E5106" w:rsidRDefault="0009725C" w:rsidP="0009725C">
      <w:pPr>
        <w:spacing w:line="360" w:lineRule="auto"/>
        <w:jc w:val="both"/>
        <w:rPr>
          <w:rFonts w:ascii="Arial" w:hAnsi="Arial"/>
          <w:sz w:val="24"/>
          <w:szCs w:val="24"/>
        </w:rPr>
      </w:pPr>
      <w:r w:rsidRPr="005E5106">
        <w:rPr>
          <w:rFonts w:ascii="Arial" w:hAnsi="Arial"/>
          <w:sz w:val="24"/>
          <w:szCs w:val="24"/>
        </w:rPr>
        <w:t>Požadavky dotčených orgánů byly do dokumentace zapracovány a vyplývají z obsahu dokumentace.</w:t>
      </w:r>
    </w:p>
    <w:p w14:paraId="106B7776" w14:textId="77777777" w:rsidR="0052736D" w:rsidRPr="005E5106" w:rsidRDefault="0052736D" w:rsidP="0009725C">
      <w:pPr>
        <w:spacing w:line="360" w:lineRule="auto"/>
        <w:jc w:val="both"/>
        <w:rPr>
          <w:rFonts w:ascii="Arial" w:hAnsi="Arial"/>
          <w:b/>
          <w:sz w:val="24"/>
          <w:szCs w:val="24"/>
        </w:rPr>
      </w:pPr>
      <w:r w:rsidRPr="005E5106">
        <w:rPr>
          <w:rFonts w:ascii="Arial" w:hAnsi="Arial"/>
          <w:b/>
          <w:sz w:val="24"/>
          <w:szCs w:val="24"/>
        </w:rPr>
        <w:t>e) Výčet provedených průzkumů a rozborů</w:t>
      </w:r>
    </w:p>
    <w:p w14:paraId="05D29B2D" w14:textId="77777777" w:rsidR="00664324" w:rsidRPr="005E5106" w:rsidRDefault="00664324" w:rsidP="00664324">
      <w:pPr>
        <w:numPr>
          <w:ilvl w:val="0"/>
          <w:numId w:val="2"/>
        </w:numPr>
        <w:tabs>
          <w:tab w:val="clear" w:pos="0"/>
          <w:tab w:val="num" w:pos="720"/>
        </w:tabs>
        <w:spacing w:line="360" w:lineRule="auto"/>
        <w:ind w:left="720" w:hanging="360"/>
        <w:jc w:val="both"/>
        <w:rPr>
          <w:rFonts w:ascii="Arial" w:hAnsi="Arial"/>
          <w:sz w:val="24"/>
          <w:szCs w:val="24"/>
        </w:rPr>
      </w:pPr>
      <w:r w:rsidRPr="005E5106">
        <w:rPr>
          <w:rFonts w:ascii="Arial" w:hAnsi="Arial"/>
          <w:sz w:val="24"/>
          <w:szCs w:val="24"/>
        </w:rPr>
        <w:t xml:space="preserve">-  zaměření stávajících objektů stavby (metoda GPS, polohový systém JSTK, </w:t>
      </w:r>
    </w:p>
    <w:p w14:paraId="7B97AE63" w14:textId="77777777" w:rsidR="00664324" w:rsidRPr="005E5106" w:rsidRDefault="00664324" w:rsidP="00664324">
      <w:pPr>
        <w:numPr>
          <w:ilvl w:val="0"/>
          <w:numId w:val="2"/>
        </w:numPr>
        <w:tabs>
          <w:tab w:val="clear" w:pos="0"/>
          <w:tab w:val="num" w:pos="720"/>
        </w:tabs>
        <w:spacing w:line="360" w:lineRule="auto"/>
        <w:ind w:left="720" w:hanging="360"/>
        <w:jc w:val="both"/>
        <w:rPr>
          <w:rFonts w:ascii="Arial" w:hAnsi="Arial"/>
          <w:sz w:val="24"/>
          <w:szCs w:val="24"/>
        </w:rPr>
      </w:pPr>
      <w:r w:rsidRPr="005E5106">
        <w:rPr>
          <w:rFonts w:ascii="Arial" w:hAnsi="Arial"/>
          <w:sz w:val="24"/>
          <w:szCs w:val="24"/>
        </w:rPr>
        <w:t xml:space="preserve">   výškový systém </w:t>
      </w:r>
      <w:proofErr w:type="spellStart"/>
      <w:r w:rsidRPr="005E5106">
        <w:rPr>
          <w:rFonts w:ascii="Arial" w:hAnsi="Arial"/>
          <w:sz w:val="24"/>
          <w:szCs w:val="24"/>
        </w:rPr>
        <w:t>Bpv</w:t>
      </w:r>
      <w:proofErr w:type="spellEnd"/>
    </w:p>
    <w:p w14:paraId="050A1024" w14:textId="77777777" w:rsidR="001709A7" w:rsidRPr="005E5106" w:rsidRDefault="00AD1866" w:rsidP="001709A7">
      <w:pPr>
        <w:numPr>
          <w:ilvl w:val="0"/>
          <w:numId w:val="2"/>
        </w:numPr>
        <w:spacing w:line="360" w:lineRule="auto"/>
        <w:jc w:val="both"/>
        <w:rPr>
          <w:rFonts w:ascii="Arial" w:hAnsi="Arial"/>
          <w:b/>
          <w:bCs/>
          <w:sz w:val="24"/>
          <w:szCs w:val="24"/>
        </w:rPr>
      </w:pPr>
      <w:r w:rsidRPr="005E5106">
        <w:rPr>
          <w:rFonts w:ascii="Arial" w:hAnsi="Arial"/>
          <w:b/>
          <w:bCs/>
          <w:sz w:val="24"/>
          <w:szCs w:val="24"/>
        </w:rPr>
        <w:t>f</w:t>
      </w:r>
      <w:r w:rsidR="001709A7" w:rsidRPr="005E5106">
        <w:rPr>
          <w:rFonts w:ascii="Arial" w:hAnsi="Arial"/>
          <w:b/>
          <w:bCs/>
          <w:sz w:val="24"/>
          <w:szCs w:val="24"/>
        </w:rPr>
        <w:t>) Ochrana území podle jiných právních předpisů</w:t>
      </w:r>
    </w:p>
    <w:p w14:paraId="6E19F870" w14:textId="77777777" w:rsidR="0007445A" w:rsidRPr="005E5106" w:rsidRDefault="001709A7" w:rsidP="00D054D7">
      <w:pPr>
        <w:widowControl w:val="0"/>
        <w:numPr>
          <w:ilvl w:val="0"/>
          <w:numId w:val="2"/>
        </w:numPr>
        <w:autoSpaceDE w:val="0"/>
        <w:spacing w:line="360" w:lineRule="auto"/>
        <w:jc w:val="both"/>
        <w:rPr>
          <w:rFonts w:ascii="Arial" w:hAnsi="Arial" w:cs="Arial"/>
          <w:b/>
          <w:bCs/>
          <w:sz w:val="24"/>
          <w:szCs w:val="26"/>
        </w:rPr>
      </w:pPr>
      <w:r w:rsidRPr="005E5106">
        <w:rPr>
          <w:rFonts w:ascii="Arial" w:hAnsi="Arial"/>
          <w:sz w:val="24"/>
          <w:szCs w:val="24"/>
        </w:rPr>
        <w:t xml:space="preserve">Nejedná se o památkovou rezervaci, území není památkově ani nijak jinak chráněno.  Území </w:t>
      </w:r>
      <w:r w:rsidR="00423282" w:rsidRPr="005E5106">
        <w:rPr>
          <w:rFonts w:ascii="Arial" w:hAnsi="Arial"/>
          <w:sz w:val="24"/>
          <w:szCs w:val="24"/>
        </w:rPr>
        <w:t>není</w:t>
      </w:r>
      <w:r w:rsidR="008A6E56" w:rsidRPr="005E5106">
        <w:rPr>
          <w:rFonts w:ascii="Arial" w:hAnsi="Arial"/>
          <w:sz w:val="24"/>
          <w:szCs w:val="24"/>
        </w:rPr>
        <w:t xml:space="preserve"> součástí chráněných oblastí Natura 2000</w:t>
      </w:r>
    </w:p>
    <w:p w14:paraId="755CC5D6" w14:textId="77777777" w:rsidR="004D361E" w:rsidRPr="005E5106" w:rsidRDefault="006B6CDA" w:rsidP="00D054D7">
      <w:pPr>
        <w:widowControl w:val="0"/>
        <w:numPr>
          <w:ilvl w:val="0"/>
          <w:numId w:val="2"/>
        </w:numPr>
        <w:autoSpaceDE w:val="0"/>
        <w:spacing w:line="360" w:lineRule="auto"/>
        <w:jc w:val="both"/>
        <w:rPr>
          <w:rFonts w:ascii="Arial" w:hAnsi="Arial" w:cs="Arial"/>
          <w:b/>
          <w:bCs/>
          <w:sz w:val="24"/>
          <w:szCs w:val="26"/>
        </w:rPr>
      </w:pPr>
      <w:r w:rsidRPr="005E5106">
        <w:rPr>
          <w:rFonts w:ascii="Arial" w:hAnsi="Arial" w:cs="Arial"/>
          <w:b/>
          <w:bCs/>
          <w:sz w:val="24"/>
          <w:szCs w:val="26"/>
        </w:rPr>
        <w:t>g</w:t>
      </w:r>
      <w:r w:rsidR="004D361E" w:rsidRPr="005E5106">
        <w:rPr>
          <w:rFonts w:ascii="Arial" w:hAnsi="Arial" w:cs="Arial"/>
          <w:b/>
          <w:bCs/>
          <w:sz w:val="24"/>
          <w:szCs w:val="26"/>
        </w:rPr>
        <w:t xml:space="preserve">) Poloha vzhledem k záplavovému území, poddolovanému území </w:t>
      </w:r>
      <w:proofErr w:type="gramStart"/>
      <w:r w:rsidR="004D361E" w:rsidRPr="005E5106">
        <w:rPr>
          <w:rFonts w:ascii="Arial" w:hAnsi="Arial" w:cs="Arial"/>
          <w:b/>
          <w:bCs/>
          <w:sz w:val="24"/>
          <w:szCs w:val="26"/>
        </w:rPr>
        <w:t>a pod.</w:t>
      </w:r>
      <w:proofErr w:type="gramEnd"/>
    </w:p>
    <w:p w14:paraId="031EAB57" w14:textId="77777777" w:rsidR="004D361E" w:rsidRPr="005E5106" w:rsidRDefault="004D361E">
      <w:pPr>
        <w:widowControl w:val="0"/>
        <w:autoSpaceDE w:val="0"/>
        <w:spacing w:line="360" w:lineRule="auto"/>
        <w:jc w:val="both"/>
        <w:rPr>
          <w:rFonts w:ascii="Arial" w:hAnsi="Arial" w:cs="Arial"/>
          <w:bCs/>
          <w:sz w:val="24"/>
          <w:szCs w:val="26"/>
        </w:rPr>
      </w:pPr>
      <w:r w:rsidRPr="005E5106">
        <w:rPr>
          <w:rFonts w:ascii="Arial" w:hAnsi="Arial" w:cs="Arial"/>
          <w:bCs/>
          <w:sz w:val="24"/>
          <w:szCs w:val="24"/>
        </w:rPr>
        <w:t xml:space="preserve">Stavba se nachází </w:t>
      </w:r>
      <w:r w:rsidR="0081298D" w:rsidRPr="005E5106">
        <w:rPr>
          <w:rFonts w:ascii="Arial" w:hAnsi="Arial" w:cs="Arial"/>
          <w:bCs/>
          <w:sz w:val="24"/>
          <w:szCs w:val="24"/>
        </w:rPr>
        <w:t xml:space="preserve">v korytě </w:t>
      </w:r>
      <w:r w:rsidR="00AB129B">
        <w:rPr>
          <w:rFonts w:ascii="Arial" w:hAnsi="Arial" w:cs="Arial"/>
          <w:sz w:val="24"/>
        </w:rPr>
        <w:t xml:space="preserve">toku </w:t>
      </w:r>
      <w:r w:rsidR="00E4548A">
        <w:rPr>
          <w:rFonts w:ascii="Arial" w:hAnsi="Arial" w:cs="Arial"/>
          <w:sz w:val="24"/>
        </w:rPr>
        <w:t>Ludkovický potok.</w:t>
      </w:r>
    </w:p>
    <w:p w14:paraId="4A9FE12D" w14:textId="77777777" w:rsidR="004D361E" w:rsidRPr="005E5106" w:rsidRDefault="006B6CDA">
      <w:pPr>
        <w:widowControl w:val="0"/>
        <w:autoSpaceDE w:val="0"/>
        <w:spacing w:line="360" w:lineRule="auto"/>
        <w:jc w:val="both"/>
        <w:rPr>
          <w:rFonts w:ascii="Arial" w:hAnsi="Arial" w:cs="Arial"/>
          <w:b/>
          <w:bCs/>
          <w:sz w:val="24"/>
          <w:szCs w:val="26"/>
        </w:rPr>
      </w:pPr>
      <w:proofErr w:type="gramStart"/>
      <w:r w:rsidRPr="005E5106">
        <w:rPr>
          <w:rFonts w:ascii="Arial" w:hAnsi="Arial" w:cs="Arial"/>
          <w:b/>
          <w:bCs/>
          <w:sz w:val="24"/>
          <w:szCs w:val="26"/>
        </w:rPr>
        <w:t>h</w:t>
      </w:r>
      <w:r w:rsidR="004D361E" w:rsidRPr="005E5106">
        <w:rPr>
          <w:rFonts w:ascii="Arial" w:hAnsi="Arial" w:cs="Arial"/>
          <w:b/>
          <w:bCs/>
          <w:sz w:val="24"/>
          <w:szCs w:val="26"/>
        </w:rPr>
        <w:t>)Vliv</w:t>
      </w:r>
      <w:proofErr w:type="gramEnd"/>
      <w:r w:rsidR="004D361E" w:rsidRPr="005E5106">
        <w:rPr>
          <w:rFonts w:ascii="Arial" w:hAnsi="Arial" w:cs="Arial"/>
          <w:b/>
          <w:bCs/>
          <w:sz w:val="24"/>
          <w:szCs w:val="26"/>
        </w:rPr>
        <w:t xml:space="preserve"> stavby na okolní stavby a pozemky, ochrana okolí, vliv stavby na odtokové poměry v území</w:t>
      </w:r>
    </w:p>
    <w:p w14:paraId="728E5A82" w14:textId="21406458" w:rsidR="00E25F09" w:rsidRPr="005E5106" w:rsidRDefault="007F51EA" w:rsidP="00E25F09">
      <w:pPr>
        <w:spacing w:line="360" w:lineRule="auto"/>
        <w:jc w:val="both"/>
        <w:rPr>
          <w:rFonts w:ascii="Arial" w:hAnsi="Arial"/>
          <w:sz w:val="24"/>
          <w:szCs w:val="24"/>
        </w:rPr>
      </w:pPr>
      <w:r>
        <w:rPr>
          <w:rFonts w:ascii="Arial" w:hAnsi="Arial" w:cs="Arial"/>
          <w:sz w:val="24"/>
          <w:szCs w:val="24"/>
        </w:rPr>
        <w:t xml:space="preserve">Dokumentace řeší </w:t>
      </w:r>
      <w:r w:rsidRPr="00013517">
        <w:rPr>
          <w:rFonts w:ascii="Arial" w:hAnsi="Arial" w:cs="Arial"/>
          <w:bCs/>
          <w:color w:val="333333"/>
          <w:sz w:val="24"/>
          <w:szCs w:val="24"/>
        </w:rPr>
        <w:t>oprav</w:t>
      </w:r>
      <w:r>
        <w:rPr>
          <w:rFonts w:ascii="Arial" w:hAnsi="Arial" w:cs="Arial"/>
          <w:bCs/>
          <w:color w:val="333333"/>
          <w:sz w:val="24"/>
          <w:szCs w:val="24"/>
        </w:rPr>
        <w:t xml:space="preserve">u </w:t>
      </w:r>
      <w:r>
        <w:rPr>
          <w:rFonts w:ascii="Arial" w:hAnsi="Arial" w:cs="Arial"/>
          <w:bCs/>
          <w:color w:val="333333"/>
          <w:sz w:val="24"/>
          <w:szCs w:val="24"/>
        </w:rPr>
        <w:tab/>
      </w:r>
      <w:r w:rsidRPr="00013517">
        <w:rPr>
          <w:rFonts w:ascii="Arial" w:hAnsi="Arial" w:cs="Arial"/>
          <w:bCs/>
          <w:color w:val="333333"/>
          <w:sz w:val="24"/>
          <w:szCs w:val="24"/>
        </w:rPr>
        <w:t>limnigrafické stanice a poškozených částí opevnění koryta toku</w:t>
      </w:r>
      <w:r w:rsidRPr="00BA7A3A">
        <w:rPr>
          <w:rFonts w:ascii="Arial" w:hAnsi="Arial" w:cs="Arial"/>
          <w:bCs/>
          <w:sz w:val="24"/>
          <w:szCs w:val="24"/>
        </w:rPr>
        <w:t>.</w:t>
      </w:r>
      <w:r w:rsidRPr="00BA7A3A">
        <w:rPr>
          <w:rFonts w:ascii="Arial" w:hAnsi="Arial" w:cs="Arial"/>
          <w:sz w:val="24"/>
          <w:szCs w:val="24"/>
        </w:rPr>
        <w:t xml:space="preserve"> V rámci dokumentace se řeší odstranění stávajícího oplocení, odstranění stávajícího objektu limnigrafické stanice a nahrazení objektem novým, odstranění stávajícího</w:t>
      </w:r>
      <w:r>
        <w:rPr>
          <w:rFonts w:ascii="Arial" w:hAnsi="Arial" w:cs="Arial"/>
          <w:sz w:val="24"/>
          <w:szCs w:val="24"/>
        </w:rPr>
        <w:t xml:space="preserve"> opevnění koryta toku u limnigrafické stanice a nahrazení opevněním novým a odstranění objektu stávající norné stěny a nahrazení objektem novým. </w:t>
      </w:r>
      <w:r w:rsidR="00522D30">
        <w:rPr>
          <w:rFonts w:ascii="Arial" w:hAnsi="Arial" w:cs="Arial"/>
          <w:sz w:val="24"/>
          <w:szCs w:val="24"/>
        </w:rPr>
        <w:t xml:space="preserve">Opravené objekty budou zřízeny v půdorysu stávajících objektů. Kapacita ani využití opravovaných objektů se stavbou nemění. </w:t>
      </w:r>
      <w:r w:rsidR="00113C26" w:rsidRPr="005E5106">
        <w:rPr>
          <w:rFonts w:ascii="Arial" w:hAnsi="Arial" w:cs="Arial"/>
          <w:sz w:val="24"/>
          <w:szCs w:val="24"/>
        </w:rPr>
        <w:t xml:space="preserve">Realizovaná stavba nebude mít negativní vliv na okolní pozemky. </w:t>
      </w:r>
      <w:r w:rsidR="0007445A" w:rsidRPr="005E5106">
        <w:rPr>
          <w:rFonts w:ascii="Arial" w:hAnsi="Arial" w:cs="Arial"/>
          <w:sz w:val="24"/>
          <w:szCs w:val="24"/>
        </w:rPr>
        <w:t xml:space="preserve">Odtokové poměry povrchových vod </w:t>
      </w:r>
      <w:r w:rsidR="0087402D" w:rsidRPr="005E5106">
        <w:rPr>
          <w:rFonts w:ascii="Arial" w:hAnsi="Arial" w:cs="Arial"/>
          <w:sz w:val="24"/>
          <w:szCs w:val="24"/>
        </w:rPr>
        <w:t xml:space="preserve">z území </w:t>
      </w:r>
      <w:r w:rsidR="00F62449" w:rsidRPr="005E5106">
        <w:rPr>
          <w:rFonts w:ascii="Arial" w:hAnsi="Arial" w:cs="Arial"/>
          <w:sz w:val="24"/>
          <w:szCs w:val="24"/>
        </w:rPr>
        <w:t xml:space="preserve">v místě </w:t>
      </w:r>
      <w:r w:rsidR="00522D30">
        <w:rPr>
          <w:rFonts w:ascii="Arial" w:hAnsi="Arial" w:cs="Arial"/>
          <w:sz w:val="24"/>
          <w:szCs w:val="24"/>
        </w:rPr>
        <w:t>stavby</w:t>
      </w:r>
      <w:r w:rsidR="00F62449" w:rsidRPr="005E5106">
        <w:rPr>
          <w:rFonts w:ascii="Arial" w:hAnsi="Arial" w:cs="Arial"/>
          <w:sz w:val="24"/>
          <w:szCs w:val="24"/>
        </w:rPr>
        <w:t xml:space="preserve"> se</w:t>
      </w:r>
      <w:r w:rsidR="008A4BA7">
        <w:rPr>
          <w:rFonts w:ascii="Arial" w:hAnsi="Arial" w:cs="Arial"/>
          <w:sz w:val="24"/>
          <w:szCs w:val="24"/>
        </w:rPr>
        <w:t xml:space="preserve"> </w:t>
      </w:r>
      <w:r w:rsidR="00821293">
        <w:rPr>
          <w:rFonts w:ascii="Arial" w:hAnsi="Arial" w:cs="Arial"/>
          <w:sz w:val="24"/>
          <w:szCs w:val="24"/>
        </w:rPr>
        <w:t>opravou</w:t>
      </w:r>
      <w:r w:rsidR="0007445A" w:rsidRPr="005E5106">
        <w:rPr>
          <w:rFonts w:ascii="Arial" w:hAnsi="Arial" w:cs="Arial"/>
          <w:sz w:val="24"/>
          <w:szCs w:val="24"/>
        </w:rPr>
        <w:t xml:space="preserve"> nemění.</w:t>
      </w:r>
    </w:p>
    <w:p w14:paraId="5A3311EE" w14:textId="77777777" w:rsidR="004D361E" w:rsidRPr="005E5106" w:rsidRDefault="00151B3D">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i</w:t>
      </w:r>
      <w:r w:rsidR="004D361E" w:rsidRPr="005E5106">
        <w:rPr>
          <w:rFonts w:ascii="Arial" w:hAnsi="Arial" w:cs="Arial"/>
          <w:b/>
          <w:bCs/>
          <w:sz w:val="24"/>
          <w:szCs w:val="26"/>
        </w:rPr>
        <w:t>) Požadavky na asanace, demolice, kácení dřevin</w:t>
      </w:r>
    </w:p>
    <w:p w14:paraId="7443B618" w14:textId="77777777" w:rsidR="004D361E" w:rsidRPr="005E5106" w:rsidRDefault="004D361E">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Požadavky na asanace</w:t>
      </w:r>
    </w:p>
    <w:p w14:paraId="64ADA05E" w14:textId="77777777" w:rsidR="00755B43" w:rsidRDefault="004D361E">
      <w:pPr>
        <w:widowControl w:val="0"/>
        <w:autoSpaceDE w:val="0"/>
        <w:spacing w:line="360" w:lineRule="auto"/>
        <w:jc w:val="both"/>
        <w:rPr>
          <w:rFonts w:ascii="Arial" w:hAnsi="Arial" w:cs="Arial"/>
          <w:bCs/>
          <w:sz w:val="24"/>
          <w:szCs w:val="26"/>
        </w:rPr>
      </w:pPr>
      <w:r w:rsidRPr="005E5106">
        <w:rPr>
          <w:rFonts w:ascii="Arial" w:hAnsi="Arial" w:cs="Arial"/>
          <w:bCs/>
          <w:sz w:val="24"/>
          <w:szCs w:val="26"/>
        </w:rPr>
        <w:t>Stavbou nejsou vyvolány požadavky na asanace</w:t>
      </w:r>
      <w:r w:rsidR="00755B43">
        <w:rPr>
          <w:rFonts w:ascii="Arial" w:hAnsi="Arial" w:cs="Arial"/>
          <w:bCs/>
          <w:sz w:val="24"/>
          <w:szCs w:val="26"/>
        </w:rPr>
        <w:t xml:space="preserve">. </w:t>
      </w:r>
    </w:p>
    <w:p w14:paraId="73EE147B" w14:textId="77777777" w:rsidR="004D361E" w:rsidRPr="005E5106" w:rsidRDefault="004D361E">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Požadavky na demolice</w:t>
      </w:r>
    </w:p>
    <w:p w14:paraId="0F94A6D3" w14:textId="77777777" w:rsidR="00964B3E" w:rsidRPr="00765055" w:rsidRDefault="00755B43" w:rsidP="0087402D">
      <w:pPr>
        <w:spacing w:line="360" w:lineRule="auto"/>
        <w:jc w:val="both"/>
        <w:rPr>
          <w:rFonts w:ascii="Arial" w:hAnsi="Arial"/>
          <w:b/>
          <w:sz w:val="24"/>
          <w:szCs w:val="24"/>
        </w:rPr>
      </w:pPr>
      <w:r>
        <w:rPr>
          <w:rFonts w:ascii="Arial" w:hAnsi="Arial" w:cs="Arial"/>
          <w:sz w:val="24"/>
          <w:szCs w:val="24"/>
        </w:rPr>
        <w:t>V rámci bouracích prací se provede odstranění stávajících poškozených objektů (limnigrafická stanice včetně spodní stavby, opevnění svahů a dna koryta v linii podél limnigrafické stanice, odstranění objektu norné stěny.</w:t>
      </w:r>
    </w:p>
    <w:p w14:paraId="54D0B51B" w14:textId="77777777" w:rsidR="004D361E" w:rsidRPr="005E5106" w:rsidRDefault="004D361E">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Požadavky na kácení</w:t>
      </w:r>
    </w:p>
    <w:p w14:paraId="65C0BF72" w14:textId="77777777" w:rsidR="006D75CE" w:rsidRPr="005E5106" w:rsidRDefault="00821293">
      <w:pPr>
        <w:widowControl w:val="0"/>
        <w:autoSpaceDE w:val="0"/>
        <w:spacing w:line="360" w:lineRule="auto"/>
        <w:jc w:val="both"/>
        <w:rPr>
          <w:rFonts w:ascii="Arial" w:hAnsi="Arial"/>
          <w:sz w:val="24"/>
          <w:szCs w:val="24"/>
        </w:rPr>
      </w:pPr>
      <w:r>
        <w:rPr>
          <w:rFonts w:ascii="Arial" w:hAnsi="Arial"/>
          <w:sz w:val="24"/>
          <w:szCs w:val="24"/>
        </w:rPr>
        <w:t xml:space="preserve">V </w:t>
      </w:r>
      <w:r w:rsidR="00755B43">
        <w:rPr>
          <w:rFonts w:ascii="Arial" w:hAnsi="Arial"/>
          <w:sz w:val="24"/>
          <w:szCs w:val="24"/>
        </w:rPr>
        <w:t>místě</w:t>
      </w:r>
      <w:r>
        <w:rPr>
          <w:rFonts w:ascii="Arial" w:hAnsi="Arial"/>
          <w:sz w:val="24"/>
          <w:szCs w:val="24"/>
        </w:rPr>
        <w:t xml:space="preserve"> stavby a staveniště se nachází vzrostlé stromové a keřové porosty.</w:t>
      </w:r>
      <w:r w:rsidR="00755B43">
        <w:rPr>
          <w:rFonts w:ascii="Arial" w:hAnsi="Arial"/>
          <w:sz w:val="24"/>
          <w:szCs w:val="24"/>
        </w:rPr>
        <w:t xml:space="preserve"> Stromové porosty nezasahují do prostoru staveniště. Stromové porosty nebudou stavbou dotčeny.</w:t>
      </w:r>
    </w:p>
    <w:p w14:paraId="1E04DD06" w14:textId="77777777" w:rsidR="004D361E" w:rsidRPr="005E5106" w:rsidRDefault="000E5394">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lastRenderedPageBreak/>
        <w:t>j</w:t>
      </w:r>
      <w:r w:rsidR="004D361E" w:rsidRPr="005E5106">
        <w:rPr>
          <w:rFonts w:ascii="Arial" w:hAnsi="Arial" w:cs="Arial"/>
          <w:b/>
          <w:bCs/>
          <w:sz w:val="24"/>
          <w:szCs w:val="26"/>
        </w:rPr>
        <w:t>)</w:t>
      </w:r>
      <w:r w:rsidR="00586161">
        <w:rPr>
          <w:rFonts w:ascii="Arial" w:hAnsi="Arial" w:cs="Arial"/>
          <w:b/>
          <w:bCs/>
          <w:sz w:val="24"/>
          <w:szCs w:val="26"/>
        </w:rPr>
        <w:t xml:space="preserve"> </w:t>
      </w:r>
      <w:r w:rsidR="004D361E" w:rsidRPr="005E5106">
        <w:rPr>
          <w:rFonts w:ascii="Arial" w:hAnsi="Arial" w:cs="Arial"/>
          <w:b/>
          <w:bCs/>
          <w:sz w:val="24"/>
          <w:szCs w:val="26"/>
        </w:rPr>
        <w:t>Požadavky na maximální zábory ZPF nebo pozemků určených k plnění funkce lesa</w:t>
      </w:r>
    </w:p>
    <w:p w14:paraId="3B9FDFF5" w14:textId="781D9094" w:rsidR="004D361E" w:rsidRPr="00DC6B68" w:rsidRDefault="004D361E">
      <w:pPr>
        <w:widowControl w:val="0"/>
        <w:autoSpaceDE w:val="0"/>
        <w:spacing w:line="360" w:lineRule="auto"/>
        <w:jc w:val="both"/>
        <w:rPr>
          <w:rFonts w:ascii="Arial" w:hAnsi="Arial" w:cs="Arial"/>
          <w:bCs/>
          <w:sz w:val="24"/>
          <w:szCs w:val="26"/>
        </w:rPr>
      </w:pPr>
      <w:r w:rsidRPr="00DC6B68">
        <w:rPr>
          <w:rFonts w:ascii="Arial" w:hAnsi="Arial" w:cs="Arial"/>
          <w:bCs/>
          <w:sz w:val="24"/>
          <w:szCs w:val="26"/>
        </w:rPr>
        <w:t>Pozem</w:t>
      </w:r>
      <w:r w:rsidR="00821293" w:rsidRPr="00DC6B68">
        <w:rPr>
          <w:rFonts w:ascii="Arial" w:hAnsi="Arial" w:cs="Arial"/>
          <w:bCs/>
          <w:sz w:val="24"/>
          <w:szCs w:val="26"/>
        </w:rPr>
        <w:t>ek</w:t>
      </w:r>
      <w:r w:rsidRPr="00DC6B68">
        <w:rPr>
          <w:rFonts w:ascii="Arial" w:hAnsi="Arial" w:cs="Arial"/>
          <w:bCs/>
          <w:sz w:val="24"/>
          <w:szCs w:val="26"/>
        </w:rPr>
        <w:t>, na kter</w:t>
      </w:r>
      <w:r w:rsidR="00821293" w:rsidRPr="00DC6B68">
        <w:rPr>
          <w:rFonts w:ascii="Arial" w:hAnsi="Arial" w:cs="Arial"/>
          <w:bCs/>
          <w:sz w:val="24"/>
          <w:szCs w:val="26"/>
        </w:rPr>
        <w:t xml:space="preserve">ém je </w:t>
      </w:r>
      <w:r w:rsidR="00DC6B68">
        <w:rPr>
          <w:rFonts w:ascii="Arial" w:hAnsi="Arial" w:cs="Arial"/>
          <w:bCs/>
          <w:sz w:val="24"/>
          <w:szCs w:val="26"/>
        </w:rPr>
        <w:t xml:space="preserve">objekt limnigrafické stanice a opevněné koryto včetně objektu norné stěny </w:t>
      </w:r>
      <w:r w:rsidR="00821293" w:rsidRPr="00DC6B68">
        <w:rPr>
          <w:rFonts w:ascii="Arial" w:hAnsi="Arial" w:cs="Arial"/>
          <w:bCs/>
          <w:sz w:val="24"/>
          <w:szCs w:val="26"/>
        </w:rPr>
        <w:t xml:space="preserve">umístěn, je </w:t>
      </w:r>
      <w:r w:rsidRPr="00DC6B68">
        <w:rPr>
          <w:rFonts w:ascii="Arial" w:hAnsi="Arial" w:cs="Arial"/>
          <w:bCs/>
          <w:sz w:val="24"/>
          <w:szCs w:val="26"/>
        </w:rPr>
        <w:t xml:space="preserve">v katastru nemovitostí veden jako </w:t>
      </w:r>
      <w:r w:rsidR="00800C3E" w:rsidRPr="00DC6B68">
        <w:rPr>
          <w:rFonts w:ascii="Arial" w:hAnsi="Arial" w:cs="Arial"/>
          <w:bCs/>
          <w:sz w:val="24"/>
          <w:szCs w:val="26"/>
        </w:rPr>
        <w:t xml:space="preserve">"vodní plocha" a </w:t>
      </w:r>
      <w:r w:rsidR="00543C84" w:rsidRPr="00DC6B68">
        <w:rPr>
          <w:rFonts w:ascii="Arial" w:hAnsi="Arial" w:cs="Arial"/>
          <w:bCs/>
          <w:sz w:val="24"/>
          <w:szCs w:val="26"/>
        </w:rPr>
        <w:t>"</w:t>
      </w:r>
      <w:r w:rsidR="00821293" w:rsidRPr="00DC6B68">
        <w:rPr>
          <w:rFonts w:ascii="Arial" w:hAnsi="Arial" w:cs="Arial"/>
          <w:bCs/>
          <w:sz w:val="24"/>
          <w:szCs w:val="26"/>
        </w:rPr>
        <w:t>zastavěná plocha a nádvoří</w:t>
      </w:r>
      <w:r w:rsidR="00A74407" w:rsidRPr="00DC6B68">
        <w:rPr>
          <w:rFonts w:ascii="Arial" w:hAnsi="Arial" w:cs="Arial"/>
          <w:bCs/>
          <w:sz w:val="24"/>
          <w:szCs w:val="26"/>
        </w:rPr>
        <w:t>“</w:t>
      </w:r>
      <w:r w:rsidR="008262D0" w:rsidRPr="00DC6B68">
        <w:rPr>
          <w:rFonts w:ascii="Arial" w:hAnsi="Arial" w:cs="Arial"/>
          <w:bCs/>
          <w:sz w:val="24"/>
          <w:szCs w:val="26"/>
        </w:rPr>
        <w:t xml:space="preserve">. </w:t>
      </w:r>
      <w:r w:rsidR="00D40B25" w:rsidRPr="00DC6B68">
        <w:rPr>
          <w:rFonts w:ascii="Arial" w:hAnsi="Arial" w:cs="Arial"/>
          <w:bCs/>
          <w:sz w:val="24"/>
          <w:szCs w:val="26"/>
        </w:rPr>
        <w:t xml:space="preserve">Na </w:t>
      </w:r>
      <w:r w:rsidR="00821293" w:rsidRPr="00DC6B68">
        <w:rPr>
          <w:rFonts w:ascii="Arial" w:hAnsi="Arial" w:cs="Arial"/>
          <w:bCs/>
          <w:sz w:val="24"/>
          <w:szCs w:val="26"/>
        </w:rPr>
        <w:t>stavebním pozemku</w:t>
      </w:r>
      <w:r w:rsidR="008A4BA7">
        <w:rPr>
          <w:rFonts w:ascii="Arial" w:hAnsi="Arial" w:cs="Arial"/>
          <w:bCs/>
          <w:sz w:val="24"/>
          <w:szCs w:val="26"/>
        </w:rPr>
        <w:t xml:space="preserve"> </w:t>
      </w:r>
      <w:r w:rsidR="00543C84" w:rsidRPr="00DC6B68">
        <w:rPr>
          <w:rFonts w:ascii="Arial" w:hAnsi="Arial" w:cs="Arial"/>
          <w:bCs/>
          <w:sz w:val="24"/>
          <w:szCs w:val="26"/>
        </w:rPr>
        <w:t>proto není nutné</w:t>
      </w:r>
      <w:r w:rsidRPr="00DC6B68">
        <w:rPr>
          <w:rFonts w:ascii="Arial" w:hAnsi="Arial" w:cs="Arial"/>
          <w:bCs/>
          <w:sz w:val="24"/>
          <w:szCs w:val="26"/>
        </w:rPr>
        <w:t xml:space="preserve"> trvalé </w:t>
      </w:r>
      <w:r w:rsidR="00543C84" w:rsidRPr="00DC6B68">
        <w:rPr>
          <w:rFonts w:ascii="Arial" w:hAnsi="Arial" w:cs="Arial"/>
          <w:bCs/>
          <w:sz w:val="24"/>
          <w:szCs w:val="26"/>
        </w:rPr>
        <w:t xml:space="preserve">ani dočasné </w:t>
      </w:r>
      <w:r w:rsidRPr="00DC6B68">
        <w:rPr>
          <w:rFonts w:ascii="Arial" w:hAnsi="Arial" w:cs="Arial"/>
          <w:bCs/>
          <w:sz w:val="24"/>
          <w:szCs w:val="26"/>
        </w:rPr>
        <w:t xml:space="preserve">vynětí </w:t>
      </w:r>
      <w:r w:rsidR="00543C84" w:rsidRPr="00DC6B68">
        <w:rPr>
          <w:rFonts w:ascii="Arial" w:hAnsi="Arial" w:cs="Arial"/>
          <w:bCs/>
          <w:sz w:val="24"/>
          <w:szCs w:val="26"/>
        </w:rPr>
        <w:t>pozemk</w:t>
      </w:r>
      <w:r w:rsidR="00821293" w:rsidRPr="00DC6B68">
        <w:rPr>
          <w:rFonts w:ascii="Arial" w:hAnsi="Arial" w:cs="Arial"/>
          <w:bCs/>
          <w:sz w:val="24"/>
          <w:szCs w:val="26"/>
        </w:rPr>
        <w:t>u</w:t>
      </w:r>
      <w:r w:rsidR="008A4BA7">
        <w:rPr>
          <w:rFonts w:ascii="Arial" w:hAnsi="Arial" w:cs="Arial"/>
          <w:bCs/>
          <w:sz w:val="24"/>
          <w:szCs w:val="26"/>
        </w:rPr>
        <w:t xml:space="preserve"> </w:t>
      </w:r>
      <w:r w:rsidRPr="00DC6B68">
        <w:rPr>
          <w:rFonts w:ascii="Arial" w:hAnsi="Arial" w:cs="Arial"/>
          <w:bCs/>
          <w:sz w:val="24"/>
          <w:szCs w:val="26"/>
        </w:rPr>
        <w:t>ze ZPF</w:t>
      </w:r>
      <w:r w:rsidR="00543C84" w:rsidRPr="00DC6B68">
        <w:rPr>
          <w:rFonts w:ascii="Arial" w:hAnsi="Arial" w:cs="Arial"/>
          <w:bCs/>
          <w:sz w:val="24"/>
          <w:szCs w:val="26"/>
        </w:rPr>
        <w:t xml:space="preserve"> nebo pozemk</w:t>
      </w:r>
      <w:r w:rsidR="00821293" w:rsidRPr="00DC6B68">
        <w:rPr>
          <w:rFonts w:ascii="Arial" w:hAnsi="Arial" w:cs="Arial"/>
          <w:bCs/>
          <w:sz w:val="24"/>
          <w:szCs w:val="26"/>
        </w:rPr>
        <w:t>u</w:t>
      </w:r>
      <w:r w:rsidR="00543C84" w:rsidRPr="00DC6B68">
        <w:rPr>
          <w:rFonts w:ascii="Arial" w:hAnsi="Arial" w:cs="Arial"/>
          <w:bCs/>
          <w:sz w:val="24"/>
          <w:szCs w:val="26"/>
        </w:rPr>
        <w:t xml:space="preserve"> určen</w:t>
      </w:r>
      <w:r w:rsidR="00821293" w:rsidRPr="00DC6B68">
        <w:rPr>
          <w:rFonts w:ascii="Arial" w:hAnsi="Arial" w:cs="Arial"/>
          <w:bCs/>
          <w:sz w:val="24"/>
          <w:szCs w:val="26"/>
        </w:rPr>
        <w:t>ého</w:t>
      </w:r>
      <w:r w:rsidR="00543C84" w:rsidRPr="00DC6B68">
        <w:rPr>
          <w:rFonts w:ascii="Arial" w:hAnsi="Arial" w:cs="Arial"/>
          <w:bCs/>
          <w:sz w:val="24"/>
          <w:szCs w:val="26"/>
        </w:rPr>
        <w:t xml:space="preserve"> k plnění funkce lesa</w:t>
      </w:r>
      <w:r w:rsidRPr="00DC6B68">
        <w:rPr>
          <w:rFonts w:ascii="Arial" w:hAnsi="Arial" w:cs="Arial"/>
          <w:bCs/>
          <w:sz w:val="24"/>
          <w:szCs w:val="26"/>
        </w:rPr>
        <w:t>.</w:t>
      </w:r>
    </w:p>
    <w:p w14:paraId="7F5F9D5B" w14:textId="77777777" w:rsidR="004D361E" w:rsidRPr="005E5106" w:rsidRDefault="001D119C">
      <w:pPr>
        <w:widowControl w:val="0"/>
        <w:autoSpaceDE w:val="0"/>
        <w:spacing w:line="360" w:lineRule="auto"/>
        <w:jc w:val="both"/>
        <w:rPr>
          <w:rFonts w:ascii="Arial" w:hAnsi="Arial" w:cs="Arial"/>
          <w:b/>
          <w:bCs/>
          <w:sz w:val="24"/>
          <w:szCs w:val="26"/>
        </w:rPr>
      </w:pPr>
      <w:proofErr w:type="gramStart"/>
      <w:r w:rsidRPr="005E5106">
        <w:rPr>
          <w:rFonts w:ascii="Arial" w:hAnsi="Arial" w:cs="Arial"/>
          <w:b/>
          <w:bCs/>
          <w:sz w:val="24"/>
          <w:szCs w:val="26"/>
        </w:rPr>
        <w:t>k</w:t>
      </w:r>
      <w:r w:rsidR="004D361E" w:rsidRPr="005E5106">
        <w:rPr>
          <w:rFonts w:ascii="Arial" w:hAnsi="Arial" w:cs="Arial"/>
          <w:b/>
          <w:bCs/>
          <w:sz w:val="24"/>
          <w:szCs w:val="26"/>
        </w:rPr>
        <w:t>)Územně</w:t>
      </w:r>
      <w:proofErr w:type="gramEnd"/>
      <w:r w:rsidR="004D361E" w:rsidRPr="005E5106">
        <w:rPr>
          <w:rFonts w:ascii="Arial" w:hAnsi="Arial" w:cs="Arial"/>
          <w:b/>
          <w:bCs/>
          <w:sz w:val="24"/>
          <w:szCs w:val="26"/>
        </w:rPr>
        <w:t xml:space="preserve"> technické podmínky</w:t>
      </w:r>
    </w:p>
    <w:p w14:paraId="1224A6B8" w14:textId="77777777" w:rsidR="004D361E" w:rsidRPr="005E5106" w:rsidRDefault="004D361E">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Napojení na dopravní infrastrukturu:</w:t>
      </w:r>
    </w:p>
    <w:p w14:paraId="231CA1A9" w14:textId="77777777" w:rsidR="00113C26" w:rsidRPr="0074196B" w:rsidRDefault="00F2027D" w:rsidP="00113C26">
      <w:pPr>
        <w:widowControl w:val="0"/>
        <w:autoSpaceDE w:val="0"/>
        <w:spacing w:line="360" w:lineRule="auto"/>
        <w:ind w:firstLine="708"/>
        <w:jc w:val="both"/>
        <w:rPr>
          <w:rFonts w:ascii="Arial" w:hAnsi="Arial" w:cs="Arial"/>
          <w:bCs/>
          <w:sz w:val="24"/>
          <w:szCs w:val="26"/>
        </w:rPr>
      </w:pPr>
      <w:r w:rsidRPr="0074196B">
        <w:rPr>
          <w:rFonts w:ascii="Arial" w:hAnsi="Arial" w:cs="Arial"/>
          <w:bCs/>
          <w:sz w:val="24"/>
          <w:szCs w:val="26"/>
        </w:rPr>
        <w:t xml:space="preserve">Přístup k místu limnigrafické stanice je </w:t>
      </w:r>
      <w:r w:rsidR="0074196B" w:rsidRPr="0074196B">
        <w:rPr>
          <w:rFonts w:ascii="Arial" w:hAnsi="Arial" w:cs="Arial"/>
          <w:bCs/>
          <w:sz w:val="24"/>
          <w:szCs w:val="26"/>
        </w:rPr>
        <w:t xml:space="preserve">sjezdem </w:t>
      </w:r>
      <w:r w:rsidRPr="0074196B">
        <w:rPr>
          <w:rFonts w:ascii="Arial" w:hAnsi="Arial" w:cs="Arial"/>
          <w:bCs/>
          <w:sz w:val="24"/>
          <w:szCs w:val="26"/>
        </w:rPr>
        <w:t xml:space="preserve">z komunikace </w:t>
      </w:r>
      <w:proofErr w:type="gramStart"/>
      <w:r w:rsidR="002E476E" w:rsidRPr="0074196B">
        <w:rPr>
          <w:rFonts w:ascii="Arial" w:hAnsi="Arial" w:cs="Arial"/>
          <w:bCs/>
          <w:sz w:val="24"/>
          <w:szCs w:val="26"/>
        </w:rPr>
        <w:t>Biskupice - Ludkovice</w:t>
      </w:r>
      <w:proofErr w:type="gramEnd"/>
      <w:r w:rsidRPr="0074196B">
        <w:rPr>
          <w:rFonts w:ascii="Arial" w:hAnsi="Arial" w:cs="Arial"/>
          <w:bCs/>
          <w:sz w:val="24"/>
          <w:szCs w:val="26"/>
        </w:rPr>
        <w:t xml:space="preserve"> a dále po nezpevněných polních cestách zřízených v rámci pozemků </w:t>
      </w:r>
      <w:r w:rsidR="00AB36A3" w:rsidRPr="0074196B">
        <w:rPr>
          <w:rFonts w:ascii="Arial" w:hAnsi="Arial" w:cs="Arial"/>
          <w:bCs/>
          <w:sz w:val="24"/>
          <w:szCs w:val="26"/>
        </w:rPr>
        <w:t xml:space="preserve">2611/32, 32191 a 2611/32 </w:t>
      </w:r>
      <w:proofErr w:type="spellStart"/>
      <w:r w:rsidR="00AB36A3" w:rsidRPr="0074196B">
        <w:rPr>
          <w:rFonts w:ascii="Arial" w:hAnsi="Arial" w:cs="Arial"/>
          <w:bCs/>
          <w:sz w:val="24"/>
          <w:szCs w:val="26"/>
        </w:rPr>
        <w:t>k.ú</w:t>
      </w:r>
      <w:proofErr w:type="spellEnd"/>
      <w:r w:rsidR="00AB36A3" w:rsidRPr="0074196B">
        <w:rPr>
          <w:rFonts w:ascii="Arial" w:hAnsi="Arial" w:cs="Arial"/>
          <w:bCs/>
          <w:sz w:val="24"/>
          <w:szCs w:val="26"/>
        </w:rPr>
        <w:t>. Ludkovice.</w:t>
      </w:r>
    </w:p>
    <w:p w14:paraId="1C728872" w14:textId="77777777" w:rsidR="004D361E" w:rsidRPr="005E5106" w:rsidRDefault="004D361E" w:rsidP="00113C26">
      <w:pPr>
        <w:widowControl w:val="0"/>
        <w:autoSpaceDE w:val="0"/>
        <w:spacing w:line="360" w:lineRule="auto"/>
        <w:jc w:val="both"/>
        <w:rPr>
          <w:rFonts w:ascii="Arial" w:hAnsi="Arial" w:cs="Arial"/>
          <w:bCs/>
          <w:sz w:val="24"/>
          <w:szCs w:val="26"/>
        </w:rPr>
      </w:pPr>
      <w:r w:rsidRPr="005E5106">
        <w:rPr>
          <w:rFonts w:ascii="Arial" w:hAnsi="Arial" w:cs="Arial"/>
          <w:b/>
          <w:bCs/>
          <w:sz w:val="24"/>
          <w:szCs w:val="26"/>
        </w:rPr>
        <w:t>Napojení na technickou infrastrukturu:</w:t>
      </w:r>
    </w:p>
    <w:p w14:paraId="70E92BCB" w14:textId="77777777" w:rsidR="00113C26" w:rsidRPr="005E5106" w:rsidRDefault="00667398" w:rsidP="00BC1512">
      <w:pPr>
        <w:spacing w:line="360" w:lineRule="auto"/>
        <w:jc w:val="both"/>
        <w:rPr>
          <w:rFonts w:ascii="Arial" w:hAnsi="Arial" w:cs="Arial"/>
          <w:bCs/>
          <w:sz w:val="24"/>
          <w:szCs w:val="26"/>
        </w:rPr>
      </w:pPr>
      <w:r>
        <w:rPr>
          <w:rFonts w:ascii="Arial" w:hAnsi="Arial" w:cs="Arial"/>
          <w:sz w:val="24"/>
          <w:szCs w:val="24"/>
        </w:rPr>
        <w:t>Technologická část limnigrafické stanice bude napojena na solární panely umístěné na střeše stanice.</w:t>
      </w:r>
    </w:p>
    <w:p w14:paraId="3C41F54B" w14:textId="77777777" w:rsidR="004D361E" w:rsidRPr="005E5106" w:rsidRDefault="00B13DFE">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l</w:t>
      </w:r>
      <w:r w:rsidR="004D361E" w:rsidRPr="005E5106">
        <w:rPr>
          <w:rFonts w:ascii="Arial" w:hAnsi="Arial" w:cs="Arial"/>
          <w:b/>
          <w:bCs/>
          <w:sz w:val="24"/>
          <w:szCs w:val="26"/>
        </w:rPr>
        <w:t>) Věcné a časové vazby stavby, podmiňující, vyvolané, související investice</w:t>
      </w:r>
    </w:p>
    <w:p w14:paraId="496C2379" w14:textId="77777777" w:rsidR="004D361E" w:rsidRPr="005E5106" w:rsidRDefault="00B13DFE">
      <w:pPr>
        <w:widowControl w:val="0"/>
        <w:autoSpaceDE w:val="0"/>
        <w:spacing w:line="360" w:lineRule="auto"/>
        <w:jc w:val="both"/>
        <w:rPr>
          <w:rFonts w:ascii="Arial" w:hAnsi="Arial" w:cs="Arial"/>
          <w:bCs/>
          <w:sz w:val="24"/>
          <w:szCs w:val="26"/>
        </w:rPr>
      </w:pPr>
      <w:r w:rsidRPr="005E5106">
        <w:rPr>
          <w:rFonts w:ascii="Arial" w:hAnsi="Arial" w:cs="Arial"/>
          <w:bCs/>
          <w:sz w:val="24"/>
          <w:szCs w:val="26"/>
        </w:rPr>
        <w:t>Stavba není časově vázána na jiné stavby, stavbou nejsou vyvolány podmiňující a související investice.</w:t>
      </w:r>
    </w:p>
    <w:p w14:paraId="5499C201" w14:textId="77777777" w:rsidR="001C07CB" w:rsidRPr="00536F49" w:rsidRDefault="001C07CB" w:rsidP="001C07CB">
      <w:pPr>
        <w:spacing w:line="360" w:lineRule="auto"/>
        <w:jc w:val="both"/>
        <w:rPr>
          <w:rFonts w:ascii="Arial" w:hAnsi="Arial"/>
          <w:b/>
          <w:bCs/>
          <w:sz w:val="24"/>
          <w:szCs w:val="24"/>
        </w:rPr>
      </w:pPr>
      <w:r w:rsidRPr="00536F49">
        <w:rPr>
          <w:rFonts w:ascii="Arial" w:hAnsi="Arial"/>
          <w:b/>
          <w:bCs/>
          <w:sz w:val="24"/>
          <w:szCs w:val="24"/>
        </w:rPr>
        <w:t xml:space="preserve">m) Seznam pozemků a staveb dotčených prováděním stavby </w:t>
      </w:r>
    </w:p>
    <w:p w14:paraId="29B49388" w14:textId="5894B5FD" w:rsidR="001C07CB" w:rsidRPr="00060D7F" w:rsidRDefault="001C07CB" w:rsidP="001C07CB">
      <w:pPr>
        <w:spacing w:line="360" w:lineRule="auto"/>
        <w:jc w:val="both"/>
        <w:rPr>
          <w:rFonts w:ascii="Arial" w:hAnsi="Arial"/>
          <w:b/>
          <w:bCs/>
          <w:sz w:val="24"/>
          <w:szCs w:val="24"/>
        </w:rPr>
      </w:pPr>
      <w:r w:rsidRPr="00060D7F">
        <w:rPr>
          <w:rFonts w:ascii="Arial" w:hAnsi="Arial"/>
          <w:b/>
          <w:bCs/>
          <w:sz w:val="24"/>
          <w:szCs w:val="24"/>
        </w:rPr>
        <w:t>m.1) Pozemky, na nichž se nachází stávající koryto,</w:t>
      </w:r>
      <w:r w:rsidR="008A4BA7">
        <w:rPr>
          <w:rFonts w:ascii="Arial" w:hAnsi="Arial"/>
          <w:b/>
          <w:bCs/>
          <w:sz w:val="24"/>
          <w:szCs w:val="24"/>
        </w:rPr>
        <w:t xml:space="preserve"> </w:t>
      </w:r>
      <w:r w:rsidRPr="00060D7F">
        <w:rPr>
          <w:rFonts w:ascii="Arial" w:hAnsi="Arial"/>
          <w:b/>
          <w:bCs/>
          <w:sz w:val="24"/>
          <w:szCs w:val="24"/>
        </w:rPr>
        <w:t>které se bude opravovat</w:t>
      </w:r>
      <w:r w:rsidR="008A4BA7">
        <w:rPr>
          <w:rFonts w:ascii="Arial" w:hAnsi="Arial"/>
          <w:b/>
          <w:bCs/>
          <w:sz w:val="24"/>
          <w:szCs w:val="24"/>
        </w:rPr>
        <w:t xml:space="preserve"> </w:t>
      </w:r>
      <w:r w:rsidRPr="00060D7F">
        <w:rPr>
          <w:rFonts w:ascii="Arial" w:hAnsi="Arial"/>
          <w:b/>
          <w:bCs/>
          <w:sz w:val="24"/>
          <w:szCs w:val="24"/>
        </w:rPr>
        <w:t>(</w:t>
      </w:r>
      <w:proofErr w:type="spellStart"/>
      <w:r w:rsidRPr="00060D7F">
        <w:rPr>
          <w:rFonts w:ascii="Arial" w:hAnsi="Arial"/>
          <w:b/>
          <w:bCs/>
          <w:sz w:val="24"/>
          <w:szCs w:val="24"/>
        </w:rPr>
        <w:t>k.ú</w:t>
      </w:r>
      <w:proofErr w:type="spellEnd"/>
      <w:r w:rsidRPr="00060D7F">
        <w:rPr>
          <w:rFonts w:ascii="Arial" w:hAnsi="Arial"/>
          <w:b/>
          <w:bCs/>
          <w:sz w:val="24"/>
          <w:szCs w:val="24"/>
        </w:rPr>
        <w:t xml:space="preserve">. </w:t>
      </w:r>
      <w:r w:rsidR="006E47A3">
        <w:rPr>
          <w:rFonts w:ascii="Arial" w:hAnsi="Arial"/>
          <w:b/>
          <w:bCs/>
          <w:sz w:val="24"/>
          <w:szCs w:val="24"/>
        </w:rPr>
        <w:t>Lu</w:t>
      </w:r>
      <w:r w:rsidR="00667398">
        <w:rPr>
          <w:rFonts w:ascii="Arial" w:hAnsi="Arial"/>
          <w:b/>
          <w:bCs/>
          <w:sz w:val="24"/>
          <w:szCs w:val="24"/>
        </w:rPr>
        <w:t>dkovice</w:t>
      </w:r>
      <w:r w:rsidRPr="00060D7F">
        <w:rPr>
          <w:rFonts w:ascii="Arial" w:hAnsi="Arial"/>
          <w:b/>
          <w:bCs/>
          <w:sz w:val="24"/>
          <w:szCs w:val="24"/>
        </w:rPr>
        <w:t>)</w:t>
      </w:r>
    </w:p>
    <w:p w14:paraId="0F8C82DB" w14:textId="77777777" w:rsidR="001C07CB" w:rsidRPr="00060D7F" w:rsidRDefault="001C07CB" w:rsidP="001C07CB">
      <w:pPr>
        <w:spacing w:line="360" w:lineRule="auto"/>
        <w:rPr>
          <w:rFonts w:ascii="Arial" w:hAnsi="Arial"/>
          <w:sz w:val="24"/>
          <w:u w:val="single"/>
        </w:rPr>
      </w:pPr>
      <w:r w:rsidRPr="00060D7F">
        <w:rPr>
          <w:rFonts w:ascii="Arial" w:hAnsi="Arial"/>
          <w:sz w:val="24"/>
          <w:u w:val="single"/>
        </w:rPr>
        <w:t>Číslo pozemku</w:t>
      </w:r>
      <w:r w:rsidRPr="00060D7F">
        <w:rPr>
          <w:rFonts w:ascii="Arial" w:hAnsi="Arial"/>
          <w:sz w:val="24"/>
          <w:u w:val="single"/>
        </w:rPr>
        <w:tab/>
      </w:r>
      <w:r w:rsidRPr="00060D7F">
        <w:rPr>
          <w:rFonts w:ascii="Arial" w:hAnsi="Arial"/>
          <w:sz w:val="24"/>
          <w:u w:val="single"/>
        </w:rPr>
        <w:tab/>
        <w:t>Druh pozemku</w:t>
      </w:r>
      <w:r w:rsidRPr="00060D7F">
        <w:rPr>
          <w:rFonts w:ascii="Arial" w:hAnsi="Arial"/>
          <w:sz w:val="24"/>
          <w:u w:val="single"/>
        </w:rPr>
        <w:tab/>
      </w:r>
      <w:r w:rsidRPr="00060D7F">
        <w:rPr>
          <w:rFonts w:ascii="Arial" w:hAnsi="Arial"/>
          <w:sz w:val="24"/>
          <w:u w:val="single"/>
        </w:rPr>
        <w:tab/>
        <w:t>Vlastník, jméno, adresa</w:t>
      </w:r>
    </w:p>
    <w:p w14:paraId="1C84B2C0" w14:textId="77777777" w:rsidR="001C07CB" w:rsidRPr="00060D7F" w:rsidRDefault="00CC66FD" w:rsidP="001C07CB">
      <w:pPr>
        <w:jc w:val="both"/>
        <w:rPr>
          <w:rFonts w:ascii="Segoe UI" w:hAnsi="Segoe UI" w:cs="Segoe UI"/>
          <w:shd w:val="clear" w:color="auto" w:fill="FEFEFE"/>
        </w:rPr>
      </w:pPr>
      <w:r>
        <w:rPr>
          <w:rFonts w:ascii="Arial" w:hAnsi="Arial" w:cs="Arial"/>
          <w:szCs w:val="18"/>
        </w:rPr>
        <w:t>2611/31</w:t>
      </w:r>
      <w:r w:rsidR="001C07CB" w:rsidRPr="00060D7F">
        <w:rPr>
          <w:rFonts w:ascii="Arial" w:hAnsi="Arial" w:cs="Arial"/>
          <w:szCs w:val="18"/>
        </w:rPr>
        <w:tab/>
      </w:r>
      <w:r w:rsidR="001C07CB" w:rsidRPr="00060D7F">
        <w:rPr>
          <w:rFonts w:ascii="Arial" w:hAnsi="Arial" w:cs="Arial"/>
          <w:szCs w:val="18"/>
        </w:rPr>
        <w:tab/>
      </w:r>
      <w:r w:rsidR="001C07CB" w:rsidRPr="00060D7F">
        <w:rPr>
          <w:rFonts w:ascii="Arial" w:hAnsi="Arial" w:cs="Arial"/>
          <w:szCs w:val="18"/>
        </w:rPr>
        <w:tab/>
      </w:r>
      <w:r>
        <w:rPr>
          <w:rFonts w:ascii="Arial" w:hAnsi="Arial" w:cs="Arial"/>
          <w:szCs w:val="18"/>
        </w:rPr>
        <w:t>vodní plocha</w:t>
      </w:r>
      <w:r>
        <w:rPr>
          <w:rFonts w:ascii="Arial" w:hAnsi="Arial" w:cs="Arial"/>
          <w:szCs w:val="18"/>
        </w:rPr>
        <w:tab/>
      </w:r>
      <w:r>
        <w:rPr>
          <w:rFonts w:ascii="Arial" w:hAnsi="Arial" w:cs="Arial"/>
          <w:szCs w:val="18"/>
        </w:rPr>
        <w:tab/>
      </w:r>
      <w:r w:rsidR="001C07CB" w:rsidRPr="00060D7F">
        <w:rPr>
          <w:rFonts w:ascii="Arial" w:hAnsi="Arial" w:cs="Arial"/>
          <w:szCs w:val="18"/>
        </w:rPr>
        <w:tab/>
      </w:r>
      <w:r w:rsidR="001C07CB" w:rsidRPr="00060D7F">
        <w:rPr>
          <w:rFonts w:ascii="Segoe UI" w:hAnsi="Segoe UI" w:cs="Segoe UI"/>
          <w:shd w:val="clear" w:color="auto" w:fill="FEFEFE"/>
        </w:rPr>
        <w:t>Česká republika,</w:t>
      </w:r>
    </w:p>
    <w:p w14:paraId="29CA2327" w14:textId="77777777" w:rsidR="001C07CB" w:rsidRDefault="001C07CB" w:rsidP="001C07CB">
      <w:pPr>
        <w:jc w:val="both"/>
        <w:rPr>
          <w:rFonts w:ascii="Segoe UI" w:hAnsi="Segoe UI" w:cs="Segoe UI"/>
          <w:shd w:val="clear" w:color="auto" w:fill="FEFEFE"/>
        </w:rPr>
      </w:pP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t xml:space="preserve">Povodí Moravy, </w:t>
      </w:r>
      <w:proofErr w:type="spellStart"/>
      <w:r w:rsidRPr="00060D7F">
        <w:rPr>
          <w:rFonts w:ascii="Segoe UI" w:hAnsi="Segoe UI" w:cs="Segoe UI"/>
          <w:shd w:val="clear" w:color="auto" w:fill="FEFEFE"/>
        </w:rPr>
        <w:t>s.p</w:t>
      </w:r>
      <w:proofErr w:type="spellEnd"/>
      <w:r w:rsidRPr="00060D7F">
        <w:rPr>
          <w:rFonts w:ascii="Segoe UI" w:hAnsi="Segoe UI" w:cs="Segoe UI"/>
          <w:shd w:val="clear" w:color="auto" w:fill="FEFEFE"/>
        </w:rPr>
        <w:t xml:space="preserve">., Dřevařská 932/11, </w:t>
      </w: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t>Veveří, 60200 Brno</w:t>
      </w:r>
    </w:p>
    <w:p w14:paraId="4AB359DF" w14:textId="77777777" w:rsidR="00CC66FD" w:rsidRPr="00060D7F" w:rsidRDefault="00A02698" w:rsidP="00CC66FD">
      <w:pPr>
        <w:jc w:val="both"/>
        <w:rPr>
          <w:rFonts w:ascii="Segoe UI" w:hAnsi="Segoe UI" w:cs="Segoe UI"/>
          <w:shd w:val="clear" w:color="auto" w:fill="FEFEFE"/>
        </w:rPr>
      </w:pPr>
      <w:r>
        <w:rPr>
          <w:rFonts w:ascii="Arial" w:hAnsi="Arial" w:cs="Arial"/>
          <w:szCs w:val="18"/>
        </w:rPr>
        <w:t>333</w:t>
      </w:r>
      <w:r w:rsidR="00CC4B00" w:rsidRPr="00060D7F">
        <w:rPr>
          <w:rFonts w:ascii="Arial" w:hAnsi="Arial" w:cs="Arial"/>
          <w:szCs w:val="18"/>
        </w:rPr>
        <w:tab/>
      </w:r>
      <w:r w:rsidR="00CC4B00" w:rsidRPr="00060D7F">
        <w:rPr>
          <w:rFonts w:ascii="Arial" w:hAnsi="Arial" w:cs="Arial"/>
          <w:szCs w:val="18"/>
        </w:rPr>
        <w:tab/>
      </w:r>
      <w:r w:rsidR="00CC4B00" w:rsidRPr="00060D7F">
        <w:rPr>
          <w:rFonts w:ascii="Arial" w:hAnsi="Arial" w:cs="Arial"/>
          <w:szCs w:val="18"/>
        </w:rPr>
        <w:tab/>
      </w:r>
      <w:r>
        <w:rPr>
          <w:rFonts w:ascii="Arial" w:hAnsi="Arial" w:cs="Arial"/>
          <w:szCs w:val="18"/>
        </w:rPr>
        <w:tab/>
      </w:r>
      <w:r w:rsidR="0074196B">
        <w:rPr>
          <w:rFonts w:ascii="Arial" w:hAnsi="Arial" w:cs="Arial"/>
          <w:szCs w:val="18"/>
        </w:rPr>
        <w:t>zastavěná</w:t>
      </w:r>
      <w:r w:rsidR="00CC66FD">
        <w:rPr>
          <w:rFonts w:ascii="Arial" w:hAnsi="Arial" w:cs="Arial"/>
          <w:szCs w:val="18"/>
        </w:rPr>
        <w:t xml:space="preserve"> plocha a nádvoří</w:t>
      </w:r>
      <w:r w:rsidR="00CC4B00" w:rsidRPr="00060D7F">
        <w:rPr>
          <w:rFonts w:ascii="Arial" w:hAnsi="Arial" w:cs="Arial"/>
          <w:szCs w:val="18"/>
        </w:rPr>
        <w:tab/>
      </w:r>
      <w:r w:rsidR="00CC66FD" w:rsidRPr="00060D7F">
        <w:rPr>
          <w:rFonts w:ascii="Segoe UI" w:hAnsi="Segoe UI" w:cs="Segoe UI"/>
          <w:shd w:val="clear" w:color="auto" w:fill="FEFEFE"/>
        </w:rPr>
        <w:t>Česká republika,</w:t>
      </w:r>
    </w:p>
    <w:p w14:paraId="5D8B9D85" w14:textId="77777777" w:rsidR="00CC4B00" w:rsidRDefault="00CC66FD" w:rsidP="00CC66FD">
      <w:pPr>
        <w:jc w:val="both"/>
        <w:rPr>
          <w:rFonts w:ascii="Segoe UI" w:hAnsi="Segoe UI" w:cs="Segoe UI"/>
          <w:shd w:val="clear" w:color="auto" w:fill="FEFEFE"/>
        </w:rPr>
      </w:pP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t xml:space="preserve">Povodí Moravy, </w:t>
      </w:r>
      <w:proofErr w:type="spellStart"/>
      <w:r w:rsidRPr="00060D7F">
        <w:rPr>
          <w:rFonts w:ascii="Segoe UI" w:hAnsi="Segoe UI" w:cs="Segoe UI"/>
          <w:shd w:val="clear" w:color="auto" w:fill="FEFEFE"/>
        </w:rPr>
        <w:t>s.p</w:t>
      </w:r>
      <w:proofErr w:type="spellEnd"/>
      <w:r w:rsidRPr="00060D7F">
        <w:rPr>
          <w:rFonts w:ascii="Segoe UI" w:hAnsi="Segoe UI" w:cs="Segoe UI"/>
          <w:shd w:val="clear" w:color="auto" w:fill="FEFEFE"/>
        </w:rPr>
        <w:t xml:space="preserve">., Dřevařská 932/11, </w:t>
      </w: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t>Veveří, 60200 Brno</w:t>
      </w:r>
    </w:p>
    <w:p w14:paraId="5026EB88" w14:textId="77777777" w:rsidR="00750806" w:rsidRPr="00060D7F" w:rsidRDefault="00750806" w:rsidP="00750806">
      <w:pPr>
        <w:jc w:val="both"/>
        <w:rPr>
          <w:rFonts w:ascii="Segoe UI" w:hAnsi="Segoe UI" w:cs="Segoe UI"/>
          <w:shd w:val="clear" w:color="auto" w:fill="FEFEFE"/>
        </w:rPr>
      </w:pPr>
      <w:r>
        <w:rPr>
          <w:rFonts w:ascii="Arial" w:hAnsi="Arial" w:cs="Arial"/>
          <w:szCs w:val="18"/>
        </w:rPr>
        <w:t>32191</w:t>
      </w:r>
      <w:r>
        <w:rPr>
          <w:rFonts w:ascii="Arial" w:hAnsi="Arial" w:cs="Arial"/>
          <w:szCs w:val="18"/>
        </w:rPr>
        <w:tab/>
      </w:r>
      <w:r w:rsidRPr="00060D7F">
        <w:rPr>
          <w:rFonts w:ascii="Arial" w:hAnsi="Arial" w:cs="Arial"/>
          <w:szCs w:val="18"/>
        </w:rPr>
        <w:tab/>
      </w:r>
      <w:r w:rsidRPr="00060D7F">
        <w:rPr>
          <w:rFonts w:ascii="Arial" w:hAnsi="Arial" w:cs="Arial"/>
          <w:szCs w:val="18"/>
        </w:rPr>
        <w:tab/>
      </w:r>
      <w:r w:rsidRPr="00060D7F">
        <w:rPr>
          <w:rFonts w:ascii="Arial" w:hAnsi="Arial" w:cs="Arial"/>
          <w:szCs w:val="18"/>
        </w:rPr>
        <w:tab/>
      </w:r>
      <w:r>
        <w:rPr>
          <w:rFonts w:ascii="Arial" w:hAnsi="Arial" w:cs="Arial"/>
          <w:szCs w:val="18"/>
        </w:rPr>
        <w:t>vodní plocha</w:t>
      </w:r>
      <w:r>
        <w:rPr>
          <w:rFonts w:ascii="Arial" w:hAnsi="Arial" w:cs="Arial"/>
          <w:szCs w:val="18"/>
        </w:rPr>
        <w:tab/>
      </w:r>
      <w:r>
        <w:rPr>
          <w:rFonts w:ascii="Arial" w:hAnsi="Arial" w:cs="Arial"/>
          <w:szCs w:val="18"/>
        </w:rPr>
        <w:tab/>
      </w:r>
      <w:r w:rsidRPr="00060D7F">
        <w:rPr>
          <w:rFonts w:ascii="Arial" w:hAnsi="Arial" w:cs="Arial"/>
          <w:szCs w:val="18"/>
        </w:rPr>
        <w:tab/>
      </w:r>
      <w:r w:rsidRPr="00060D7F">
        <w:rPr>
          <w:rFonts w:ascii="Segoe UI" w:hAnsi="Segoe UI" w:cs="Segoe UI"/>
          <w:shd w:val="clear" w:color="auto" w:fill="FEFEFE"/>
        </w:rPr>
        <w:t>Česká republika,</w:t>
      </w:r>
    </w:p>
    <w:p w14:paraId="00268FAF" w14:textId="77777777" w:rsidR="00750806" w:rsidRDefault="00750806" w:rsidP="00750806">
      <w:pPr>
        <w:jc w:val="both"/>
        <w:rPr>
          <w:rFonts w:ascii="Segoe UI" w:hAnsi="Segoe UI" w:cs="Segoe UI"/>
          <w:shd w:val="clear" w:color="auto" w:fill="FEFEFE"/>
        </w:rPr>
      </w:pP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t xml:space="preserve">Povodí Moravy, </w:t>
      </w:r>
      <w:proofErr w:type="spellStart"/>
      <w:r w:rsidRPr="00060D7F">
        <w:rPr>
          <w:rFonts w:ascii="Segoe UI" w:hAnsi="Segoe UI" w:cs="Segoe UI"/>
          <w:shd w:val="clear" w:color="auto" w:fill="FEFEFE"/>
        </w:rPr>
        <w:t>s.p</w:t>
      </w:r>
      <w:proofErr w:type="spellEnd"/>
      <w:r w:rsidRPr="00060D7F">
        <w:rPr>
          <w:rFonts w:ascii="Segoe UI" w:hAnsi="Segoe UI" w:cs="Segoe UI"/>
          <w:shd w:val="clear" w:color="auto" w:fill="FEFEFE"/>
        </w:rPr>
        <w:t xml:space="preserve">., Dřevařská 932/11, </w:t>
      </w: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t>Veveří, 60200 Brno</w:t>
      </w:r>
    </w:p>
    <w:p w14:paraId="6262E6CB" w14:textId="77777777" w:rsidR="00495C31" w:rsidRPr="0093620F" w:rsidRDefault="00495C31" w:rsidP="00495C31">
      <w:pPr>
        <w:jc w:val="both"/>
        <w:rPr>
          <w:rFonts w:ascii="Segoe UI" w:hAnsi="Segoe UI" w:cs="Segoe UI"/>
          <w:shd w:val="clear" w:color="auto" w:fill="FEFEFE"/>
        </w:rPr>
      </w:pPr>
      <w:r w:rsidRPr="0093620F">
        <w:rPr>
          <w:rFonts w:ascii="Arial" w:hAnsi="Arial" w:cs="Arial"/>
          <w:szCs w:val="18"/>
        </w:rPr>
        <w:t>2611/1</w:t>
      </w:r>
      <w:r w:rsidRPr="0093620F">
        <w:rPr>
          <w:rFonts w:ascii="Arial" w:hAnsi="Arial" w:cs="Arial"/>
          <w:szCs w:val="18"/>
        </w:rPr>
        <w:tab/>
      </w:r>
      <w:r w:rsidRPr="0093620F">
        <w:rPr>
          <w:rFonts w:ascii="Arial" w:hAnsi="Arial" w:cs="Arial"/>
          <w:szCs w:val="18"/>
        </w:rPr>
        <w:tab/>
      </w:r>
      <w:r w:rsidRPr="0093620F">
        <w:rPr>
          <w:rFonts w:ascii="Arial" w:hAnsi="Arial" w:cs="Arial"/>
          <w:szCs w:val="18"/>
        </w:rPr>
        <w:tab/>
      </w:r>
      <w:r w:rsidRPr="0093620F">
        <w:rPr>
          <w:rFonts w:ascii="Arial" w:hAnsi="Arial" w:cs="Arial"/>
          <w:szCs w:val="18"/>
        </w:rPr>
        <w:tab/>
        <w:t>vodní plocha</w:t>
      </w:r>
      <w:r w:rsidRPr="0093620F">
        <w:rPr>
          <w:rFonts w:ascii="Arial" w:hAnsi="Arial" w:cs="Arial"/>
          <w:szCs w:val="18"/>
        </w:rPr>
        <w:tab/>
      </w:r>
      <w:r w:rsidRPr="0093620F">
        <w:rPr>
          <w:rFonts w:ascii="Arial" w:hAnsi="Arial" w:cs="Arial"/>
          <w:szCs w:val="18"/>
        </w:rPr>
        <w:tab/>
      </w:r>
      <w:r w:rsidRPr="0093620F">
        <w:rPr>
          <w:rFonts w:ascii="Arial" w:hAnsi="Arial" w:cs="Arial"/>
          <w:szCs w:val="18"/>
        </w:rPr>
        <w:tab/>
      </w:r>
      <w:r w:rsidRPr="0093620F">
        <w:rPr>
          <w:rFonts w:ascii="Segoe UI" w:hAnsi="Segoe UI" w:cs="Segoe UI"/>
          <w:shd w:val="clear" w:color="auto" w:fill="FEFEFE"/>
        </w:rPr>
        <w:t>Česká republika,</w:t>
      </w:r>
    </w:p>
    <w:p w14:paraId="073CD8C3" w14:textId="77777777" w:rsidR="00495C31" w:rsidRPr="0093620F" w:rsidRDefault="00495C31" w:rsidP="00495C31">
      <w:pPr>
        <w:jc w:val="both"/>
        <w:rPr>
          <w:rFonts w:ascii="Segoe UI" w:hAnsi="Segoe UI" w:cs="Segoe UI"/>
          <w:shd w:val="clear" w:color="auto" w:fill="FEFEFE"/>
        </w:rPr>
      </w:pPr>
      <w:r w:rsidRPr="0093620F">
        <w:rPr>
          <w:rFonts w:ascii="Segoe UI" w:hAnsi="Segoe UI" w:cs="Segoe UI"/>
          <w:shd w:val="clear" w:color="auto" w:fill="FEFEFE"/>
        </w:rPr>
        <w:tab/>
      </w:r>
      <w:r w:rsidRPr="0093620F">
        <w:rPr>
          <w:rFonts w:ascii="Segoe UI" w:hAnsi="Segoe UI" w:cs="Segoe UI"/>
          <w:shd w:val="clear" w:color="auto" w:fill="FEFEFE"/>
        </w:rPr>
        <w:tab/>
      </w:r>
      <w:r w:rsidRPr="0093620F">
        <w:rPr>
          <w:rFonts w:ascii="Segoe UI" w:hAnsi="Segoe UI" w:cs="Segoe UI"/>
          <w:shd w:val="clear" w:color="auto" w:fill="FEFEFE"/>
        </w:rPr>
        <w:tab/>
      </w:r>
      <w:r w:rsidRPr="0093620F">
        <w:rPr>
          <w:rFonts w:ascii="Segoe UI" w:hAnsi="Segoe UI" w:cs="Segoe UI"/>
          <w:shd w:val="clear" w:color="auto" w:fill="FEFEFE"/>
        </w:rPr>
        <w:tab/>
      </w:r>
      <w:r w:rsidRPr="0093620F">
        <w:rPr>
          <w:rFonts w:ascii="Segoe UI" w:hAnsi="Segoe UI" w:cs="Segoe UI"/>
          <w:shd w:val="clear" w:color="auto" w:fill="FEFEFE"/>
        </w:rPr>
        <w:tab/>
      </w:r>
      <w:r w:rsidRPr="0093620F">
        <w:rPr>
          <w:rFonts w:ascii="Segoe UI" w:hAnsi="Segoe UI" w:cs="Segoe UI"/>
          <w:shd w:val="clear" w:color="auto" w:fill="FEFEFE"/>
        </w:rPr>
        <w:tab/>
      </w:r>
      <w:r w:rsidRPr="0093620F">
        <w:rPr>
          <w:rFonts w:ascii="Segoe UI" w:hAnsi="Segoe UI" w:cs="Segoe UI"/>
          <w:shd w:val="clear" w:color="auto" w:fill="FEFEFE"/>
        </w:rPr>
        <w:tab/>
      </w:r>
      <w:r w:rsidRPr="0093620F">
        <w:rPr>
          <w:rFonts w:ascii="Segoe UI" w:hAnsi="Segoe UI" w:cs="Segoe UI"/>
          <w:shd w:val="clear" w:color="auto" w:fill="FEFEFE"/>
        </w:rPr>
        <w:tab/>
        <w:t xml:space="preserve">Povodí Moravy, </w:t>
      </w:r>
      <w:proofErr w:type="spellStart"/>
      <w:r w:rsidRPr="0093620F">
        <w:rPr>
          <w:rFonts w:ascii="Segoe UI" w:hAnsi="Segoe UI" w:cs="Segoe UI"/>
          <w:shd w:val="clear" w:color="auto" w:fill="FEFEFE"/>
        </w:rPr>
        <w:t>s.p</w:t>
      </w:r>
      <w:proofErr w:type="spellEnd"/>
      <w:r w:rsidRPr="0093620F">
        <w:rPr>
          <w:rFonts w:ascii="Segoe UI" w:hAnsi="Segoe UI" w:cs="Segoe UI"/>
          <w:shd w:val="clear" w:color="auto" w:fill="FEFEFE"/>
        </w:rPr>
        <w:t xml:space="preserve">., Dřevařská 932/11, </w:t>
      </w:r>
      <w:r w:rsidRPr="0093620F">
        <w:rPr>
          <w:rFonts w:ascii="Segoe UI" w:hAnsi="Segoe UI" w:cs="Segoe UI"/>
          <w:shd w:val="clear" w:color="auto" w:fill="FEFEFE"/>
        </w:rPr>
        <w:tab/>
      </w:r>
      <w:r w:rsidRPr="0093620F">
        <w:rPr>
          <w:rFonts w:ascii="Segoe UI" w:hAnsi="Segoe UI" w:cs="Segoe UI"/>
          <w:shd w:val="clear" w:color="auto" w:fill="FEFEFE"/>
        </w:rPr>
        <w:tab/>
      </w:r>
      <w:r w:rsidRPr="0093620F">
        <w:rPr>
          <w:rFonts w:ascii="Segoe UI" w:hAnsi="Segoe UI" w:cs="Segoe UI"/>
          <w:shd w:val="clear" w:color="auto" w:fill="FEFEFE"/>
        </w:rPr>
        <w:tab/>
      </w:r>
      <w:r w:rsidRPr="0093620F">
        <w:rPr>
          <w:rFonts w:ascii="Segoe UI" w:hAnsi="Segoe UI" w:cs="Segoe UI"/>
          <w:shd w:val="clear" w:color="auto" w:fill="FEFEFE"/>
        </w:rPr>
        <w:tab/>
      </w:r>
      <w:r w:rsidRPr="0093620F">
        <w:rPr>
          <w:rFonts w:ascii="Segoe UI" w:hAnsi="Segoe UI" w:cs="Segoe UI"/>
          <w:shd w:val="clear" w:color="auto" w:fill="FEFEFE"/>
        </w:rPr>
        <w:tab/>
      </w:r>
      <w:r w:rsidRPr="0093620F">
        <w:rPr>
          <w:rFonts w:ascii="Segoe UI" w:hAnsi="Segoe UI" w:cs="Segoe UI"/>
          <w:shd w:val="clear" w:color="auto" w:fill="FEFEFE"/>
        </w:rPr>
        <w:tab/>
      </w:r>
      <w:r w:rsidRPr="0093620F">
        <w:rPr>
          <w:rFonts w:ascii="Segoe UI" w:hAnsi="Segoe UI" w:cs="Segoe UI"/>
          <w:shd w:val="clear" w:color="auto" w:fill="FEFEFE"/>
        </w:rPr>
        <w:tab/>
      </w:r>
      <w:r w:rsidRPr="0093620F">
        <w:rPr>
          <w:rFonts w:ascii="Segoe UI" w:hAnsi="Segoe UI" w:cs="Segoe UI"/>
          <w:shd w:val="clear" w:color="auto" w:fill="FEFEFE"/>
        </w:rPr>
        <w:tab/>
      </w:r>
      <w:r w:rsidRPr="0093620F">
        <w:rPr>
          <w:rFonts w:ascii="Segoe UI" w:hAnsi="Segoe UI" w:cs="Segoe UI"/>
          <w:shd w:val="clear" w:color="auto" w:fill="FEFEFE"/>
        </w:rPr>
        <w:tab/>
        <w:t>Veveří, 60200 Brno</w:t>
      </w:r>
    </w:p>
    <w:p w14:paraId="445458A0" w14:textId="77777777" w:rsidR="00495C31" w:rsidRPr="00060D7F" w:rsidRDefault="00495C31" w:rsidP="00750806">
      <w:pPr>
        <w:jc w:val="both"/>
        <w:rPr>
          <w:rFonts w:ascii="Segoe UI" w:hAnsi="Segoe UI" w:cs="Segoe UI"/>
          <w:shd w:val="clear" w:color="auto" w:fill="FEFEFE"/>
        </w:rPr>
      </w:pPr>
    </w:p>
    <w:p w14:paraId="72D8DD45" w14:textId="77777777" w:rsidR="00F0398D" w:rsidRDefault="00F0398D" w:rsidP="001C07CB">
      <w:pPr>
        <w:spacing w:line="360" w:lineRule="auto"/>
        <w:jc w:val="both"/>
        <w:rPr>
          <w:rFonts w:ascii="Arial" w:hAnsi="Arial"/>
          <w:b/>
          <w:bCs/>
          <w:sz w:val="24"/>
          <w:szCs w:val="24"/>
        </w:rPr>
      </w:pPr>
    </w:p>
    <w:p w14:paraId="04AD9688" w14:textId="77777777" w:rsidR="001C07CB" w:rsidRPr="00143A19" w:rsidRDefault="001C07CB" w:rsidP="001C07CB">
      <w:pPr>
        <w:spacing w:line="360" w:lineRule="auto"/>
        <w:jc w:val="both"/>
        <w:rPr>
          <w:rFonts w:ascii="Arial" w:hAnsi="Arial"/>
          <w:b/>
          <w:bCs/>
          <w:sz w:val="24"/>
          <w:szCs w:val="24"/>
        </w:rPr>
      </w:pPr>
      <w:r w:rsidRPr="00143A19">
        <w:rPr>
          <w:rFonts w:ascii="Arial" w:hAnsi="Arial"/>
          <w:b/>
          <w:bCs/>
          <w:sz w:val="24"/>
          <w:szCs w:val="24"/>
        </w:rPr>
        <w:t>m.</w:t>
      </w:r>
      <w:r w:rsidR="00F0398D">
        <w:rPr>
          <w:rFonts w:ascii="Arial" w:hAnsi="Arial"/>
          <w:b/>
          <w:bCs/>
          <w:sz w:val="24"/>
          <w:szCs w:val="24"/>
        </w:rPr>
        <w:t>2</w:t>
      </w:r>
      <w:r w:rsidRPr="00143A19">
        <w:rPr>
          <w:rFonts w:ascii="Arial" w:hAnsi="Arial"/>
          <w:b/>
          <w:bCs/>
          <w:sz w:val="24"/>
          <w:szCs w:val="24"/>
        </w:rPr>
        <w:t xml:space="preserve">) </w:t>
      </w:r>
      <w:proofErr w:type="gramStart"/>
      <w:r w:rsidRPr="00143A19">
        <w:rPr>
          <w:rFonts w:ascii="Arial" w:hAnsi="Arial"/>
          <w:b/>
          <w:bCs/>
          <w:sz w:val="24"/>
          <w:szCs w:val="24"/>
        </w:rPr>
        <w:t>Pozemky - přístup</w:t>
      </w:r>
      <w:proofErr w:type="gramEnd"/>
      <w:r w:rsidRPr="00143A19">
        <w:rPr>
          <w:rFonts w:ascii="Arial" w:hAnsi="Arial"/>
          <w:b/>
          <w:bCs/>
          <w:sz w:val="24"/>
          <w:szCs w:val="24"/>
        </w:rPr>
        <w:t xml:space="preserve"> </w:t>
      </w:r>
      <w:r w:rsidR="00750806">
        <w:rPr>
          <w:rFonts w:ascii="Arial" w:hAnsi="Arial"/>
          <w:b/>
          <w:bCs/>
          <w:sz w:val="24"/>
          <w:szCs w:val="24"/>
        </w:rPr>
        <w:t>k objektu limnigrafické stanice</w:t>
      </w:r>
      <w:r w:rsidRPr="00143A19">
        <w:rPr>
          <w:rFonts w:ascii="Arial" w:hAnsi="Arial"/>
          <w:b/>
          <w:bCs/>
          <w:sz w:val="24"/>
          <w:szCs w:val="24"/>
        </w:rPr>
        <w:t xml:space="preserve"> (</w:t>
      </w:r>
      <w:proofErr w:type="spellStart"/>
      <w:r w:rsidRPr="00143A19">
        <w:rPr>
          <w:rFonts w:ascii="Arial" w:hAnsi="Arial"/>
          <w:b/>
          <w:bCs/>
          <w:sz w:val="24"/>
          <w:szCs w:val="24"/>
        </w:rPr>
        <w:t>k.ú</w:t>
      </w:r>
      <w:proofErr w:type="spellEnd"/>
      <w:r w:rsidRPr="00143A19">
        <w:rPr>
          <w:rFonts w:ascii="Arial" w:hAnsi="Arial"/>
          <w:b/>
          <w:bCs/>
          <w:sz w:val="24"/>
          <w:szCs w:val="24"/>
        </w:rPr>
        <w:t xml:space="preserve">. </w:t>
      </w:r>
      <w:r w:rsidR="00750806">
        <w:rPr>
          <w:rFonts w:ascii="Arial" w:hAnsi="Arial"/>
          <w:b/>
          <w:bCs/>
          <w:sz w:val="24"/>
          <w:szCs w:val="24"/>
        </w:rPr>
        <w:t>Ludkovice</w:t>
      </w:r>
      <w:r w:rsidRPr="00143A19">
        <w:rPr>
          <w:rFonts w:ascii="Arial" w:hAnsi="Arial"/>
          <w:b/>
          <w:bCs/>
          <w:sz w:val="24"/>
          <w:szCs w:val="24"/>
        </w:rPr>
        <w:t>)</w:t>
      </w:r>
    </w:p>
    <w:p w14:paraId="127499A1" w14:textId="77777777" w:rsidR="001C07CB" w:rsidRPr="00143A19" w:rsidRDefault="001C07CB" w:rsidP="001C07CB">
      <w:pPr>
        <w:spacing w:line="360" w:lineRule="auto"/>
        <w:jc w:val="both"/>
        <w:rPr>
          <w:rFonts w:ascii="Arial" w:hAnsi="Arial"/>
          <w:bCs/>
          <w:sz w:val="24"/>
          <w:szCs w:val="24"/>
        </w:rPr>
      </w:pPr>
      <w:r w:rsidRPr="00143A19">
        <w:rPr>
          <w:rFonts w:ascii="Arial" w:hAnsi="Arial"/>
          <w:bCs/>
          <w:sz w:val="24"/>
          <w:szCs w:val="24"/>
        </w:rPr>
        <w:t>V seznamu jsou uvedeny pozemky nebo jejich části, na kterých jsou zřízeny nezpevněné polní cesty (</w:t>
      </w:r>
      <w:r w:rsidR="00F0398D">
        <w:rPr>
          <w:rFonts w:ascii="Arial" w:hAnsi="Arial" w:cs="Arial"/>
          <w:bCs/>
          <w:sz w:val="24"/>
          <w:szCs w:val="26"/>
        </w:rPr>
        <w:t>kryt štěrkodrť, travní porost</w:t>
      </w:r>
      <w:r w:rsidR="00F0398D">
        <w:rPr>
          <w:rFonts w:ascii="Arial" w:hAnsi="Arial"/>
          <w:bCs/>
          <w:sz w:val="24"/>
          <w:szCs w:val="24"/>
        </w:rPr>
        <w:t xml:space="preserve">). </w:t>
      </w:r>
      <w:r w:rsidRPr="00143A19">
        <w:rPr>
          <w:rFonts w:ascii="Arial" w:hAnsi="Arial"/>
          <w:bCs/>
          <w:sz w:val="24"/>
          <w:szCs w:val="24"/>
        </w:rPr>
        <w:t xml:space="preserve">Dále jsou v seznamu uvedeny </w:t>
      </w:r>
      <w:r w:rsidRPr="00143A19">
        <w:rPr>
          <w:rFonts w:ascii="Arial" w:hAnsi="Arial"/>
          <w:bCs/>
          <w:sz w:val="24"/>
          <w:szCs w:val="24"/>
        </w:rPr>
        <w:lastRenderedPageBreak/>
        <w:t xml:space="preserve">pozemky umožňující přístup ke korytu v rámci </w:t>
      </w:r>
      <w:proofErr w:type="gramStart"/>
      <w:r w:rsidRPr="00143A19">
        <w:rPr>
          <w:rFonts w:ascii="Arial" w:hAnsi="Arial"/>
          <w:bCs/>
          <w:sz w:val="24"/>
          <w:szCs w:val="24"/>
        </w:rPr>
        <w:t>6m</w:t>
      </w:r>
      <w:proofErr w:type="gramEnd"/>
      <w:r w:rsidRPr="00143A19">
        <w:rPr>
          <w:rFonts w:ascii="Arial" w:hAnsi="Arial"/>
          <w:bCs/>
          <w:sz w:val="24"/>
          <w:szCs w:val="24"/>
        </w:rPr>
        <w:t xml:space="preserve"> manipulačního pruhu</w:t>
      </w:r>
      <w:r w:rsidR="00F0398D">
        <w:rPr>
          <w:rFonts w:ascii="Arial" w:hAnsi="Arial"/>
          <w:bCs/>
          <w:sz w:val="24"/>
          <w:szCs w:val="24"/>
        </w:rPr>
        <w:t xml:space="preserve"> (kryt travní porost)</w:t>
      </w:r>
      <w:r w:rsidRPr="00143A19">
        <w:rPr>
          <w:rFonts w:ascii="Arial" w:hAnsi="Arial"/>
          <w:bCs/>
          <w:sz w:val="24"/>
          <w:szCs w:val="24"/>
        </w:rPr>
        <w:t xml:space="preserve">. </w:t>
      </w:r>
    </w:p>
    <w:p w14:paraId="1E366E23" w14:textId="77777777" w:rsidR="003C6422" w:rsidRPr="00663859" w:rsidRDefault="003C6422" w:rsidP="003C6422">
      <w:pPr>
        <w:spacing w:line="360" w:lineRule="auto"/>
        <w:rPr>
          <w:rFonts w:ascii="Arial" w:hAnsi="Arial"/>
          <w:sz w:val="24"/>
          <w:u w:val="single"/>
        </w:rPr>
      </w:pPr>
      <w:r w:rsidRPr="00663859">
        <w:rPr>
          <w:rFonts w:ascii="Arial" w:hAnsi="Arial"/>
          <w:sz w:val="24"/>
          <w:u w:val="single"/>
        </w:rPr>
        <w:t>Číslo pozemku</w:t>
      </w:r>
      <w:r w:rsidRPr="00663859">
        <w:rPr>
          <w:rFonts w:ascii="Arial" w:hAnsi="Arial"/>
          <w:sz w:val="24"/>
          <w:u w:val="single"/>
        </w:rPr>
        <w:tab/>
      </w:r>
      <w:r w:rsidRPr="00663859">
        <w:rPr>
          <w:rFonts w:ascii="Arial" w:hAnsi="Arial"/>
          <w:sz w:val="24"/>
          <w:u w:val="single"/>
        </w:rPr>
        <w:tab/>
        <w:t>Druh pozemku</w:t>
      </w:r>
      <w:r w:rsidRPr="00663859">
        <w:rPr>
          <w:rFonts w:ascii="Arial" w:hAnsi="Arial"/>
          <w:sz w:val="24"/>
          <w:u w:val="single"/>
        </w:rPr>
        <w:tab/>
      </w:r>
      <w:r w:rsidRPr="00663859">
        <w:rPr>
          <w:rFonts w:ascii="Arial" w:hAnsi="Arial"/>
          <w:sz w:val="24"/>
          <w:u w:val="single"/>
        </w:rPr>
        <w:tab/>
        <w:t>Vlastník, jméno, adresa</w:t>
      </w:r>
    </w:p>
    <w:p w14:paraId="292BF47B" w14:textId="77777777" w:rsidR="002A60F7" w:rsidRDefault="00750806" w:rsidP="00750806">
      <w:pPr>
        <w:ind w:left="2835" w:hanging="2835"/>
        <w:jc w:val="both"/>
        <w:rPr>
          <w:rFonts w:ascii="Segoe UI" w:hAnsi="Segoe UI" w:cs="Segoe UI"/>
          <w:color w:val="000000"/>
          <w:shd w:val="clear" w:color="auto" w:fill="FEFEFE"/>
        </w:rPr>
      </w:pPr>
      <w:r>
        <w:rPr>
          <w:rFonts w:ascii="Arial" w:hAnsi="Arial" w:cs="Arial"/>
          <w:szCs w:val="18"/>
        </w:rPr>
        <w:t>2611/32</w:t>
      </w:r>
      <w:r w:rsidR="003C6422" w:rsidRPr="007960DB">
        <w:rPr>
          <w:rFonts w:ascii="Arial" w:hAnsi="Arial" w:cs="Arial"/>
          <w:szCs w:val="18"/>
        </w:rPr>
        <w:tab/>
      </w:r>
      <w:r>
        <w:rPr>
          <w:rFonts w:ascii="Arial" w:hAnsi="Arial" w:cs="Arial"/>
          <w:szCs w:val="18"/>
        </w:rPr>
        <w:t>ostatní plocha</w:t>
      </w:r>
      <w:r>
        <w:rPr>
          <w:rFonts w:ascii="Arial" w:hAnsi="Arial" w:cs="Arial"/>
          <w:szCs w:val="18"/>
        </w:rPr>
        <w:tab/>
      </w:r>
      <w:r w:rsidR="003C6422" w:rsidRPr="007960DB">
        <w:rPr>
          <w:rFonts w:ascii="Arial" w:hAnsi="Arial" w:cs="Arial"/>
          <w:szCs w:val="18"/>
        </w:rPr>
        <w:tab/>
      </w:r>
      <w:r w:rsidR="003C6422" w:rsidRPr="007960DB">
        <w:rPr>
          <w:rFonts w:ascii="Arial" w:hAnsi="Arial" w:cs="Arial"/>
          <w:szCs w:val="18"/>
        </w:rPr>
        <w:tab/>
      </w:r>
      <w:r>
        <w:rPr>
          <w:rFonts w:ascii="Segoe UI" w:hAnsi="Segoe UI" w:cs="Segoe UI"/>
          <w:color w:val="000000"/>
          <w:shd w:val="clear" w:color="auto" w:fill="FEFEFE"/>
        </w:rPr>
        <w:t xml:space="preserve">Obec Ludkovice, č. p. 44, 76341 </w:t>
      </w:r>
      <w:r>
        <w:rPr>
          <w:rFonts w:ascii="Segoe UI" w:hAnsi="Segoe UI" w:cs="Segoe UI"/>
          <w:color w:val="000000"/>
          <w:shd w:val="clear" w:color="auto" w:fill="FEFEFE"/>
        </w:rPr>
        <w:tab/>
      </w:r>
      <w:r>
        <w:rPr>
          <w:rFonts w:ascii="Segoe UI" w:hAnsi="Segoe UI" w:cs="Segoe UI"/>
          <w:color w:val="000000"/>
          <w:shd w:val="clear" w:color="auto" w:fill="FEFEFE"/>
        </w:rPr>
        <w:tab/>
      </w:r>
      <w:r>
        <w:rPr>
          <w:rFonts w:ascii="Segoe UI" w:hAnsi="Segoe UI" w:cs="Segoe UI"/>
          <w:color w:val="000000"/>
          <w:shd w:val="clear" w:color="auto" w:fill="FEFEFE"/>
        </w:rPr>
        <w:tab/>
      </w:r>
      <w:r>
        <w:rPr>
          <w:rFonts w:ascii="Segoe UI" w:hAnsi="Segoe UI" w:cs="Segoe UI"/>
          <w:color w:val="000000"/>
          <w:shd w:val="clear" w:color="auto" w:fill="FEFEFE"/>
        </w:rPr>
        <w:tab/>
      </w:r>
      <w:r>
        <w:rPr>
          <w:rFonts w:ascii="Segoe UI" w:hAnsi="Segoe UI" w:cs="Segoe UI"/>
          <w:color w:val="000000"/>
          <w:shd w:val="clear" w:color="auto" w:fill="FEFEFE"/>
        </w:rPr>
        <w:tab/>
      </w:r>
      <w:r>
        <w:rPr>
          <w:rFonts w:ascii="Segoe UI" w:hAnsi="Segoe UI" w:cs="Segoe UI"/>
          <w:color w:val="000000"/>
          <w:shd w:val="clear" w:color="auto" w:fill="FEFEFE"/>
        </w:rPr>
        <w:tab/>
        <w:t>Ludkovice</w:t>
      </w:r>
    </w:p>
    <w:p w14:paraId="164EDC44" w14:textId="77777777" w:rsidR="009760B2" w:rsidRPr="00060D7F" w:rsidRDefault="00A20A03" w:rsidP="009760B2">
      <w:pPr>
        <w:jc w:val="both"/>
        <w:rPr>
          <w:rFonts w:ascii="Segoe UI" w:hAnsi="Segoe UI" w:cs="Segoe UI"/>
          <w:shd w:val="clear" w:color="auto" w:fill="FEFEFE"/>
        </w:rPr>
      </w:pPr>
      <w:r>
        <w:rPr>
          <w:rFonts w:ascii="Arial" w:hAnsi="Arial" w:cs="Arial"/>
          <w:szCs w:val="18"/>
        </w:rPr>
        <w:t>2611/6</w:t>
      </w:r>
      <w:r w:rsidR="009760B2">
        <w:rPr>
          <w:rFonts w:ascii="Arial" w:hAnsi="Arial" w:cs="Arial"/>
          <w:szCs w:val="18"/>
        </w:rPr>
        <w:tab/>
      </w:r>
      <w:r w:rsidR="009760B2" w:rsidRPr="00060D7F">
        <w:rPr>
          <w:rFonts w:ascii="Arial" w:hAnsi="Arial" w:cs="Arial"/>
          <w:szCs w:val="18"/>
        </w:rPr>
        <w:tab/>
      </w:r>
      <w:r w:rsidR="009760B2" w:rsidRPr="00060D7F">
        <w:rPr>
          <w:rFonts w:ascii="Arial" w:hAnsi="Arial" w:cs="Arial"/>
          <w:szCs w:val="18"/>
        </w:rPr>
        <w:tab/>
      </w:r>
      <w:r w:rsidR="009760B2" w:rsidRPr="00060D7F">
        <w:rPr>
          <w:rFonts w:ascii="Arial" w:hAnsi="Arial" w:cs="Arial"/>
          <w:szCs w:val="18"/>
        </w:rPr>
        <w:tab/>
      </w:r>
      <w:r w:rsidR="009760B2">
        <w:rPr>
          <w:rFonts w:ascii="Arial" w:hAnsi="Arial" w:cs="Arial"/>
          <w:szCs w:val="18"/>
        </w:rPr>
        <w:t>ostatní plocha</w:t>
      </w:r>
      <w:r w:rsidR="009760B2">
        <w:rPr>
          <w:rFonts w:ascii="Arial" w:hAnsi="Arial" w:cs="Arial"/>
          <w:szCs w:val="18"/>
        </w:rPr>
        <w:tab/>
      </w:r>
      <w:r w:rsidR="009760B2">
        <w:rPr>
          <w:rFonts w:ascii="Arial" w:hAnsi="Arial" w:cs="Arial"/>
          <w:szCs w:val="18"/>
        </w:rPr>
        <w:tab/>
      </w:r>
      <w:r w:rsidR="009760B2" w:rsidRPr="00060D7F">
        <w:rPr>
          <w:rFonts w:ascii="Arial" w:hAnsi="Arial" w:cs="Arial"/>
          <w:szCs w:val="18"/>
        </w:rPr>
        <w:tab/>
      </w:r>
      <w:r w:rsidR="009760B2" w:rsidRPr="00060D7F">
        <w:rPr>
          <w:rFonts w:ascii="Segoe UI" w:hAnsi="Segoe UI" w:cs="Segoe UI"/>
          <w:shd w:val="clear" w:color="auto" w:fill="FEFEFE"/>
        </w:rPr>
        <w:t>Česká republika,</w:t>
      </w:r>
    </w:p>
    <w:p w14:paraId="6A64DE6A" w14:textId="77777777" w:rsidR="002A60F7" w:rsidRDefault="009760B2" w:rsidP="009760B2">
      <w:pPr>
        <w:ind w:left="2835" w:hanging="2835"/>
        <w:jc w:val="both"/>
        <w:rPr>
          <w:rFonts w:ascii="Segoe UI" w:hAnsi="Segoe UI" w:cs="Segoe UI"/>
          <w:color w:val="000000"/>
          <w:shd w:val="clear" w:color="auto" w:fill="FEFEFE"/>
        </w:rPr>
      </w:pP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t xml:space="preserve">Povodí Moravy, </w:t>
      </w:r>
      <w:proofErr w:type="spellStart"/>
      <w:r w:rsidRPr="00060D7F">
        <w:rPr>
          <w:rFonts w:ascii="Segoe UI" w:hAnsi="Segoe UI" w:cs="Segoe UI"/>
          <w:shd w:val="clear" w:color="auto" w:fill="FEFEFE"/>
        </w:rPr>
        <w:t>s.p</w:t>
      </w:r>
      <w:proofErr w:type="spellEnd"/>
      <w:r w:rsidRPr="00060D7F">
        <w:rPr>
          <w:rFonts w:ascii="Segoe UI" w:hAnsi="Segoe UI" w:cs="Segoe UI"/>
          <w:shd w:val="clear" w:color="auto" w:fill="FEFEFE"/>
        </w:rPr>
        <w:t xml:space="preserve">., Dřevařská 932/11, </w:t>
      </w: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r>
      <w:r w:rsidRPr="00060D7F">
        <w:rPr>
          <w:rFonts w:ascii="Segoe UI" w:hAnsi="Segoe UI" w:cs="Segoe UI"/>
          <w:shd w:val="clear" w:color="auto" w:fill="FEFEFE"/>
        </w:rPr>
        <w:tab/>
        <w:t>Veveří, 60200 Brno</w:t>
      </w:r>
    </w:p>
    <w:p w14:paraId="3AB56DD0" w14:textId="77777777" w:rsidR="007960DB" w:rsidRDefault="009760B2" w:rsidP="007960DB">
      <w:pPr>
        <w:jc w:val="both"/>
        <w:rPr>
          <w:rFonts w:ascii="Arial" w:hAnsi="Arial"/>
          <w:b/>
          <w:bCs/>
          <w:sz w:val="24"/>
          <w:szCs w:val="24"/>
        </w:rPr>
      </w:pPr>
      <w:r>
        <w:rPr>
          <w:rFonts w:ascii="Arial" w:hAnsi="Arial" w:cs="Arial"/>
          <w:szCs w:val="18"/>
        </w:rPr>
        <w:t>2611/32</w:t>
      </w:r>
      <w:r w:rsidRPr="007960DB">
        <w:rPr>
          <w:rFonts w:ascii="Arial" w:hAnsi="Arial" w:cs="Arial"/>
          <w:szCs w:val="18"/>
        </w:rPr>
        <w:tab/>
      </w:r>
      <w:r>
        <w:rPr>
          <w:rFonts w:ascii="Arial" w:hAnsi="Arial" w:cs="Arial"/>
          <w:szCs w:val="18"/>
        </w:rPr>
        <w:tab/>
      </w:r>
      <w:r>
        <w:rPr>
          <w:rFonts w:ascii="Arial" w:hAnsi="Arial" w:cs="Arial"/>
          <w:szCs w:val="18"/>
        </w:rPr>
        <w:tab/>
        <w:t>lesní pozemek</w:t>
      </w:r>
      <w:r>
        <w:rPr>
          <w:rFonts w:ascii="Arial" w:hAnsi="Arial" w:cs="Arial"/>
          <w:szCs w:val="18"/>
        </w:rPr>
        <w:tab/>
      </w:r>
      <w:r w:rsidRPr="007960DB">
        <w:rPr>
          <w:rFonts w:ascii="Arial" w:hAnsi="Arial" w:cs="Arial"/>
          <w:szCs w:val="18"/>
        </w:rPr>
        <w:tab/>
      </w:r>
      <w:r w:rsidRPr="007960DB">
        <w:rPr>
          <w:rFonts w:ascii="Arial" w:hAnsi="Arial" w:cs="Arial"/>
          <w:szCs w:val="18"/>
        </w:rPr>
        <w:tab/>
      </w:r>
      <w:r>
        <w:rPr>
          <w:rFonts w:ascii="Segoe UI" w:hAnsi="Segoe UI" w:cs="Segoe UI"/>
          <w:color w:val="000000"/>
          <w:shd w:val="clear" w:color="auto" w:fill="FEFEFE"/>
        </w:rPr>
        <w:t xml:space="preserve">Obec Ludkovice, č. p. 44, 76341 </w:t>
      </w:r>
      <w:r>
        <w:rPr>
          <w:rFonts w:ascii="Segoe UI" w:hAnsi="Segoe UI" w:cs="Segoe UI"/>
          <w:color w:val="000000"/>
          <w:shd w:val="clear" w:color="auto" w:fill="FEFEFE"/>
        </w:rPr>
        <w:tab/>
      </w:r>
      <w:r>
        <w:rPr>
          <w:rFonts w:ascii="Segoe UI" w:hAnsi="Segoe UI" w:cs="Segoe UI"/>
          <w:color w:val="000000"/>
          <w:shd w:val="clear" w:color="auto" w:fill="FEFEFE"/>
        </w:rPr>
        <w:tab/>
      </w:r>
      <w:r>
        <w:rPr>
          <w:rFonts w:ascii="Segoe UI" w:hAnsi="Segoe UI" w:cs="Segoe UI"/>
          <w:color w:val="000000"/>
          <w:shd w:val="clear" w:color="auto" w:fill="FEFEFE"/>
        </w:rPr>
        <w:tab/>
      </w:r>
      <w:r>
        <w:rPr>
          <w:rFonts w:ascii="Segoe UI" w:hAnsi="Segoe UI" w:cs="Segoe UI"/>
          <w:color w:val="000000"/>
          <w:shd w:val="clear" w:color="auto" w:fill="FEFEFE"/>
        </w:rPr>
        <w:tab/>
      </w:r>
      <w:r>
        <w:rPr>
          <w:rFonts w:ascii="Segoe UI" w:hAnsi="Segoe UI" w:cs="Segoe UI"/>
          <w:color w:val="000000"/>
          <w:shd w:val="clear" w:color="auto" w:fill="FEFEFE"/>
        </w:rPr>
        <w:tab/>
      </w:r>
      <w:r>
        <w:rPr>
          <w:rFonts w:ascii="Segoe UI" w:hAnsi="Segoe UI" w:cs="Segoe UI"/>
          <w:color w:val="000000"/>
          <w:shd w:val="clear" w:color="auto" w:fill="FEFEFE"/>
        </w:rPr>
        <w:tab/>
      </w:r>
      <w:r>
        <w:rPr>
          <w:rFonts w:ascii="Segoe UI" w:hAnsi="Segoe UI" w:cs="Segoe UI"/>
          <w:color w:val="000000"/>
          <w:shd w:val="clear" w:color="auto" w:fill="FEFEFE"/>
        </w:rPr>
        <w:tab/>
      </w:r>
      <w:r>
        <w:rPr>
          <w:rFonts w:ascii="Segoe UI" w:hAnsi="Segoe UI" w:cs="Segoe UI"/>
          <w:color w:val="000000"/>
          <w:shd w:val="clear" w:color="auto" w:fill="FEFEFE"/>
        </w:rPr>
        <w:tab/>
      </w:r>
      <w:r>
        <w:rPr>
          <w:rFonts w:ascii="Segoe UI" w:hAnsi="Segoe UI" w:cs="Segoe UI"/>
          <w:color w:val="000000"/>
          <w:shd w:val="clear" w:color="auto" w:fill="FEFEFE"/>
        </w:rPr>
        <w:tab/>
      </w:r>
      <w:r>
        <w:rPr>
          <w:rFonts w:ascii="Segoe UI" w:hAnsi="Segoe UI" w:cs="Segoe UI"/>
          <w:color w:val="000000"/>
          <w:shd w:val="clear" w:color="auto" w:fill="FEFEFE"/>
        </w:rPr>
        <w:tab/>
        <w:t>Ludkovice</w:t>
      </w:r>
    </w:p>
    <w:p w14:paraId="5D428E37" w14:textId="77777777" w:rsidR="00186F6A" w:rsidRDefault="00186F6A" w:rsidP="00186F6A">
      <w:pPr>
        <w:ind w:left="4956" w:firstLine="708"/>
        <w:jc w:val="both"/>
        <w:rPr>
          <w:rFonts w:ascii="Arial" w:hAnsi="Arial" w:cs="Arial"/>
          <w:b/>
          <w:bCs/>
          <w:sz w:val="28"/>
          <w:szCs w:val="28"/>
        </w:rPr>
      </w:pPr>
    </w:p>
    <w:p w14:paraId="5D56C306" w14:textId="77777777" w:rsidR="004D361E" w:rsidRPr="005E5106" w:rsidRDefault="004D361E" w:rsidP="00FC2537">
      <w:pPr>
        <w:spacing w:line="360" w:lineRule="auto"/>
        <w:jc w:val="both"/>
        <w:rPr>
          <w:rFonts w:ascii="Arial" w:hAnsi="Arial" w:cs="Arial"/>
          <w:b/>
          <w:bCs/>
          <w:sz w:val="28"/>
          <w:szCs w:val="28"/>
        </w:rPr>
      </w:pPr>
      <w:r w:rsidRPr="005E5106">
        <w:rPr>
          <w:rFonts w:ascii="Arial" w:hAnsi="Arial" w:cs="Arial"/>
          <w:b/>
          <w:bCs/>
          <w:sz w:val="28"/>
          <w:szCs w:val="28"/>
        </w:rPr>
        <w:t>B.2 Celkový popis stavby</w:t>
      </w:r>
    </w:p>
    <w:p w14:paraId="64849E5C" w14:textId="77777777" w:rsidR="00897947" w:rsidRPr="005E5106" w:rsidRDefault="00897947" w:rsidP="00FC2537">
      <w:pPr>
        <w:spacing w:line="360" w:lineRule="auto"/>
        <w:jc w:val="both"/>
        <w:rPr>
          <w:rFonts w:ascii="Arial" w:hAnsi="Arial"/>
          <w:b/>
          <w:bCs/>
          <w:sz w:val="24"/>
          <w:szCs w:val="24"/>
        </w:rPr>
      </w:pPr>
      <w:r w:rsidRPr="005E5106">
        <w:rPr>
          <w:rFonts w:ascii="Arial" w:hAnsi="Arial"/>
          <w:b/>
          <w:bCs/>
          <w:sz w:val="24"/>
          <w:szCs w:val="24"/>
        </w:rPr>
        <w:t>B.2.1 Základní charakteristika stavby a jejího využívání</w:t>
      </w:r>
    </w:p>
    <w:p w14:paraId="4EBC1FD0" w14:textId="77777777" w:rsidR="00AB35E6" w:rsidRPr="005E5106" w:rsidRDefault="00AB35E6" w:rsidP="00AB35E6">
      <w:pPr>
        <w:spacing w:line="360" w:lineRule="auto"/>
        <w:jc w:val="both"/>
        <w:rPr>
          <w:rFonts w:ascii="Arial" w:hAnsi="Arial"/>
          <w:b/>
          <w:bCs/>
          <w:sz w:val="24"/>
          <w:szCs w:val="24"/>
        </w:rPr>
      </w:pPr>
      <w:r w:rsidRPr="005E5106">
        <w:rPr>
          <w:rFonts w:ascii="Arial" w:hAnsi="Arial"/>
          <w:b/>
          <w:bCs/>
          <w:sz w:val="24"/>
          <w:szCs w:val="24"/>
        </w:rPr>
        <w:t>a) Nová stavba nebo změna dokončené stavby</w:t>
      </w:r>
    </w:p>
    <w:p w14:paraId="221D5A16" w14:textId="77777777" w:rsidR="00353BE1" w:rsidRDefault="00FC2537" w:rsidP="00353BE1">
      <w:pPr>
        <w:spacing w:line="360" w:lineRule="auto"/>
        <w:jc w:val="both"/>
        <w:rPr>
          <w:rFonts w:ascii="Arial" w:hAnsi="Arial"/>
          <w:sz w:val="24"/>
          <w:szCs w:val="24"/>
        </w:rPr>
      </w:pPr>
      <w:r>
        <w:rPr>
          <w:rFonts w:ascii="Arial" w:hAnsi="Arial" w:cs="Arial"/>
          <w:sz w:val="24"/>
          <w:szCs w:val="24"/>
        </w:rPr>
        <w:t xml:space="preserve">Oprava </w:t>
      </w:r>
      <w:r w:rsidR="00DC6B68">
        <w:rPr>
          <w:rFonts w:ascii="Arial" w:hAnsi="Arial" w:cs="Arial"/>
          <w:sz w:val="24"/>
          <w:szCs w:val="24"/>
        </w:rPr>
        <w:t>stávající stavby</w:t>
      </w:r>
      <w:r w:rsidR="00353BE1" w:rsidRPr="00E7100B">
        <w:rPr>
          <w:rFonts w:ascii="Arial" w:hAnsi="Arial"/>
          <w:sz w:val="24"/>
          <w:szCs w:val="24"/>
        </w:rPr>
        <w:t xml:space="preserve">. </w:t>
      </w:r>
    </w:p>
    <w:p w14:paraId="5B15CA91" w14:textId="77777777" w:rsidR="00AB35E6" w:rsidRPr="005E5106" w:rsidRDefault="00AB35E6" w:rsidP="00AB35E6">
      <w:pPr>
        <w:spacing w:line="360" w:lineRule="auto"/>
        <w:jc w:val="both"/>
        <w:rPr>
          <w:rFonts w:ascii="Arial" w:hAnsi="Arial"/>
          <w:b/>
          <w:bCs/>
          <w:sz w:val="24"/>
          <w:szCs w:val="24"/>
        </w:rPr>
      </w:pPr>
      <w:r w:rsidRPr="005E5106">
        <w:rPr>
          <w:rFonts w:ascii="Arial" w:hAnsi="Arial"/>
          <w:b/>
          <w:bCs/>
          <w:sz w:val="24"/>
          <w:szCs w:val="24"/>
        </w:rPr>
        <w:t>b) Účel užívání stavby</w:t>
      </w:r>
    </w:p>
    <w:p w14:paraId="6E090EF0" w14:textId="77777777" w:rsidR="00AB35E6" w:rsidRPr="005E5106" w:rsidRDefault="00DC6B68" w:rsidP="00AB35E6">
      <w:pPr>
        <w:spacing w:line="360" w:lineRule="auto"/>
        <w:jc w:val="both"/>
        <w:rPr>
          <w:rFonts w:ascii="Arial" w:hAnsi="Arial"/>
          <w:sz w:val="24"/>
          <w:szCs w:val="24"/>
        </w:rPr>
      </w:pPr>
      <w:r>
        <w:rPr>
          <w:rFonts w:ascii="Arial" w:hAnsi="Arial"/>
          <w:sz w:val="24"/>
          <w:szCs w:val="24"/>
        </w:rPr>
        <w:t>Měření průtoků v korytě Ludkovického potoka a zachycení plovoucích nečistot z hladiny Ludkovického potoka</w:t>
      </w:r>
    </w:p>
    <w:p w14:paraId="6C8F0D76" w14:textId="77777777" w:rsidR="00AB35E6" w:rsidRPr="005E5106" w:rsidRDefault="00AB35E6" w:rsidP="00AB35E6">
      <w:pPr>
        <w:spacing w:line="360" w:lineRule="auto"/>
        <w:jc w:val="both"/>
        <w:rPr>
          <w:rFonts w:ascii="Arial" w:hAnsi="Arial"/>
          <w:b/>
          <w:sz w:val="24"/>
          <w:szCs w:val="24"/>
        </w:rPr>
      </w:pPr>
      <w:r w:rsidRPr="005E5106">
        <w:rPr>
          <w:rFonts w:ascii="Arial" w:hAnsi="Arial"/>
          <w:b/>
          <w:sz w:val="24"/>
          <w:szCs w:val="24"/>
        </w:rPr>
        <w:t>c) Trvalá nebo dočasná stavba</w:t>
      </w:r>
    </w:p>
    <w:p w14:paraId="470466DF" w14:textId="77777777" w:rsidR="00AB35E6" w:rsidRPr="005E5106" w:rsidRDefault="00DC6B68" w:rsidP="00AB35E6">
      <w:pPr>
        <w:spacing w:line="360" w:lineRule="auto"/>
        <w:jc w:val="both"/>
        <w:rPr>
          <w:rFonts w:ascii="Arial" w:hAnsi="Arial"/>
          <w:sz w:val="24"/>
          <w:szCs w:val="24"/>
        </w:rPr>
      </w:pPr>
      <w:r>
        <w:rPr>
          <w:rFonts w:ascii="Arial" w:hAnsi="Arial"/>
          <w:sz w:val="24"/>
          <w:szCs w:val="24"/>
        </w:rPr>
        <w:t>Stavba trvalá</w:t>
      </w:r>
      <w:r w:rsidR="00AB35E6" w:rsidRPr="005E5106">
        <w:rPr>
          <w:rFonts w:ascii="Arial" w:hAnsi="Arial"/>
          <w:sz w:val="24"/>
          <w:szCs w:val="24"/>
        </w:rPr>
        <w:t>.</w:t>
      </w:r>
    </w:p>
    <w:p w14:paraId="0EEB4E5C" w14:textId="77777777" w:rsidR="00FB6729" w:rsidRPr="005E5106" w:rsidRDefault="00AB35E6">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d)</w:t>
      </w:r>
      <w:r w:rsidR="00EF4E05" w:rsidRPr="005E5106">
        <w:rPr>
          <w:rFonts w:ascii="Arial" w:hAnsi="Arial" w:cs="Arial"/>
          <w:b/>
          <w:bCs/>
          <w:sz w:val="24"/>
          <w:szCs w:val="26"/>
        </w:rPr>
        <w:t xml:space="preserve"> I</w:t>
      </w:r>
      <w:r w:rsidRPr="005E5106">
        <w:rPr>
          <w:rFonts w:ascii="Arial" w:hAnsi="Arial" w:cs="Arial"/>
          <w:b/>
          <w:bCs/>
          <w:sz w:val="24"/>
          <w:szCs w:val="26"/>
        </w:rPr>
        <w:t>nformace o vydaných rozhodnutích o povolení výjimky z technických požadavků na stavby a technických požadavků zabezpečujících bezbariérové užívání staveb</w:t>
      </w:r>
    </w:p>
    <w:p w14:paraId="7429CEA0" w14:textId="77777777" w:rsidR="00AB35E6" w:rsidRPr="005E5106" w:rsidRDefault="00AB35E6">
      <w:pPr>
        <w:widowControl w:val="0"/>
        <w:autoSpaceDE w:val="0"/>
        <w:spacing w:line="360" w:lineRule="auto"/>
        <w:jc w:val="both"/>
        <w:rPr>
          <w:rFonts w:ascii="Arial" w:hAnsi="Arial" w:cs="Arial"/>
          <w:bCs/>
          <w:sz w:val="24"/>
          <w:szCs w:val="26"/>
        </w:rPr>
      </w:pPr>
      <w:r w:rsidRPr="005E5106">
        <w:rPr>
          <w:rFonts w:ascii="Arial" w:hAnsi="Arial" w:cs="Arial"/>
          <w:bCs/>
          <w:sz w:val="24"/>
          <w:szCs w:val="26"/>
        </w:rPr>
        <w:t xml:space="preserve">Stavba je prostá výjimek z technických požadavků na stavby. </w:t>
      </w:r>
      <w:r w:rsidR="00E779FA" w:rsidRPr="005E5106">
        <w:rPr>
          <w:rFonts w:ascii="Arial" w:hAnsi="Arial" w:cs="Arial"/>
          <w:bCs/>
          <w:sz w:val="24"/>
          <w:szCs w:val="26"/>
        </w:rPr>
        <w:t>Bezbariérové užívaní stavby není vzhledem k charakteru a provozu na stavbě řešeno.</w:t>
      </w:r>
    </w:p>
    <w:p w14:paraId="02E8BA9A" w14:textId="5C16862C" w:rsidR="00E779FA" w:rsidRPr="005E5106" w:rsidRDefault="00E779FA" w:rsidP="00E779FA">
      <w:pPr>
        <w:spacing w:line="360" w:lineRule="auto"/>
        <w:jc w:val="both"/>
        <w:rPr>
          <w:rFonts w:ascii="Arial" w:hAnsi="Arial"/>
          <w:b/>
          <w:bCs/>
          <w:sz w:val="24"/>
          <w:szCs w:val="24"/>
        </w:rPr>
      </w:pPr>
      <w:r w:rsidRPr="005E5106">
        <w:rPr>
          <w:rFonts w:ascii="Arial" w:hAnsi="Arial"/>
          <w:b/>
          <w:sz w:val="24"/>
          <w:szCs w:val="24"/>
        </w:rPr>
        <w:t>e)</w:t>
      </w:r>
      <w:r w:rsidR="008A4BA7">
        <w:rPr>
          <w:rFonts w:ascii="Arial" w:hAnsi="Arial"/>
          <w:b/>
          <w:sz w:val="24"/>
          <w:szCs w:val="24"/>
        </w:rPr>
        <w:t xml:space="preserve"> </w:t>
      </w:r>
      <w:r w:rsidRPr="005E5106">
        <w:rPr>
          <w:rFonts w:ascii="Arial" w:hAnsi="Arial"/>
          <w:b/>
          <w:bCs/>
          <w:sz w:val="24"/>
          <w:szCs w:val="24"/>
        </w:rPr>
        <w:t>Údaje o splnění požadavků dotčených orgánů a požadavků vyplývajících z jiných právních předpisů</w:t>
      </w:r>
    </w:p>
    <w:p w14:paraId="354B5DC5" w14:textId="77777777" w:rsidR="00E779FA" w:rsidRPr="005E5106" w:rsidRDefault="00E779FA" w:rsidP="00E779FA">
      <w:pPr>
        <w:spacing w:line="360" w:lineRule="auto"/>
        <w:jc w:val="both"/>
        <w:rPr>
          <w:rFonts w:ascii="Arial" w:hAnsi="Arial"/>
          <w:sz w:val="24"/>
          <w:szCs w:val="24"/>
        </w:rPr>
      </w:pPr>
      <w:r w:rsidRPr="005E5106">
        <w:rPr>
          <w:rFonts w:ascii="Arial" w:hAnsi="Arial"/>
          <w:sz w:val="24"/>
          <w:szCs w:val="24"/>
        </w:rPr>
        <w:t>Požadavky dotčených orgánů byly do dokumentace zapracovány a vyplývají z obsahu dokumentace.</w:t>
      </w:r>
    </w:p>
    <w:p w14:paraId="27590E69" w14:textId="77777777" w:rsidR="00E335BB" w:rsidRPr="005E5106" w:rsidRDefault="00E335BB" w:rsidP="00E335BB">
      <w:pPr>
        <w:spacing w:line="360" w:lineRule="auto"/>
        <w:jc w:val="both"/>
        <w:rPr>
          <w:rFonts w:ascii="Arial" w:hAnsi="Arial"/>
          <w:b/>
          <w:bCs/>
          <w:sz w:val="24"/>
          <w:szCs w:val="24"/>
        </w:rPr>
      </w:pPr>
      <w:r w:rsidRPr="005E5106">
        <w:rPr>
          <w:rFonts w:ascii="Arial" w:hAnsi="Arial"/>
          <w:b/>
          <w:bCs/>
          <w:sz w:val="24"/>
          <w:szCs w:val="24"/>
        </w:rPr>
        <w:t>f) Ochrana stavby podle jiných právních předpisů</w:t>
      </w:r>
    </w:p>
    <w:p w14:paraId="1E8A9356" w14:textId="77777777" w:rsidR="00E335BB" w:rsidRPr="005E5106" w:rsidRDefault="00E335BB" w:rsidP="00E335BB">
      <w:pPr>
        <w:spacing w:line="360" w:lineRule="auto"/>
        <w:jc w:val="both"/>
        <w:rPr>
          <w:rFonts w:ascii="Arial" w:hAnsi="Arial"/>
          <w:b/>
          <w:bCs/>
          <w:sz w:val="24"/>
          <w:szCs w:val="24"/>
        </w:rPr>
      </w:pPr>
      <w:r w:rsidRPr="005E5106">
        <w:rPr>
          <w:rFonts w:ascii="Arial" w:hAnsi="Arial"/>
          <w:sz w:val="24"/>
          <w:szCs w:val="24"/>
        </w:rPr>
        <w:t xml:space="preserve">Nejedná se o památkovou rezervaci, stavba není kulturní památkou a není ani nijak jinak chráněna. </w:t>
      </w:r>
    </w:p>
    <w:p w14:paraId="4542FEC4" w14:textId="77777777" w:rsidR="00AC1653" w:rsidRPr="005E5106" w:rsidRDefault="00E3287F" w:rsidP="00AC1653">
      <w:pPr>
        <w:spacing w:line="360" w:lineRule="auto"/>
        <w:jc w:val="both"/>
        <w:rPr>
          <w:rFonts w:ascii="Arial" w:hAnsi="Arial"/>
          <w:b/>
          <w:bCs/>
          <w:sz w:val="24"/>
          <w:szCs w:val="24"/>
        </w:rPr>
      </w:pPr>
      <w:r w:rsidRPr="005E5106">
        <w:rPr>
          <w:rFonts w:ascii="Arial" w:hAnsi="Arial"/>
          <w:b/>
          <w:sz w:val="24"/>
          <w:szCs w:val="24"/>
        </w:rPr>
        <w:t>g</w:t>
      </w:r>
      <w:r w:rsidR="00AC1653" w:rsidRPr="005E5106">
        <w:rPr>
          <w:rFonts w:ascii="Arial" w:hAnsi="Arial"/>
          <w:b/>
          <w:sz w:val="24"/>
          <w:szCs w:val="24"/>
        </w:rPr>
        <w:t>)</w:t>
      </w:r>
      <w:r w:rsidR="00586161">
        <w:rPr>
          <w:rFonts w:ascii="Arial" w:hAnsi="Arial"/>
          <w:b/>
          <w:sz w:val="24"/>
          <w:szCs w:val="24"/>
        </w:rPr>
        <w:t xml:space="preserve"> </w:t>
      </w:r>
      <w:r w:rsidR="00AC1653" w:rsidRPr="005E5106">
        <w:rPr>
          <w:rFonts w:ascii="Arial" w:hAnsi="Arial"/>
          <w:b/>
          <w:bCs/>
          <w:sz w:val="24"/>
          <w:szCs w:val="24"/>
        </w:rPr>
        <w:t>Navrhované parametry stavby</w:t>
      </w:r>
    </w:p>
    <w:p w14:paraId="36348BB5" w14:textId="672628F6" w:rsidR="00A27344" w:rsidRDefault="007F51EA" w:rsidP="00A27344">
      <w:pPr>
        <w:spacing w:line="360" w:lineRule="auto"/>
        <w:jc w:val="both"/>
        <w:rPr>
          <w:rFonts w:ascii="Arial" w:hAnsi="Arial" w:cs="Arial"/>
          <w:sz w:val="24"/>
          <w:szCs w:val="24"/>
        </w:rPr>
      </w:pPr>
      <w:r>
        <w:rPr>
          <w:rFonts w:ascii="Arial" w:hAnsi="Arial" w:cs="Arial"/>
          <w:sz w:val="24"/>
          <w:szCs w:val="24"/>
        </w:rPr>
        <w:t xml:space="preserve">Dokumentace řeší </w:t>
      </w:r>
      <w:r w:rsidRPr="00013517">
        <w:rPr>
          <w:rFonts w:ascii="Arial" w:hAnsi="Arial" w:cs="Arial"/>
          <w:bCs/>
          <w:color w:val="333333"/>
          <w:sz w:val="24"/>
          <w:szCs w:val="24"/>
        </w:rPr>
        <w:t>oprav</w:t>
      </w:r>
      <w:r>
        <w:rPr>
          <w:rFonts w:ascii="Arial" w:hAnsi="Arial" w:cs="Arial"/>
          <w:bCs/>
          <w:color w:val="333333"/>
          <w:sz w:val="24"/>
          <w:szCs w:val="24"/>
        </w:rPr>
        <w:t xml:space="preserve">u </w:t>
      </w:r>
      <w:r>
        <w:rPr>
          <w:rFonts w:ascii="Arial" w:hAnsi="Arial" w:cs="Arial"/>
          <w:bCs/>
          <w:color w:val="333333"/>
          <w:sz w:val="24"/>
          <w:szCs w:val="24"/>
        </w:rPr>
        <w:tab/>
      </w:r>
      <w:r w:rsidRPr="00013517">
        <w:rPr>
          <w:rFonts w:ascii="Arial" w:hAnsi="Arial" w:cs="Arial"/>
          <w:bCs/>
          <w:color w:val="333333"/>
          <w:sz w:val="24"/>
          <w:szCs w:val="24"/>
        </w:rPr>
        <w:t>limnigrafické stanice a poškozených částí opevnění koryta toku</w:t>
      </w:r>
      <w:r>
        <w:rPr>
          <w:rFonts w:ascii="Arial" w:hAnsi="Arial" w:cs="Arial"/>
          <w:bCs/>
          <w:color w:val="333333"/>
          <w:sz w:val="24"/>
          <w:szCs w:val="24"/>
        </w:rPr>
        <w:t>.</w:t>
      </w:r>
      <w:r w:rsidR="008A4BA7">
        <w:rPr>
          <w:rFonts w:ascii="Arial" w:hAnsi="Arial" w:cs="Arial"/>
          <w:bCs/>
          <w:color w:val="333333"/>
          <w:sz w:val="24"/>
          <w:szCs w:val="24"/>
        </w:rPr>
        <w:t xml:space="preserve"> </w:t>
      </w:r>
      <w:proofErr w:type="gramStart"/>
      <w:r w:rsidR="00712A30">
        <w:rPr>
          <w:rFonts w:ascii="Arial" w:hAnsi="Arial" w:cs="Arial"/>
          <w:sz w:val="24"/>
          <w:szCs w:val="24"/>
        </w:rPr>
        <w:t>Opravou</w:t>
      </w:r>
      <w:proofErr w:type="gramEnd"/>
      <w:r w:rsidR="00712A30">
        <w:rPr>
          <w:rFonts w:ascii="Arial" w:hAnsi="Arial" w:cs="Arial"/>
          <w:sz w:val="24"/>
          <w:szCs w:val="24"/>
        </w:rPr>
        <w:t xml:space="preserve"> se stávající parametry opravovaných objektů nemění.</w:t>
      </w:r>
    </w:p>
    <w:p w14:paraId="18E064D1" w14:textId="77777777" w:rsidR="00F44B07" w:rsidRDefault="00F44B07" w:rsidP="00A27344">
      <w:pPr>
        <w:spacing w:line="360" w:lineRule="auto"/>
        <w:jc w:val="both"/>
        <w:rPr>
          <w:rFonts w:ascii="Arial" w:hAnsi="Arial" w:cs="Arial"/>
          <w:sz w:val="24"/>
          <w:szCs w:val="24"/>
        </w:rPr>
      </w:pPr>
    </w:p>
    <w:p w14:paraId="73885308" w14:textId="77777777" w:rsidR="004E2FE8" w:rsidRDefault="004E2FE8" w:rsidP="00A27344">
      <w:pPr>
        <w:spacing w:line="360" w:lineRule="auto"/>
        <w:jc w:val="both"/>
        <w:rPr>
          <w:rFonts w:ascii="Arial" w:hAnsi="Arial" w:cs="Arial"/>
          <w:sz w:val="24"/>
          <w:szCs w:val="24"/>
        </w:rPr>
      </w:pPr>
      <w:r>
        <w:rPr>
          <w:rFonts w:ascii="Arial" w:hAnsi="Arial" w:cs="Arial"/>
          <w:sz w:val="24"/>
          <w:szCs w:val="24"/>
        </w:rPr>
        <w:lastRenderedPageBreak/>
        <w:t>Konzumpční křivka kynety</w:t>
      </w:r>
    </w:p>
    <w:p w14:paraId="4FE64115" w14:textId="77777777" w:rsidR="00E30428" w:rsidRDefault="00442756" w:rsidP="00A27344">
      <w:pPr>
        <w:spacing w:line="360" w:lineRule="auto"/>
        <w:jc w:val="both"/>
        <w:rPr>
          <w:rFonts w:ascii="Arial" w:hAnsi="Arial" w:cs="Arial"/>
          <w:sz w:val="24"/>
          <w:szCs w:val="24"/>
        </w:rPr>
      </w:pPr>
      <w:r>
        <w:rPr>
          <w:rFonts w:ascii="Arial" w:hAnsi="Arial" w:cs="Arial"/>
          <w:sz w:val="24"/>
          <w:szCs w:val="24"/>
        </w:rPr>
        <w:t xml:space="preserve">J = </w:t>
      </w:r>
      <w:proofErr w:type="gramStart"/>
      <w:r>
        <w:rPr>
          <w:rFonts w:ascii="Arial" w:hAnsi="Arial" w:cs="Arial"/>
          <w:sz w:val="24"/>
          <w:szCs w:val="24"/>
        </w:rPr>
        <w:t>2,64%</w:t>
      </w:r>
      <w:proofErr w:type="gramEnd"/>
      <w:r>
        <w:rPr>
          <w:rFonts w:ascii="Arial" w:hAnsi="Arial" w:cs="Arial"/>
          <w:sz w:val="24"/>
          <w:szCs w:val="24"/>
        </w:rPr>
        <w:t xml:space="preserve">, b = 0,35m (dno je směrem k levé patě </w:t>
      </w:r>
      <w:r w:rsidR="00E30428">
        <w:rPr>
          <w:rFonts w:ascii="Arial" w:hAnsi="Arial" w:cs="Arial"/>
          <w:sz w:val="24"/>
          <w:szCs w:val="24"/>
        </w:rPr>
        <w:t>příčně spádováno</w:t>
      </w:r>
      <w:r>
        <w:rPr>
          <w:rFonts w:ascii="Arial" w:hAnsi="Arial" w:cs="Arial"/>
          <w:sz w:val="24"/>
          <w:szCs w:val="24"/>
        </w:rPr>
        <w:t xml:space="preserve"> 0,00-3,00cm), </w:t>
      </w:r>
    </w:p>
    <w:p w14:paraId="4F5BA11D" w14:textId="77777777" w:rsidR="00442756" w:rsidRDefault="00E30428" w:rsidP="00A27344">
      <w:pPr>
        <w:spacing w:line="360" w:lineRule="auto"/>
        <w:jc w:val="both"/>
        <w:rPr>
          <w:rFonts w:ascii="Arial" w:hAnsi="Arial" w:cs="Arial"/>
          <w:sz w:val="24"/>
          <w:szCs w:val="24"/>
        </w:rPr>
      </w:pPr>
      <w:r>
        <w:rPr>
          <w:rFonts w:ascii="Arial" w:hAnsi="Arial" w:cs="Arial"/>
          <w:sz w:val="24"/>
          <w:szCs w:val="24"/>
        </w:rPr>
        <w:t>n</w:t>
      </w:r>
      <w:r w:rsidR="00442756">
        <w:rPr>
          <w:rFonts w:ascii="Arial" w:hAnsi="Arial" w:cs="Arial"/>
          <w:sz w:val="24"/>
          <w:szCs w:val="24"/>
        </w:rPr>
        <w:t xml:space="preserve"> = 0,020 (beton hlazený ocel. hladítkem)</w:t>
      </w:r>
      <w:r w:rsidR="007E4FD8">
        <w:rPr>
          <w:rFonts w:ascii="Arial" w:hAnsi="Arial" w:cs="Arial"/>
          <w:sz w:val="24"/>
          <w:szCs w:val="24"/>
        </w:rPr>
        <w:t>, sklon svahů 1:2,5</w:t>
      </w:r>
    </w:p>
    <w:p w14:paraId="0940B140" w14:textId="77777777" w:rsidR="00442756" w:rsidRDefault="00442756" w:rsidP="00A27344">
      <w:pPr>
        <w:spacing w:line="360" w:lineRule="auto"/>
        <w:jc w:val="both"/>
        <w:rPr>
          <w:rFonts w:ascii="Arial" w:hAnsi="Arial" w:cs="Arial"/>
          <w:sz w:val="24"/>
          <w:szCs w:val="24"/>
        </w:rPr>
      </w:pPr>
    </w:p>
    <w:tbl>
      <w:tblPr>
        <w:tblStyle w:val="Mkatabulky"/>
        <w:tblW w:w="0" w:type="auto"/>
        <w:tblLook w:val="04A0" w:firstRow="1" w:lastRow="0" w:firstColumn="1" w:lastColumn="0" w:noHBand="0" w:noVBand="1"/>
      </w:tblPr>
      <w:tblGrid>
        <w:gridCol w:w="914"/>
        <w:gridCol w:w="929"/>
        <w:gridCol w:w="929"/>
        <w:gridCol w:w="929"/>
        <w:gridCol w:w="951"/>
        <w:gridCol w:w="951"/>
        <w:gridCol w:w="951"/>
        <w:gridCol w:w="951"/>
        <w:gridCol w:w="951"/>
        <w:gridCol w:w="936"/>
        <w:gridCol w:w="37"/>
      </w:tblGrid>
      <w:tr w:rsidR="004E2FE8" w14:paraId="10F229F5" w14:textId="77777777" w:rsidTr="004E2FE8">
        <w:trPr>
          <w:gridAfter w:val="1"/>
          <w:wAfter w:w="38" w:type="dxa"/>
        </w:trPr>
        <w:tc>
          <w:tcPr>
            <w:tcW w:w="935" w:type="dxa"/>
          </w:tcPr>
          <w:p w14:paraId="11DCA451" w14:textId="77777777" w:rsidR="004E2FE8" w:rsidRDefault="004E2FE8" w:rsidP="00A27344">
            <w:pPr>
              <w:spacing w:line="360" w:lineRule="auto"/>
              <w:jc w:val="both"/>
              <w:rPr>
                <w:rFonts w:ascii="Arial" w:hAnsi="Arial" w:cs="Arial"/>
                <w:sz w:val="24"/>
                <w:szCs w:val="24"/>
              </w:rPr>
            </w:pPr>
            <w:r>
              <w:rPr>
                <w:rFonts w:ascii="Arial" w:hAnsi="Arial" w:cs="Arial"/>
                <w:sz w:val="24"/>
                <w:szCs w:val="24"/>
              </w:rPr>
              <w:t>H (m)</w:t>
            </w:r>
          </w:p>
        </w:tc>
        <w:tc>
          <w:tcPr>
            <w:tcW w:w="935" w:type="dxa"/>
          </w:tcPr>
          <w:p w14:paraId="58987684" w14:textId="77777777" w:rsidR="004E2FE8" w:rsidRDefault="004E2FE8" w:rsidP="00CB2163">
            <w:pPr>
              <w:spacing w:line="360" w:lineRule="auto"/>
              <w:jc w:val="both"/>
              <w:rPr>
                <w:rFonts w:ascii="Arial" w:hAnsi="Arial" w:cs="Arial"/>
                <w:sz w:val="24"/>
                <w:szCs w:val="24"/>
              </w:rPr>
            </w:pPr>
            <w:r>
              <w:rPr>
                <w:rFonts w:ascii="Arial" w:hAnsi="Arial" w:cs="Arial"/>
                <w:sz w:val="24"/>
                <w:szCs w:val="24"/>
              </w:rPr>
              <w:t>0,0</w:t>
            </w:r>
            <w:r w:rsidR="00CB2163">
              <w:rPr>
                <w:rFonts w:ascii="Arial" w:hAnsi="Arial" w:cs="Arial"/>
                <w:sz w:val="24"/>
                <w:szCs w:val="24"/>
              </w:rPr>
              <w:t>1</w:t>
            </w:r>
          </w:p>
        </w:tc>
        <w:tc>
          <w:tcPr>
            <w:tcW w:w="935" w:type="dxa"/>
          </w:tcPr>
          <w:p w14:paraId="6C077D8B" w14:textId="77777777" w:rsidR="004E2FE8" w:rsidRDefault="004E2FE8" w:rsidP="00CB2163">
            <w:pPr>
              <w:spacing w:line="360" w:lineRule="auto"/>
              <w:jc w:val="both"/>
              <w:rPr>
                <w:rFonts w:ascii="Arial" w:hAnsi="Arial" w:cs="Arial"/>
                <w:sz w:val="24"/>
                <w:szCs w:val="24"/>
              </w:rPr>
            </w:pPr>
            <w:r>
              <w:rPr>
                <w:rFonts w:ascii="Arial" w:hAnsi="Arial" w:cs="Arial"/>
                <w:sz w:val="24"/>
                <w:szCs w:val="24"/>
              </w:rPr>
              <w:t>0,0</w:t>
            </w:r>
            <w:r w:rsidR="00CB2163">
              <w:rPr>
                <w:rFonts w:ascii="Arial" w:hAnsi="Arial" w:cs="Arial"/>
                <w:sz w:val="24"/>
                <w:szCs w:val="24"/>
              </w:rPr>
              <w:t>2</w:t>
            </w:r>
          </w:p>
        </w:tc>
        <w:tc>
          <w:tcPr>
            <w:tcW w:w="935" w:type="dxa"/>
          </w:tcPr>
          <w:p w14:paraId="7668244B" w14:textId="77777777" w:rsidR="004E2FE8" w:rsidRDefault="004E2FE8" w:rsidP="007826BE">
            <w:pPr>
              <w:spacing w:line="360" w:lineRule="auto"/>
              <w:jc w:val="both"/>
              <w:rPr>
                <w:rFonts w:ascii="Arial" w:hAnsi="Arial" w:cs="Arial"/>
                <w:sz w:val="24"/>
                <w:szCs w:val="24"/>
              </w:rPr>
            </w:pPr>
            <w:r>
              <w:rPr>
                <w:rFonts w:ascii="Arial" w:hAnsi="Arial" w:cs="Arial"/>
                <w:sz w:val="24"/>
                <w:szCs w:val="24"/>
              </w:rPr>
              <w:t>0,0</w:t>
            </w:r>
            <w:r w:rsidR="007826BE">
              <w:rPr>
                <w:rFonts w:ascii="Arial" w:hAnsi="Arial" w:cs="Arial"/>
                <w:sz w:val="24"/>
                <w:szCs w:val="24"/>
              </w:rPr>
              <w:t>3</w:t>
            </w:r>
          </w:p>
        </w:tc>
        <w:tc>
          <w:tcPr>
            <w:tcW w:w="935" w:type="dxa"/>
          </w:tcPr>
          <w:p w14:paraId="1445598B" w14:textId="77777777" w:rsidR="004E2FE8" w:rsidRDefault="004E2FE8" w:rsidP="007826BE">
            <w:pPr>
              <w:spacing w:line="360" w:lineRule="auto"/>
              <w:jc w:val="both"/>
              <w:rPr>
                <w:rFonts w:ascii="Arial" w:hAnsi="Arial" w:cs="Arial"/>
                <w:sz w:val="24"/>
                <w:szCs w:val="24"/>
              </w:rPr>
            </w:pPr>
            <w:r>
              <w:rPr>
                <w:rFonts w:ascii="Arial" w:hAnsi="Arial" w:cs="Arial"/>
                <w:sz w:val="24"/>
                <w:szCs w:val="24"/>
              </w:rPr>
              <w:t>0,0</w:t>
            </w:r>
            <w:r w:rsidR="007826BE">
              <w:rPr>
                <w:rFonts w:ascii="Arial" w:hAnsi="Arial" w:cs="Arial"/>
                <w:sz w:val="24"/>
                <w:szCs w:val="24"/>
              </w:rPr>
              <w:t>4</w:t>
            </w:r>
          </w:p>
        </w:tc>
        <w:tc>
          <w:tcPr>
            <w:tcW w:w="935" w:type="dxa"/>
          </w:tcPr>
          <w:p w14:paraId="4388EC8F" w14:textId="77777777" w:rsidR="004E2FE8" w:rsidRDefault="004E2FE8" w:rsidP="007826BE">
            <w:pPr>
              <w:spacing w:line="360" w:lineRule="auto"/>
              <w:jc w:val="both"/>
              <w:rPr>
                <w:rFonts w:ascii="Arial" w:hAnsi="Arial" w:cs="Arial"/>
                <w:sz w:val="24"/>
                <w:szCs w:val="24"/>
              </w:rPr>
            </w:pPr>
            <w:r>
              <w:rPr>
                <w:rFonts w:ascii="Arial" w:hAnsi="Arial" w:cs="Arial"/>
                <w:sz w:val="24"/>
                <w:szCs w:val="24"/>
              </w:rPr>
              <w:t>0,0</w:t>
            </w:r>
            <w:r w:rsidR="007826BE">
              <w:rPr>
                <w:rFonts w:ascii="Arial" w:hAnsi="Arial" w:cs="Arial"/>
                <w:sz w:val="24"/>
                <w:szCs w:val="24"/>
              </w:rPr>
              <w:t>5</w:t>
            </w:r>
          </w:p>
        </w:tc>
        <w:tc>
          <w:tcPr>
            <w:tcW w:w="935" w:type="dxa"/>
          </w:tcPr>
          <w:p w14:paraId="76E7F33A" w14:textId="77777777" w:rsidR="004E2FE8" w:rsidRDefault="004E2FE8" w:rsidP="007826BE">
            <w:pPr>
              <w:spacing w:line="360" w:lineRule="auto"/>
              <w:jc w:val="both"/>
              <w:rPr>
                <w:rFonts w:ascii="Arial" w:hAnsi="Arial" w:cs="Arial"/>
                <w:sz w:val="24"/>
                <w:szCs w:val="24"/>
              </w:rPr>
            </w:pPr>
            <w:r>
              <w:rPr>
                <w:rFonts w:ascii="Arial" w:hAnsi="Arial" w:cs="Arial"/>
                <w:sz w:val="24"/>
                <w:szCs w:val="24"/>
              </w:rPr>
              <w:t>0,0</w:t>
            </w:r>
            <w:r w:rsidR="007826BE">
              <w:rPr>
                <w:rFonts w:ascii="Arial" w:hAnsi="Arial" w:cs="Arial"/>
                <w:sz w:val="24"/>
                <w:szCs w:val="24"/>
              </w:rPr>
              <w:t>6</w:t>
            </w:r>
          </w:p>
        </w:tc>
        <w:tc>
          <w:tcPr>
            <w:tcW w:w="936" w:type="dxa"/>
          </w:tcPr>
          <w:p w14:paraId="3B6AEAA3" w14:textId="77777777" w:rsidR="004E2FE8" w:rsidRDefault="004E2FE8" w:rsidP="007826BE">
            <w:pPr>
              <w:spacing w:line="360" w:lineRule="auto"/>
              <w:jc w:val="both"/>
              <w:rPr>
                <w:rFonts w:ascii="Arial" w:hAnsi="Arial" w:cs="Arial"/>
                <w:sz w:val="24"/>
                <w:szCs w:val="24"/>
              </w:rPr>
            </w:pPr>
            <w:r>
              <w:rPr>
                <w:rFonts w:ascii="Arial" w:hAnsi="Arial" w:cs="Arial"/>
                <w:sz w:val="24"/>
                <w:szCs w:val="24"/>
              </w:rPr>
              <w:t>0,0</w:t>
            </w:r>
            <w:r w:rsidR="007826BE">
              <w:rPr>
                <w:rFonts w:ascii="Arial" w:hAnsi="Arial" w:cs="Arial"/>
                <w:sz w:val="24"/>
                <w:szCs w:val="24"/>
              </w:rPr>
              <w:t>7</w:t>
            </w:r>
          </w:p>
        </w:tc>
        <w:tc>
          <w:tcPr>
            <w:tcW w:w="936" w:type="dxa"/>
          </w:tcPr>
          <w:p w14:paraId="0FB83EB8" w14:textId="77777777" w:rsidR="004E2FE8" w:rsidRDefault="004E2FE8" w:rsidP="007826BE">
            <w:pPr>
              <w:spacing w:line="360" w:lineRule="auto"/>
              <w:jc w:val="both"/>
              <w:rPr>
                <w:rFonts w:ascii="Arial" w:hAnsi="Arial" w:cs="Arial"/>
                <w:sz w:val="24"/>
                <w:szCs w:val="24"/>
              </w:rPr>
            </w:pPr>
            <w:r>
              <w:rPr>
                <w:rFonts w:ascii="Arial" w:hAnsi="Arial" w:cs="Arial"/>
                <w:sz w:val="24"/>
                <w:szCs w:val="24"/>
              </w:rPr>
              <w:t>0,</w:t>
            </w:r>
            <w:r w:rsidR="007826BE">
              <w:rPr>
                <w:rFonts w:ascii="Arial" w:hAnsi="Arial" w:cs="Arial"/>
                <w:sz w:val="24"/>
                <w:szCs w:val="24"/>
              </w:rPr>
              <w:t>08</w:t>
            </w:r>
          </w:p>
        </w:tc>
        <w:tc>
          <w:tcPr>
            <w:tcW w:w="936" w:type="dxa"/>
          </w:tcPr>
          <w:p w14:paraId="2A4AC19B" w14:textId="77777777" w:rsidR="004E2FE8" w:rsidRDefault="004E2FE8" w:rsidP="007826BE">
            <w:pPr>
              <w:spacing w:line="360" w:lineRule="auto"/>
              <w:jc w:val="both"/>
              <w:rPr>
                <w:rFonts w:ascii="Arial" w:hAnsi="Arial" w:cs="Arial"/>
                <w:sz w:val="24"/>
                <w:szCs w:val="24"/>
              </w:rPr>
            </w:pPr>
            <w:r>
              <w:rPr>
                <w:rFonts w:ascii="Arial" w:hAnsi="Arial" w:cs="Arial"/>
                <w:sz w:val="24"/>
                <w:szCs w:val="24"/>
              </w:rPr>
              <w:t>0,</w:t>
            </w:r>
            <w:r w:rsidR="007826BE">
              <w:rPr>
                <w:rFonts w:ascii="Arial" w:hAnsi="Arial" w:cs="Arial"/>
                <w:sz w:val="24"/>
                <w:szCs w:val="24"/>
              </w:rPr>
              <w:t>09</w:t>
            </w:r>
          </w:p>
        </w:tc>
      </w:tr>
      <w:tr w:rsidR="004E2FE8" w14:paraId="4BF81932" w14:textId="77777777" w:rsidTr="004E2FE8">
        <w:trPr>
          <w:gridAfter w:val="1"/>
          <w:wAfter w:w="38" w:type="dxa"/>
        </w:trPr>
        <w:tc>
          <w:tcPr>
            <w:tcW w:w="935" w:type="dxa"/>
          </w:tcPr>
          <w:p w14:paraId="35405CE5" w14:textId="77777777" w:rsidR="004E2FE8" w:rsidRPr="00CC4DE8" w:rsidRDefault="004E2FE8" w:rsidP="00A27344">
            <w:pPr>
              <w:spacing w:line="360" w:lineRule="auto"/>
              <w:jc w:val="both"/>
              <w:rPr>
                <w:rFonts w:ascii="Arial" w:hAnsi="Arial" w:cs="Arial"/>
                <w:b/>
                <w:bCs/>
                <w:sz w:val="24"/>
                <w:szCs w:val="24"/>
              </w:rPr>
            </w:pPr>
            <w:r w:rsidRPr="00CC4DE8">
              <w:rPr>
                <w:rFonts w:ascii="Arial" w:hAnsi="Arial" w:cs="Arial"/>
                <w:b/>
                <w:bCs/>
                <w:sz w:val="24"/>
                <w:szCs w:val="24"/>
              </w:rPr>
              <w:t>Q l/s</w:t>
            </w:r>
          </w:p>
        </w:tc>
        <w:tc>
          <w:tcPr>
            <w:tcW w:w="935" w:type="dxa"/>
          </w:tcPr>
          <w:p w14:paraId="01387C36" w14:textId="77777777" w:rsidR="004E2FE8" w:rsidRPr="00CC4DE8" w:rsidRDefault="000111E0" w:rsidP="00A27344">
            <w:pPr>
              <w:spacing w:line="360" w:lineRule="auto"/>
              <w:jc w:val="both"/>
              <w:rPr>
                <w:rFonts w:ascii="Arial" w:hAnsi="Arial" w:cs="Arial"/>
                <w:b/>
                <w:bCs/>
                <w:sz w:val="24"/>
                <w:szCs w:val="24"/>
              </w:rPr>
            </w:pPr>
            <w:r w:rsidRPr="00CC4DE8">
              <w:rPr>
                <w:rFonts w:ascii="Arial" w:hAnsi="Arial" w:cs="Arial"/>
                <w:b/>
                <w:bCs/>
                <w:sz w:val="24"/>
                <w:szCs w:val="24"/>
              </w:rPr>
              <w:t>0,17</w:t>
            </w:r>
          </w:p>
        </w:tc>
        <w:tc>
          <w:tcPr>
            <w:tcW w:w="935" w:type="dxa"/>
          </w:tcPr>
          <w:p w14:paraId="6F01CDE0" w14:textId="77777777" w:rsidR="004E2FE8" w:rsidRPr="00CC4DE8" w:rsidRDefault="000111E0" w:rsidP="00A27344">
            <w:pPr>
              <w:spacing w:line="360" w:lineRule="auto"/>
              <w:jc w:val="both"/>
              <w:rPr>
                <w:rFonts w:ascii="Arial" w:hAnsi="Arial" w:cs="Arial"/>
                <w:b/>
                <w:bCs/>
                <w:sz w:val="24"/>
                <w:szCs w:val="24"/>
              </w:rPr>
            </w:pPr>
            <w:r w:rsidRPr="00CC4DE8">
              <w:rPr>
                <w:rFonts w:ascii="Arial" w:hAnsi="Arial" w:cs="Arial"/>
                <w:b/>
                <w:bCs/>
                <w:sz w:val="24"/>
                <w:szCs w:val="24"/>
              </w:rPr>
              <w:t>1,06</w:t>
            </w:r>
          </w:p>
        </w:tc>
        <w:tc>
          <w:tcPr>
            <w:tcW w:w="935" w:type="dxa"/>
          </w:tcPr>
          <w:p w14:paraId="3343F54D" w14:textId="77777777" w:rsidR="004E2FE8" w:rsidRPr="00CC4DE8" w:rsidRDefault="00CB2163" w:rsidP="00A27344">
            <w:pPr>
              <w:spacing w:line="360" w:lineRule="auto"/>
              <w:jc w:val="both"/>
              <w:rPr>
                <w:rFonts w:ascii="Arial" w:hAnsi="Arial" w:cs="Arial"/>
                <w:b/>
                <w:bCs/>
                <w:sz w:val="24"/>
                <w:szCs w:val="24"/>
              </w:rPr>
            </w:pPr>
            <w:r w:rsidRPr="00CC4DE8">
              <w:rPr>
                <w:rFonts w:ascii="Arial" w:hAnsi="Arial" w:cs="Arial"/>
                <w:b/>
                <w:bCs/>
                <w:sz w:val="24"/>
                <w:szCs w:val="24"/>
              </w:rPr>
              <w:t>3,12</w:t>
            </w:r>
          </w:p>
        </w:tc>
        <w:tc>
          <w:tcPr>
            <w:tcW w:w="935" w:type="dxa"/>
          </w:tcPr>
          <w:p w14:paraId="512651C7" w14:textId="77777777" w:rsidR="004E2FE8" w:rsidRPr="00CC4DE8" w:rsidRDefault="00CB2163" w:rsidP="00A27344">
            <w:pPr>
              <w:spacing w:line="360" w:lineRule="auto"/>
              <w:jc w:val="both"/>
              <w:rPr>
                <w:rFonts w:ascii="Arial" w:hAnsi="Arial" w:cs="Arial"/>
                <w:b/>
                <w:bCs/>
                <w:sz w:val="24"/>
                <w:szCs w:val="24"/>
              </w:rPr>
            </w:pPr>
            <w:r w:rsidRPr="00CC4DE8">
              <w:rPr>
                <w:rFonts w:ascii="Arial" w:hAnsi="Arial" w:cs="Arial"/>
                <w:b/>
                <w:bCs/>
                <w:sz w:val="24"/>
                <w:szCs w:val="24"/>
              </w:rPr>
              <w:t>7,02</w:t>
            </w:r>
          </w:p>
        </w:tc>
        <w:tc>
          <w:tcPr>
            <w:tcW w:w="935" w:type="dxa"/>
          </w:tcPr>
          <w:p w14:paraId="461C3215" w14:textId="77777777" w:rsidR="004E2FE8" w:rsidRPr="00CC4DE8" w:rsidRDefault="00CB2163" w:rsidP="00A27344">
            <w:pPr>
              <w:spacing w:line="360" w:lineRule="auto"/>
              <w:jc w:val="both"/>
              <w:rPr>
                <w:rFonts w:ascii="Arial" w:hAnsi="Arial" w:cs="Arial"/>
                <w:b/>
                <w:bCs/>
                <w:sz w:val="24"/>
                <w:szCs w:val="24"/>
              </w:rPr>
            </w:pPr>
            <w:r w:rsidRPr="00CC4DE8">
              <w:rPr>
                <w:rFonts w:ascii="Arial" w:hAnsi="Arial" w:cs="Arial"/>
                <w:b/>
                <w:bCs/>
                <w:sz w:val="24"/>
                <w:szCs w:val="24"/>
              </w:rPr>
              <w:t>12,30</w:t>
            </w:r>
          </w:p>
        </w:tc>
        <w:tc>
          <w:tcPr>
            <w:tcW w:w="935" w:type="dxa"/>
          </w:tcPr>
          <w:p w14:paraId="42BA33F5" w14:textId="77777777" w:rsidR="004E2FE8" w:rsidRPr="00CC4DE8" w:rsidRDefault="00CB2163" w:rsidP="00A27344">
            <w:pPr>
              <w:spacing w:line="360" w:lineRule="auto"/>
              <w:jc w:val="both"/>
              <w:rPr>
                <w:rFonts w:ascii="Arial" w:hAnsi="Arial" w:cs="Arial"/>
                <w:b/>
                <w:bCs/>
                <w:sz w:val="24"/>
                <w:szCs w:val="24"/>
              </w:rPr>
            </w:pPr>
            <w:r w:rsidRPr="00CC4DE8">
              <w:rPr>
                <w:rFonts w:ascii="Arial" w:hAnsi="Arial" w:cs="Arial"/>
                <w:b/>
                <w:bCs/>
                <w:sz w:val="24"/>
                <w:szCs w:val="24"/>
              </w:rPr>
              <w:t>18,90</w:t>
            </w:r>
          </w:p>
        </w:tc>
        <w:tc>
          <w:tcPr>
            <w:tcW w:w="936" w:type="dxa"/>
          </w:tcPr>
          <w:p w14:paraId="7C682028" w14:textId="77777777" w:rsidR="004E2FE8" w:rsidRPr="00CC4DE8" w:rsidRDefault="00CB2163" w:rsidP="00A27344">
            <w:pPr>
              <w:spacing w:line="360" w:lineRule="auto"/>
              <w:jc w:val="both"/>
              <w:rPr>
                <w:rFonts w:ascii="Arial" w:hAnsi="Arial" w:cs="Arial"/>
                <w:b/>
                <w:bCs/>
                <w:sz w:val="24"/>
                <w:szCs w:val="24"/>
              </w:rPr>
            </w:pPr>
            <w:r w:rsidRPr="00CC4DE8">
              <w:rPr>
                <w:rFonts w:ascii="Arial" w:hAnsi="Arial" w:cs="Arial"/>
                <w:b/>
                <w:bCs/>
                <w:sz w:val="24"/>
                <w:szCs w:val="24"/>
              </w:rPr>
              <w:t>27,00</w:t>
            </w:r>
          </w:p>
        </w:tc>
        <w:tc>
          <w:tcPr>
            <w:tcW w:w="936" w:type="dxa"/>
          </w:tcPr>
          <w:p w14:paraId="41A69CC9" w14:textId="77777777" w:rsidR="004E2FE8" w:rsidRPr="00CC4DE8" w:rsidRDefault="00CB2163" w:rsidP="00A27344">
            <w:pPr>
              <w:spacing w:line="360" w:lineRule="auto"/>
              <w:jc w:val="both"/>
              <w:rPr>
                <w:rFonts w:ascii="Arial" w:hAnsi="Arial" w:cs="Arial"/>
                <w:b/>
                <w:bCs/>
                <w:sz w:val="24"/>
                <w:szCs w:val="24"/>
              </w:rPr>
            </w:pPr>
            <w:r w:rsidRPr="00CC4DE8">
              <w:rPr>
                <w:rFonts w:ascii="Arial" w:hAnsi="Arial" w:cs="Arial"/>
                <w:b/>
                <w:bCs/>
                <w:sz w:val="24"/>
                <w:szCs w:val="24"/>
              </w:rPr>
              <w:t>36,50</w:t>
            </w:r>
          </w:p>
        </w:tc>
        <w:tc>
          <w:tcPr>
            <w:tcW w:w="936" w:type="dxa"/>
          </w:tcPr>
          <w:p w14:paraId="2FD9A768" w14:textId="77777777" w:rsidR="004E2FE8" w:rsidRPr="00CC4DE8" w:rsidRDefault="00CB2163" w:rsidP="00A27344">
            <w:pPr>
              <w:spacing w:line="360" w:lineRule="auto"/>
              <w:jc w:val="both"/>
              <w:rPr>
                <w:rFonts w:ascii="Arial" w:hAnsi="Arial" w:cs="Arial"/>
                <w:b/>
                <w:bCs/>
                <w:sz w:val="24"/>
                <w:szCs w:val="24"/>
              </w:rPr>
            </w:pPr>
            <w:r w:rsidRPr="00CC4DE8">
              <w:rPr>
                <w:rFonts w:ascii="Arial" w:hAnsi="Arial" w:cs="Arial"/>
                <w:b/>
                <w:bCs/>
                <w:sz w:val="24"/>
                <w:szCs w:val="24"/>
              </w:rPr>
              <w:t>47,50</w:t>
            </w:r>
          </w:p>
        </w:tc>
      </w:tr>
      <w:tr w:rsidR="00442756" w14:paraId="14888DDF" w14:textId="77777777" w:rsidTr="00442756">
        <w:tc>
          <w:tcPr>
            <w:tcW w:w="935" w:type="dxa"/>
          </w:tcPr>
          <w:p w14:paraId="07EB79E5" w14:textId="77777777" w:rsidR="00442756" w:rsidRDefault="00B045D6" w:rsidP="00A27344">
            <w:pPr>
              <w:spacing w:line="360" w:lineRule="auto"/>
              <w:jc w:val="both"/>
              <w:rPr>
                <w:rFonts w:ascii="Arial" w:hAnsi="Arial" w:cs="Arial"/>
                <w:sz w:val="24"/>
                <w:szCs w:val="24"/>
              </w:rPr>
            </w:pPr>
            <w:r>
              <w:rPr>
                <w:rFonts w:ascii="Arial" w:hAnsi="Arial" w:cs="Arial"/>
                <w:sz w:val="24"/>
                <w:szCs w:val="24"/>
              </w:rPr>
              <w:t>H (m)</w:t>
            </w:r>
          </w:p>
        </w:tc>
        <w:tc>
          <w:tcPr>
            <w:tcW w:w="935" w:type="dxa"/>
          </w:tcPr>
          <w:p w14:paraId="6FAFFACA" w14:textId="77777777" w:rsidR="00442756" w:rsidRDefault="00B045D6" w:rsidP="00A27344">
            <w:pPr>
              <w:spacing w:line="360" w:lineRule="auto"/>
              <w:jc w:val="both"/>
              <w:rPr>
                <w:rFonts w:ascii="Arial" w:hAnsi="Arial" w:cs="Arial"/>
                <w:sz w:val="24"/>
                <w:szCs w:val="24"/>
              </w:rPr>
            </w:pPr>
            <w:r>
              <w:rPr>
                <w:rFonts w:ascii="Arial" w:hAnsi="Arial" w:cs="Arial"/>
                <w:sz w:val="24"/>
                <w:szCs w:val="24"/>
              </w:rPr>
              <w:t>0,10</w:t>
            </w:r>
          </w:p>
        </w:tc>
        <w:tc>
          <w:tcPr>
            <w:tcW w:w="935" w:type="dxa"/>
          </w:tcPr>
          <w:p w14:paraId="4D3504DA" w14:textId="77777777" w:rsidR="00442756" w:rsidRDefault="00B045D6" w:rsidP="00A27344">
            <w:pPr>
              <w:spacing w:line="360" w:lineRule="auto"/>
              <w:jc w:val="both"/>
              <w:rPr>
                <w:rFonts w:ascii="Arial" w:hAnsi="Arial" w:cs="Arial"/>
                <w:sz w:val="24"/>
                <w:szCs w:val="24"/>
              </w:rPr>
            </w:pPr>
            <w:r>
              <w:rPr>
                <w:rFonts w:ascii="Arial" w:hAnsi="Arial" w:cs="Arial"/>
                <w:sz w:val="24"/>
                <w:szCs w:val="24"/>
              </w:rPr>
              <w:t>0,11</w:t>
            </w:r>
          </w:p>
        </w:tc>
        <w:tc>
          <w:tcPr>
            <w:tcW w:w="935" w:type="dxa"/>
          </w:tcPr>
          <w:p w14:paraId="06080793" w14:textId="77777777" w:rsidR="00442756" w:rsidRDefault="00B045D6" w:rsidP="00A27344">
            <w:pPr>
              <w:spacing w:line="360" w:lineRule="auto"/>
              <w:jc w:val="both"/>
              <w:rPr>
                <w:rFonts w:ascii="Arial" w:hAnsi="Arial" w:cs="Arial"/>
                <w:sz w:val="24"/>
                <w:szCs w:val="24"/>
              </w:rPr>
            </w:pPr>
            <w:r>
              <w:rPr>
                <w:rFonts w:ascii="Arial" w:hAnsi="Arial" w:cs="Arial"/>
                <w:sz w:val="24"/>
                <w:szCs w:val="24"/>
              </w:rPr>
              <w:t>0,12</w:t>
            </w:r>
          </w:p>
        </w:tc>
        <w:tc>
          <w:tcPr>
            <w:tcW w:w="935" w:type="dxa"/>
          </w:tcPr>
          <w:p w14:paraId="7D1746D9" w14:textId="77777777" w:rsidR="00442756" w:rsidRDefault="00B045D6" w:rsidP="00A27344">
            <w:pPr>
              <w:spacing w:line="360" w:lineRule="auto"/>
              <w:jc w:val="both"/>
              <w:rPr>
                <w:rFonts w:ascii="Arial" w:hAnsi="Arial" w:cs="Arial"/>
                <w:sz w:val="24"/>
                <w:szCs w:val="24"/>
              </w:rPr>
            </w:pPr>
            <w:r>
              <w:rPr>
                <w:rFonts w:ascii="Arial" w:hAnsi="Arial" w:cs="Arial"/>
                <w:sz w:val="24"/>
                <w:szCs w:val="24"/>
              </w:rPr>
              <w:t>0,13</w:t>
            </w:r>
          </w:p>
        </w:tc>
        <w:tc>
          <w:tcPr>
            <w:tcW w:w="935" w:type="dxa"/>
          </w:tcPr>
          <w:p w14:paraId="0105F8BC" w14:textId="77777777" w:rsidR="00442756" w:rsidRDefault="00B045D6" w:rsidP="00A27344">
            <w:pPr>
              <w:spacing w:line="360" w:lineRule="auto"/>
              <w:jc w:val="both"/>
              <w:rPr>
                <w:rFonts w:ascii="Arial" w:hAnsi="Arial" w:cs="Arial"/>
                <w:sz w:val="24"/>
                <w:szCs w:val="24"/>
              </w:rPr>
            </w:pPr>
            <w:r>
              <w:rPr>
                <w:rFonts w:ascii="Arial" w:hAnsi="Arial" w:cs="Arial"/>
                <w:sz w:val="24"/>
                <w:szCs w:val="24"/>
              </w:rPr>
              <w:t>0,14</w:t>
            </w:r>
          </w:p>
        </w:tc>
        <w:tc>
          <w:tcPr>
            <w:tcW w:w="935" w:type="dxa"/>
          </w:tcPr>
          <w:p w14:paraId="5D23E830" w14:textId="77777777" w:rsidR="00442756" w:rsidRDefault="00B045D6" w:rsidP="00A27344">
            <w:pPr>
              <w:spacing w:line="360" w:lineRule="auto"/>
              <w:jc w:val="both"/>
              <w:rPr>
                <w:rFonts w:ascii="Arial" w:hAnsi="Arial" w:cs="Arial"/>
                <w:sz w:val="24"/>
                <w:szCs w:val="24"/>
              </w:rPr>
            </w:pPr>
            <w:r>
              <w:rPr>
                <w:rFonts w:ascii="Arial" w:hAnsi="Arial" w:cs="Arial"/>
                <w:sz w:val="24"/>
                <w:szCs w:val="24"/>
              </w:rPr>
              <w:t>0,15</w:t>
            </w:r>
          </w:p>
        </w:tc>
        <w:tc>
          <w:tcPr>
            <w:tcW w:w="936" w:type="dxa"/>
          </w:tcPr>
          <w:p w14:paraId="458F5381" w14:textId="77777777" w:rsidR="00442756" w:rsidRDefault="00B045D6" w:rsidP="00B045D6">
            <w:pPr>
              <w:spacing w:line="360" w:lineRule="auto"/>
              <w:jc w:val="both"/>
              <w:rPr>
                <w:rFonts w:ascii="Arial" w:hAnsi="Arial" w:cs="Arial"/>
                <w:sz w:val="24"/>
                <w:szCs w:val="24"/>
              </w:rPr>
            </w:pPr>
            <w:r>
              <w:rPr>
                <w:rFonts w:ascii="Arial" w:hAnsi="Arial" w:cs="Arial"/>
                <w:sz w:val="24"/>
                <w:szCs w:val="24"/>
              </w:rPr>
              <w:t>0,175</w:t>
            </w:r>
          </w:p>
        </w:tc>
        <w:tc>
          <w:tcPr>
            <w:tcW w:w="936" w:type="dxa"/>
          </w:tcPr>
          <w:p w14:paraId="2683478B" w14:textId="77777777" w:rsidR="00442756" w:rsidRDefault="00B045D6" w:rsidP="00B045D6">
            <w:pPr>
              <w:spacing w:line="360" w:lineRule="auto"/>
              <w:jc w:val="both"/>
              <w:rPr>
                <w:rFonts w:ascii="Arial" w:hAnsi="Arial" w:cs="Arial"/>
                <w:sz w:val="24"/>
                <w:szCs w:val="24"/>
              </w:rPr>
            </w:pPr>
            <w:r>
              <w:rPr>
                <w:rFonts w:ascii="Arial" w:hAnsi="Arial" w:cs="Arial"/>
                <w:sz w:val="24"/>
                <w:szCs w:val="24"/>
              </w:rPr>
              <w:t>0,20</w:t>
            </w:r>
          </w:p>
        </w:tc>
        <w:tc>
          <w:tcPr>
            <w:tcW w:w="936" w:type="dxa"/>
            <w:gridSpan w:val="2"/>
          </w:tcPr>
          <w:p w14:paraId="155C6482" w14:textId="77777777" w:rsidR="00442756" w:rsidRDefault="00B045D6" w:rsidP="00B045D6">
            <w:pPr>
              <w:spacing w:line="360" w:lineRule="auto"/>
              <w:jc w:val="both"/>
              <w:rPr>
                <w:rFonts w:ascii="Arial" w:hAnsi="Arial" w:cs="Arial"/>
                <w:sz w:val="24"/>
                <w:szCs w:val="24"/>
              </w:rPr>
            </w:pPr>
            <w:r>
              <w:rPr>
                <w:rFonts w:ascii="Arial" w:hAnsi="Arial" w:cs="Arial"/>
                <w:sz w:val="24"/>
                <w:szCs w:val="24"/>
              </w:rPr>
              <w:t>0,25</w:t>
            </w:r>
          </w:p>
        </w:tc>
      </w:tr>
      <w:tr w:rsidR="00442756" w:rsidRPr="00CC4DE8" w14:paraId="31D21F99" w14:textId="77777777" w:rsidTr="00442756">
        <w:tc>
          <w:tcPr>
            <w:tcW w:w="935" w:type="dxa"/>
          </w:tcPr>
          <w:p w14:paraId="55B751CB" w14:textId="77777777" w:rsidR="00442756" w:rsidRPr="00CC4DE8" w:rsidRDefault="00B045D6" w:rsidP="00A27344">
            <w:pPr>
              <w:spacing w:line="360" w:lineRule="auto"/>
              <w:jc w:val="both"/>
              <w:rPr>
                <w:rFonts w:ascii="Arial" w:hAnsi="Arial" w:cs="Arial"/>
                <w:b/>
                <w:bCs/>
                <w:sz w:val="24"/>
                <w:szCs w:val="24"/>
              </w:rPr>
            </w:pPr>
            <w:r w:rsidRPr="00CC4DE8">
              <w:rPr>
                <w:rFonts w:ascii="Arial" w:hAnsi="Arial" w:cs="Arial"/>
                <w:b/>
                <w:bCs/>
                <w:sz w:val="24"/>
                <w:szCs w:val="24"/>
              </w:rPr>
              <w:t>Q l/s</w:t>
            </w:r>
          </w:p>
        </w:tc>
        <w:tc>
          <w:tcPr>
            <w:tcW w:w="935" w:type="dxa"/>
          </w:tcPr>
          <w:p w14:paraId="74C9B1E8" w14:textId="77777777" w:rsidR="00442756" w:rsidRPr="00CC4DE8" w:rsidRDefault="00E30428" w:rsidP="00A27344">
            <w:pPr>
              <w:spacing w:line="360" w:lineRule="auto"/>
              <w:jc w:val="both"/>
              <w:rPr>
                <w:rFonts w:ascii="Arial" w:hAnsi="Arial" w:cs="Arial"/>
                <w:b/>
                <w:bCs/>
                <w:sz w:val="24"/>
                <w:szCs w:val="24"/>
              </w:rPr>
            </w:pPr>
            <w:r w:rsidRPr="00CC4DE8">
              <w:rPr>
                <w:rFonts w:ascii="Arial" w:hAnsi="Arial" w:cs="Arial"/>
                <w:b/>
                <w:bCs/>
                <w:sz w:val="24"/>
                <w:szCs w:val="24"/>
              </w:rPr>
              <w:t>60,00</w:t>
            </w:r>
          </w:p>
        </w:tc>
        <w:tc>
          <w:tcPr>
            <w:tcW w:w="935" w:type="dxa"/>
          </w:tcPr>
          <w:p w14:paraId="78BB1753" w14:textId="77777777" w:rsidR="00442756" w:rsidRPr="00CC4DE8" w:rsidRDefault="004F194C" w:rsidP="00A27344">
            <w:pPr>
              <w:spacing w:line="360" w:lineRule="auto"/>
              <w:jc w:val="both"/>
              <w:rPr>
                <w:rFonts w:ascii="Arial" w:hAnsi="Arial" w:cs="Arial"/>
                <w:b/>
                <w:bCs/>
                <w:sz w:val="24"/>
                <w:szCs w:val="24"/>
              </w:rPr>
            </w:pPr>
            <w:r w:rsidRPr="00CC4DE8">
              <w:rPr>
                <w:rFonts w:ascii="Arial" w:hAnsi="Arial" w:cs="Arial"/>
                <w:b/>
                <w:bCs/>
                <w:sz w:val="24"/>
                <w:szCs w:val="24"/>
              </w:rPr>
              <w:t>74,30</w:t>
            </w:r>
          </w:p>
        </w:tc>
        <w:tc>
          <w:tcPr>
            <w:tcW w:w="935" w:type="dxa"/>
          </w:tcPr>
          <w:p w14:paraId="3C7AC9B5" w14:textId="77777777" w:rsidR="00442756" w:rsidRPr="00CC4DE8" w:rsidRDefault="005E25FB" w:rsidP="00A27344">
            <w:pPr>
              <w:spacing w:line="360" w:lineRule="auto"/>
              <w:jc w:val="both"/>
              <w:rPr>
                <w:rFonts w:ascii="Arial" w:hAnsi="Arial" w:cs="Arial"/>
                <w:b/>
                <w:bCs/>
                <w:sz w:val="24"/>
                <w:szCs w:val="24"/>
              </w:rPr>
            </w:pPr>
            <w:r w:rsidRPr="00CC4DE8">
              <w:rPr>
                <w:rFonts w:ascii="Arial" w:hAnsi="Arial" w:cs="Arial"/>
                <w:b/>
                <w:bCs/>
                <w:sz w:val="24"/>
                <w:szCs w:val="24"/>
              </w:rPr>
              <w:t>90,20</w:t>
            </w:r>
          </w:p>
        </w:tc>
        <w:tc>
          <w:tcPr>
            <w:tcW w:w="935" w:type="dxa"/>
          </w:tcPr>
          <w:p w14:paraId="4D98F6A6" w14:textId="77777777" w:rsidR="00442756" w:rsidRPr="00CC4DE8" w:rsidRDefault="005E25FB" w:rsidP="00A27344">
            <w:pPr>
              <w:spacing w:line="360" w:lineRule="auto"/>
              <w:jc w:val="both"/>
              <w:rPr>
                <w:rFonts w:ascii="Arial" w:hAnsi="Arial" w:cs="Arial"/>
                <w:b/>
                <w:bCs/>
                <w:sz w:val="24"/>
                <w:szCs w:val="24"/>
              </w:rPr>
            </w:pPr>
            <w:r w:rsidRPr="00CC4DE8">
              <w:rPr>
                <w:rFonts w:ascii="Arial" w:hAnsi="Arial" w:cs="Arial"/>
                <w:b/>
                <w:bCs/>
                <w:sz w:val="24"/>
                <w:szCs w:val="24"/>
              </w:rPr>
              <w:t>108,00</w:t>
            </w:r>
          </w:p>
        </w:tc>
        <w:tc>
          <w:tcPr>
            <w:tcW w:w="935" w:type="dxa"/>
          </w:tcPr>
          <w:p w14:paraId="003B2C9A" w14:textId="77777777" w:rsidR="00442756" w:rsidRPr="00CC4DE8" w:rsidRDefault="005E25FB" w:rsidP="00A27344">
            <w:pPr>
              <w:spacing w:line="360" w:lineRule="auto"/>
              <w:jc w:val="both"/>
              <w:rPr>
                <w:rFonts w:ascii="Arial" w:hAnsi="Arial" w:cs="Arial"/>
                <w:b/>
                <w:bCs/>
                <w:sz w:val="24"/>
                <w:szCs w:val="24"/>
              </w:rPr>
            </w:pPr>
            <w:r w:rsidRPr="00CC4DE8">
              <w:rPr>
                <w:rFonts w:ascii="Arial" w:hAnsi="Arial" w:cs="Arial"/>
                <w:b/>
                <w:bCs/>
                <w:sz w:val="24"/>
                <w:szCs w:val="24"/>
              </w:rPr>
              <w:t>127,00</w:t>
            </w:r>
          </w:p>
        </w:tc>
        <w:tc>
          <w:tcPr>
            <w:tcW w:w="935" w:type="dxa"/>
          </w:tcPr>
          <w:p w14:paraId="792AD1CE" w14:textId="77777777" w:rsidR="00442756" w:rsidRPr="00CC4DE8" w:rsidRDefault="005E25FB" w:rsidP="00A27344">
            <w:pPr>
              <w:spacing w:line="360" w:lineRule="auto"/>
              <w:jc w:val="both"/>
              <w:rPr>
                <w:rFonts w:ascii="Arial" w:hAnsi="Arial" w:cs="Arial"/>
                <w:b/>
                <w:bCs/>
                <w:sz w:val="24"/>
                <w:szCs w:val="24"/>
              </w:rPr>
            </w:pPr>
            <w:r w:rsidRPr="00CC4DE8">
              <w:rPr>
                <w:rFonts w:ascii="Arial" w:hAnsi="Arial" w:cs="Arial"/>
                <w:b/>
                <w:bCs/>
                <w:sz w:val="24"/>
                <w:szCs w:val="24"/>
              </w:rPr>
              <w:t>149,00</w:t>
            </w:r>
          </w:p>
        </w:tc>
        <w:tc>
          <w:tcPr>
            <w:tcW w:w="936" w:type="dxa"/>
          </w:tcPr>
          <w:p w14:paraId="7ABFBF13" w14:textId="77777777" w:rsidR="00442756" w:rsidRPr="00CC4DE8" w:rsidRDefault="005E25FB" w:rsidP="00A27344">
            <w:pPr>
              <w:spacing w:line="360" w:lineRule="auto"/>
              <w:jc w:val="both"/>
              <w:rPr>
                <w:rFonts w:ascii="Arial" w:hAnsi="Arial" w:cs="Arial"/>
                <w:b/>
                <w:bCs/>
                <w:sz w:val="24"/>
                <w:szCs w:val="24"/>
              </w:rPr>
            </w:pPr>
            <w:r w:rsidRPr="00CC4DE8">
              <w:rPr>
                <w:rFonts w:ascii="Arial" w:hAnsi="Arial" w:cs="Arial"/>
                <w:b/>
                <w:bCs/>
                <w:sz w:val="24"/>
                <w:szCs w:val="24"/>
              </w:rPr>
              <w:t>210,00</w:t>
            </w:r>
          </w:p>
        </w:tc>
        <w:tc>
          <w:tcPr>
            <w:tcW w:w="936" w:type="dxa"/>
          </w:tcPr>
          <w:p w14:paraId="29123211" w14:textId="77777777" w:rsidR="00442756" w:rsidRPr="00CC4DE8" w:rsidRDefault="00B045D6" w:rsidP="00A27344">
            <w:pPr>
              <w:spacing w:line="360" w:lineRule="auto"/>
              <w:jc w:val="both"/>
              <w:rPr>
                <w:rFonts w:ascii="Arial" w:hAnsi="Arial" w:cs="Arial"/>
                <w:b/>
                <w:bCs/>
                <w:sz w:val="24"/>
                <w:szCs w:val="24"/>
              </w:rPr>
            </w:pPr>
            <w:r w:rsidRPr="00CC4DE8">
              <w:rPr>
                <w:rFonts w:ascii="Arial" w:hAnsi="Arial" w:cs="Arial"/>
                <w:b/>
                <w:bCs/>
                <w:sz w:val="24"/>
                <w:szCs w:val="24"/>
              </w:rPr>
              <w:t>285,00</w:t>
            </w:r>
          </w:p>
        </w:tc>
        <w:tc>
          <w:tcPr>
            <w:tcW w:w="936" w:type="dxa"/>
            <w:gridSpan w:val="2"/>
          </w:tcPr>
          <w:p w14:paraId="3A177AE3" w14:textId="77777777" w:rsidR="00442756" w:rsidRPr="00CC4DE8" w:rsidRDefault="00E30428" w:rsidP="00A27344">
            <w:pPr>
              <w:spacing w:line="360" w:lineRule="auto"/>
              <w:jc w:val="both"/>
              <w:rPr>
                <w:rFonts w:ascii="Arial" w:hAnsi="Arial" w:cs="Arial"/>
                <w:b/>
                <w:bCs/>
                <w:sz w:val="24"/>
                <w:szCs w:val="24"/>
              </w:rPr>
            </w:pPr>
            <w:r w:rsidRPr="00CC4DE8">
              <w:rPr>
                <w:rFonts w:ascii="Arial" w:hAnsi="Arial" w:cs="Arial"/>
                <w:b/>
                <w:bCs/>
                <w:sz w:val="24"/>
                <w:szCs w:val="24"/>
              </w:rPr>
              <w:t>476,00</w:t>
            </w:r>
          </w:p>
        </w:tc>
      </w:tr>
    </w:tbl>
    <w:p w14:paraId="6512EED8" w14:textId="77777777" w:rsidR="004E2FE8" w:rsidRDefault="004E2FE8" w:rsidP="00A27344">
      <w:pPr>
        <w:spacing w:line="360" w:lineRule="auto"/>
        <w:jc w:val="both"/>
        <w:rPr>
          <w:rFonts w:ascii="Arial" w:hAnsi="Arial" w:cs="Arial"/>
          <w:sz w:val="24"/>
          <w:szCs w:val="24"/>
        </w:rPr>
      </w:pPr>
    </w:p>
    <w:p w14:paraId="2261D280" w14:textId="77777777" w:rsidR="00E3287F" w:rsidRPr="005E5106" w:rsidRDefault="00343005" w:rsidP="00E3287F">
      <w:pPr>
        <w:pStyle w:val="Zkladntextodsazen"/>
        <w:ind w:firstLine="0"/>
        <w:rPr>
          <w:b/>
        </w:rPr>
      </w:pPr>
      <w:r w:rsidRPr="005E5106">
        <w:rPr>
          <w:b/>
        </w:rPr>
        <w:t>h</w:t>
      </w:r>
      <w:r w:rsidR="00E3287F" w:rsidRPr="005E5106">
        <w:rPr>
          <w:b/>
        </w:rPr>
        <w:t>) Základní bilance stavby</w:t>
      </w:r>
    </w:p>
    <w:p w14:paraId="1DD53FE9" w14:textId="77777777" w:rsidR="00D26FEB" w:rsidRDefault="0043207A" w:rsidP="00D26FEB">
      <w:pPr>
        <w:spacing w:line="360" w:lineRule="auto"/>
        <w:jc w:val="both"/>
        <w:rPr>
          <w:rFonts w:ascii="Arial" w:hAnsi="Arial"/>
          <w:sz w:val="24"/>
          <w:szCs w:val="24"/>
        </w:rPr>
      </w:pPr>
      <w:r>
        <w:rPr>
          <w:rFonts w:ascii="Arial" w:hAnsi="Arial"/>
          <w:sz w:val="24"/>
          <w:szCs w:val="24"/>
        </w:rPr>
        <w:t>Vybouraná betonová suť a ocel budou odvezeny na skládku k likvidaci.</w:t>
      </w:r>
      <w:r w:rsidR="00A37C91">
        <w:rPr>
          <w:rFonts w:ascii="Arial" w:hAnsi="Arial"/>
          <w:sz w:val="24"/>
          <w:szCs w:val="24"/>
        </w:rPr>
        <w:t xml:space="preserve"> Vytěžená zemin</w:t>
      </w:r>
      <w:r w:rsidR="00902CFF">
        <w:rPr>
          <w:rFonts w:ascii="Arial" w:hAnsi="Arial"/>
          <w:sz w:val="24"/>
          <w:szCs w:val="24"/>
        </w:rPr>
        <w:t>a</w:t>
      </w:r>
      <w:r w:rsidR="00A37C91">
        <w:rPr>
          <w:rFonts w:ascii="Arial" w:hAnsi="Arial"/>
          <w:sz w:val="24"/>
          <w:szCs w:val="24"/>
        </w:rPr>
        <w:t xml:space="preserve"> bude použita ke zpětnému zásypu opravovaných objektů, přebytek bude použit k terénním úpravám v okolí opravovaných objektů na stejných pozemcích, na kterých byla odtěžena.</w:t>
      </w:r>
    </w:p>
    <w:p w14:paraId="19018518" w14:textId="77777777" w:rsidR="00F15939" w:rsidRDefault="00F15939" w:rsidP="00F15939">
      <w:pPr>
        <w:spacing w:line="360" w:lineRule="auto"/>
        <w:jc w:val="both"/>
        <w:rPr>
          <w:rFonts w:ascii="Arial" w:hAnsi="Arial"/>
          <w:sz w:val="24"/>
          <w:szCs w:val="24"/>
        </w:rPr>
      </w:pPr>
      <w:r>
        <w:rPr>
          <w:rFonts w:ascii="Arial" w:hAnsi="Arial"/>
          <w:sz w:val="24"/>
          <w:szCs w:val="24"/>
        </w:rPr>
        <w:t>Opravená stavba a provoz na stavbě nebude zdrojem vibrací, hluku, em</w:t>
      </w:r>
      <w:r w:rsidR="000560E8">
        <w:rPr>
          <w:rFonts w:ascii="Arial" w:hAnsi="Arial"/>
          <w:sz w:val="24"/>
          <w:szCs w:val="24"/>
        </w:rPr>
        <w:t>i</w:t>
      </w:r>
      <w:r>
        <w:rPr>
          <w:rFonts w:ascii="Arial" w:hAnsi="Arial"/>
          <w:sz w:val="24"/>
          <w:szCs w:val="24"/>
        </w:rPr>
        <w:t>sí ani odpadu.</w:t>
      </w:r>
    </w:p>
    <w:p w14:paraId="6A5BAD14" w14:textId="77777777" w:rsidR="00343005" w:rsidRPr="005E5106" w:rsidRDefault="00343005" w:rsidP="00343005">
      <w:pPr>
        <w:pStyle w:val="Zkladntextodsazen"/>
        <w:ind w:firstLine="0"/>
        <w:rPr>
          <w:b/>
          <w:bCs/>
        </w:rPr>
      </w:pPr>
      <w:r w:rsidRPr="005E5106">
        <w:rPr>
          <w:b/>
        </w:rPr>
        <w:t>i)</w:t>
      </w:r>
      <w:r w:rsidRPr="005E5106">
        <w:rPr>
          <w:b/>
          <w:bCs/>
        </w:rPr>
        <w:t>Základní předpoklady výstavby</w:t>
      </w:r>
    </w:p>
    <w:p w14:paraId="5A0BBD6B" w14:textId="77777777" w:rsidR="00343005" w:rsidRPr="00F87A30" w:rsidRDefault="00343005" w:rsidP="00343005">
      <w:pPr>
        <w:pStyle w:val="Zkladntextodsazen"/>
        <w:ind w:firstLine="0"/>
      </w:pPr>
      <w:r w:rsidRPr="00F87A30">
        <w:t>Stavba bude realizována odbornou firmou vybranou na základě výběrového řízení organizovaného v souladu se zákonem o zadávaní veřejných zakázek.</w:t>
      </w:r>
    </w:p>
    <w:p w14:paraId="0F6E93F5" w14:textId="77777777" w:rsidR="00343005" w:rsidRPr="00F87A30" w:rsidRDefault="00343005" w:rsidP="00343005">
      <w:pPr>
        <w:pStyle w:val="Zkladntextodsazen"/>
        <w:ind w:firstLine="0"/>
      </w:pPr>
      <w:r w:rsidRPr="00F87A30">
        <w:t>Časově není pro výstavbu požadováno, vyjma nepříznivého počasí znemožňujícího bezvadné plnění díla, žádné omezení. Před zahájením stavebních prací dodavatel předloží harmonogram stavebních prací, ve kterém bude uvedena časová posloupnost jednotlivých HSV a PSV prací a rozhodující termíny dílčích plnění stavební připravenosti.</w:t>
      </w:r>
    </w:p>
    <w:p w14:paraId="202EC891" w14:textId="77777777" w:rsidR="00343005" w:rsidRPr="005E5106" w:rsidRDefault="00343005" w:rsidP="00343005">
      <w:pPr>
        <w:pStyle w:val="Zkladntextodsazen"/>
        <w:ind w:firstLine="0"/>
        <w:rPr>
          <w:b/>
          <w:bCs/>
        </w:rPr>
      </w:pPr>
      <w:proofErr w:type="gramStart"/>
      <w:r w:rsidRPr="005E5106">
        <w:rPr>
          <w:b/>
        </w:rPr>
        <w:t>j)</w:t>
      </w:r>
      <w:r w:rsidRPr="005E5106">
        <w:rPr>
          <w:b/>
          <w:bCs/>
        </w:rPr>
        <w:t>Orientační</w:t>
      </w:r>
      <w:proofErr w:type="gramEnd"/>
      <w:r w:rsidRPr="005E5106">
        <w:rPr>
          <w:b/>
          <w:bCs/>
        </w:rPr>
        <w:t xml:space="preserve"> náklady stavby</w:t>
      </w:r>
    </w:p>
    <w:p w14:paraId="3DD11CBF" w14:textId="77777777" w:rsidR="00343005" w:rsidRPr="005E5106" w:rsidRDefault="00343005" w:rsidP="00343005">
      <w:pPr>
        <w:pStyle w:val="Zkladntextodsazen"/>
        <w:ind w:firstLine="0"/>
      </w:pPr>
      <w:r w:rsidRPr="005E5106">
        <w:t>Orientační náklady stavby budou stanoveny po výběru zhotovitele.</w:t>
      </w:r>
    </w:p>
    <w:p w14:paraId="1A489C76" w14:textId="77777777" w:rsidR="00897947" w:rsidRDefault="00897947" w:rsidP="00897947">
      <w:pPr>
        <w:spacing w:line="360" w:lineRule="auto"/>
        <w:jc w:val="both"/>
        <w:rPr>
          <w:rFonts w:ascii="Arial" w:hAnsi="Arial"/>
          <w:b/>
          <w:bCs/>
          <w:sz w:val="24"/>
          <w:szCs w:val="24"/>
        </w:rPr>
      </w:pPr>
      <w:r w:rsidRPr="005E5106">
        <w:rPr>
          <w:rFonts w:ascii="Arial" w:hAnsi="Arial"/>
          <w:b/>
          <w:bCs/>
          <w:sz w:val="24"/>
          <w:szCs w:val="24"/>
        </w:rPr>
        <w:t>B.2.2 Celkové urbanistické a architektonické řešení</w:t>
      </w:r>
    </w:p>
    <w:p w14:paraId="6EA722DF" w14:textId="77777777" w:rsidR="0060487B" w:rsidRPr="007A60F0" w:rsidRDefault="0060487B" w:rsidP="00897947">
      <w:pPr>
        <w:spacing w:line="360" w:lineRule="auto"/>
        <w:jc w:val="both"/>
        <w:rPr>
          <w:rFonts w:ascii="Arial" w:hAnsi="Arial"/>
          <w:bCs/>
          <w:sz w:val="24"/>
          <w:szCs w:val="24"/>
        </w:rPr>
      </w:pPr>
      <w:r w:rsidRPr="0060487B">
        <w:rPr>
          <w:rFonts w:ascii="Arial" w:hAnsi="Arial"/>
          <w:bCs/>
          <w:sz w:val="24"/>
          <w:szCs w:val="24"/>
        </w:rPr>
        <w:t xml:space="preserve">Dokumentace řeší </w:t>
      </w:r>
      <w:r w:rsidRPr="007A60F0">
        <w:rPr>
          <w:rFonts w:ascii="Arial" w:hAnsi="Arial"/>
          <w:bCs/>
          <w:sz w:val="24"/>
          <w:szCs w:val="24"/>
        </w:rPr>
        <w:t>opravu limnigrafické stanice, opravu opevnění dna a svahů koryta a opravu norné stěny.</w:t>
      </w:r>
    </w:p>
    <w:p w14:paraId="1CF1B435" w14:textId="77777777" w:rsidR="00E227D4" w:rsidRPr="00074C2C" w:rsidRDefault="004052F6" w:rsidP="00E227D4">
      <w:pPr>
        <w:spacing w:line="360" w:lineRule="auto"/>
        <w:jc w:val="both"/>
        <w:rPr>
          <w:rFonts w:ascii="Arial" w:hAnsi="Arial" w:cs="Arial"/>
          <w:sz w:val="24"/>
          <w:szCs w:val="24"/>
          <w:u w:val="single"/>
        </w:rPr>
      </w:pPr>
      <w:r>
        <w:rPr>
          <w:rFonts w:ascii="Arial" w:hAnsi="Arial" w:cs="Arial"/>
          <w:sz w:val="24"/>
          <w:szCs w:val="24"/>
          <w:u w:val="single"/>
        </w:rPr>
        <w:t>Oprava limnigrafické stanice</w:t>
      </w:r>
    </w:p>
    <w:p w14:paraId="7F9B1E01" w14:textId="77777777" w:rsidR="003D15F4" w:rsidRDefault="00074C2C" w:rsidP="00E227D4">
      <w:pPr>
        <w:spacing w:line="360" w:lineRule="auto"/>
        <w:jc w:val="both"/>
        <w:rPr>
          <w:rFonts w:ascii="Arial" w:hAnsi="Arial"/>
          <w:sz w:val="24"/>
          <w:szCs w:val="24"/>
        </w:rPr>
      </w:pPr>
      <w:r>
        <w:rPr>
          <w:rFonts w:ascii="Arial" w:hAnsi="Arial"/>
          <w:sz w:val="24"/>
          <w:szCs w:val="24"/>
        </w:rPr>
        <w:t>Objekt l</w:t>
      </w:r>
      <w:r w:rsidR="000560E8">
        <w:rPr>
          <w:rFonts w:ascii="Arial" w:hAnsi="Arial"/>
          <w:sz w:val="24"/>
          <w:szCs w:val="24"/>
        </w:rPr>
        <w:t>imnigrafick</w:t>
      </w:r>
      <w:r>
        <w:rPr>
          <w:rFonts w:ascii="Arial" w:hAnsi="Arial"/>
          <w:sz w:val="24"/>
          <w:szCs w:val="24"/>
        </w:rPr>
        <w:t>é</w:t>
      </w:r>
      <w:r w:rsidR="000560E8">
        <w:rPr>
          <w:rFonts w:ascii="Arial" w:hAnsi="Arial"/>
          <w:sz w:val="24"/>
          <w:szCs w:val="24"/>
        </w:rPr>
        <w:t xml:space="preserve"> stanice sestává z nadzemní a podzemní části. Nadzemní část je domek obdélníkového půdorysu se sedlovou štítovou střechou a krytin</w:t>
      </w:r>
      <w:r>
        <w:rPr>
          <w:rFonts w:ascii="Arial" w:hAnsi="Arial"/>
          <w:sz w:val="24"/>
          <w:szCs w:val="24"/>
        </w:rPr>
        <w:t>o</w:t>
      </w:r>
      <w:r w:rsidR="000560E8">
        <w:rPr>
          <w:rFonts w:ascii="Arial" w:hAnsi="Arial"/>
          <w:sz w:val="24"/>
          <w:szCs w:val="24"/>
        </w:rPr>
        <w:t xml:space="preserve">u z pálené tašky. Vstup do objektu je venkovními dveřmi </w:t>
      </w:r>
      <w:r>
        <w:rPr>
          <w:rFonts w:ascii="Arial" w:hAnsi="Arial"/>
          <w:sz w:val="24"/>
          <w:szCs w:val="24"/>
        </w:rPr>
        <w:t xml:space="preserve">umístěnými v obvodovém zdivu objektu. </w:t>
      </w:r>
      <w:r>
        <w:rPr>
          <w:rFonts w:ascii="Arial" w:hAnsi="Arial"/>
          <w:sz w:val="24"/>
          <w:szCs w:val="24"/>
        </w:rPr>
        <w:lastRenderedPageBreak/>
        <w:t>Obvodové zdivo bude vyzděno z lícových pálených cihel</w:t>
      </w:r>
      <w:r w:rsidR="003D15F4">
        <w:rPr>
          <w:rFonts w:ascii="Arial" w:hAnsi="Arial"/>
          <w:sz w:val="24"/>
          <w:szCs w:val="24"/>
        </w:rPr>
        <w:t xml:space="preserve">. </w:t>
      </w:r>
      <w:r>
        <w:rPr>
          <w:rFonts w:ascii="Arial" w:hAnsi="Arial"/>
          <w:sz w:val="24"/>
          <w:szCs w:val="24"/>
        </w:rPr>
        <w:t>Podzemní část limnigrafické stanice je tvořena základovou patkou a šachtou ze studničních skruží. Šach</w:t>
      </w:r>
    </w:p>
    <w:p w14:paraId="7CDB1AE0" w14:textId="77777777" w:rsidR="005E3705" w:rsidRDefault="00074C2C" w:rsidP="00E227D4">
      <w:pPr>
        <w:spacing w:line="360" w:lineRule="auto"/>
        <w:jc w:val="both"/>
        <w:rPr>
          <w:rFonts w:ascii="Arial" w:hAnsi="Arial"/>
          <w:sz w:val="24"/>
          <w:szCs w:val="24"/>
        </w:rPr>
      </w:pPr>
      <w:r>
        <w:rPr>
          <w:rFonts w:ascii="Arial" w:hAnsi="Arial"/>
          <w:sz w:val="24"/>
          <w:szCs w:val="24"/>
        </w:rPr>
        <w:t xml:space="preserve">ta je </w:t>
      </w:r>
      <w:r w:rsidR="00DB47B5">
        <w:rPr>
          <w:rFonts w:ascii="Arial" w:hAnsi="Arial"/>
          <w:sz w:val="24"/>
          <w:szCs w:val="24"/>
        </w:rPr>
        <w:t xml:space="preserve">ve dně </w:t>
      </w:r>
      <w:r>
        <w:rPr>
          <w:rFonts w:ascii="Arial" w:hAnsi="Arial"/>
          <w:sz w:val="24"/>
          <w:szCs w:val="24"/>
        </w:rPr>
        <w:t xml:space="preserve">propojena potrubím s opevněným korytem Ludkovického potoka. </w:t>
      </w:r>
    </w:p>
    <w:p w14:paraId="7CA2EFCB" w14:textId="77777777" w:rsidR="00074C2C" w:rsidRPr="004052F6" w:rsidRDefault="005E3705" w:rsidP="00E227D4">
      <w:pPr>
        <w:spacing w:line="360" w:lineRule="auto"/>
        <w:jc w:val="both"/>
        <w:rPr>
          <w:rFonts w:ascii="Arial" w:hAnsi="Arial"/>
          <w:sz w:val="24"/>
          <w:szCs w:val="24"/>
          <w:u w:val="single"/>
        </w:rPr>
      </w:pPr>
      <w:r>
        <w:rPr>
          <w:rFonts w:ascii="Arial" w:hAnsi="Arial"/>
          <w:sz w:val="24"/>
          <w:szCs w:val="24"/>
          <w:u w:val="single"/>
        </w:rPr>
        <w:t xml:space="preserve">Oprava </w:t>
      </w:r>
      <w:r w:rsidR="004052F6" w:rsidRPr="004052F6">
        <w:rPr>
          <w:rFonts w:ascii="Arial" w:hAnsi="Arial"/>
          <w:sz w:val="24"/>
          <w:szCs w:val="24"/>
          <w:u w:val="single"/>
        </w:rPr>
        <w:t>opevnění dna a svahů koryta</w:t>
      </w:r>
    </w:p>
    <w:p w14:paraId="11D638A8" w14:textId="77777777" w:rsidR="004052F6" w:rsidRDefault="004052F6" w:rsidP="00E227D4">
      <w:pPr>
        <w:spacing w:line="360" w:lineRule="auto"/>
        <w:jc w:val="both"/>
        <w:rPr>
          <w:rFonts w:ascii="Arial" w:hAnsi="Arial"/>
          <w:sz w:val="24"/>
          <w:szCs w:val="24"/>
        </w:rPr>
      </w:pPr>
      <w:r>
        <w:rPr>
          <w:rFonts w:ascii="Arial" w:hAnsi="Arial"/>
          <w:sz w:val="24"/>
          <w:szCs w:val="24"/>
        </w:rPr>
        <w:t xml:space="preserve">Oprava dna a svahů je řešena dlažbou z lomového kamene do betonu. Podél levého břehu opevněného koryta je zřízena ve dně betonová kyneta zajišťující koncentraci malých průtoků vody z důvodu možnosti jejich měření. </w:t>
      </w:r>
      <w:r w:rsidR="00B12E88">
        <w:rPr>
          <w:rFonts w:ascii="Arial" w:hAnsi="Arial"/>
          <w:sz w:val="24"/>
          <w:szCs w:val="24"/>
        </w:rPr>
        <w:t xml:space="preserve">Součástí opravy je i zřízení nového schodiště včetně vodočetné latě a kabelové chráničky. </w:t>
      </w:r>
      <w:r w:rsidR="00F44B07">
        <w:rPr>
          <w:rFonts w:ascii="Arial" w:hAnsi="Arial"/>
          <w:sz w:val="24"/>
          <w:szCs w:val="24"/>
        </w:rPr>
        <w:t>Opevnění dna a svahů nad nornou stěnou bude betonovou monolitickou deskou. Opravené opevnění bude na začátku a konci opravy stabilizováno železobetonovým příčným prahem.</w:t>
      </w:r>
    </w:p>
    <w:p w14:paraId="62484CE3" w14:textId="77777777" w:rsidR="001A7249" w:rsidRPr="0021500E" w:rsidRDefault="001A7249" w:rsidP="00E227D4">
      <w:pPr>
        <w:spacing w:line="360" w:lineRule="auto"/>
        <w:jc w:val="both"/>
        <w:rPr>
          <w:rFonts w:ascii="Arial" w:hAnsi="Arial"/>
          <w:sz w:val="24"/>
          <w:szCs w:val="24"/>
          <w:u w:val="single"/>
        </w:rPr>
      </w:pPr>
      <w:r w:rsidRPr="0021500E">
        <w:rPr>
          <w:rFonts w:ascii="Arial" w:hAnsi="Arial"/>
          <w:sz w:val="24"/>
          <w:szCs w:val="24"/>
          <w:u w:val="single"/>
        </w:rPr>
        <w:t>Oprava norné stěny</w:t>
      </w:r>
    </w:p>
    <w:p w14:paraId="0ABA81BA" w14:textId="77777777" w:rsidR="001A7249" w:rsidRDefault="001A7249" w:rsidP="00E227D4">
      <w:pPr>
        <w:spacing w:line="360" w:lineRule="auto"/>
        <w:jc w:val="both"/>
        <w:rPr>
          <w:rFonts w:ascii="Arial" w:hAnsi="Arial"/>
          <w:sz w:val="24"/>
          <w:szCs w:val="24"/>
        </w:rPr>
      </w:pPr>
      <w:r>
        <w:rPr>
          <w:rFonts w:ascii="Arial" w:hAnsi="Arial"/>
          <w:sz w:val="24"/>
          <w:szCs w:val="24"/>
        </w:rPr>
        <w:t xml:space="preserve">Oprava je řešena </w:t>
      </w:r>
      <w:r w:rsidR="0021500E">
        <w:rPr>
          <w:rFonts w:ascii="Arial" w:hAnsi="Arial"/>
          <w:sz w:val="24"/>
          <w:szCs w:val="24"/>
        </w:rPr>
        <w:t xml:space="preserve">betonovým </w:t>
      </w:r>
      <w:r>
        <w:rPr>
          <w:rFonts w:ascii="Arial" w:hAnsi="Arial"/>
          <w:sz w:val="24"/>
          <w:szCs w:val="24"/>
        </w:rPr>
        <w:t>stavidlovým objektem</w:t>
      </w:r>
      <w:r w:rsidR="0021500E">
        <w:rPr>
          <w:rFonts w:ascii="Arial" w:hAnsi="Arial"/>
          <w:sz w:val="24"/>
          <w:szCs w:val="24"/>
        </w:rPr>
        <w:t xml:space="preserve"> umístěným napříč koryta toku</w:t>
      </w:r>
      <w:r>
        <w:rPr>
          <w:rFonts w:ascii="Arial" w:hAnsi="Arial"/>
          <w:sz w:val="24"/>
          <w:szCs w:val="24"/>
        </w:rPr>
        <w:t>. V průtočném profilu stěn objektu je osazen rám</w:t>
      </w:r>
      <w:r w:rsidR="0021500E">
        <w:rPr>
          <w:rFonts w:ascii="Arial" w:hAnsi="Arial"/>
          <w:sz w:val="24"/>
          <w:szCs w:val="24"/>
        </w:rPr>
        <w:t xml:space="preserve"> hrazení</w:t>
      </w:r>
      <w:r>
        <w:rPr>
          <w:rFonts w:ascii="Arial" w:hAnsi="Arial"/>
          <w:sz w:val="24"/>
          <w:szCs w:val="24"/>
        </w:rPr>
        <w:t>, do kterého budou ručně zasouvána dřevěná hr</w:t>
      </w:r>
      <w:r w:rsidR="0021500E">
        <w:rPr>
          <w:rFonts w:ascii="Arial" w:hAnsi="Arial"/>
          <w:sz w:val="24"/>
          <w:szCs w:val="24"/>
        </w:rPr>
        <w:t>a</w:t>
      </w:r>
      <w:r>
        <w:rPr>
          <w:rFonts w:ascii="Arial" w:hAnsi="Arial"/>
          <w:sz w:val="24"/>
          <w:szCs w:val="24"/>
        </w:rPr>
        <w:t xml:space="preserve">dítka zajišťující vzdouvání vody v korytě toku nad objektem a </w:t>
      </w:r>
      <w:r w:rsidR="0021500E">
        <w:rPr>
          <w:rFonts w:ascii="Arial" w:hAnsi="Arial"/>
          <w:sz w:val="24"/>
          <w:szCs w:val="24"/>
        </w:rPr>
        <w:t xml:space="preserve">současně budou zachycovat plovoucí nečistoty a zabraňovat </w:t>
      </w:r>
      <w:proofErr w:type="gramStart"/>
      <w:r w:rsidR="0021500E">
        <w:rPr>
          <w:rFonts w:ascii="Arial" w:hAnsi="Arial"/>
          <w:sz w:val="24"/>
          <w:szCs w:val="24"/>
        </w:rPr>
        <w:t>jejich  průniku</w:t>
      </w:r>
      <w:proofErr w:type="gramEnd"/>
      <w:r w:rsidR="0021500E">
        <w:rPr>
          <w:rFonts w:ascii="Arial" w:hAnsi="Arial"/>
          <w:sz w:val="24"/>
          <w:szCs w:val="24"/>
        </w:rPr>
        <w:t xml:space="preserve"> do koryta pod objektem (následně do vodní nádrže Ludkovice).</w:t>
      </w:r>
    </w:p>
    <w:p w14:paraId="300F6735" w14:textId="77777777" w:rsidR="00566968" w:rsidRPr="005E5106" w:rsidRDefault="00566968" w:rsidP="00566968">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B.2.3 Celkové provozní řešení</w:t>
      </w:r>
    </w:p>
    <w:p w14:paraId="59F71D4A" w14:textId="77777777" w:rsidR="00586161" w:rsidRDefault="003D1620" w:rsidP="003D1620">
      <w:pPr>
        <w:spacing w:line="360" w:lineRule="auto"/>
        <w:jc w:val="both"/>
        <w:rPr>
          <w:rFonts w:ascii="Arial" w:hAnsi="Arial"/>
          <w:sz w:val="24"/>
          <w:szCs w:val="24"/>
        </w:rPr>
      </w:pPr>
      <w:r>
        <w:rPr>
          <w:rFonts w:ascii="Arial" w:hAnsi="Arial" w:cs="Arial"/>
          <w:bCs/>
          <w:sz w:val="24"/>
          <w:szCs w:val="26"/>
        </w:rPr>
        <w:t xml:space="preserve">Limnigrafická stanice slouží k měření velikosti průtoků vody korytem Ludkovického potoka v profilu limnigrafické stanice. Norná stěna slouží k </w:t>
      </w:r>
      <w:r>
        <w:rPr>
          <w:rFonts w:ascii="Arial" w:hAnsi="Arial"/>
          <w:sz w:val="24"/>
          <w:szCs w:val="24"/>
        </w:rPr>
        <w:t xml:space="preserve">zachycování plovoucí nečistoty a zabraňuje </w:t>
      </w:r>
      <w:proofErr w:type="gramStart"/>
      <w:r>
        <w:rPr>
          <w:rFonts w:ascii="Arial" w:hAnsi="Arial"/>
          <w:sz w:val="24"/>
          <w:szCs w:val="24"/>
        </w:rPr>
        <w:t>jejich  průniku</w:t>
      </w:r>
      <w:proofErr w:type="gramEnd"/>
      <w:r>
        <w:rPr>
          <w:rFonts w:ascii="Arial" w:hAnsi="Arial"/>
          <w:sz w:val="24"/>
          <w:szCs w:val="24"/>
        </w:rPr>
        <w:t xml:space="preserve"> do koryta pod objektem (následně do vodní nádrže Ludkovice). </w:t>
      </w:r>
    </w:p>
    <w:p w14:paraId="782B9332" w14:textId="77777777" w:rsidR="00586161" w:rsidRPr="00F06A13" w:rsidRDefault="00586161" w:rsidP="003D1620">
      <w:pPr>
        <w:spacing w:line="360" w:lineRule="auto"/>
        <w:jc w:val="both"/>
        <w:rPr>
          <w:rFonts w:ascii="Arial" w:hAnsi="Arial"/>
          <w:sz w:val="24"/>
          <w:szCs w:val="24"/>
        </w:rPr>
      </w:pPr>
      <w:r w:rsidRPr="00F06A13">
        <w:rPr>
          <w:rFonts w:ascii="Arial" w:hAnsi="Arial"/>
          <w:sz w:val="24"/>
          <w:szCs w:val="24"/>
        </w:rPr>
        <w:t xml:space="preserve">Spodní hrana norné stěny bude trvale nastavena na úrovni +0,12m nade dnem, horní hrana bude trvale na úrovni úroveň +0,60m. </w:t>
      </w:r>
    </w:p>
    <w:p w14:paraId="3ABAD3E9" w14:textId="77777777" w:rsidR="00556086" w:rsidRPr="005E5106" w:rsidRDefault="00556086" w:rsidP="003D1620">
      <w:pPr>
        <w:spacing w:line="360" w:lineRule="auto"/>
        <w:jc w:val="both"/>
        <w:rPr>
          <w:rFonts w:ascii="Arial" w:hAnsi="Arial" w:cs="Arial"/>
          <w:bCs/>
          <w:sz w:val="24"/>
          <w:szCs w:val="26"/>
        </w:rPr>
      </w:pPr>
      <w:r w:rsidRPr="005E5106">
        <w:rPr>
          <w:rFonts w:ascii="Arial" w:hAnsi="Arial" w:cs="Arial"/>
          <w:bCs/>
          <w:sz w:val="24"/>
          <w:szCs w:val="26"/>
        </w:rPr>
        <w:t xml:space="preserve">Realizací </w:t>
      </w:r>
      <w:r w:rsidR="003D1620">
        <w:rPr>
          <w:rFonts w:ascii="Arial" w:hAnsi="Arial" w:cs="Arial"/>
          <w:bCs/>
          <w:sz w:val="24"/>
          <w:szCs w:val="26"/>
        </w:rPr>
        <w:t xml:space="preserve">opravy objektů limnigrafické stanice </w:t>
      </w:r>
      <w:r w:rsidRPr="005E5106">
        <w:rPr>
          <w:rFonts w:ascii="Arial" w:hAnsi="Arial" w:cs="Arial"/>
          <w:bCs/>
          <w:sz w:val="24"/>
          <w:szCs w:val="26"/>
        </w:rPr>
        <w:t>se celkové provozní řešení stavby nemění.</w:t>
      </w:r>
    </w:p>
    <w:p w14:paraId="2C60571B" w14:textId="77777777" w:rsidR="002242A4" w:rsidRPr="005E5106" w:rsidRDefault="002242A4" w:rsidP="002242A4">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B.2.4 Bezbariérové užívání stavby</w:t>
      </w:r>
    </w:p>
    <w:p w14:paraId="06FA68E6" w14:textId="77777777" w:rsidR="00556086" w:rsidRPr="005E5106" w:rsidRDefault="00524927" w:rsidP="00556086">
      <w:pPr>
        <w:spacing w:line="360" w:lineRule="auto"/>
        <w:jc w:val="both"/>
        <w:rPr>
          <w:rFonts w:ascii="Arial" w:hAnsi="Arial"/>
          <w:sz w:val="24"/>
          <w:szCs w:val="24"/>
        </w:rPr>
      </w:pPr>
      <w:r>
        <w:rPr>
          <w:rFonts w:ascii="Arial" w:hAnsi="Arial"/>
          <w:sz w:val="24"/>
          <w:szCs w:val="24"/>
        </w:rPr>
        <w:t>Vzhledem k účelu využití objektu dokumentace bezbariérové užívání stavby neřeší</w:t>
      </w:r>
      <w:r w:rsidR="00556086" w:rsidRPr="005E5106">
        <w:rPr>
          <w:rFonts w:ascii="Arial" w:hAnsi="Arial"/>
          <w:sz w:val="24"/>
          <w:szCs w:val="24"/>
        </w:rPr>
        <w:t>.</w:t>
      </w:r>
    </w:p>
    <w:p w14:paraId="4F96FAF9" w14:textId="77777777" w:rsidR="00303C7B" w:rsidRPr="005E5106" w:rsidRDefault="00303C7B" w:rsidP="00303C7B">
      <w:pPr>
        <w:spacing w:line="360" w:lineRule="auto"/>
        <w:jc w:val="both"/>
        <w:rPr>
          <w:rFonts w:ascii="Arial" w:hAnsi="Arial"/>
          <w:b/>
          <w:sz w:val="24"/>
          <w:szCs w:val="24"/>
        </w:rPr>
      </w:pPr>
      <w:r w:rsidRPr="005E5106">
        <w:rPr>
          <w:rFonts w:ascii="Arial" w:hAnsi="Arial"/>
          <w:b/>
          <w:sz w:val="24"/>
          <w:szCs w:val="24"/>
        </w:rPr>
        <w:t>B.2.5 Bezpečnost při užívání stavby</w:t>
      </w:r>
    </w:p>
    <w:p w14:paraId="6E26FDDE" w14:textId="3DFE638C" w:rsidR="00556086" w:rsidRPr="005E5106" w:rsidRDefault="00556086" w:rsidP="00556086">
      <w:pPr>
        <w:spacing w:line="360" w:lineRule="auto"/>
        <w:jc w:val="both"/>
        <w:rPr>
          <w:rFonts w:ascii="Arial" w:hAnsi="Arial"/>
          <w:sz w:val="24"/>
          <w:szCs w:val="24"/>
        </w:rPr>
      </w:pPr>
      <w:r w:rsidRPr="005E5106">
        <w:rPr>
          <w:rFonts w:ascii="Arial" w:hAnsi="Arial"/>
          <w:sz w:val="24"/>
          <w:szCs w:val="24"/>
        </w:rPr>
        <w:t xml:space="preserve">Přístup </w:t>
      </w:r>
      <w:r w:rsidR="007A775B">
        <w:rPr>
          <w:rFonts w:ascii="Arial" w:hAnsi="Arial"/>
          <w:sz w:val="24"/>
          <w:szCs w:val="24"/>
        </w:rPr>
        <w:t>k</w:t>
      </w:r>
      <w:r w:rsidR="007906BF">
        <w:rPr>
          <w:rFonts w:ascii="Arial" w:hAnsi="Arial"/>
          <w:sz w:val="24"/>
          <w:szCs w:val="24"/>
        </w:rPr>
        <w:t>e</w:t>
      </w:r>
      <w:r w:rsidR="008A4BA7">
        <w:rPr>
          <w:rFonts w:ascii="Arial" w:hAnsi="Arial"/>
          <w:sz w:val="24"/>
          <w:szCs w:val="24"/>
        </w:rPr>
        <w:t xml:space="preserve"> </w:t>
      </w:r>
      <w:r w:rsidR="00E752EB">
        <w:rPr>
          <w:rFonts w:ascii="Arial" w:hAnsi="Arial"/>
          <w:sz w:val="24"/>
          <w:szCs w:val="24"/>
        </w:rPr>
        <w:t>koryt</w:t>
      </w:r>
      <w:r w:rsidR="007906BF">
        <w:rPr>
          <w:rFonts w:ascii="Arial" w:hAnsi="Arial"/>
          <w:sz w:val="24"/>
          <w:szCs w:val="24"/>
        </w:rPr>
        <w:t>u</w:t>
      </w:r>
      <w:r w:rsidR="00E752EB">
        <w:rPr>
          <w:rFonts w:ascii="Arial" w:hAnsi="Arial"/>
          <w:sz w:val="24"/>
          <w:szCs w:val="24"/>
        </w:rPr>
        <w:t xml:space="preserve"> a norné stěn</w:t>
      </w:r>
      <w:r w:rsidR="007906BF">
        <w:rPr>
          <w:rFonts w:ascii="Arial" w:hAnsi="Arial"/>
          <w:sz w:val="24"/>
          <w:szCs w:val="24"/>
        </w:rPr>
        <w:t>ě</w:t>
      </w:r>
      <w:r w:rsidR="00E752EB">
        <w:rPr>
          <w:rFonts w:ascii="Arial" w:hAnsi="Arial"/>
          <w:sz w:val="24"/>
          <w:szCs w:val="24"/>
        </w:rPr>
        <w:t xml:space="preserve"> není</w:t>
      </w:r>
      <w:r w:rsidRPr="005E5106">
        <w:rPr>
          <w:rFonts w:ascii="Arial" w:hAnsi="Arial"/>
          <w:sz w:val="24"/>
          <w:szCs w:val="24"/>
        </w:rPr>
        <w:t xml:space="preserve"> nijak omezen, pohyb osob</w:t>
      </w:r>
      <w:r w:rsidR="00E752EB">
        <w:rPr>
          <w:rFonts w:ascii="Arial" w:hAnsi="Arial"/>
          <w:sz w:val="24"/>
          <w:szCs w:val="24"/>
        </w:rPr>
        <w:t xml:space="preserve"> v tomto prostoru </w:t>
      </w:r>
      <w:r w:rsidRPr="005E5106">
        <w:rPr>
          <w:rFonts w:ascii="Arial" w:hAnsi="Arial"/>
          <w:sz w:val="24"/>
          <w:szCs w:val="24"/>
        </w:rPr>
        <w:t>je na vlastní nebezpečí.</w:t>
      </w:r>
      <w:r w:rsidR="007A775B">
        <w:rPr>
          <w:rFonts w:ascii="Arial" w:hAnsi="Arial"/>
          <w:sz w:val="24"/>
          <w:szCs w:val="24"/>
        </w:rPr>
        <w:t xml:space="preserve"> Manipulace na hrazení </w:t>
      </w:r>
      <w:r w:rsidR="00E752EB">
        <w:rPr>
          <w:rFonts w:ascii="Arial" w:hAnsi="Arial"/>
          <w:sz w:val="24"/>
          <w:szCs w:val="24"/>
        </w:rPr>
        <w:t>norné stěny</w:t>
      </w:r>
      <w:r w:rsidR="007A775B">
        <w:rPr>
          <w:rFonts w:ascii="Arial" w:hAnsi="Arial"/>
          <w:sz w:val="24"/>
          <w:szCs w:val="24"/>
        </w:rPr>
        <w:t xml:space="preserve"> je prováděna proškolenými zaměstnanci Povodí Moravy, </w:t>
      </w:r>
      <w:proofErr w:type="spellStart"/>
      <w:r w:rsidR="007A775B">
        <w:rPr>
          <w:rFonts w:ascii="Arial" w:hAnsi="Arial"/>
          <w:sz w:val="24"/>
          <w:szCs w:val="24"/>
        </w:rPr>
        <w:t>s.p</w:t>
      </w:r>
      <w:proofErr w:type="spellEnd"/>
      <w:r w:rsidR="007A775B">
        <w:rPr>
          <w:rFonts w:ascii="Arial" w:hAnsi="Arial"/>
          <w:sz w:val="24"/>
          <w:szCs w:val="24"/>
        </w:rPr>
        <w:t xml:space="preserve">. </w:t>
      </w:r>
      <w:r w:rsidR="00E752EB">
        <w:rPr>
          <w:rFonts w:ascii="Arial" w:hAnsi="Arial"/>
          <w:sz w:val="24"/>
          <w:szCs w:val="24"/>
        </w:rPr>
        <w:t>Vstup do objektu limnigrafické stanice bude venkovními uzamykatelnými dveřmi.</w:t>
      </w:r>
    </w:p>
    <w:p w14:paraId="540FEB75" w14:textId="77777777" w:rsidR="008A4BA7" w:rsidRDefault="008A4BA7" w:rsidP="003A380D">
      <w:pPr>
        <w:spacing w:line="360" w:lineRule="auto"/>
        <w:jc w:val="both"/>
        <w:rPr>
          <w:rFonts w:ascii="Arial" w:hAnsi="Arial"/>
          <w:b/>
          <w:sz w:val="24"/>
          <w:szCs w:val="24"/>
        </w:rPr>
      </w:pPr>
    </w:p>
    <w:p w14:paraId="68E61E90" w14:textId="633DC733" w:rsidR="003A380D" w:rsidRDefault="003A380D" w:rsidP="003A380D">
      <w:pPr>
        <w:spacing w:line="360" w:lineRule="auto"/>
        <w:jc w:val="both"/>
        <w:rPr>
          <w:rFonts w:ascii="Arial" w:hAnsi="Arial"/>
          <w:b/>
          <w:sz w:val="24"/>
          <w:szCs w:val="24"/>
        </w:rPr>
      </w:pPr>
      <w:r w:rsidRPr="005E5106">
        <w:rPr>
          <w:rFonts w:ascii="Arial" w:hAnsi="Arial"/>
          <w:b/>
          <w:sz w:val="24"/>
          <w:szCs w:val="24"/>
        </w:rPr>
        <w:lastRenderedPageBreak/>
        <w:t>B.2.6 Základní charakteristika objektů</w:t>
      </w:r>
    </w:p>
    <w:p w14:paraId="5F2F7053" w14:textId="77777777" w:rsidR="00CE4477" w:rsidRPr="00BA1FF5" w:rsidRDefault="00CE4477" w:rsidP="003A380D">
      <w:pPr>
        <w:spacing w:line="360" w:lineRule="auto"/>
        <w:jc w:val="both"/>
        <w:rPr>
          <w:rFonts w:ascii="Arial" w:hAnsi="Arial"/>
          <w:b/>
          <w:sz w:val="24"/>
          <w:szCs w:val="24"/>
        </w:rPr>
      </w:pPr>
      <w:r w:rsidRPr="00BA1FF5">
        <w:rPr>
          <w:rFonts w:ascii="Arial" w:hAnsi="Arial"/>
          <w:b/>
          <w:sz w:val="24"/>
          <w:szCs w:val="24"/>
        </w:rPr>
        <w:t>a) Stavební řešení</w:t>
      </w:r>
    </w:p>
    <w:p w14:paraId="39F4FD37" w14:textId="77777777" w:rsidR="00CE4477" w:rsidRPr="00BA1FF5" w:rsidRDefault="00CE4477" w:rsidP="00CE4477">
      <w:pPr>
        <w:spacing w:line="360" w:lineRule="auto"/>
        <w:jc w:val="both"/>
        <w:rPr>
          <w:rFonts w:ascii="Arial" w:hAnsi="Arial"/>
          <w:bCs/>
          <w:sz w:val="24"/>
          <w:szCs w:val="24"/>
        </w:rPr>
      </w:pPr>
      <w:r w:rsidRPr="00BA1FF5">
        <w:rPr>
          <w:rFonts w:ascii="Arial" w:hAnsi="Arial"/>
          <w:bCs/>
          <w:sz w:val="24"/>
          <w:szCs w:val="24"/>
        </w:rPr>
        <w:t>Dokumentace řeší opravu limnigrafické stanice, opravu opevnění dna a svahů koryta</w:t>
      </w:r>
      <w:r w:rsidR="00D971BC">
        <w:rPr>
          <w:rFonts w:ascii="Arial" w:hAnsi="Arial"/>
          <w:bCs/>
          <w:sz w:val="24"/>
          <w:szCs w:val="24"/>
        </w:rPr>
        <w:t xml:space="preserve"> a</w:t>
      </w:r>
      <w:r w:rsidRPr="00BA1FF5">
        <w:rPr>
          <w:rFonts w:ascii="Arial" w:hAnsi="Arial"/>
          <w:bCs/>
          <w:sz w:val="24"/>
          <w:szCs w:val="24"/>
        </w:rPr>
        <w:t xml:space="preserve"> opravu norné </w:t>
      </w:r>
      <w:r w:rsidRPr="007A60F0">
        <w:rPr>
          <w:rFonts w:ascii="Arial" w:hAnsi="Arial"/>
          <w:bCs/>
          <w:sz w:val="24"/>
          <w:szCs w:val="24"/>
        </w:rPr>
        <w:t>stěny.</w:t>
      </w:r>
      <w:r w:rsidR="00026490" w:rsidRPr="007A60F0">
        <w:rPr>
          <w:rFonts w:ascii="Arial" w:hAnsi="Arial"/>
          <w:bCs/>
          <w:sz w:val="24"/>
          <w:szCs w:val="24"/>
        </w:rPr>
        <w:t xml:space="preserve">  Před</w:t>
      </w:r>
      <w:r w:rsidR="00026490" w:rsidRPr="00BA1FF5">
        <w:rPr>
          <w:rFonts w:ascii="Arial" w:hAnsi="Arial"/>
          <w:bCs/>
          <w:sz w:val="24"/>
          <w:szCs w:val="24"/>
        </w:rPr>
        <w:t xml:space="preserve"> zahájením bouracích a stavebních prací se provede zajímkování stavební jámy v části koryta. Zajímkování se provede zemními hrázkami umístěnými napříč korytem pod a nad stavební jámou. Převedení vody přes zajímkovanou stavební jámu se provede potrubím. Zemina do konstrukce hrázek bude použita ze dna a břehových linií koryta v místě hrázek. </w:t>
      </w:r>
      <w:r w:rsidR="00BF254E" w:rsidRPr="00BA1FF5">
        <w:rPr>
          <w:rFonts w:ascii="Arial" w:hAnsi="Arial"/>
          <w:bCs/>
          <w:sz w:val="24"/>
          <w:szCs w:val="24"/>
        </w:rPr>
        <w:t xml:space="preserve">Při zakládání všech objektů limnigrafické stanice se počítá s čerpáním prosáklé vody do stavební jámy. Voda bude čerpána mobilním kalovými čerpadly a bude odváděna do koryta pod zajímkovanou stavební jámou. </w:t>
      </w:r>
      <w:r w:rsidR="00026490" w:rsidRPr="00BA1FF5">
        <w:rPr>
          <w:rFonts w:ascii="Arial" w:hAnsi="Arial"/>
          <w:bCs/>
          <w:sz w:val="24"/>
          <w:szCs w:val="24"/>
        </w:rPr>
        <w:t>Po ukončení stavebních prací se potrubí odstraní, hrázky budou odtěženy. Zemina z hrázek bude rozprostřena v plochá, odkud byla získána.</w:t>
      </w:r>
    </w:p>
    <w:p w14:paraId="06A2F163" w14:textId="77777777" w:rsidR="00026490" w:rsidRPr="00BA1FF5" w:rsidRDefault="00026490" w:rsidP="00CE4477">
      <w:pPr>
        <w:spacing w:line="360" w:lineRule="auto"/>
        <w:jc w:val="both"/>
        <w:rPr>
          <w:rFonts w:ascii="Arial" w:hAnsi="Arial"/>
          <w:bCs/>
          <w:sz w:val="24"/>
          <w:szCs w:val="24"/>
          <w:u w:val="single"/>
        </w:rPr>
      </w:pPr>
      <w:r w:rsidRPr="00BA1FF5">
        <w:rPr>
          <w:rFonts w:ascii="Arial" w:hAnsi="Arial"/>
          <w:bCs/>
          <w:sz w:val="24"/>
          <w:szCs w:val="24"/>
          <w:u w:val="single"/>
        </w:rPr>
        <w:t>Bourací práce</w:t>
      </w:r>
    </w:p>
    <w:p w14:paraId="3413249A" w14:textId="77777777" w:rsidR="00026490" w:rsidRPr="00BA1FF5" w:rsidRDefault="00026490" w:rsidP="00CE4477">
      <w:pPr>
        <w:spacing w:line="360" w:lineRule="auto"/>
        <w:jc w:val="both"/>
        <w:rPr>
          <w:rFonts w:ascii="Arial" w:hAnsi="Arial"/>
          <w:bCs/>
          <w:sz w:val="24"/>
          <w:szCs w:val="24"/>
        </w:rPr>
      </w:pPr>
      <w:r w:rsidRPr="00BA1FF5">
        <w:rPr>
          <w:rFonts w:ascii="Arial" w:hAnsi="Arial"/>
          <w:bCs/>
          <w:sz w:val="24"/>
          <w:szCs w:val="24"/>
        </w:rPr>
        <w:t>V rámci bouracích prací se provede odstranění stávajících poškozených objektů</w:t>
      </w:r>
      <w:r w:rsidR="009F1734" w:rsidRPr="00BA1FF5">
        <w:rPr>
          <w:rFonts w:ascii="Arial" w:hAnsi="Arial"/>
          <w:bCs/>
          <w:sz w:val="24"/>
          <w:szCs w:val="24"/>
        </w:rPr>
        <w:t xml:space="preserve"> limnigrafické stanice</w:t>
      </w:r>
      <w:r w:rsidRPr="00BA1FF5">
        <w:rPr>
          <w:rFonts w:ascii="Arial" w:hAnsi="Arial"/>
          <w:bCs/>
          <w:sz w:val="24"/>
          <w:szCs w:val="24"/>
        </w:rPr>
        <w:t xml:space="preserve">. </w:t>
      </w:r>
      <w:r w:rsidRPr="007A60F0">
        <w:rPr>
          <w:rFonts w:ascii="Arial" w:hAnsi="Arial"/>
          <w:bCs/>
          <w:sz w:val="24"/>
          <w:szCs w:val="24"/>
        </w:rPr>
        <w:t xml:space="preserve">Bude </w:t>
      </w:r>
      <w:r w:rsidR="00D01891" w:rsidRPr="007A60F0">
        <w:rPr>
          <w:rFonts w:ascii="Arial" w:hAnsi="Arial"/>
          <w:bCs/>
          <w:sz w:val="24"/>
          <w:szCs w:val="24"/>
        </w:rPr>
        <w:t xml:space="preserve">odstraněno stávající oplocení nadzemní části limnigrafické stanice, bude </w:t>
      </w:r>
      <w:r w:rsidRPr="007A60F0">
        <w:rPr>
          <w:rFonts w:ascii="Arial" w:hAnsi="Arial"/>
          <w:bCs/>
          <w:sz w:val="24"/>
          <w:szCs w:val="24"/>
        </w:rPr>
        <w:t>odstraněna nadzemní a podzemní části stávajícího</w:t>
      </w:r>
      <w:r w:rsidRPr="00BA1FF5">
        <w:rPr>
          <w:rFonts w:ascii="Arial" w:hAnsi="Arial"/>
          <w:bCs/>
          <w:sz w:val="24"/>
          <w:szCs w:val="24"/>
        </w:rPr>
        <w:t xml:space="preserve"> objektu limnigrafické stanice, propojovací potrubí, opevnění dna a svahů koryta a odstranění objektu norné stěny. </w:t>
      </w:r>
    </w:p>
    <w:p w14:paraId="5D700647" w14:textId="102C41EF" w:rsidR="00026490" w:rsidRPr="00BA1FF5" w:rsidRDefault="007B6122" w:rsidP="00CE4477">
      <w:pPr>
        <w:spacing w:line="360" w:lineRule="auto"/>
        <w:jc w:val="both"/>
        <w:rPr>
          <w:rFonts w:ascii="Arial" w:hAnsi="Arial"/>
          <w:bCs/>
          <w:sz w:val="24"/>
          <w:szCs w:val="24"/>
        </w:rPr>
      </w:pPr>
      <w:r>
        <w:rPr>
          <w:rFonts w:ascii="Arial" w:hAnsi="Arial"/>
          <w:bCs/>
          <w:sz w:val="24"/>
          <w:szCs w:val="24"/>
        </w:rPr>
        <w:t xml:space="preserve">Odstraněný laminátový </w:t>
      </w:r>
      <w:proofErr w:type="gramStart"/>
      <w:r>
        <w:rPr>
          <w:rFonts w:ascii="Arial" w:hAnsi="Arial"/>
          <w:bCs/>
          <w:sz w:val="24"/>
          <w:szCs w:val="24"/>
        </w:rPr>
        <w:t>domek</w:t>
      </w:r>
      <w:r w:rsidR="008A4BA7">
        <w:rPr>
          <w:rFonts w:ascii="Arial" w:hAnsi="Arial"/>
          <w:bCs/>
          <w:sz w:val="24"/>
          <w:szCs w:val="24"/>
        </w:rPr>
        <w:t xml:space="preserve">  </w:t>
      </w:r>
      <w:r w:rsidR="009F1734" w:rsidRPr="00BA1FF5">
        <w:rPr>
          <w:rFonts w:ascii="Arial" w:hAnsi="Arial"/>
          <w:bCs/>
          <w:sz w:val="24"/>
          <w:szCs w:val="24"/>
        </w:rPr>
        <w:t>bude</w:t>
      </w:r>
      <w:proofErr w:type="gramEnd"/>
      <w:r w:rsidR="009F1734" w:rsidRPr="00BA1FF5">
        <w:rPr>
          <w:rFonts w:ascii="Arial" w:hAnsi="Arial"/>
          <w:bCs/>
          <w:sz w:val="24"/>
          <w:szCs w:val="24"/>
        </w:rPr>
        <w:t xml:space="preserve"> odvezen investorem. Vybouraná betonová suť a železo budou odvezeny na skládku. Vybouraný lomový kámen dlažby bude očištěn, uložen na meziskládku v rámci staveniště a bude použit zpět do opravované konstrukce opevnění dna a svahů koryta.</w:t>
      </w:r>
    </w:p>
    <w:p w14:paraId="2DADC5EF" w14:textId="77777777" w:rsidR="00CE4477" w:rsidRPr="00BA1FF5" w:rsidRDefault="00CE4477" w:rsidP="00CE4477">
      <w:pPr>
        <w:spacing w:line="360" w:lineRule="auto"/>
        <w:jc w:val="both"/>
        <w:rPr>
          <w:rFonts w:ascii="Arial" w:hAnsi="Arial" w:cs="Arial"/>
          <w:sz w:val="24"/>
          <w:szCs w:val="24"/>
          <w:u w:val="single"/>
        </w:rPr>
      </w:pPr>
      <w:r w:rsidRPr="00BA1FF5">
        <w:rPr>
          <w:rFonts w:ascii="Arial" w:hAnsi="Arial" w:cs="Arial"/>
          <w:sz w:val="24"/>
          <w:szCs w:val="24"/>
          <w:u w:val="single"/>
        </w:rPr>
        <w:t>Oprava limnigrafické stanice</w:t>
      </w:r>
    </w:p>
    <w:p w14:paraId="7E8F2A20" w14:textId="77777777" w:rsidR="00CE4477" w:rsidRPr="00BA1FF5" w:rsidRDefault="00CE4477" w:rsidP="00CE4477">
      <w:pPr>
        <w:spacing w:line="360" w:lineRule="auto"/>
        <w:jc w:val="both"/>
        <w:rPr>
          <w:rFonts w:ascii="Arial" w:hAnsi="Arial"/>
          <w:sz w:val="24"/>
          <w:szCs w:val="24"/>
        </w:rPr>
      </w:pPr>
      <w:r w:rsidRPr="00BA1FF5">
        <w:rPr>
          <w:rFonts w:ascii="Arial" w:hAnsi="Arial"/>
          <w:sz w:val="24"/>
          <w:szCs w:val="24"/>
        </w:rPr>
        <w:t xml:space="preserve">Objekt limnigrafické stanice sestává z nadzemní a podzemní části. Nadzemní část je domek obdélníkového půdorysu se sedlovou štítovou střechou a krytinou z pálené tašky. Vstup do objektu je venkovními dveřmi umístěnými v obvodovém zdivu objektu. Obvodové zdivo bude vyzděno z lícových pálených cihel, spáry budou vyplněny cementovou spárovací hmotou a zatřeny ocelovým hladítkem. Krov bude dřevěný, viditelné plochy prvků krovu budou hoblovány a natřeny lazurovací barvou světlého odstínu. Krytina bude barvy červené. Založení objektu </w:t>
      </w:r>
      <w:r w:rsidR="009F1734" w:rsidRPr="00BA1FF5">
        <w:rPr>
          <w:rFonts w:ascii="Arial" w:hAnsi="Arial"/>
          <w:sz w:val="24"/>
          <w:szCs w:val="24"/>
        </w:rPr>
        <w:t>se provede</w:t>
      </w:r>
      <w:r w:rsidRPr="00BA1FF5">
        <w:rPr>
          <w:rFonts w:ascii="Arial" w:hAnsi="Arial"/>
          <w:sz w:val="24"/>
          <w:szCs w:val="24"/>
        </w:rPr>
        <w:t xml:space="preserve"> na betonové</w:t>
      </w:r>
      <w:r w:rsidR="009F1734" w:rsidRPr="00BA1FF5">
        <w:rPr>
          <w:rFonts w:ascii="Arial" w:hAnsi="Arial"/>
          <w:sz w:val="24"/>
          <w:szCs w:val="24"/>
        </w:rPr>
        <w:t xml:space="preserve"> základové</w:t>
      </w:r>
      <w:r w:rsidRPr="00BA1FF5">
        <w:rPr>
          <w:rFonts w:ascii="Arial" w:hAnsi="Arial"/>
          <w:sz w:val="24"/>
          <w:szCs w:val="24"/>
        </w:rPr>
        <w:t xml:space="preserve"> patce. </w:t>
      </w:r>
    </w:p>
    <w:p w14:paraId="555018B1" w14:textId="77777777" w:rsidR="00CE4477" w:rsidRPr="00BA1FF5" w:rsidRDefault="00CE4477" w:rsidP="00CE4477">
      <w:pPr>
        <w:spacing w:line="360" w:lineRule="auto"/>
        <w:jc w:val="both"/>
        <w:rPr>
          <w:rFonts w:ascii="Arial" w:hAnsi="Arial"/>
          <w:sz w:val="24"/>
          <w:szCs w:val="24"/>
        </w:rPr>
      </w:pPr>
      <w:r w:rsidRPr="00BA1FF5">
        <w:rPr>
          <w:rFonts w:ascii="Arial" w:hAnsi="Arial"/>
          <w:sz w:val="24"/>
          <w:szCs w:val="24"/>
        </w:rPr>
        <w:t xml:space="preserve">Podzemní část limnigrafické stanice je tvořena </w:t>
      </w:r>
      <w:r w:rsidR="009F1734" w:rsidRPr="00BA1FF5">
        <w:rPr>
          <w:rFonts w:ascii="Arial" w:hAnsi="Arial"/>
          <w:sz w:val="24"/>
          <w:szCs w:val="24"/>
        </w:rPr>
        <w:t xml:space="preserve">betonovou </w:t>
      </w:r>
      <w:r w:rsidRPr="00BA1FF5">
        <w:rPr>
          <w:rFonts w:ascii="Arial" w:hAnsi="Arial"/>
          <w:sz w:val="24"/>
          <w:szCs w:val="24"/>
        </w:rPr>
        <w:t xml:space="preserve">základovou patkou a šachtou ze studničních skruží. Základová patka je zřízena po vnějším obvodu šachty, </w:t>
      </w:r>
      <w:r w:rsidRPr="00BA1FF5">
        <w:rPr>
          <w:rFonts w:ascii="Arial" w:hAnsi="Arial"/>
          <w:sz w:val="24"/>
          <w:szCs w:val="24"/>
        </w:rPr>
        <w:lastRenderedPageBreak/>
        <w:t>vnějšími půdorysnými rozměry je uzpůsobena půdorysu nadzemní části objektu limnigrafické stanice. Koruna šachty je v úrovni podlahy objektu limnigrafické stanice, otvor je zakrytý dubovými deskami</w:t>
      </w:r>
      <w:r w:rsidR="009F1734" w:rsidRPr="00BA1FF5">
        <w:rPr>
          <w:rFonts w:ascii="Arial" w:hAnsi="Arial"/>
          <w:sz w:val="24"/>
          <w:szCs w:val="24"/>
        </w:rPr>
        <w:t xml:space="preserve"> vkládanými do ocelového rámu kotveného do podlahy limnigrafické stanice</w:t>
      </w:r>
      <w:r w:rsidRPr="00BA1FF5">
        <w:rPr>
          <w:rFonts w:ascii="Arial" w:hAnsi="Arial"/>
          <w:sz w:val="24"/>
          <w:szCs w:val="24"/>
        </w:rPr>
        <w:t xml:space="preserve">. </w:t>
      </w:r>
      <w:r w:rsidR="009F1734" w:rsidRPr="00BA1FF5">
        <w:rPr>
          <w:rFonts w:ascii="Arial" w:hAnsi="Arial"/>
          <w:sz w:val="24"/>
          <w:szCs w:val="24"/>
        </w:rPr>
        <w:t xml:space="preserve">Podlaha bude z cementového potěru, vodorovná izolace podlahy proti zemní vlhkosti bude asfaltovými pásy přilepenými na povrch základové patky. </w:t>
      </w:r>
      <w:r w:rsidRPr="00BA1FF5">
        <w:rPr>
          <w:rFonts w:ascii="Arial" w:hAnsi="Arial"/>
          <w:sz w:val="24"/>
          <w:szCs w:val="24"/>
        </w:rPr>
        <w:t xml:space="preserve">Šachta je ve dně propojena potrubím s opevněným korytem Ludkovického potoka. Vyústění potrubí do koryta potoka je v levém břehu v úrovni -0,03m pode dnem betonové kynety. Potrubí v místě vyústění je </w:t>
      </w:r>
      <w:proofErr w:type="spellStart"/>
      <w:r w:rsidRPr="00BA1FF5">
        <w:rPr>
          <w:rFonts w:ascii="Arial" w:hAnsi="Arial"/>
          <w:sz w:val="24"/>
          <w:szCs w:val="24"/>
        </w:rPr>
        <w:t>sešikmeno</w:t>
      </w:r>
      <w:proofErr w:type="spellEnd"/>
      <w:r w:rsidRPr="00BA1FF5">
        <w:rPr>
          <w:rFonts w:ascii="Arial" w:hAnsi="Arial"/>
          <w:sz w:val="24"/>
          <w:szCs w:val="24"/>
        </w:rPr>
        <w:t xml:space="preserve"> do sklonu opevnění svahu. Podélná sklon potrubí je </w:t>
      </w:r>
      <w:proofErr w:type="gramStart"/>
      <w:r w:rsidRPr="00BA1FF5">
        <w:rPr>
          <w:rFonts w:ascii="Arial" w:hAnsi="Arial"/>
          <w:sz w:val="24"/>
          <w:szCs w:val="24"/>
        </w:rPr>
        <w:t>1%</w:t>
      </w:r>
      <w:proofErr w:type="gramEnd"/>
      <w:r w:rsidRPr="00BA1FF5">
        <w:rPr>
          <w:rFonts w:ascii="Arial" w:hAnsi="Arial"/>
          <w:sz w:val="24"/>
          <w:szCs w:val="24"/>
        </w:rPr>
        <w:t xml:space="preserve"> vzestupně od šachty po vyústění do koryta potoka.</w:t>
      </w:r>
    </w:p>
    <w:p w14:paraId="7CD01CEF" w14:textId="77777777" w:rsidR="00CE4477" w:rsidRPr="00BA1FF5" w:rsidRDefault="00CE4477" w:rsidP="00CE4477">
      <w:pPr>
        <w:spacing w:line="360" w:lineRule="auto"/>
        <w:jc w:val="both"/>
        <w:rPr>
          <w:rFonts w:ascii="Arial" w:hAnsi="Arial"/>
          <w:sz w:val="24"/>
          <w:szCs w:val="24"/>
          <w:u w:val="single"/>
        </w:rPr>
      </w:pPr>
      <w:r w:rsidRPr="00BA1FF5">
        <w:rPr>
          <w:rFonts w:ascii="Arial" w:hAnsi="Arial"/>
          <w:sz w:val="24"/>
          <w:szCs w:val="24"/>
          <w:u w:val="single"/>
        </w:rPr>
        <w:t>Oprava opevnění dna a svahů koryta</w:t>
      </w:r>
    </w:p>
    <w:p w14:paraId="56F2E679" w14:textId="77777777" w:rsidR="00CE4477" w:rsidRPr="00BA1FF5" w:rsidRDefault="00CE4477" w:rsidP="00CE4477">
      <w:pPr>
        <w:spacing w:line="360" w:lineRule="auto"/>
        <w:jc w:val="both"/>
        <w:rPr>
          <w:rFonts w:ascii="Arial" w:hAnsi="Arial"/>
          <w:sz w:val="24"/>
          <w:szCs w:val="24"/>
        </w:rPr>
      </w:pPr>
      <w:r w:rsidRPr="00BA1FF5">
        <w:rPr>
          <w:rFonts w:ascii="Arial" w:hAnsi="Arial"/>
          <w:sz w:val="24"/>
          <w:szCs w:val="24"/>
        </w:rPr>
        <w:t xml:space="preserve">Oprava </w:t>
      </w:r>
      <w:r w:rsidR="00160579">
        <w:rPr>
          <w:rFonts w:ascii="Arial" w:hAnsi="Arial"/>
          <w:sz w:val="24"/>
          <w:szCs w:val="24"/>
        </w:rPr>
        <w:t>opevnění</w:t>
      </w:r>
      <w:r w:rsidRPr="00BA1FF5">
        <w:rPr>
          <w:rFonts w:ascii="Arial" w:hAnsi="Arial"/>
          <w:sz w:val="24"/>
          <w:szCs w:val="24"/>
        </w:rPr>
        <w:t xml:space="preserve"> dna a svahů je řešena dlažbou z lomového kamene do betonu. Spáry v dlažbě budou vyplněny cementovou spárovací hmotou, povrch spár bude zahlazen ocelovým hladítkem. </w:t>
      </w:r>
    </w:p>
    <w:p w14:paraId="3F808E4B" w14:textId="0CEA26B3" w:rsidR="00D10D99" w:rsidRDefault="00CE4477" w:rsidP="00D10D99">
      <w:pPr>
        <w:spacing w:line="360" w:lineRule="auto"/>
        <w:jc w:val="both"/>
        <w:rPr>
          <w:rFonts w:ascii="Arial" w:hAnsi="Arial"/>
          <w:sz w:val="24"/>
          <w:szCs w:val="24"/>
        </w:rPr>
      </w:pPr>
      <w:r w:rsidRPr="00BA1FF5">
        <w:rPr>
          <w:rFonts w:ascii="Arial" w:hAnsi="Arial"/>
          <w:sz w:val="24"/>
          <w:szCs w:val="24"/>
        </w:rPr>
        <w:t xml:space="preserve">Podél levého břehu opevněného koryta </w:t>
      </w:r>
      <w:r w:rsidR="001171BE" w:rsidRPr="00BA1FF5">
        <w:rPr>
          <w:rFonts w:ascii="Arial" w:hAnsi="Arial"/>
          <w:sz w:val="24"/>
          <w:szCs w:val="24"/>
        </w:rPr>
        <w:t>bude</w:t>
      </w:r>
      <w:r w:rsidRPr="00BA1FF5">
        <w:rPr>
          <w:rFonts w:ascii="Arial" w:hAnsi="Arial"/>
          <w:sz w:val="24"/>
          <w:szCs w:val="24"/>
        </w:rPr>
        <w:t xml:space="preserve"> ve dně </w:t>
      </w:r>
      <w:r w:rsidR="001171BE" w:rsidRPr="00BA1FF5">
        <w:rPr>
          <w:rFonts w:ascii="Arial" w:hAnsi="Arial"/>
          <w:sz w:val="24"/>
          <w:szCs w:val="24"/>
        </w:rPr>
        <w:t xml:space="preserve">zřízena </w:t>
      </w:r>
      <w:r w:rsidRPr="00BA1FF5">
        <w:rPr>
          <w:rFonts w:ascii="Arial" w:hAnsi="Arial"/>
          <w:sz w:val="24"/>
          <w:szCs w:val="24"/>
        </w:rPr>
        <w:t xml:space="preserve">betonová kyneta zajišťující koncentraci malých průtoků vody z důvodu možnosti jejich měření. </w:t>
      </w:r>
      <w:r w:rsidR="001171BE" w:rsidRPr="00BA1FF5">
        <w:rPr>
          <w:rFonts w:ascii="Arial" w:hAnsi="Arial"/>
          <w:sz w:val="24"/>
          <w:szCs w:val="24"/>
        </w:rPr>
        <w:t xml:space="preserve">Dno a svahy betonové kynety budou zahlazeny ocelovým hladítkem. </w:t>
      </w:r>
      <w:r w:rsidR="00536F6B">
        <w:rPr>
          <w:rFonts w:ascii="Arial" w:hAnsi="Arial"/>
          <w:sz w:val="24"/>
          <w:szCs w:val="24"/>
        </w:rPr>
        <w:t xml:space="preserve"> Součástí opravy je i oprava </w:t>
      </w:r>
      <w:r w:rsidR="00240185">
        <w:rPr>
          <w:rFonts w:ascii="Arial" w:hAnsi="Arial"/>
          <w:sz w:val="24"/>
          <w:szCs w:val="24"/>
        </w:rPr>
        <w:t>schodů</w:t>
      </w:r>
      <w:r w:rsidR="00536F6B">
        <w:rPr>
          <w:rFonts w:ascii="Arial" w:hAnsi="Arial"/>
          <w:sz w:val="24"/>
          <w:szCs w:val="24"/>
        </w:rPr>
        <w:t xml:space="preserve">, vodočetné latě a zřízení </w:t>
      </w:r>
      <w:r w:rsidR="00B12E88">
        <w:rPr>
          <w:rFonts w:ascii="Arial" w:hAnsi="Arial"/>
          <w:sz w:val="24"/>
          <w:szCs w:val="24"/>
        </w:rPr>
        <w:t xml:space="preserve">kabelové </w:t>
      </w:r>
      <w:r w:rsidR="00536F6B" w:rsidRPr="00633295">
        <w:rPr>
          <w:rFonts w:ascii="Arial" w:hAnsi="Arial"/>
          <w:sz w:val="24"/>
          <w:szCs w:val="24"/>
        </w:rPr>
        <w:t xml:space="preserve">chráničky. </w:t>
      </w:r>
      <w:r w:rsidR="00240185" w:rsidRPr="00633295">
        <w:rPr>
          <w:rFonts w:ascii="Arial" w:hAnsi="Arial"/>
          <w:sz w:val="24"/>
          <w:szCs w:val="24"/>
        </w:rPr>
        <w:t>Schody budou</w:t>
      </w:r>
      <w:r w:rsidR="00536F6B" w:rsidRPr="00633295">
        <w:rPr>
          <w:rFonts w:ascii="Arial" w:hAnsi="Arial"/>
          <w:sz w:val="24"/>
          <w:szCs w:val="24"/>
        </w:rPr>
        <w:t xml:space="preserve"> z lomového kamene, vodočetná lať bude smaltovaná, resp. z kompozitu.</w:t>
      </w:r>
      <w:r w:rsidR="00B12E88" w:rsidRPr="00633295">
        <w:rPr>
          <w:rFonts w:ascii="Arial" w:hAnsi="Arial"/>
          <w:sz w:val="24"/>
          <w:szCs w:val="24"/>
        </w:rPr>
        <w:t xml:space="preserve"> Cejchování latě a zadání do výroby bude provedeno až po skutečném zaměření sklonu U profilu, do kterého bude lať kotvena.</w:t>
      </w:r>
      <w:r w:rsidR="00D10D99">
        <w:rPr>
          <w:rFonts w:ascii="Arial" w:hAnsi="Arial"/>
          <w:sz w:val="24"/>
          <w:szCs w:val="24"/>
        </w:rPr>
        <w:t xml:space="preserve"> Z objektu limnigrafické stanice bude do koryta zřízena povrchová kabelová chránička uložená při povrchu v souběhu se chody.</w:t>
      </w:r>
      <w:r w:rsidR="008A4BA7">
        <w:rPr>
          <w:rFonts w:ascii="Arial" w:hAnsi="Arial"/>
          <w:sz w:val="24"/>
          <w:szCs w:val="24"/>
        </w:rPr>
        <w:t xml:space="preserve"> </w:t>
      </w:r>
      <w:proofErr w:type="gramStart"/>
      <w:r w:rsidR="00F44B07">
        <w:rPr>
          <w:rFonts w:ascii="Arial" w:hAnsi="Arial"/>
          <w:sz w:val="24"/>
          <w:szCs w:val="24"/>
        </w:rPr>
        <w:t>Opevnění</w:t>
      </w:r>
      <w:proofErr w:type="gramEnd"/>
      <w:r w:rsidR="00F44B07">
        <w:rPr>
          <w:rFonts w:ascii="Arial" w:hAnsi="Arial"/>
          <w:sz w:val="24"/>
          <w:szCs w:val="24"/>
        </w:rPr>
        <w:t xml:space="preserve"> dna a svahů koryta nad nornou stěnou bude betonovou monolitickou deskou zřízenou na podkladním betonu.</w:t>
      </w:r>
    </w:p>
    <w:p w14:paraId="41DFA106" w14:textId="77777777" w:rsidR="00F44B07" w:rsidRDefault="00F44B07" w:rsidP="00F44B07">
      <w:pPr>
        <w:spacing w:line="360" w:lineRule="auto"/>
        <w:jc w:val="both"/>
        <w:rPr>
          <w:rFonts w:ascii="Arial" w:hAnsi="Arial"/>
          <w:sz w:val="24"/>
          <w:szCs w:val="24"/>
        </w:rPr>
      </w:pPr>
      <w:r>
        <w:rPr>
          <w:rFonts w:ascii="Arial" w:hAnsi="Arial"/>
          <w:sz w:val="24"/>
          <w:szCs w:val="24"/>
        </w:rPr>
        <w:t>Opravené opevnění bude na začátku a konci opravy stabilizováno železobetonovým příčným prahem.</w:t>
      </w:r>
    </w:p>
    <w:p w14:paraId="3B312B7C" w14:textId="77777777" w:rsidR="00CE4477" w:rsidRPr="00BA1FF5" w:rsidRDefault="00CE4477" w:rsidP="00CE4477">
      <w:pPr>
        <w:spacing w:line="360" w:lineRule="auto"/>
        <w:jc w:val="both"/>
        <w:rPr>
          <w:rFonts w:ascii="Arial" w:hAnsi="Arial"/>
          <w:sz w:val="24"/>
          <w:szCs w:val="24"/>
          <w:u w:val="single"/>
        </w:rPr>
      </w:pPr>
      <w:r w:rsidRPr="00BA1FF5">
        <w:rPr>
          <w:rFonts w:ascii="Arial" w:hAnsi="Arial"/>
          <w:sz w:val="24"/>
          <w:szCs w:val="24"/>
          <w:u w:val="single"/>
        </w:rPr>
        <w:t>Oprava norné stěny</w:t>
      </w:r>
    </w:p>
    <w:p w14:paraId="685E18C0" w14:textId="77777777" w:rsidR="00CE4477" w:rsidRDefault="00CE4477" w:rsidP="00CE4477">
      <w:pPr>
        <w:spacing w:line="360" w:lineRule="auto"/>
        <w:jc w:val="both"/>
        <w:rPr>
          <w:rFonts w:ascii="Arial" w:hAnsi="Arial"/>
          <w:sz w:val="24"/>
          <w:szCs w:val="24"/>
        </w:rPr>
      </w:pPr>
      <w:r w:rsidRPr="00BA1FF5">
        <w:rPr>
          <w:rFonts w:ascii="Arial" w:hAnsi="Arial"/>
          <w:sz w:val="24"/>
          <w:szCs w:val="24"/>
        </w:rPr>
        <w:t xml:space="preserve">Oprava je řešena betonovým stavidlovým objektem umístěným napříč koryta toku. V průtočném profilu stěn objektu je osazen rám hrazení, do kterého budou ručně zasouvána dřevěná hradítka zajišťující vzdouvání vody v korytě toku nad objektem a současně budou zachycovat plovoucí nečistoty a zabraňovat </w:t>
      </w:r>
      <w:proofErr w:type="gramStart"/>
      <w:r w:rsidRPr="00BA1FF5">
        <w:rPr>
          <w:rFonts w:ascii="Arial" w:hAnsi="Arial"/>
          <w:sz w:val="24"/>
          <w:szCs w:val="24"/>
        </w:rPr>
        <w:t>jejich  průniku</w:t>
      </w:r>
      <w:proofErr w:type="gramEnd"/>
      <w:r w:rsidRPr="00BA1FF5">
        <w:rPr>
          <w:rFonts w:ascii="Arial" w:hAnsi="Arial"/>
          <w:sz w:val="24"/>
          <w:szCs w:val="24"/>
        </w:rPr>
        <w:t xml:space="preserve"> do koryta pod objektem (následně do vodní nádrže Ludkovice).</w:t>
      </w:r>
      <w:r w:rsidR="001171BE" w:rsidRPr="00BA1FF5">
        <w:rPr>
          <w:rFonts w:ascii="Arial" w:hAnsi="Arial"/>
          <w:sz w:val="24"/>
          <w:szCs w:val="24"/>
        </w:rPr>
        <w:t xml:space="preserve"> Stěny budou založeny na </w:t>
      </w:r>
      <w:r w:rsidR="001171BE" w:rsidRPr="00BA1FF5">
        <w:rPr>
          <w:rFonts w:ascii="Arial" w:hAnsi="Arial"/>
          <w:sz w:val="24"/>
          <w:szCs w:val="24"/>
        </w:rPr>
        <w:lastRenderedPageBreak/>
        <w:t>železobetonovém základovém pasu zřízeném na zesíleném podkladním betonu. Zesílený podkladní beton bude betonován přímo do výkopu.</w:t>
      </w:r>
    </w:p>
    <w:p w14:paraId="63B3B657" w14:textId="77777777" w:rsidR="009B6970" w:rsidRPr="00BA1FF5" w:rsidRDefault="009B6970" w:rsidP="009B6970">
      <w:pPr>
        <w:spacing w:line="360" w:lineRule="auto"/>
        <w:jc w:val="both"/>
        <w:rPr>
          <w:rFonts w:ascii="Arial" w:hAnsi="Arial"/>
          <w:b/>
          <w:bCs/>
          <w:sz w:val="24"/>
          <w:szCs w:val="24"/>
        </w:rPr>
      </w:pPr>
      <w:r w:rsidRPr="00BA1FF5">
        <w:rPr>
          <w:rFonts w:ascii="Arial" w:hAnsi="Arial"/>
          <w:b/>
          <w:bCs/>
          <w:sz w:val="24"/>
          <w:szCs w:val="24"/>
        </w:rPr>
        <w:t>b) Konstrukční a materiálové řešení</w:t>
      </w:r>
    </w:p>
    <w:p w14:paraId="00671D3F" w14:textId="77777777" w:rsidR="009B6970" w:rsidRPr="00F06A13" w:rsidRDefault="009B6970" w:rsidP="009B6970">
      <w:pPr>
        <w:pStyle w:val="Odstavecseseznamem"/>
        <w:spacing w:line="360" w:lineRule="auto"/>
        <w:ind w:left="0"/>
        <w:jc w:val="both"/>
        <w:rPr>
          <w:rFonts w:ascii="Arial" w:hAnsi="Arial"/>
          <w:bCs/>
          <w:sz w:val="24"/>
          <w:szCs w:val="24"/>
        </w:rPr>
      </w:pPr>
      <w:r w:rsidRPr="00BA1FF5">
        <w:rPr>
          <w:rFonts w:ascii="Arial" w:hAnsi="Arial"/>
          <w:bCs/>
          <w:sz w:val="24"/>
          <w:szCs w:val="24"/>
        </w:rPr>
        <w:t xml:space="preserve">Konstrukční a výplňový beton bude třídy C 25/30 XC4, XF3. Betonářská ocel 10505(R), síť KARI 8/150x8/150. Ocelové prvky budou z válcovaných ocelových profilů, povrchová úprava bude pozinkováním. </w:t>
      </w:r>
      <w:r w:rsidR="008E6C7C" w:rsidRPr="00F06A13">
        <w:rPr>
          <w:rFonts w:ascii="Arial" w:hAnsi="Arial"/>
          <w:bCs/>
          <w:sz w:val="24"/>
          <w:szCs w:val="24"/>
        </w:rPr>
        <w:t>Hradidla budou dřevěná, modřínová.</w:t>
      </w:r>
    </w:p>
    <w:p w14:paraId="0ED9B41C" w14:textId="77777777" w:rsidR="008B5720" w:rsidRPr="00A146C1" w:rsidRDefault="008B5720" w:rsidP="00A146C1">
      <w:pPr>
        <w:spacing w:line="360" w:lineRule="auto"/>
        <w:jc w:val="both"/>
        <w:rPr>
          <w:rFonts w:ascii="Arial" w:hAnsi="Arial" w:cs="Arial"/>
          <w:b/>
          <w:sz w:val="24"/>
          <w:szCs w:val="24"/>
        </w:rPr>
      </w:pPr>
      <w:r w:rsidRPr="00A146C1">
        <w:rPr>
          <w:rFonts w:ascii="Arial" w:hAnsi="Arial" w:cs="Arial"/>
          <w:b/>
          <w:sz w:val="24"/>
          <w:szCs w:val="24"/>
        </w:rPr>
        <w:t>B.2.7 Základní charakteristika technických a technologických zařízení</w:t>
      </w:r>
    </w:p>
    <w:p w14:paraId="50DF4ED2" w14:textId="77777777" w:rsidR="008B5720" w:rsidRPr="005E5106" w:rsidRDefault="00867B79" w:rsidP="008B5720">
      <w:pPr>
        <w:widowControl w:val="0"/>
        <w:autoSpaceDE w:val="0"/>
        <w:spacing w:line="360" w:lineRule="auto"/>
        <w:jc w:val="both"/>
        <w:rPr>
          <w:rFonts w:ascii="Arial" w:hAnsi="Arial" w:cs="Arial"/>
          <w:bCs/>
          <w:sz w:val="24"/>
          <w:szCs w:val="26"/>
        </w:rPr>
      </w:pPr>
      <w:r>
        <w:rPr>
          <w:rFonts w:ascii="Arial" w:hAnsi="Arial"/>
          <w:sz w:val="24"/>
          <w:szCs w:val="24"/>
        </w:rPr>
        <w:t>Limnigrafická stanice bude vybavena technologií na měření velikosti průtoků v korytě Ludkovického potoka v profilu stanice. Technologické zařízení bude na el. pohon, zdroj el. energie bude solární panel umístěný na střeše objektu limnigrafické stanice</w:t>
      </w:r>
      <w:r w:rsidR="0018183C" w:rsidRPr="005E5106">
        <w:rPr>
          <w:rFonts w:ascii="Arial" w:hAnsi="Arial"/>
          <w:sz w:val="24"/>
          <w:szCs w:val="24"/>
        </w:rPr>
        <w:t>.</w:t>
      </w:r>
    </w:p>
    <w:p w14:paraId="21DF9C6C" w14:textId="77777777" w:rsidR="008B5720" w:rsidRPr="005E5106" w:rsidRDefault="008B5720" w:rsidP="008B5720">
      <w:pPr>
        <w:pStyle w:val="Zkladntextodsazen"/>
        <w:ind w:firstLine="0"/>
        <w:rPr>
          <w:b/>
        </w:rPr>
      </w:pPr>
      <w:r w:rsidRPr="005E5106">
        <w:rPr>
          <w:b/>
        </w:rPr>
        <w:t>B.2.8 Zásady požárně bezpečnostního řešení</w:t>
      </w:r>
    </w:p>
    <w:p w14:paraId="1A80A7E3" w14:textId="77777777" w:rsidR="00513E77" w:rsidRPr="005E5106" w:rsidRDefault="00513E77" w:rsidP="00513E77">
      <w:pPr>
        <w:widowControl w:val="0"/>
        <w:autoSpaceDE w:val="0"/>
        <w:spacing w:line="360" w:lineRule="auto"/>
        <w:jc w:val="both"/>
        <w:rPr>
          <w:rFonts w:ascii="Arial" w:hAnsi="Arial"/>
          <w:sz w:val="24"/>
          <w:szCs w:val="24"/>
          <w:u w:val="single"/>
        </w:rPr>
      </w:pPr>
      <w:r w:rsidRPr="005E5106">
        <w:rPr>
          <w:rFonts w:ascii="Arial" w:hAnsi="Arial"/>
          <w:sz w:val="24"/>
          <w:szCs w:val="24"/>
          <w:u w:val="single"/>
        </w:rPr>
        <w:t>Použitá literatura</w:t>
      </w:r>
    </w:p>
    <w:p w14:paraId="54B58256" w14:textId="77777777" w:rsidR="00513E77" w:rsidRPr="005E5106" w:rsidRDefault="00513E77" w:rsidP="00513E77">
      <w:pPr>
        <w:widowControl w:val="0"/>
        <w:autoSpaceDE w:val="0"/>
        <w:spacing w:line="360" w:lineRule="auto"/>
        <w:jc w:val="both"/>
        <w:rPr>
          <w:rFonts w:ascii="Arial" w:hAnsi="Arial"/>
          <w:sz w:val="24"/>
          <w:szCs w:val="24"/>
        </w:rPr>
      </w:pPr>
      <w:r w:rsidRPr="005E5106">
        <w:rPr>
          <w:rFonts w:ascii="Arial" w:hAnsi="Arial"/>
          <w:sz w:val="24"/>
          <w:szCs w:val="24"/>
        </w:rPr>
        <w:t xml:space="preserve">Předložené řešení bylo zpracováno v souladu s platnými ČSN 730802, ČSN 730804, ČSN 730810, ČSN 73 0873, </w:t>
      </w:r>
      <w:proofErr w:type="spellStart"/>
      <w:r w:rsidRPr="005E5106">
        <w:rPr>
          <w:rFonts w:ascii="Arial" w:hAnsi="Arial"/>
          <w:sz w:val="24"/>
          <w:szCs w:val="24"/>
        </w:rPr>
        <w:t>Vyhl</w:t>
      </w:r>
      <w:proofErr w:type="spellEnd"/>
      <w:r w:rsidRPr="005E5106">
        <w:rPr>
          <w:rFonts w:ascii="Arial" w:hAnsi="Arial"/>
          <w:sz w:val="24"/>
          <w:szCs w:val="24"/>
        </w:rPr>
        <w:t>. Č. 23/2008 Sb. ve znění pozdějších předpisů a v souladu s příslušnými technickými normami a vyhláškami.</w:t>
      </w:r>
    </w:p>
    <w:p w14:paraId="5255F309" w14:textId="77777777" w:rsidR="00513E77" w:rsidRPr="005E5106" w:rsidRDefault="00513E77" w:rsidP="00513E77">
      <w:pPr>
        <w:widowControl w:val="0"/>
        <w:autoSpaceDE w:val="0"/>
        <w:spacing w:line="360" w:lineRule="auto"/>
        <w:jc w:val="both"/>
        <w:rPr>
          <w:rFonts w:ascii="Arial" w:hAnsi="Arial"/>
          <w:sz w:val="24"/>
          <w:szCs w:val="24"/>
          <w:u w:val="single"/>
        </w:rPr>
      </w:pPr>
      <w:r w:rsidRPr="005E5106">
        <w:rPr>
          <w:rFonts w:ascii="Arial" w:hAnsi="Arial"/>
          <w:sz w:val="24"/>
          <w:szCs w:val="24"/>
          <w:u w:val="single"/>
        </w:rPr>
        <w:t>Celkové posouzení stavby</w:t>
      </w:r>
    </w:p>
    <w:p w14:paraId="46597949" w14:textId="77777777" w:rsidR="00513E77" w:rsidRPr="005E5106" w:rsidRDefault="00513E77" w:rsidP="00513E77">
      <w:pPr>
        <w:widowControl w:val="0"/>
        <w:autoSpaceDE w:val="0"/>
        <w:spacing w:line="360" w:lineRule="auto"/>
        <w:jc w:val="both"/>
        <w:rPr>
          <w:rFonts w:ascii="Arial" w:hAnsi="Arial"/>
          <w:sz w:val="24"/>
          <w:szCs w:val="24"/>
        </w:rPr>
      </w:pPr>
      <w:r w:rsidRPr="005E5106">
        <w:rPr>
          <w:rFonts w:ascii="Arial" w:hAnsi="Arial"/>
          <w:sz w:val="24"/>
          <w:szCs w:val="24"/>
        </w:rPr>
        <w:t>Objekt stavby je pozemní stavba z nehořlavého materiálu (</w:t>
      </w:r>
      <w:r w:rsidR="005556C0">
        <w:rPr>
          <w:rFonts w:ascii="Arial" w:hAnsi="Arial"/>
          <w:sz w:val="24"/>
          <w:szCs w:val="24"/>
        </w:rPr>
        <w:t xml:space="preserve">beton, železobeton, </w:t>
      </w:r>
      <w:r w:rsidR="00D971BC">
        <w:rPr>
          <w:rFonts w:ascii="Arial" w:hAnsi="Arial"/>
          <w:sz w:val="24"/>
          <w:szCs w:val="24"/>
        </w:rPr>
        <w:t xml:space="preserve">lomový </w:t>
      </w:r>
      <w:proofErr w:type="gramStart"/>
      <w:r w:rsidR="00D971BC">
        <w:rPr>
          <w:rFonts w:ascii="Arial" w:hAnsi="Arial"/>
          <w:sz w:val="24"/>
          <w:szCs w:val="24"/>
        </w:rPr>
        <w:t>kámen</w:t>
      </w:r>
      <w:r w:rsidRPr="005E5106">
        <w:rPr>
          <w:rFonts w:ascii="Arial" w:hAnsi="Arial"/>
          <w:sz w:val="24"/>
          <w:szCs w:val="24"/>
        </w:rPr>
        <w:t xml:space="preserve"> - materiály</w:t>
      </w:r>
      <w:proofErr w:type="gramEnd"/>
      <w:r w:rsidRPr="005E5106">
        <w:rPr>
          <w:rFonts w:ascii="Arial" w:hAnsi="Arial"/>
          <w:sz w:val="24"/>
          <w:szCs w:val="24"/>
        </w:rPr>
        <w:t xml:space="preserve"> bez požárního rizika - </w:t>
      </w:r>
      <w:proofErr w:type="spellStart"/>
      <w:r w:rsidRPr="005E5106">
        <w:rPr>
          <w:rFonts w:ascii="Arial" w:hAnsi="Arial"/>
          <w:sz w:val="24"/>
          <w:szCs w:val="24"/>
        </w:rPr>
        <w:t>Pn</w:t>
      </w:r>
      <w:proofErr w:type="spellEnd"/>
      <w:r w:rsidRPr="005E5106">
        <w:rPr>
          <w:rFonts w:ascii="Arial" w:hAnsi="Arial"/>
          <w:sz w:val="24"/>
          <w:szCs w:val="24"/>
        </w:rPr>
        <w:t>=0,00kgm-2).</w:t>
      </w:r>
    </w:p>
    <w:p w14:paraId="718EB743" w14:textId="77777777" w:rsidR="00513E77" w:rsidRPr="005E5106" w:rsidRDefault="00513E77" w:rsidP="00513E77">
      <w:pPr>
        <w:widowControl w:val="0"/>
        <w:autoSpaceDE w:val="0"/>
        <w:spacing w:line="360" w:lineRule="auto"/>
        <w:jc w:val="both"/>
        <w:rPr>
          <w:rFonts w:ascii="Arial" w:hAnsi="Arial"/>
          <w:sz w:val="24"/>
          <w:szCs w:val="24"/>
          <w:u w:val="single"/>
        </w:rPr>
      </w:pPr>
      <w:r w:rsidRPr="005E5106">
        <w:rPr>
          <w:rFonts w:ascii="Arial" w:hAnsi="Arial"/>
          <w:sz w:val="24"/>
          <w:szCs w:val="24"/>
          <w:u w:val="single"/>
        </w:rPr>
        <w:t>Poznámka</w:t>
      </w:r>
    </w:p>
    <w:p w14:paraId="0B198C11" w14:textId="77777777" w:rsidR="00513E77" w:rsidRPr="005E5106" w:rsidRDefault="00513E77" w:rsidP="00513E77">
      <w:pPr>
        <w:widowControl w:val="0"/>
        <w:autoSpaceDE w:val="0"/>
        <w:spacing w:line="360" w:lineRule="auto"/>
        <w:jc w:val="both"/>
        <w:rPr>
          <w:rFonts w:ascii="Arial" w:hAnsi="Arial"/>
          <w:sz w:val="24"/>
          <w:szCs w:val="24"/>
        </w:rPr>
      </w:pPr>
      <w:r w:rsidRPr="005E5106">
        <w:rPr>
          <w:rFonts w:ascii="Arial" w:hAnsi="Arial"/>
          <w:sz w:val="24"/>
          <w:szCs w:val="24"/>
        </w:rPr>
        <w:t>Po dobu vlastní realizace této stavby je třeba v případě požáru (havárie) v dané lokalitě zajistit příjezd, popř. průjezd zasahujících vozidel (vozidla hasičského záchranného sboru, policie, zdravotní služby, popř. jiné technické služby a prostředky).</w:t>
      </w:r>
    </w:p>
    <w:p w14:paraId="6E1F0C10" w14:textId="77777777" w:rsidR="00513E77" w:rsidRPr="005E5106" w:rsidRDefault="00513E77" w:rsidP="00513E77">
      <w:pPr>
        <w:widowControl w:val="0"/>
        <w:autoSpaceDE w:val="0"/>
        <w:spacing w:line="360" w:lineRule="auto"/>
        <w:jc w:val="both"/>
        <w:rPr>
          <w:rFonts w:ascii="Arial" w:hAnsi="Arial"/>
          <w:sz w:val="24"/>
          <w:szCs w:val="24"/>
          <w:u w:val="single"/>
        </w:rPr>
      </w:pPr>
      <w:r w:rsidRPr="005E5106">
        <w:rPr>
          <w:rFonts w:ascii="Arial" w:hAnsi="Arial"/>
          <w:sz w:val="24"/>
          <w:szCs w:val="24"/>
          <w:u w:val="single"/>
        </w:rPr>
        <w:t>Závěr</w:t>
      </w:r>
    </w:p>
    <w:p w14:paraId="381EC23E" w14:textId="77777777" w:rsidR="00513E77" w:rsidRPr="005E5106" w:rsidRDefault="00513E77" w:rsidP="00513E77">
      <w:pPr>
        <w:widowControl w:val="0"/>
        <w:autoSpaceDE w:val="0"/>
        <w:spacing w:line="360" w:lineRule="auto"/>
        <w:jc w:val="both"/>
        <w:rPr>
          <w:rFonts w:ascii="Arial" w:hAnsi="Arial"/>
          <w:sz w:val="24"/>
          <w:szCs w:val="24"/>
        </w:rPr>
      </w:pPr>
      <w:r w:rsidRPr="005E5106">
        <w:rPr>
          <w:rFonts w:ascii="Arial" w:hAnsi="Arial"/>
          <w:sz w:val="24"/>
          <w:szCs w:val="24"/>
        </w:rPr>
        <w:t>Navrhované objekty jsou objekty bez požárního rizika a jsou navrženy a projektovány v souladu s platnými normami a předpisy.</w:t>
      </w:r>
    </w:p>
    <w:p w14:paraId="0F0E84E4" w14:textId="77777777" w:rsidR="001E200C" w:rsidRPr="005E5106" w:rsidRDefault="001E200C" w:rsidP="001E200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B.2.9 Úspora energie a tepelná ochrana</w:t>
      </w:r>
    </w:p>
    <w:p w14:paraId="3B0CD36E" w14:textId="77777777" w:rsidR="001E200C" w:rsidRPr="005E5106" w:rsidRDefault="00AA454B" w:rsidP="001E200C">
      <w:pPr>
        <w:widowControl w:val="0"/>
        <w:autoSpaceDE w:val="0"/>
        <w:spacing w:line="360" w:lineRule="auto"/>
        <w:jc w:val="both"/>
        <w:rPr>
          <w:rFonts w:ascii="Arial" w:hAnsi="Arial" w:cs="Arial"/>
          <w:bCs/>
          <w:sz w:val="24"/>
          <w:szCs w:val="24"/>
        </w:rPr>
      </w:pPr>
      <w:r>
        <w:rPr>
          <w:rFonts w:ascii="Arial" w:hAnsi="Arial" w:cs="Arial"/>
          <w:bCs/>
          <w:sz w:val="24"/>
          <w:szCs w:val="24"/>
        </w:rPr>
        <w:t xml:space="preserve">Objekt limnigrafické stanice nebude temperován. </w:t>
      </w:r>
      <w:r w:rsidR="001E200C" w:rsidRPr="005E5106">
        <w:rPr>
          <w:rFonts w:ascii="Arial" w:hAnsi="Arial" w:cs="Arial"/>
          <w:bCs/>
          <w:sz w:val="24"/>
          <w:szCs w:val="24"/>
        </w:rPr>
        <w:t xml:space="preserve">Úsporu energie a tepelnou ochranu dokumentace vzhledem k charakteru </w:t>
      </w:r>
      <w:r w:rsidR="009B2862" w:rsidRPr="005E5106">
        <w:rPr>
          <w:rFonts w:ascii="Arial" w:hAnsi="Arial" w:cs="Arial"/>
          <w:bCs/>
          <w:sz w:val="24"/>
          <w:szCs w:val="24"/>
        </w:rPr>
        <w:t>stavby</w:t>
      </w:r>
      <w:r w:rsidR="001E200C" w:rsidRPr="005E5106">
        <w:rPr>
          <w:rFonts w:ascii="Arial" w:hAnsi="Arial" w:cs="Arial"/>
          <w:bCs/>
          <w:sz w:val="24"/>
          <w:szCs w:val="24"/>
        </w:rPr>
        <w:t xml:space="preserve"> neřeší.</w:t>
      </w:r>
    </w:p>
    <w:p w14:paraId="7617EA11" w14:textId="77777777" w:rsidR="00C7017C" w:rsidRPr="005E5106" w:rsidRDefault="00C7017C" w:rsidP="00C7017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B.2.10 Hygienické požadavky na stavbu</w:t>
      </w:r>
    </w:p>
    <w:p w14:paraId="0E7B767B" w14:textId="77777777" w:rsidR="00C7017C" w:rsidRPr="005E5106" w:rsidRDefault="00C7017C" w:rsidP="00B16743">
      <w:pPr>
        <w:spacing w:line="360" w:lineRule="auto"/>
        <w:jc w:val="both"/>
        <w:rPr>
          <w:rFonts w:ascii="Arial" w:hAnsi="Arial" w:cs="Arial"/>
          <w:bCs/>
          <w:sz w:val="24"/>
          <w:szCs w:val="24"/>
        </w:rPr>
      </w:pPr>
      <w:r w:rsidRPr="005E5106">
        <w:rPr>
          <w:rFonts w:ascii="Arial" w:hAnsi="Arial" w:cs="Arial"/>
          <w:bCs/>
          <w:sz w:val="24"/>
          <w:szCs w:val="24"/>
        </w:rPr>
        <w:t xml:space="preserve">Hygienické požadavky na stavbu se </w:t>
      </w:r>
      <w:r w:rsidR="007A2C3B" w:rsidRPr="005E5106">
        <w:rPr>
          <w:rFonts w:ascii="Arial" w:hAnsi="Arial" w:cs="Arial"/>
          <w:bCs/>
          <w:sz w:val="24"/>
          <w:szCs w:val="24"/>
        </w:rPr>
        <w:t>opravou</w:t>
      </w:r>
      <w:r w:rsidRPr="005E5106">
        <w:rPr>
          <w:rFonts w:ascii="Arial" w:hAnsi="Arial" w:cs="Arial"/>
          <w:bCs/>
          <w:sz w:val="24"/>
          <w:szCs w:val="24"/>
        </w:rPr>
        <w:t xml:space="preserve"> nemění.</w:t>
      </w:r>
    </w:p>
    <w:p w14:paraId="34F1CBC2" w14:textId="77777777" w:rsidR="008A4BA7" w:rsidRDefault="008A4BA7" w:rsidP="00785F9A">
      <w:pPr>
        <w:widowControl w:val="0"/>
        <w:autoSpaceDE w:val="0"/>
        <w:spacing w:line="360" w:lineRule="auto"/>
        <w:jc w:val="both"/>
        <w:rPr>
          <w:rFonts w:ascii="Arial" w:hAnsi="Arial" w:cs="Arial"/>
          <w:b/>
          <w:bCs/>
          <w:sz w:val="24"/>
          <w:szCs w:val="26"/>
        </w:rPr>
      </w:pPr>
    </w:p>
    <w:p w14:paraId="38C03A61" w14:textId="77777777" w:rsidR="008A4BA7" w:rsidRDefault="008A4BA7" w:rsidP="00785F9A">
      <w:pPr>
        <w:widowControl w:val="0"/>
        <w:autoSpaceDE w:val="0"/>
        <w:spacing w:line="360" w:lineRule="auto"/>
        <w:jc w:val="both"/>
        <w:rPr>
          <w:rFonts w:ascii="Arial" w:hAnsi="Arial" w:cs="Arial"/>
          <w:b/>
          <w:bCs/>
          <w:sz w:val="24"/>
          <w:szCs w:val="26"/>
        </w:rPr>
      </w:pPr>
    </w:p>
    <w:p w14:paraId="317CFA2B" w14:textId="3B229523" w:rsidR="00785F9A" w:rsidRPr="005E5106" w:rsidRDefault="00785F9A" w:rsidP="00785F9A">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lastRenderedPageBreak/>
        <w:t>B.2.11 Ochrana stavby před negativními účinky vnějšího prostředí</w:t>
      </w:r>
    </w:p>
    <w:p w14:paraId="229600EA" w14:textId="77777777" w:rsidR="00785F9A" w:rsidRPr="005E5106" w:rsidRDefault="00785F9A" w:rsidP="00785F9A">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Ochrana před pronikáním radonu z podloží</w:t>
      </w:r>
    </w:p>
    <w:p w14:paraId="6FADDACF" w14:textId="77777777" w:rsidR="00785F9A" w:rsidRPr="005E5106" w:rsidRDefault="00785F9A" w:rsidP="00785F9A">
      <w:pPr>
        <w:widowControl w:val="0"/>
        <w:autoSpaceDE w:val="0"/>
        <w:spacing w:line="360" w:lineRule="auto"/>
        <w:jc w:val="both"/>
        <w:rPr>
          <w:rFonts w:ascii="Arial" w:hAnsi="Arial" w:cs="Arial"/>
          <w:bCs/>
          <w:sz w:val="24"/>
          <w:szCs w:val="24"/>
        </w:rPr>
      </w:pPr>
      <w:r w:rsidRPr="005E5106">
        <w:rPr>
          <w:rFonts w:ascii="Arial" w:hAnsi="Arial" w:cs="Arial"/>
          <w:bCs/>
          <w:sz w:val="24"/>
          <w:szCs w:val="26"/>
        </w:rPr>
        <w:t xml:space="preserve">Ochranu před pronikáním radonu z podloží </w:t>
      </w:r>
      <w:r w:rsidRPr="005E5106">
        <w:rPr>
          <w:rFonts w:ascii="Arial" w:hAnsi="Arial" w:cs="Arial"/>
          <w:bCs/>
          <w:sz w:val="24"/>
          <w:szCs w:val="24"/>
        </w:rPr>
        <w:t>dokumentace vzhledem k charakteru stavby neřeší.</w:t>
      </w:r>
    </w:p>
    <w:p w14:paraId="7BB0342D" w14:textId="77777777" w:rsidR="00785F9A" w:rsidRPr="005E5106" w:rsidRDefault="00785F9A" w:rsidP="00785F9A">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b) Ochrana před bludnými proudy</w:t>
      </w:r>
    </w:p>
    <w:p w14:paraId="31CEA1A7" w14:textId="77777777" w:rsidR="00785F9A" w:rsidRPr="005E5106" w:rsidRDefault="00785F9A" w:rsidP="00785F9A">
      <w:pPr>
        <w:widowControl w:val="0"/>
        <w:autoSpaceDE w:val="0"/>
        <w:spacing w:line="360" w:lineRule="auto"/>
        <w:jc w:val="both"/>
        <w:rPr>
          <w:rFonts w:ascii="Arial" w:hAnsi="Arial" w:cs="Arial"/>
          <w:bCs/>
          <w:sz w:val="24"/>
          <w:szCs w:val="26"/>
        </w:rPr>
      </w:pPr>
      <w:r w:rsidRPr="005E5106">
        <w:rPr>
          <w:rFonts w:ascii="Arial" w:hAnsi="Arial" w:cs="Arial"/>
          <w:bCs/>
          <w:sz w:val="24"/>
          <w:szCs w:val="26"/>
        </w:rPr>
        <w:t>Dokumentace neřeší. V dané lokalitě se nevyskytují.</w:t>
      </w:r>
    </w:p>
    <w:p w14:paraId="5F1C4E85" w14:textId="77777777" w:rsidR="00785F9A" w:rsidRPr="005E5106" w:rsidRDefault="00785F9A" w:rsidP="00785F9A">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c) Ochrana před technickou seizmicitou</w:t>
      </w:r>
    </w:p>
    <w:p w14:paraId="5BFD2FC3" w14:textId="77777777" w:rsidR="00785F9A" w:rsidRPr="005E5106" w:rsidRDefault="00785F9A" w:rsidP="00785F9A">
      <w:pPr>
        <w:widowControl w:val="0"/>
        <w:autoSpaceDE w:val="0"/>
        <w:spacing w:line="360" w:lineRule="auto"/>
        <w:jc w:val="both"/>
        <w:rPr>
          <w:rFonts w:ascii="Arial" w:hAnsi="Arial" w:cs="Arial"/>
          <w:bCs/>
          <w:sz w:val="24"/>
          <w:szCs w:val="26"/>
        </w:rPr>
      </w:pPr>
      <w:r w:rsidRPr="005E5106">
        <w:rPr>
          <w:rFonts w:ascii="Arial" w:hAnsi="Arial" w:cs="Arial"/>
          <w:bCs/>
          <w:sz w:val="24"/>
          <w:szCs w:val="26"/>
        </w:rPr>
        <w:t>Dokumentace neřeší. V dané lokalitě se nevyskytuj</w:t>
      </w:r>
      <w:r w:rsidR="007A2C3B" w:rsidRPr="005E5106">
        <w:rPr>
          <w:rFonts w:ascii="Arial" w:hAnsi="Arial" w:cs="Arial"/>
          <w:bCs/>
          <w:sz w:val="24"/>
          <w:szCs w:val="26"/>
        </w:rPr>
        <w:t>e</w:t>
      </w:r>
      <w:r w:rsidRPr="005E5106">
        <w:rPr>
          <w:rFonts w:ascii="Arial" w:hAnsi="Arial" w:cs="Arial"/>
          <w:bCs/>
          <w:sz w:val="24"/>
          <w:szCs w:val="26"/>
        </w:rPr>
        <w:t>.</w:t>
      </w:r>
    </w:p>
    <w:p w14:paraId="1B1E37D0" w14:textId="77777777" w:rsidR="00785F9A" w:rsidRPr="005E5106" w:rsidRDefault="00785F9A" w:rsidP="00785F9A">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d) Ochrana před hlukem</w:t>
      </w:r>
    </w:p>
    <w:p w14:paraId="714FF695" w14:textId="77777777" w:rsidR="00785F9A" w:rsidRPr="005E5106" w:rsidRDefault="00785F9A" w:rsidP="00785F9A">
      <w:pPr>
        <w:widowControl w:val="0"/>
        <w:autoSpaceDE w:val="0"/>
        <w:spacing w:line="360" w:lineRule="auto"/>
        <w:jc w:val="both"/>
        <w:rPr>
          <w:rFonts w:ascii="Arial" w:hAnsi="Arial" w:cs="Arial"/>
          <w:bCs/>
          <w:sz w:val="24"/>
          <w:szCs w:val="26"/>
        </w:rPr>
      </w:pPr>
      <w:r w:rsidRPr="005E5106">
        <w:rPr>
          <w:rFonts w:ascii="Arial" w:hAnsi="Arial" w:cs="Arial"/>
          <w:bCs/>
          <w:sz w:val="24"/>
          <w:szCs w:val="26"/>
        </w:rPr>
        <w:t xml:space="preserve">Provoz </w:t>
      </w:r>
      <w:r w:rsidR="007371FE" w:rsidRPr="005E5106">
        <w:rPr>
          <w:rFonts w:ascii="Arial" w:hAnsi="Arial" w:cs="Arial"/>
          <w:bCs/>
          <w:sz w:val="24"/>
          <w:szCs w:val="26"/>
        </w:rPr>
        <w:t>v korytě toku</w:t>
      </w:r>
      <w:r w:rsidRPr="005E5106">
        <w:rPr>
          <w:rFonts w:ascii="Arial" w:hAnsi="Arial" w:cs="Arial"/>
          <w:bCs/>
          <w:sz w:val="24"/>
          <w:szCs w:val="26"/>
        </w:rPr>
        <w:t xml:space="preserve"> není zdrojem hluku.</w:t>
      </w:r>
    </w:p>
    <w:p w14:paraId="23B3B209" w14:textId="77777777" w:rsidR="00785F9A" w:rsidRPr="005E5106" w:rsidRDefault="00785F9A" w:rsidP="00785F9A">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e) Protipovodňová opatření</w:t>
      </w:r>
    </w:p>
    <w:p w14:paraId="3FC1B925" w14:textId="21B7B1CE" w:rsidR="00785F9A" w:rsidRPr="005E5106" w:rsidRDefault="007F51EA" w:rsidP="00741E88">
      <w:pPr>
        <w:spacing w:line="360" w:lineRule="auto"/>
        <w:jc w:val="both"/>
        <w:rPr>
          <w:rFonts w:ascii="Arial" w:hAnsi="Arial" w:cs="Arial"/>
          <w:bCs/>
          <w:sz w:val="24"/>
          <w:szCs w:val="26"/>
        </w:rPr>
      </w:pPr>
      <w:r>
        <w:rPr>
          <w:rFonts w:ascii="Arial" w:hAnsi="Arial" w:cs="Arial"/>
          <w:sz w:val="24"/>
          <w:szCs w:val="24"/>
        </w:rPr>
        <w:t xml:space="preserve">Dokumentace řeší </w:t>
      </w:r>
      <w:r w:rsidRPr="00013517">
        <w:rPr>
          <w:rFonts w:ascii="Arial" w:hAnsi="Arial" w:cs="Arial"/>
          <w:bCs/>
          <w:color w:val="333333"/>
          <w:sz w:val="24"/>
          <w:szCs w:val="24"/>
        </w:rPr>
        <w:t>oprav</w:t>
      </w:r>
      <w:r>
        <w:rPr>
          <w:rFonts w:ascii="Arial" w:hAnsi="Arial" w:cs="Arial"/>
          <w:bCs/>
          <w:color w:val="333333"/>
          <w:sz w:val="24"/>
          <w:szCs w:val="24"/>
        </w:rPr>
        <w:t xml:space="preserve">u </w:t>
      </w:r>
      <w:r>
        <w:rPr>
          <w:rFonts w:ascii="Arial" w:hAnsi="Arial" w:cs="Arial"/>
          <w:bCs/>
          <w:color w:val="333333"/>
          <w:sz w:val="24"/>
          <w:szCs w:val="24"/>
        </w:rPr>
        <w:tab/>
      </w:r>
      <w:r w:rsidRPr="00013517">
        <w:rPr>
          <w:rFonts w:ascii="Arial" w:hAnsi="Arial" w:cs="Arial"/>
          <w:bCs/>
          <w:color w:val="333333"/>
          <w:sz w:val="24"/>
          <w:szCs w:val="24"/>
        </w:rPr>
        <w:t>limnigrafické stanice a poškozených částí opevnění koryta toku</w:t>
      </w:r>
      <w:r w:rsidRPr="00AD0443">
        <w:rPr>
          <w:rFonts w:ascii="Arial" w:hAnsi="Arial" w:cs="Arial"/>
          <w:bCs/>
          <w:sz w:val="24"/>
          <w:szCs w:val="24"/>
        </w:rPr>
        <w:t>.</w:t>
      </w:r>
      <w:r w:rsidRPr="00AD0443">
        <w:rPr>
          <w:rFonts w:ascii="Arial" w:hAnsi="Arial" w:cs="Arial"/>
          <w:sz w:val="24"/>
          <w:szCs w:val="24"/>
        </w:rPr>
        <w:t xml:space="preserve"> V rámci dokumentace se řeší odstranění stávajícího oplocení, odstranění</w:t>
      </w:r>
      <w:r>
        <w:rPr>
          <w:rFonts w:ascii="Arial" w:hAnsi="Arial" w:cs="Arial"/>
          <w:sz w:val="24"/>
          <w:szCs w:val="24"/>
        </w:rPr>
        <w:t xml:space="preserve"> stávajícího objektu limnigrafické stanice a nahrazení objektem novým, odstranění stávajícího opevnění koryta toku u limnigrafické stanice a nahrazení opevněním novým a odstranění objektu stávající norné stěny a nahrazení objektem novým.</w:t>
      </w:r>
      <w:r w:rsidR="00F06A13">
        <w:rPr>
          <w:rFonts w:ascii="Arial" w:hAnsi="Arial" w:cs="Arial"/>
          <w:sz w:val="24"/>
          <w:szCs w:val="24"/>
        </w:rPr>
        <w:t xml:space="preserve"> </w:t>
      </w:r>
      <w:r w:rsidR="000C7AF4" w:rsidRPr="005E5106">
        <w:rPr>
          <w:rFonts w:ascii="Arial" w:hAnsi="Arial"/>
          <w:sz w:val="24"/>
          <w:szCs w:val="24"/>
        </w:rPr>
        <w:t xml:space="preserve">Protipovodňová opatření na zájmovém území </w:t>
      </w:r>
      <w:r w:rsidR="009502DF" w:rsidRPr="005E5106">
        <w:rPr>
          <w:rFonts w:ascii="Arial" w:hAnsi="Arial"/>
          <w:sz w:val="24"/>
          <w:szCs w:val="24"/>
        </w:rPr>
        <w:t>stavbou</w:t>
      </w:r>
      <w:r w:rsidR="000D5E50" w:rsidRPr="005E5106">
        <w:rPr>
          <w:rFonts w:ascii="Arial" w:hAnsi="Arial"/>
          <w:sz w:val="24"/>
          <w:szCs w:val="24"/>
        </w:rPr>
        <w:t xml:space="preserve"> nemění</w:t>
      </w:r>
      <w:r w:rsidR="000C7AF4" w:rsidRPr="005E5106">
        <w:rPr>
          <w:rFonts w:ascii="Arial" w:hAnsi="Arial"/>
          <w:sz w:val="24"/>
          <w:szCs w:val="24"/>
        </w:rPr>
        <w:t>.</w:t>
      </w:r>
    </w:p>
    <w:p w14:paraId="05E88AED" w14:textId="77777777" w:rsidR="000D5E50" w:rsidRPr="005E5106" w:rsidRDefault="000D5E50" w:rsidP="00785F9A">
      <w:pPr>
        <w:widowControl w:val="0"/>
        <w:autoSpaceDE w:val="0"/>
        <w:spacing w:line="360" w:lineRule="auto"/>
        <w:jc w:val="both"/>
        <w:rPr>
          <w:rFonts w:ascii="Arial" w:hAnsi="Arial" w:cs="Arial"/>
          <w:b/>
          <w:bCs/>
          <w:sz w:val="28"/>
          <w:szCs w:val="28"/>
        </w:rPr>
      </w:pPr>
    </w:p>
    <w:p w14:paraId="45264857" w14:textId="77777777" w:rsidR="00785F9A" w:rsidRPr="005E5106" w:rsidRDefault="00785F9A" w:rsidP="00785F9A">
      <w:pPr>
        <w:widowControl w:val="0"/>
        <w:autoSpaceDE w:val="0"/>
        <w:spacing w:line="360" w:lineRule="auto"/>
        <w:jc w:val="both"/>
        <w:rPr>
          <w:rFonts w:ascii="Arial" w:hAnsi="Arial" w:cs="Arial"/>
          <w:b/>
          <w:bCs/>
          <w:sz w:val="28"/>
          <w:szCs w:val="28"/>
        </w:rPr>
      </w:pPr>
      <w:r w:rsidRPr="005E5106">
        <w:rPr>
          <w:rFonts w:ascii="Arial" w:hAnsi="Arial" w:cs="Arial"/>
          <w:b/>
          <w:bCs/>
          <w:sz w:val="28"/>
          <w:szCs w:val="28"/>
        </w:rPr>
        <w:t>B.3 Připojení na technickou infrastrukturu</w:t>
      </w:r>
    </w:p>
    <w:p w14:paraId="68B20BD1" w14:textId="77777777" w:rsidR="00BA28BE" w:rsidRPr="005E5106" w:rsidRDefault="00BA28BE" w:rsidP="00BA28BE">
      <w:pPr>
        <w:spacing w:line="360" w:lineRule="auto"/>
        <w:jc w:val="both"/>
        <w:rPr>
          <w:rFonts w:ascii="Arial" w:hAnsi="Arial" w:cs="Arial"/>
          <w:bCs/>
          <w:sz w:val="24"/>
          <w:szCs w:val="26"/>
        </w:rPr>
      </w:pPr>
      <w:r>
        <w:rPr>
          <w:rFonts w:ascii="Arial" w:hAnsi="Arial" w:cs="Arial"/>
          <w:sz w:val="24"/>
          <w:szCs w:val="24"/>
        </w:rPr>
        <w:t>Technologická část limnigrafické stanice bude napojena na solární panely umístěné na střeše stanice.</w:t>
      </w:r>
    </w:p>
    <w:p w14:paraId="117C4571" w14:textId="77777777" w:rsidR="00785F9A" w:rsidRPr="005E5106" w:rsidRDefault="00785F9A" w:rsidP="003C625F">
      <w:pPr>
        <w:spacing w:line="360" w:lineRule="auto"/>
        <w:jc w:val="both"/>
        <w:rPr>
          <w:rFonts w:ascii="Arial" w:hAnsi="Arial" w:cs="Arial"/>
          <w:bCs/>
          <w:sz w:val="24"/>
          <w:szCs w:val="26"/>
        </w:rPr>
      </w:pPr>
    </w:p>
    <w:p w14:paraId="6780C4D5" w14:textId="77777777" w:rsidR="00B40622" w:rsidRPr="005E5106" w:rsidRDefault="00B40622" w:rsidP="00B40622">
      <w:pPr>
        <w:widowControl w:val="0"/>
        <w:autoSpaceDE w:val="0"/>
        <w:spacing w:line="360" w:lineRule="auto"/>
        <w:jc w:val="both"/>
        <w:rPr>
          <w:rFonts w:ascii="Arial" w:hAnsi="Arial" w:cs="Arial"/>
          <w:b/>
          <w:bCs/>
          <w:sz w:val="28"/>
          <w:szCs w:val="28"/>
        </w:rPr>
      </w:pPr>
      <w:r w:rsidRPr="005E5106">
        <w:rPr>
          <w:rFonts w:ascii="Arial" w:hAnsi="Arial" w:cs="Arial"/>
          <w:b/>
          <w:bCs/>
          <w:sz w:val="28"/>
          <w:szCs w:val="28"/>
        </w:rPr>
        <w:t>B.4 Dopravní řešení</w:t>
      </w:r>
    </w:p>
    <w:p w14:paraId="520C15D7" w14:textId="77777777" w:rsidR="00BA28BE" w:rsidRPr="0074196B" w:rsidRDefault="00BA28BE" w:rsidP="00BA28BE">
      <w:pPr>
        <w:widowControl w:val="0"/>
        <w:autoSpaceDE w:val="0"/>
        <w:spacing w:line="360" w:lineRule="auto"/>
        <w:ind w:firstLine="708"/>
        <w:jc w:val="both"/>
        <w:rPr>
          <w:rFonts w:ascii="Arial" w:hAnsi="Arial" w:cs="Arial"/>
          <w:bCs/>
          <w:sz w:val="24"/>
          <w:szCs w:val="26"/>
        </w:rPr>
      </w:pPr>
      <w:r w:rsidRPr="0074196B">
        <w:rPr>
          <w:rFonts w:ascii="Arial" w:hAnsi="Arial" w:cs="Arial"/>
          <w:bCs/>
          <w:sz w:val="24"/>
          <w:szCs w:val="26"/>
        </w:rPr>
        <w:t xml:space="preserve">Přístup k místu limnigrafické stanice je sjezdem z komunikace </w:t>
      </w:r>
      <w:proofErr w:type="gramStart"/>
      <w:r w:rsidRPr="0074196B">
        <w:rPr>
          <w:rFonts w:ascii="Arial" w:hAnsi="Arial" w:cs="Arial"/>
          <w:bCs/>
          <w:sz w:val="24"/>
          <w:szCs w:val="26"/>
        </w:rPr>
        <w:t>Biskupice - Ludkovice</w:t>
      </w:r>
      <w:proofErr w:type="gramEnd"/>
      <w:r w:rsidRPr="0074196B">
        <w:rPr>
          <w:rFonts w:ascii="Arial" w:hAnsi="Arial" w:cs="Arial"/>
          <w:bCs/>
          <w:sz w:val="24"/>
          <w:szCs w:val="26"/>
        </w:rPr>
        <w:t xml:space="preserve"> a dále po nezpevněných polních cestách zřízených v rámci pozemků 2611/32, 32191 a 2611/32 </w:t>
      </w:r>
      <w:proofErr w:type="spellStart"/>
      <w:r w:rsidRPr="0074196B">
        <w:rPr>
          <w:rFonts w:ascii="Arial" w:hAnsi="Arial" w:cs="Arial"/>
          <w:bCs/>
          <w:sz w:val="24"/>
          <w:szCs w:val="26"/>
        </w:rPr>
        <w:t>k.ú</w:t>
      </w:r>
      <w:proofErr w:type="spellEnd"/>
      <w:r w:rsidRPr="0074196B">
        <w:rPr>
          <w:rFonts w:ascii="Arial" w:hAnsi="Arial" w:cs="Arial"/>
          <w:bCs/>
          <w:sz w:val="24"/>
          <w:szCs w:val="26"/>
        </w:rPr>
        <w:t>. Ludkovice.</w:t>
      </w:r>
      <w:r>
        <w:rPr>
          <w:rFonts w:ascii="Arial" w:hAnsi="Arial" w:cs="Arial"/>
          <w:bCs/>
          <w:sz w:val="24"/>
          <w:szCs w:val="26"/>
        </w:rPr>
        <w:t xml:space="preserve"> Vzhledem k malé únosnosti terénu v linii přístupových komunikacích musí být stavba prováděna stavebními mechanismy vyvozujícími minimální tlak na povrch při </w:t>
      </w:r>
      <w:r w:rsidR="004116E6">
        <w:rPr>
          <w:rFonts w:ascii="Arial" w:hAnsi="Arial" w:cs="Arial"/>
          <w:bCs/>
          <w:sz w:val="24"/>
          <w:szCs w:val="26"/>
        </w:rPr>
        <w:t xml:space="preserve">jejich </w:t>
      </w:r>
      <w:r>
        <w:rPr>
          <w:rFonts w:ascii="Arial" w:hAnsi="Arial" w:cs="Arial"/>
          <w:bCs/>
          <w:sz w:val="24"/>
          <w:szCs w:val="26"/>
        </w:rPr>
        <w:t xml:space="preserve">pojezdu. </w:t>
      </w:r>
    </w:p>
    <w:p w14:paraId="34AEB99D" w14:textId="77777777" w:rsidR="00061907" w:rsidRDefault="00061907" w:rsidP="0006522F">
      <w:pPr>
        <w:widowControl w:val="0"/>
        <w:autoSpaceDE w:val="0"/>
        <w:spacing w:line="360" w:lineRule="auto"/>
        <w:jc w:val="both"/>
        <w:rPr>
          <w:rFonts w:ascii="Arial" w:hAnsi="Arial" w:cs="Arial"/>
          <w:b/>
          <w:bCs/>
          <w:sz w:val="28"/>
          <w:szCs w:val="28"/>
        </w:rPr>
      </w:pPr>
    </w:p>
    <w:p w14:paraId="2E139414" w14:textId="77777777" w:rsidR="0006522F" w:rsidRPr="005E5106" w:rsidRDefault="0006522F" w:rsidP="0006522F">
      <w:pPr>
        <w:widowControl w:val="0"/>
        <w:autoSpaceDE w:val="0"/>
        <w:spacing w:line="360" w:lineRule="auto"/>
        <w:jc w:val="both"/>
        <w:rPr>
          <w:rFonts w:ascii="Arial" w:hAnsi="Arial" w:cs="Arial"/>
          <w:b/>
          <w:bCs/>
          <w:sz w:val="28"/>
          <w:szCs w:val="28"/>
        </w:rPr>
      </w:pPr>
      <w:r w:rsidRPr="005E5106">
        <w:rPr>
          <w:rFonts w:ascii="Arial" w:hAnsi="Arial" w:cs="Arial"/>
          <w:b/>
          <w:bCs/>
          <w:sz w:val="28"/>
          <w:szCs w:val="28"/>
        </w:rPr>
        <w:t xml:space="preserve">B.5 Řešení vegetace a souvisejících terénních úprav </w:t>
      </w:r>
    </w:p>
    <w:p w14:paraId="40248727" w14:textId="77777777" w:rsidR="0006522F" w:rsidRPr="005E5106" w:rsidRDefault="00ED3B7A" w:rsidP="0006522F">
      <w:pPr>
        <w:widowControl w:val="0"/>
        <w:autoSpaceDE w:val="0"/>
        <w:spacing w:line="360" w:lineRule="auto"/>
        <w:jc w:val="both"/>
        <w:rPr>
          <w:rFonts w:ascii="Arial" w:hAnsi="Arial" w:cs="Arial"/>
          <w:bCs/>
          <w:sz w:val="24"/>
          <w:szCs w:val="26"/>
        </w:rPr>
      </w:pPr>
      <w:r w:rsidRPr="005E5106">
        <w:rPr>
          <w:rFonts w:ascii="Arial" w:hAnsi="Arial" w:cs="Arial"/>
          <w:bCs/>
          <w:sz w:val="24"/>
          <w:szCs w:val="26"/>
        </w:rPr>
        <w:t>Terénní úpravy jsou minimálního rozsahu</w:t>
      </w:r>
      <w:r w:rsidR="00BA28BE">
        <w:rPr>
          <w:rFonts w:ascii="Arial" w:hAnsi="Arial" w:cs="Arial"/>
          <w:bCs/>
          <w:sz w:val="24"/>
          <w:szCs w:val="26"/>
        </w:rPr>
        <w:t xml:space="preserve"> a souvisí s napojením opravovaných konstrukcí na stávající terén</w:t>
      </w:r>
      <w:r w:rsidR="0006522F" w:rsidRPr="005E5106">
        <w:rPr>
          <w:rFonts w:ascii="Arial" w:hAnsi="Arial" w:cs="Arial"/>
          <w:bCs/>
          <w:sz w:val="24"/>
          <w:szCs w:val="26"/>
        </w:rPr>
        <w:t>. Vegetaci dokumentace neřeší.</w:t>
      </w:r>
    </w:p>
    <w:p w14:paraId="421EA41C" w14:textId="77777777" w:rsidR="00185556" w:rsidRPr="005E5106" w:rsidRDefault="00185556" w:rsidP="00185556">
      <w:pPr>
        <w:widowControl w:val="0"/>
        <w:autoSpaceDE w:val="0"/>
        <w:spacing w:line="360" w:lineRule="auto"/>
        <w:jc w:val="both"/>
        <w:rPr>
          <w:rFonts w:ascii="Arial" w:hAnsi="Arial" w:cs="Arial"/>
          <w:b/>
          <w:bCs/>
          <w:sz w:val="28"/>
          <w:szCs w:val="28"/>
        </w:rPr>
      </w:pPr>
      <w:r w:rsidRPr="005E5106">
        <w:rPr>
          <w:rFonts w:ascii="Arial" w:hAnsi="Arial" w:cs="Arial"/>
          <w:b/>
          <w:bCs/>
          <w:sz w:val="28"/>
          <w:szCs w:val="28"/>
        </w:rPr>
        <w:lastRenderedPageBreak/>
        <w:t>B.6 Popis vlivů stavby na životní prostředí a jeho ochrana</w:t>
      </w:r>
    </w:p>
    <w:p w14:paraId="2C8A99B8" w14:textId="77777777" w:rsidR="00185556" w:rsidRPr="005E5106" w:rsidRDefault="00185556" w:rsidP="00185556">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a) Vliv na životní prostředí</w:t>
      </w:r>
    </w:p>
    <w:p w14:paraId="5C37EFA0" w14:textId="77777777" w:rsidR="00185556" w:rsidRPr="00F87A30" w:rsidRDefault="00185556" w:rsidP="00185556">
      <w:pPr>
        <w:widowControl w:val="0"/>
        <w:autoSpaceDE w:val="0"/>
        <w:spacing w:line="360" w:lineRule="auto"/>
        <w:jc w:val="both"/>
        <w:rPr>
          <w:rFonts w:ascii="Arial" w:hAnsi="Arial" w:cs="Arial"/>
          <w:bCs/>
          <w:sz w:val="24"/>
          <w:szCs w:val="26"/>
        </w:rPr>
      </w:pPr>
      <w:r w:rsidRPr="00F87A30">
        <w:rPr>
          <w:rFonts w:ascii="Arial" w:hAnsi="Arial" w:cs="Arial"/>
          <w:bCs/>
          <w:sz w:val="24"/>
          <w:szCs w:val="26"/>
        </w:rPr>
        <w:t xml:space="preserve">Stavba </w:t>
      </w:r>
      <w:r w:rsidR="000D5E50" w:rsidRPr="00F87A30">
        <w:rPr>
          <w:rFonts w:ascii="Arial" w:hAnsi="Arial" w:cs="Arial"/>
          <w:bCs/>
          <w:sz w:val="24"/>
          <w:szCs w:val="26"/>
        </w:rPr>
        <w:t>není</w:t>
      </w:r>
      <w:r w:rsidRPr="00F87A30">
        <w:rPr>
          <w:rFonts w:ascii="Arial" w:hAnsi="Arial" w:cs="Arial"/>
          <w:bCs/>
          <w:sz w:val="24"/>
          <w:szCs w:val="26"/>
        </w:rPr>
        <w:t xml:space="preserve"> zdrojem vibrací, hluku a prašnosti. Odtokové poměry povrchových vod se </w:t>
      </w:r>
      <w:r w:rsidR="00ED3B7A" w:rsidRPr="00F87A30">
        <w:rPr>
          <w:rFonts w:ascii="Arial" w:hAnsi="Arial" w:cs="Arial"/>
          <w:bCs/>
          <w:sz w:val="24"/>
          <w:szCs w:val="26"/>
        </w:rPr>
        <w:t>úpravou</w:t>
      </w:r>
      <w:r w:rsidRPr="00F87A30">
        <w:rPr>
          <w:rFonts w:ascii="Arial" w:hAnsi="Arial" w:cs="Arial"/>
          <w:bCs/>
          <w:sz w:val="24"/>
          <w:szCs w:val="26"/>
        </w:rPr>
        <w:t xml:space="preserve"> nemění. Provoz </w:t>
      </w:r>
      <w:r w:rsidR="00BA28BE">
        <w:rPr>
          <w:rFonts w:ascii="Arial" w:hAnsi="Arial" w:cs="Arial"/>
          <w:bCs/>
          <w:sz w:val="24"/>
          <w:szCs w:val="26"/>
        </w:rPr>
        <w:t>na objektech limnigrafické stanice</w:t>
      </w:r>
      <w:r w:rsidR="000D5E50" w:rsidRPr="00F87A30">
        <w:rPr>
          <w:rFonts w:ascii="Arial" w:hAnsi="Arial" w:cs="Arial"/>
          <w:bCs/>
          <w:sz w:val="24"/>
          <w:szCs w:val="26"/>
        </w:rPr>
        <w:t xml:space="preserve"> nemá</w:t>
      </w:r>
      <w:r w:rsidRPr="00F87A30">
        <w:rPr>
          <w:rFonts w:ascii="Arial" w:hAnsi="Arial" w:cs="Arial"/>
          <w:bCs/>
          <w:sz w:val="24"/>
          <w:szCs w:val="26"/>
        </w:rPr>
        <w:t xml:space="preserve"> negativní vliv na životní prostředí.</w:t>
      </w:r>
    </w:p>
    <w:p w14:paraId="68F0A769" w14:textId="77777777" w:rsidR="00AC4FE1" w:rsidRDefault="00185556" w:rsidP="00AC4FE1">
      <w:pPr>
        <w:widowControl w:val="0"/>
        <w:numPr>
          <w:ilvl w:val="0"/>
          <w:numId w:val="2"/>
        </w:numPr>
        <w:autoSpaceDE w:val="0"/>
        <w:spacing w:line="360" w:lineRule="auto"/>
        <w:jc w:val="both"/>
        <w:rPr>
          <w:rFonts w:ascii="Arial" w:hAnsi="Arial" w:cs="Arial"/>
          <w:b/>
          <w:bCs/>
          <w:sz w:val="24"/>
          <w:szCs w:val="26"/>
        </w:rPr>
      </w:pPr>
      <w:r w:rsidRPr="005E5106">
        <w:rPr>
          <w:rFonts w:ascii="Arial" w:hAnsi="Arial" w:cs="Arial"/>
          <w:b/>
          <w:bCs/>
          <w:sz w:val="24"/>
          <w:szCs w:val="26"/>
        </w:rPr>
        <w:t>b) Vliv na přírodu a krajinu</w:t>
      </w:r>
    </w:p>
    <w:p w14:paraId="735362A0" w14:textId="4338202A" w:rsidR="00BF4A20" w:rsidRPr="00AC4FE1" w:rsidRDefault="007F51EA" w:rsidP="00AC4FE1">
      <w:pPr>
        <w:widowControl w:val="0"/>
        <w:numPr>
          <w:ilvl w:val="0"/>
          <w:numId w:val="2"/>
        </w:numPr>
        <w:autoSpaceDE w:val="0"/>
        <w:spacing w:line="360" w:lineRule="auto"/>
        <w:jc w:val="both"/>
        <w:rPr>
          <w:rFonts w:ascii="Arial" w:hAnsi="Arial" w:cs="Arial"/>
          <w:b/>
          <w:bCs/>
          <w:sz w:val="24"/>
          <w:szCs w:val="26"/>
        </w:rPr>
      </w:pPr>
      <w:r>
        <w:rPr>
          <w:rFonts w:ascii="Arial" w:hAnsi="Arial" w:cs="Arial"/>
          <w:sz w:val="24"/>
          <w:szCs w:val="24"/>
        </w:rPr>
        <w:t xml:space="preserve">Dokumentace řeší </w:t>
      </w:r>
      <w:r w:rsidRPr="00013517">
        <w:rPr>
          <w:rFonts w:ascii="Arial" w:hAnsi="Arial" w:cs="Arial"/>
          <w:bCs/>
          <w:color w:val="333333"/>
          <w:sz w:val="24"/>
          <w:szCs w:val="24"/>
        </w:rPr>
        <w:t>oprav</w:t>
      </w:r>
      <w:r>
        <w:rPr>
          <w:rFonts w:ascii="Arial" w:hAnsi="Arial" w:cs="Arial"/>
          <w:bCs/>
          <w:color w:val="333333"/>
          <w:sz w:val="24"/>
          <w:szCs w:val="24"/>
        </w:rPr>
        <w:t xml:space="preserve">u </w:t>
      </w:r>
      <w:r>
        <w:rPr>
          <w:rFonts w:ascii="Arial" w:hAnsi="Arial" w:cs="Arial"/>
          <w:bCs/>
          <w:color w:val="333333"/>
          <w:sz w:val="24"/>
          <w:szCs w:val="24"/>
        </w:rPr>
        <w:tab/>
      </w:r>
      <w:r w:rsidRPr="00013517">
        <w:rPr>
          <w:rFonts w:ascii="Arial" w:hAnsi="Arial" w:cs="Arial"/>
          <w:bCs/>
          <w:color w:val="333333"/>
          <w:sz w:val="24"/>
          <w:szCs w:val="24"/>
        </w:rPr>
        <w:t>limnigrafické stanice a poškozených částí opevnění koryta toku</w:t>
      </w:r>
      <w:r>
        <w:rPr>
          <w:rFonts w:ascii="Arial" w:hAnsi="Arial" w:cs="Arial"/>
          <w:bCs/>
          <w:color w:val="333333"/>
          <w:sz w:val="24"/>
          <w:szCs w:val="24"/>
        </w:rPr>
        <w:t>.</w:t>
      </w:r>
      <w:r w:rsidR="008A4BA7">
        <w:rPr>
          <w:rFonts w:ascii="Arial" w:hAnsi="Arial" w:cs="Arial"/>
          <w:bCs/>
          <w:color w:val="333333"/>
          <w:sz w:val="24"/>
          <w:szCs w:val="24"/>
        </w:rPr>
        <w:t xml:space="preserve"> </w:t>
      </w:r>
      <w:proofErr w:type="gramStart"/>
      <w:r w:rsidRPr="00AD0443">
        <w:rPr>
          <w:rFonts w:ascii="Arial" w:hAnsi="Arial" w:cs="Arial"/>
          <w:sz w:val="24"/>
          <w:szCs w:val="24"/>
        </w:rPr>
        <w:t>V</w:t>
      </w:r>
      <w:proofErr w:type="gramEnd"/>
      <w:r w:rsidRPr="00AD0443">
        <w:rPr>
          <w:rFonts w:ascii="Arial" w:hAnsi="Arial" w:cs="Arial"/>
          <w:sz w:val="24"/>
          <w:szCs w:val="24"/>
        </w:rPr>
        <w:t xml:space="preserve"> rámci dokumentace se řeší odstranění stávajícího oplocení, odstranění</w:t>
      </w:r>
      <w:r>
        <w:rPr>
          <w:rFonts w:ascii="Arial" w:hAnsi="Arial" w:cs="Arial"/>
          <w:sz w:val="24"/>
          <w:szCs w:val="24"/>
        </w:rPr>
        <w:t xml:space="preserve"> stávajícího objektu limnigrafické stanice a nahrazení objektem novým, odstranění stávajícího opevnění koryta toku u limnigrafické stanice a nahrazení opevněním novým a odstranění objektu stávající norné stěny a nahrazení objektem novým. </w:t>
      </w:r>
      <w:r w:rsidR="00061907">
        <w:rPr>
          <w:rFonts w:ascii="Arial" w:hAnsi="Arial"/>
          <w:sz w:val="24"/>
          <w:szCs w:val="24"/>
        </w:rPr>
        <w:t>Stávající objekt</w:t>
      </w:r>
      <w:r w:rsidR="00776172">
        <w:rPr>
          <w:rFonts w:ascii="Arial" w:hAnsi="Arial"/>
          <w:sz w:val="24"/>
          <w:szCs w:val="24"/>
        </w:rPr>
        <w:t>y limnigrafické stanice</w:t>
      </w:r>
      <w:r w:rsidR="008A4BA7">
        <w:rPr>
          <w:rFonts w:ascii="Arial" w:hAnsi="Arial"/>
          <w:sz w:val="24"/>
          <w:szCs w:val="24"/>
        </w:rPr>
        <w:t xml:space="preserve"> </w:t>
      </w:r>
      <w:r w:rsidR="00061907">
        <w:rPr>
          <w:rFonts w:ascii="Arial" w:hAnsi="Arial"/>
          <w:sz w:val="24"/>
          <w:szCs w:val="24"/>
        </w:rPr>
        <w:t xml:space="preserve">před a po opravě </w:t>
      </w:r>
      <w:r w:rsidR="00ED3B7A" w:rsidRPr="00AC4FE1">
        <w:rPr>
          <w:rFonts w:ascii="Arial" w:hAnsi="Arial"/>
          <w:sz w:val="24"/>
          <w:szCs w:val="24"/>
        </w:rPr>
        <w:t>nem</w:t>
      </w:r>
      <w:r w:rsidR="004107DC">
        <w:rPr>
          <w:rFonts w:ascii="Arial" w:hAnsi="Arial"/>
          <w:sz w:val="24"/>
          <w:szCs w:val="24"/>
        </w:rPr>
        <w:t>a</w:t>
      </w:r>
      <w:r w:rsidR="00776172">
        <w:rPr>
          <w:rFonts w:ascii="Arial" w:hAnsi="Arial"/>
          <w:sz w:val="24"/>
          <w:szCs w:val="24"/>
        </w:rPr>
        <w:t>jí</w:t>
      </w:r>
      <w:r w:rsidR="00ED3B7A" w:rsidRPr="00AC4FE1">
        <w:rPr>
          <w:rFonts w:ascii="Arial" w:hAnsi="Arial"/>
          <w:sz w:val="24"/>
          <w:szCs w:val="24"/>
        </w:rPr>
        <w:t xml:space="preserve"> negativní vliv na přírodu a krajinu.</w:t>
      </w:r>
    </w:p>
    <w:p w14:paraId="60FB7B26" w14:textId="77777777" w:rsidR="00185556" w:rsidRPr="005E5106" w:rsidRDefault="00185556" w:rsidP="00185556">
      <w:pPr>
        <w:widowControl w:val="0"/>
        <w:numPr>
          <w:ilvl w:val="0"/>
          <w:numId w:val="2"/>
        </w:numPr>
        <w:autoSpaceDE w:val="0"/>
        <w:spacing w:line="360" w:lineRule="auto"/>
        <w:jc w:val="both"/>
        <w:rPr>
          <w:rFonts w:ascii="Arial" w:hAnsi="Arial" w:cs="Arial"/>
          <w:b/>
          <w:bCs/>
          <w:sz w:val="24"/>
          <w:szCs w:val="26"/>
        </w:rPr>
      </w:pPr>
      <w:r w:rsidRPr="005E5106">
        <w:rPr>
          <w:rFonts w:ascii="Arial" w:hAnsi="Arial" w:cs="Arial"/>
          <w:b/>
          <w:bCs/>
          <w:sz w:val="24"/>
          <w:szCs w:val="26"/>
        </w:rPr>
        <w:t>c) Vliv na soustavu chráněných území Natura 2000</w:t>
      </w:r>
    </w:p>
    <w:p w14:paraId="2AB057B8" w14:textId="77777777" w:rsidR="00185556" w:rsidRPr="005E5106" w:rsidRDefault="00185556" w:rsidP="00185556">
      <w:pPr>
        <w:widowControl w:val="0"/>
        <w:numPr>
          <w:ilvl w:val="0"/>
          <w:numId w:val="2"/>
        </w:numPr>
        <w:autoSpaceDE w:val="0"/>
        <w:spacing w:line="360" w:lineRule="auto"/>
        <w:jc w:val="both"/>
        <w:rPr>
          <w:rFonts w:ascii="Arial" w:hAnsi="Arial" w:cs="Arial"/>
          <w:bCs/>
          <w:sz w:val="24"/>
          <w:szCs w:val="26"/>
        </w:rPr>
      </w:pPr>
      <w:r w:rsidRPr="005E5106">
        <w:rPr>
          <w:rFonts w:ascii="Arial" w:hAnsi="Arial" w:cs="Arial"/>
          <w:bCs/>
          <w:sz w:val="24"/>
          <w:szCs w:val="26"/>
        </w:rPr>
        <w:t xml:space="preserve">Stavba </w:t>
      </w:r>
      <w:r w:rsidR="00155181" w:rsidRPr="005E5106">
        <w:rPr>
          <w:rFonts w:ascii="Arial" w:hAnsi="Arial" w:cs="Arial"/>
          <w:bCs/>
          <w:sz w:val="24"/>
          <w:szCs w:val="26"/>
        </w:rPr>
        <w:t>nemá negativní vliv na</w:t>
      </w:r>
      <w:r w:rsidRPr="005E5106">
        <w:rPr>
          <w:rFonts w:ascii="Arial" w:hAnsi="Arial" w:cs="Arial"/>
          <w:bCs/>
          <w:sz w:val="24"/>
          <w:szCs w:val="26"/>
        </w:rPr>
        <w:t xml:space="preserve"> soustav</w:t>
      </w:r>
      <w:r w:rsidR="00155181" w:rsidRPr="005E5106">
        <w:rPr>
          <w:rFonts w:ascii="Arial" w:hAnsi="Arial" w:cs="Arial"/>
          <w:bCs/>
          <w:sz w:val="24"/>
          <w:szCs w:val="26"/>
        </w:rPr>
        <w:t>u</w:t>
      </w:r>
      <w:r w:rsidRPr="005E5106">
        <w:rPr>
          <w:rFonts w:ascii="Arial" w:hAnsi="Arial" w:cs="Arial"/>
          <w:bCs/>
          <w:sz w:val="24"/>
          <w:szCs w:val="26"/>
        </w:rPr>
        <w:t xml:space="preserve"> chráněných území Natura 2000</w:t>
      </w:r>
    </w:p>
    <w:p w14:paraId="4A21EB6F" w14:textId="77777777" w:rsidR="00185556" w:rsidRPr="005E5106" w:rsidRDefault="00185556" w:rsidP="00185556">
      <w:pPr>
        <w:widowControl w:val="0"/>
        <w:numPr>
          <w:ilvl w:val="0"/>
          <w:numId w:val="2"/>
        </w:numPr>
        <w:autoSpaceDE w:val="0"/>
        <w:spacing w:line="360" w:lineRule="auto"/>
        <w:jc w:val="both"/>
        <w:rPr>
          <w:rFonts w:ascii="Arial" w:hAnsi="Arial" w:cs="Arial"/>
          <w:b/>
          <w:sz w:val="24"/>
          <w:szCs w:val="24"/>
        </w:rPr>
      </w:pPr>
      <w:r w:rsidRPr="005E5106">
        <w:rPr>
          <w:rFonts w:ascii="Arial" w:hAnsi="Arial" w:cs="Arial"/>
          <w:b/>
          <w:bCs/>
          <w:sz w:val="24"/>
          <w:szCs w:val="26"/>
        </w:rPr>
        <w:t xml:space="preserve">d) </w:t>
      </w:r>
      <w:r w:rsidRPr="005E5106">
        <w:rPr>
          <w:rFonts w:ascii="Arial" w:hAnsi="Arial" w:cs="Arial"/>
          <w:b/>
          <w:sz w:val="24"/>
          <w:szCs w:val="24"/>
        </w:rPr>
        <w:t>Způsob zohlednění podmínek závazného stanoviska posouzení vlivu záměru na životní prostředí</w:t>
      </w:r>
    </w:p>
    <w:p w14:paraId="1251E701" w14:textId="77777777" w:rsidR="00155181" w:rsidRPr="005E5106" w:rsidRDefault="00ED3B7A" w:rsidP="00155181">
      <w:pPr>
        <w:widowControl w:val="0"/>
        <w:numPr>
          <w:ilvl w:val="0"/>
          <w:numId w:val="2"/>
        </w:numPr>
        <w:autoSpaceDE w:val="0"/>
        <w:spacing w:line="360" w:lineRule="auto"/>
        <w:jc w:val="both"/>
        <w:rPr>
          <w:rFonts w:ascii="Arial" w:hAnsi="Arial" w:cs="Arial"/>
          <w:sz w:val="24"/>
        </w:rPr>
      </w:pPr>
      <w:r w:rsidRPr="005E5106">
        <w:rPr>
          <w:rFonts w:ascii="Arial" w:hAnsi="Arial"/>
          <w:sz w:val="24"/>
          <w:szCs w:val="24"/>
        </w:rPr>
        <w:t xml:space="preserve">Podmínky závazného stanoviska posouzení vlivu záměru na životní prostředí </w:t>
      </w:r>
      <w:r w:rsidR="000F5A99">
        <w:rPr>
          <w:rFonts w:ascii="Arial" w:hAnsi="Arial"/>
          <w:sz w:val="24"/>
          <w:szCs w:val="24"/>
        </w:rPr>
        <w:t>budou</w:t>
      </w:r>
      <w:r w:rsidRPr="005E5106">
        <w:rPr>
          <w:rFonts w:ascii="Arial" w:hAnsi="Arial"/>
          <w:sz w:val="24"/>
          <w:szCs w:val="24"/>
        </w:rPr>
        <w:t xml:space="preserve"> do dokumentace zapracovány </w:t>
      </w:r>
      <w:r w:rsidR="000F5A99">
        <w:rPr>
          <w:rFonts w:ascii="Arial" w:hAnsi="Arial"/>
          <w:sz w:val="24"/>
          <w:szCs w:val="24"/>
        </w:rPr>
        <w:t>v případě jeho vydání</w:t>
      </w:r>
      <w:r w:rsidR="00155181" w:rsidRPr="005E5106">
        <w:rPr>
          <w:rFonts w:ascii="Arial" w:hAnsi="Arial"/>
          <w:sz w:val="24"/>
          <w:szCs w:val="24"/>
        </w:rPr>
        <w:t>.</w:t>
      </w:r>
    </w:p>
    <w:p w14:paraId="6B17D77E" w14:textId="77777777" w:rsidR="00185556" w:rsidRPr="005E5106" w:rsidRDefault="00185556" w:rsidP="00185556">
      <w:pPr>
        <w:widowControl w:val="0"/>
        <w:numPr>
          <w:ilvl w:val="0"/>
          <w:numId w:val="2"/>
        </w:numPr>
        <w:suppressAutoHyphens w:val="0"/>
        <w:autoSpaceDE w:val="0"/>
        <w:spacing w:line="360" w:lineRule="auto"/>
        <w:jc w:val="both"/>
        <w:rPr>
          <w:rFonts w:ascii="Arial" w:hAnsi="Arial" w:cs="Arial"/>
          <w:b/>
          <w:sz w:val="24"/>
          <w:szCs w:val="24"/>
        </w:rPr>
      </w:pPr>
      <w:r w:rsidRPr="005E5106">
        <w:rPr>
          <w:rFonts w:ascii="Arial" w:hAnsi="Arial" w:cs="Arial"/>
          <w:b/>
          <w:sz w:val="24"/>
          <w:szCs w:val="24"/>
        </w:rPr>
        <w:t>e) Navrhovaná ochranná a bezpečnostní pásma, rozsah omezení a podmínky ochrany podle jiných právních předpisů</w:t>
      </w:r>
    </w:p>
    <w:p w14:paraId="0CB2FD94" w14:textId="77777777" w:rsidR="00185556" w:rsidRPr="005E5106" w:rsidRDefault="00185556" w:rsidP="00185556">
      <w:pPr>
        <w:widowControl w:val="0"/>
        <w:numPr>
          <w:ilvl w:val="0"/>
          <w:numId w:val="2"/>
        </w:numPr>
        <w:suppressAutoHyphens w:val="0"/>
        <w:autoSpaceDE w:val="0"/>
        <w:spacing w:line="360" w:lineRule="auto"/>
        <w:jc w:val="both"/>
        <w:rPr>
          <w:rFonts w:ascii="Arial" w:hAnsi="Arial" w:cs="Arial"/>
          <w:sz w:val="24"/>
          <w:szCs w:val="24"/>
        </w:rPr>
      </w:pPr>
      <w:r w:rsidRPr="005E5106">
        <w:rPr>
          <w:rFonts w:ascii="Arial" w:hAnsi="Arial" w:cs="Arial"/>
          <w:sz w:val="24"/>
          <w:szCs w:val="24"/>
        </w:rPr>
        <w:t>Stavbou není vyvolána potřeba zřízení ochranných pásem.</w:t>
      </w:r>
    </w:p>
    <w:p w14:paraId="49B6D388" w14:textId="77777777" w:rsidR="001E200C" w:rsidRPr="005E5106" w:rsidRDefault="001E200C" w:rsidP="008B5720">
      <w:pPr>
        <w:pStyle w:val="Zkladntextodsazen"/>
        <w:ind w:firstLine="0"/>
        <w:rPr>
          <w:b/>
        </w:rPr>
      </w:pPr>
    </w:p>
    <w:p w14:paraId="05DDEE2A" w14:textId="77777777" w:rsidR="00185556" w:rsidRPr="005E5106" w:rsidRDefault="00185556" w:rsidP="00185556">
      <w:pPr>
        <w:widowControl w:val="0"/>
        <w:autoSpaceDE w:val="0"/>
        <w:spacing w:line="360" w:lineRule="auto"/>
        <w:jc w:val="both"/>
        <w:rPr>
          <w:rFonts w:ascii="Arial" w:hAnsi="Arial" w:cs="Arial"/>
          <w:b/>
          <w:bCs/>
          <w:sz w:val="28"/>
          <w:szCs w:val="28"/>
        </w:rPr>
      </w:pPr>
      <w:r w:rsidRPr="005E5106">
        <w:rPr>
          <w:rFonts w:ascii="Arial" w:hAnsi="Arial" w:cs="Arial"/>
          <w:b/>
          <w:bCs/>
          <w:sz w:val="28"/>
          <w:szCs w:val="28"/>
        </w:rPr>
        <w:t>B.7 Ochrana obyvatelstva</w:t>
      </w:r>
    </w:p>
    <w:p w14:paraId="2E0667FF" w14:textId="5B36BD9A" w:rsidR="004153C7" w:rsidRPr="005E5106" w:rsidRDefault="007F51EA" w:rsidP="004153C7">
      <w:pPr>
        <w:spacing w:line="360" w:lineRule="auto"/>
        <w:jc w:val="both"/>
        <w:rPr>
          <w:rFonts w:ascii="Arial" w:hAnsi="Arial"/>
          <w:sz w:val="24"/>
          <w:szCs w:val="24"/>
        </w:rPr>
      </w:pPr>
      <w:r>
        <w:rPr>
          <w:rFonts w:ascii="Arial" w:hAnsi="Arial" w:cs="Arial"/>
          <w:sz w:val="24"/>
          <w:szCs w:val="24"/>
        </w:rPr>
        <w:t xml:space="preserve">Dokumentace řeší </w:t>
      </w:r>
      <w:r w:rsidRPr="00013517">
        <w:rPr>
          <w:rFonts w:ascii="Arial" w:hAnsi="Arial" w:cs="Arial"/>
          <w:bCs/>
          <w:color w:val="333333"/>
          <w:sz w:val="24"/>
          <w:szCs w:val="24"/>
        </w:rPr>
        <w:t>oprav</w:t>
      </w:r>
      <w:r>
        <w:rPr>
          <w:rFonts w:ascii="Arial" w:hAnsi="Arial" w:cs="Arial"/>
          <w:bCs/>
          <w:color w:val="333333"/>
          <w:sz w:val="24"/>
          <w:szCs w:val="24"/>
        </w:rPr>
        <w:t xml:space="preserve">u </w:t>
      </w:r>
      <w:r>
        <w:rPr>
          <w:rFonts w:ascii="Arial" w:hAnsi="Arial" w:cs="Arial"/>
          <w:bCs/>
          <w:color w:val="333333"/>
          <w:sz w:val="24"/>
          <w:szCs w:val="24"/>
        </w:rPr>
        <w:tab/>
      </w:r>
      <w:r w:rsidRPr="00013517">
        <w:rPr>
          <w:rFonts w:ascii="Arial" w:hAnsi="Arial" w:cs="Arial"/>
          <w:bCs/>
          <w:color w:val="333333"/>
          <w:sz w:val="24"/>
          <w:szCs w:val="24"/>
        </w:rPr>
        <w:t>limnigrafické stanice a poškozených částí opevnění koryta toku</w:t>
      </w:r>
      <w:r>
        <w:rPr>
          <w:rFonts w:ascii="Arial" w:hAnsi="Arial" w:cs="Arial"/>
          <w:bCs/>
          <w:color w:val="333333"/>
          <w:sz w:val="24"/>
          <w:szCs w:val="24"/>
        </w:rPr>
        <w:t>.</w:t>
      </w:r>
      <w:r w:rsidR="008A4BA7">
        <w:rPr>
          <w:rFonts w:ascii="Arial" w:hAnsi="Arial" w:cs="Arial"/>
          <w:bCs/>
          <w:color w:val="333333"/>
          <w:sz w:val="24"/>
          <w:szCs w:val="24"/>
        </w:rPr>
        <w:t xml:space="preserve"> </w:t>
      </w:r>
      <w:proofErr w:type="gramStart"/>
      <w:r w:rsidRPr="00AD0443">
        <w:rPr>
          <w:rFonts w:ascii="Arial" w:hAnsi="Arial" w:cs="Arial"/>
          <w:sz w:val="24"/>
          <w:szCs w:val="24"/>
        </w:rPr>
        <w:t>V</w:t>
      </w:r>
      <w:proofErr w:type="gramEnd"/>
      <w:r w:rsidRPr="00AD0443">
        <w:rPr>
          <w:rFonts w:ascii="Arial" w:hAnsi="Arial" w:cs="Arial"/>
          <w:sz w:val="24"/>
          <w:szCs w:val="24"/>
        </w:rPr>
        <w:t xml:space="preserve"> rámci dokumentace se řeší odstranění stávajícího oplocení, odstranění</w:t>
      </w:r>
      <w:r>
        <w:rPr>
          <w:rFonts w:ascii="Arial" w:hAnsi="Arial" w:cs="Arial"/>
          <w:sz w:val="24"/>
          <w:szCs w:val="24"/>
        </w:rPr>
        <w:t xml:space="preserve"> stávajícího objektu limnigrafické stanice a nahrazení objektem novým, odstranění stávajícího opevnění koryta toku u limnigrafické stanice a nahrazení opevněním novým a odstranění objektu stávající norné stěny a nahrazení objektem novým. </w:t>
      </w:r>
      <w:r w:rsidR="00A317F2" w:rsidRPr="00E7100B">
        <w:rPr>
          <w:rFonts w:ascii="Arial" w:hAnsi="Arial"/>
          <w:sz w:val="24"/>
          <w:szCs w:val="24"/>
        </w:rPr>
        <w:t xml:space="preserve">Jedná se o opravu, opravou nebudou měněny technické ani kapacitní parametry </w:t>
      </w:r>
      <w:r w:rsidR="00776172">
        <w:rPr>
          <w:rFonts w:ascii="Arial" w:hAnsi="Arial"/>
          <w:sz w:val="24"/>
          <w:szCs w:val="24"/>
        </w:rPr>
        <w:t>stávajících objektů limnigrafické stanice</w:t>
      </w:r>
      <w:r w:rsidR="00A317F2" w:rsidRPr="00E7100B">
        <w:rPr>
          <w:rFonts w:ascii="Arial" w:hAnsi="Arial"/>
          <w:sz w:val="24"/>
          <w:szCs w:val="24"/>
        </w:rPr>
        <w:t xml:space="preserve">. </w:t>
      </w:r>
      <w:r w:rsidR="000D6B8E" w:rsidRPr="005E5106">
        <w:rPr>
          <w:rFonts w:ascii="Arial" w:hAnsi="Arial"/>
          <w:sz w:val="24"/>
          <w:szCs w:val="24"/>
        </w:rPr>
        <w:t>Stavbou nevzniknou nároky na opatření související s ochranou obyvatelstva.</w:t>
      </w:r>
    </w:p>
    <w:p w14:paraId="46D077F4" w14:textId="77777777" w:rsidR="00155181" w:rsidRPr="005E5106" w:rsidRDefault="00155181" w:rsidP="003918EC">
      <w:pPr>
        <w:widowControl w:val="0"/>
        <w:autoSpaceDE w:val="0"/>
        <w:spacing w:line="360" w:lineRule="auto"/>
        <w:jc w:val="both"/>
        <w:rPr>
          <w:rFonts w:ascii="Arial" w:hAnsi="Arial" w:cs="Arial"/>
          <w:b/>
          <w:bCs/>
          <w:sz w:val="28"/>
          <w:szCs w:val="28"/>
        </w:rPr>
      </w:pPr>
    </w:p>
    <w:p w14:paraId="4696AF12" w14:textId="77777777" w:rsidR="003918EC" w:rsidRPr="005E5106" w:rsidRDefault="003918EC" w:rsidP="003918EC">
      <w:pPr>
        <w:widowControl w:val="0"/>
        <w:autoSpaceDE w:val="0"/>
        <w:spacing w:line="360" w:lineRule="auto"/>
        <w:jc w:val="both"/>
        <w:rPr>
          <w:rFonts w:ascii="Arial" w:hAnsi="Arial" w:cs="Arial"/>
          <w:b/>
          <w:bCs/>
          <w:sz w:val="28"/>
          <w:szCs w:val="28"/>
        </w:rPr>
      </w:pPr>
      <w:r w:rsidRPr="005E5106">
        <w:rPr>
          <w:rFonts w:ascii="Arial" w:hAnsi="Arial" w:cs="Arial"/>
          <w:b/>
          <w:bCs/>
          <w:sz w:val="28"/>
          <w:szCs w:val="28"/>
        </w:rPr>
        <w:lastRenderedPageBreak/>
        <w:t>B.8. Zásady organizace výstavby</w:t>
      </w:r>
    </w:p>
    <w:p w14:paraId="1DC720CE" w14:textId="77777777" w:rsidR="003918EC" w:rsidRPr="005E5106" w:rsidRDefault="003918EC"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a) Potřeby a spotřeby rozhodujících médií a hmot, jejich zajištění</w:t>
      </w:r>
    </w:p>
    <w:p w14:paraId="7B423B73" w14:textId="77777777" w:rsidR="003918EC" w:rsidRPr="005E5106" w:rsidRDefault="003918EC" w:rsidP="003918EC">
      <w:pPr>
        <w:widowControl w:val="0"/>
        <w:autoSpaceDE w:val="0"/>
        <w:spacing w:line="360" w:lineRule="auto"/>
        <w:jc w:val="both"/>
        <w:rPr>
          <w:rFonts w:ascii="Arial" w:hAnsi="Arial" w:cs="Arial"/>
          <w:bCs/>
          <w:sz w:val="24"/>
          <w:szCs w:val="26"/>
        </w:rPr>
      </w:pPr>
      <w:r w:rsidRPr="005E5106">
        <w:rPr>
          <w:rFonts w:ascii="Arial" w:hAnsi="Arial" w:cs="Arial"/>
          <w:bCs/>
          <w:sz w:val="24"/>
          <w:szCs w:val="26"/>
        </w:rPr>
        <w:t xml:space="preserve">Zdroj el. energie bude mobilní elektrocentrála. Pitná voda se bude dovážet balená, WC bude chemické, mobilní. </w:t>
      </w:r>
    </w:p>
    <w:p w14:paraId="36EFA8F5" w14:textId="77777777" w:rsidR="003918EC" w:rsidRPr="005E5106" w:rsidRDefault="003918EC"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b) Odvodnění staveniště</w:t>
      </w:r>
    </w:p>
    <w:p w14:paraId="23319459" w14:textId="77777777" w:rsidR="003918EC" w:rsidRPr="005E5106" w:rsidRDefault="003918EC" w:rsidP="003918EC">
      <w:pPr>
        <w:widowControl w:val="0"/>
        <w:autoSpaceDE w:val="0"/>
        <w:spacing w:line="360" w:lineRule="auto"/>
        <w:jc w:val="both"/>
        <w:rPr>
          <w:rFonts w:ascii="Arial" w:hAnsi="Arial" w:cs="Arial"/>
          <w:bCs/>
          <w:sz w:val="24"/>
          <w:szCs w:val="26"/>
        </w:rPr>
      </w:pPr>
      <w:r w:rsidRPr="005E5106">
        <w:rPr>
          <w:rFonts w:ascii="Arial" w:hAnsi="Arial" w:cs="Arial"/>
          <w:bCs/>
          <w:sz w:val="24"/>
          <w:szCs w:val="26"/>
        </w:rPr>
        <w:t>Odtokové poměry povrchových vod se stavbou nemění. Přilehlý terén je spádován tak, že je zaručen přirozený odtok povrchových vod z prostoru staveniště.</w:t>
      </w:r>
    </w:p>
    <w:p w14:paraId="4014EFE7" w14:textId="77777777" w:rsidR="003918EC" w:rsidRPr="005E5106" w:rsidRDefault="003918EC"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c) Napojení stavby na stávající dopravní a technickou infrastrukturu</w:t>
      </w:r>
    </w:p>
    <w:p w14:paraId="7E443506" w14:textId="77777777" w:rsidR="003918EC" w:rsidRPr="005E5106" w:rsidRDefault="003918EC"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c.1) Napojení na dopravní infrastrukturu</w:t>
      </w:r>
    </w:p>
    <w:p w14:paraId="19B32BA8" w14:textId="77777777" w:rsidR="00776172" w:rsidRPr="0074196B" w:rsidRDefault="00776172" w:rsidP="00776172">
      <w:pPr>
        <w:widowControl w:val="0"/>
        <w:autoSpaceDE w:val="0"/>
        <w:spacing w:line="360" w:lineRule="auto"/>
        <w:ind w:firstLine="708"/>
        <w:jc w:val="both"/>
        <w:rPr>
          <w:rFonts w:ascii="Arial" w:hAnsi="Arial" w:cs="Arial"/>
          <w:bCs/>
          <w:sz w:val="24"/>
          <w:szCs w:val="26"/>
        </w:rPr>
      </w:pPr>
      <w:r w:rsidRPr="0074196B">
        <w:rPr>
          <w:rFonts w:ascii="Arial" w:hAnsi="Arial" w:cs="Arial"/>
          <w:bCs/>
          <w:sz w:val="24"/>
          <w:szCs w:val="26"/>
        </w:rPr>
        <w:t xml:space="preserve">Přístup k místu limnigrafické stanice je sjezdem z komunikace </w:t>
      </w:r>
      <w:proofErr w:type="gramStart"/>
      <w:r w:rsidRPr="0074196B">
        <w:rPr>
          <w:rFonts w:ascii="Arial" w:hAnsi="Arial" w:cs="Arial"/>
          <w:bCs/>
          <w:sz w:val="24"/>
          <w:szCs w:val="26"/>
        </w:rPr>
        <w:t>Biskupice - Ludkovice</w:t>
      </w:r>
      <w:proofErr w:type="gramEnd"/>
      <w:r w:rsidRPr="0074196B">
        <w:rPr>
          <w:rFonts w:ascii="Arial" w:hAnsi="Arial" w:cs="Arial"/>
          <w:bCs/>
          <w:sz w:val="24"/>
          <w:szCs w:val="26"/>
        </w:rPr>
        <w:t xml:space="preserve"> a dále po nezpevněných polních cestách zřízených v rámci pozemků 2611/32, 32191 a 2611/32 </w:t>
      </w:r>
      <w:proofErr w:type="spellStart"/>
      <w:r w:rsidRPr="0074196B">
        <w:rPr>
          <w:rFonts w:ascii="Arial" w:hAnsi="Arial" w:cs="Arial"/>
          <w:bCs/>
          <w:sz w:val="24"/>
          <w:szCs w:val="26"/>
        </w:rPr>
        <w:t>k.ú</w:t>
      </w:r>
      <w:proofErr w:type="spellEnd"/>
      <w:r w:rsidRPr="0074196B">
        <w:rPr>
          <w:rFonts w:ascii="Arial" w:hAnsi="Arial" w:cs="Arial"/>
          <w:bCs/>
          <w:sz w:val="24"/>
          <w:szCs w:val="26"/>
        </w:rPr>
        <w:t>. Ludkovice.</w:t>
      </w:r>
      <w:r>
        <w:rPr>
          <w:rFonts w:ascii="Arial" w:hAnsi="Arial" w:cs="Arial"/>
          <w:bCs/>
          <w:sz w:val="24"/>
          <w:szCs w:val="26"/>
        </w:rPr>
        <w:t xml:space="preserve"> Vzhledem k malé únosnosti terénu v linii přístupových komunikacích musí být stavba prováděna stavebními mechanismy vyvozujícími minimální tlak na povrch při </w:t>
      </w:r>
      <w:r w:rsidR="004116E6">
        <w:rPr>
          <w:rFonts w:ascii="Arial" w:hAnsi="Arial" w:cs="Arial"/>
          <w:bCs/>
          <w:sz w:val="24"/>
          <w:szCs w:val="26"/>
        </w:rPr>
        <w:t xml:space="preserve">jejich </w:t>
      </w:r>
      <w:r>
        <w:rPr>
          <w:rFonts w:ascii="Arial" w:hAnsi="Arial" w:cs="Arial"/>
          <w:bCs/>
          <w:sz w:val="24"/>
          <w:szCs w:val="26"/>
        </w:rPr>
        <w:t xml:space="preserve">pojezdu. </w:t>
      </w:r>
    </w:p>
    <w:p w14:paraId="099E84E8" w14:textId="77777777" w:rsidR="003918EC" w:rsidRPr="005E5106" w:rsidRDefault="003918EC"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c.2) Napojení na technickou infrastrukturu</w:t>
      </w:r>
    </w:p>
    <w:p w14:paraId="215D6697" w14:textId="77777777" w:rsidR="000D5E50" w:rsidRPr="005E5106" w:rsidRDefault="000D5E50" w:rsidP="003918EC">
      <w:pPr>
        <w:widowControl w:val="0"/>
        <w:autoSpaceDE w:val="0"/>
        <w:spacing w:line="360" w:lineRule="auto"/>
        <w:jc w:val="both"/>
        <w:rPr>
          <w:rFonts w:ascii="Arial" w:hAnsi="Arial" w:cs="Arial"/>
          <w:bCs/>
          <w:sz w:val="24"/>
          <w:szCs w:val="26"/>
        </w:rPr>
      </w:pPr>
      <w:r w:rsidRPr="005E5106">
        <w:rPr>
          <w:rFonts w:ascii="Arial" w:hAnsi="Arial" w:cs="Arial"/>
          <w:bCs/>
          <w:sz w:val="24"/>
          <w:szCs w:val="26"/>
        </w:rPr>
        <w:t>Jako zdroj el. energie při výstavbě bude sloužit mobilní elektrocentrála</w:t>
      </w:r>
      <w:r w:rsidR="003918EC" w:rsidRPr="005E5106">
        <w:rPr>
          <w:rFonts w:ascii="Arial" w:hAnsi="Arial" w:cs="Arial"/>
          <w:bCs/>
          <w:sz w:val="24"/>
          <w:szCs w:val="26"/>
        </w:rPr>
        <w:t>. Pitná vod</w:t>
      </w:r>
      <w:r w:rsidRPr="005E5106">
        <w:rPr>
          <w:rFonts w:ascii="Arial" w:hAnsi="Arial" w:cs="Arial"/>
          <w:bCs/>
          <w:sz w:val="24"/>
          <w:szCs w:val="26"/>
        </w:rPr>
        <w:t>a</w:t>
      </w:r>
      <w:r w:rsidR="003918EC" w:rsidRPr="005E5106">
        <w:rPr>
          <w:rFonts w:ascii="Arial" w:hAnsi="Arial" w:cs="Arial"/>
          <w:bCs/>
          <w:sz w:val="24"/>
          <w:szCs w:val="26"/>
        </w:rPr>
        <w:t xml:space="preserve"> se bude dovážet balená, WC bude chemické, mobilní. Veškeré stavební nástroje a mechanizmy budou na vlastní pohon. </w:t>
      </w:r>
    </w:p>
    <w:p w14:paraId="17356C13" w14:textId="77777777" w:rsidR="003918EC" w:rsidRPr="005E5106" w:rsidRDefault="003918EC"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d) Vliv provádění stavby na okolní pozemky</w:t>
      </w:r>
    </w:p>
    <w:p w14:paraId="777FD7BC" w14:textId="77777777" w:rsidR="003918EC" w:rsidRPr="005E5106" w:rsidRDefault="003918EC" w:rsidP="003918EC">
      <w:pPr>
        <w:widowControl w:val="0"/>
        <w:autoSpaceDE w:val="0"/>
        <w:spacing w:line="360" w:lineRule="auto"/>
        <w:jc w:val="both"/>
        <w:rPr>
          <w:rFonts w:ascii="Arial" w:hAnsi="Arial" w:cs="Arial"/>
          <w:bCs/>
          <w:sz w:val="24"/>
          <w:szCs w:val="26"/>
        </w:rPr>
      </w:pPr>
      <w:r w:rsidRPr="005E5106">
        <w:rPr>
          <w:rFonts w:ascii="Arial" w:hAnsi="Arial" w:cs="Arial"/>
          <w:bCs/>
          <w:sz w:val="24"/>
          <w:szCs w:val="26"/>
        </w:rPr>
        <w:t>Při provádění stavby nesmí být okolní pozemky a nemovitosti stavební činností poškozeny. V případě, že dojde k poškození sousedních pozemků, musí se ihned zajistit náprava. Náprava poškozených pozemků stavební činností bude provedena na náklady dodavatele stavebních prací.</w:t>
      </w:r>
    </w:p>
    <w:p w14:paraId="7E844865" w14:textId="77777777" w:rsidR="003918EC" w:rsidRPr="005E5106" w:rsidRDefault="003918EC"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e) Ochrana okolí staveniště a požadavky na související asanace, demolice, kácení dřevin</w:t>
      </w:r>
    </w:p>
    <w:p w14:paraId="33DA49B2" w14:textId="77777777" w:rsidR="003918EC" w:rsidRPr="005E5106" w:rsidRDefault="003918EC" w:rsidP="003918EC">
      <w:pPr>
        <w:widowControl w:val="0"/>
        <w:autoSpaceDE w:val="0"/>
        <w:spacing w:line="360" w:lineRule="auto"/>
        <w:jc w:val="both"/>
        <w:rPr>
          <w:rFonts w:ascii="Arial" w:hAnsi="Arial" w:cs="Arial"/>
          <w:bCs/>
          <w:sz w:val="24"/>
          <w:szCs w:val="26"/>
        </w:rPr>
      </w:pPr>
      <w:r w:rsidRPr="005E5106">
        <w:rPr>
          <w:rFonts w:ascii="Arial" w:hAnsi="Arial" w:cs="Arial"/>
          <w:bCs/>
          <w:sz w:val="24"/>
          <w:szCs w:val="26"/>
        </w:rPr>
        <w:t xml:space="preserve">Stavba svým rozsahem nevyvolána nutnost ochrany okolí staveniště. Stavbou nejsou </w:t>
      </w:r>
    </w:p>
    <w:p w14:paraId="584A0702" w14:textId="5E14AEAF" w:rsidR="003918EC" w:rsidRPr="005E5106" w:rsidRDefault="003918EC" w:rsidP="003918EC">
      <w:pPr>
        <w:widowControl w:val="0"/>
        <w:autoSpaceDE w:val="0"/>
        <w:spacing w:line="360" w:lineRule="auto"/>
        <w:jc w:val="both"/>
        <w:rPr>
          <w:rFonts w:ascii="Arial" w:hAnsi="Arial" w:cs="Arial"/>
          <w:bCs/>
          <w:sz w:val="24"/>
          <w:szCs w:val="26"/>
        </w:rPr>
      </w:pPr>
      <w:r w:rsidRPr="005E5106">
        <w:rPr>
          <w:rFonts w:ascii="Arial" w:hAnsi="Arial" w:cs="Arial"/>
          <w:bCs/>
          <w:sz w:val="24"/>
          <w:szCs w:val="26"/>
        </w:rPr>
        <w:t>vyvolány požadavky n</w:t>
      </w:r>
      <w:r w:rsidR="004126B7">
        <w:rPr>
          <w:rFonts w:ascii="Arial" w:hAnsi="Arial" w:cs="Arial"/>
          <w:bCs/>
          <w:sz w:val="24"/>
          <w:szCs w:val="26"/>
        </w:rPr>
        <w:t>a související asanace, demolice</w:t>
      </w:r>
      <w:r w:rsidRPr="005E5106">
        <w:rPr>
          <w:rFonts w:ascii="Arial" w:hAnsi="Arial" w:cs="Arial"/>
          <w:bCs/>
          <w:sz w:val="24"/>
          <w:szCs w:val="26"/>
        </w:rPr>
        <w:t>.</w:t>
      </w:r>
      <w:r w:rsidR="008A4BA7">
        <w:rPr>
          <w:rFonts w:ascii="Arial" w:hAnsi="Arial" w:cs="Arial"/>
          <w:bCs/>
          <w:sz w:val="24"/>
          <w:szCs w:val="26"/>
        </w:rPr>
        <w:t xml:space="preserve"> </w:t>
      </w:r>
      <w:proofErr w:type="gramStart"/>
      <w:r w:rsidR="00DB7128">
        <w:rPr>
          <w:rFonts w:ascii="Arial" w:hAnsi="Arial" w:cs="Arial"/>
          <w:bCs/>
          <w:sz w:val="24"/>
          <w:szCs w:val="26"/>
        </w:rPr>
        <w:t>S</w:t>
      </w:r>
      <w:proofErr w:type="gramEnd"/>
      <w:r w:rsidR="00DB7128">
        <w:rPr>
          <w:rFonts w:ascii="Arial" w:hAnsi="Arial" w:cs="Arial"/>
          <w:bCs/>
          <w:sz w:val="24"/>
          <w:szCs w:val="26"/>
        </w:rPr>
        <w:t xml:space="preserve"> kácením stromových a keřových porostů se nepočítá</w:t>
      </w:r>
      <w:r w:rsidR="007A4416">
        <w:rPr>
          <w:rFonts w:ascii="Arial" w:hAnsi="Arial" w:cs="Arial"/>
          <w:bCs/>
          <w:sz w:val="24"/>
          <w:szCs w:val="26"/>
        </w:rPr>
        <w:t>.</w:t>
      </w:r>
    </w:p>
    <w:p w14:paraId="2AFBAD4C" w14:textId="77777777" w:rsidR="003918EC" w:rsidRPr="005E5106" w:rsidRDefault="003918EC"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 xml:space="preserve">f) Maximální </w:t>
      </w:r>
      <w:r w:rsidR="002C6C6A" w:rsidRPr="005E5106">
        <w:rPr>
          <w:rFonts w:ascii="Arial" w:hAnsi="Arial" w:cs="Arial"/>
          <w:b/>
          <w:bCs/>
          <w:sz w:val="24"/>
          <w:szCs w:val="26"/>
        </w:rPr>
        <w:t xml:space="preserve">dočasné a trvalé </w:t>
      </w:r>
      <w:r w:rsidRPr="005E5106">
        <w:rPr>
          <w:rFonts w:ascii="Arial" w:hAnsi="Arial" w:cs="Arial"/>
          <w:b/>
          <w:bCs/>
          <w:sz w:val="24"/>
          <w:szCs w:val="26"/>
        </w:rPr>
        <w:t xml:space="preserve">zábory pro staveniště </w:t>
      </w:r>
    </w:p>
    <w:p w14:paraId="143400B9" w14:textId="77777777" w:rsidR="003918EC" w:rsidRPr="005E5106" w:rsidRDefault="002C6C6A" w:rsidP="003918EC">
      <w:pPr>
        <w:widowControl w:val="0"/>
        <w:autoSpaceDE w:val="0"/>
        <w:spacing w:line="360" w:lineRule="auto"/>
        <w:jc w:val="both"/>
        <w:rPr>
          <w:rFonts w:ascii="Arial" w:hAnsi="Arial" w:cs="Arial"/>
          <w:bCs/>
          <w:sz w:val="24"/>
          <w:szCs w:val="26"/>
        </w:rPr>
      </w:pPr>
      <w:r w:rsidRPr="005E5106">
        <w:rPr>
          <w:rFonts w:ascii="Arial" w:hAnsi="Arial" w:cs="Arial"/>
          <w:bCs/>
          <w:sz w:val="24"/>
          <w:szCs w:val="26"/>
        </w:rPr>
        <w:t>Dočasné s</w:t>
      </w:r>
      <w:r w:rsidR="003918EC" w:rsidRPr="005E5106">
        <w:rPr>
          <w:rFonts w:ascii="Arial" w:hAnsi="Arial" w:cs="Arial"/>
          <w:bCs/>
          <w:sz w:val="24"/>
          <w:szCs w:val="26"/>
        </w:rPr>
        <w:t xml:space="preserve">taveniště bude v rámci částí pozemků, na kterých se bude stavba realizovat. Hranice </w:t>
      </w:r>
      <w:r w:rsidRPr="005E5106">
        <w:rPr>
          <w:rFonts w:ascii="Arial" w:hAnsi="Arial" w:cs="Arial"/>
          <w:bCs/>
          <w:sz w:val="24"/>
          <w:szCs w:val="26"/>
        </w:rPr>
        <w:t xml:space="preserve">dočasného </w:t>
      </w:r>
      <w:r w:rsidR="003918EC" w:rsidRPr="005E5106">
        <w:rPr>
          <w:rFonts w:ascii="Arial" w:hAnsi="Arial" w:cs="Arial"/>
          <w:bCs/>
          <w:sz w:val="24"/>
          <w:szCs w:val="26"/>
        </w:rPr>
        <w:t>staveniště bude upřesněna při předání staveniště dodavateli.</w:t>
      </w:r>
      <w:r w:rsidRPr="005E5106">
        <w:rPr>
          <w:rFonts w:ascii="Arial" w:hAnsi="Arial" w:cs="Arial"/>
          <w:bCs/>
          <w:sz w:val="24"/>
          <w:szCs w:val="26"/>
        </w:rPr>
        <w:t xml:space="preserve"> Se zřízením trvalého staveniště se nepočítá.</w:t>
      </w:r>
    </w:p>
    <w:p w14:paraId="3E0648D0" w14:textId="77777777" w:rsidR="008A4BA7" w:rsidRDefault="008A4BA7" w:rsidP="003918EC">
      <w:pPr>
        <w:widowControl w:val="0"/>
        <w:autoSpaceDE w:val="0"/>
        <w:spacing w:line="360" w:lineRule="auto"/>
        <w:jc w:val="both"/>
        <w:rPr>
          <w:rFonts w:ascii="Arial" w:hAnsi="Arial" w:cs="Arial"/>
          <w:b/>
          <w:bCs/>
          <w:sz w:val="24"/>
          <w:szCs w:val="26"/>
        </w:rPr>
      </w:pPr>
    </w:p>
    <w:p w14:paraId="2A0C70F5" w14:textId="5A7E656F" w:rsidR="002C6C6A" w:rsidRPr="005E5106" w:rsidRDefault="002C6C6A"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lastRenderedPageBreak/>
        <w:t xml:space="preserve">g) Požadavky na bezbariérové </w:t>
      </w:r>
      <w:proofErr w:type="spellStart"/>
      <w:r w:rsidRPr="005E5106">
        <w:rPr>
          <w:rFonts w:ascii="Arial" w:hAnsi="Arial" w:cs="Arial"/>
          <w:b/>
          <w:bCs/>
          <w:sz w:val="24"/>
          <w:szCs w:val="26"/>
        </w:rPr>
        <w:t>obchozí</w:t>
      </w:r>
      <w:proofErr w:type="spellEnd"/>
      <w:r w:rsidRPr="005E5106">
        <w:rPr>
          <w:rFonts w:ascii="Arial" w:hAnsi="Arial" w:cs="Arial"/>
          <w:b/>
          <w:bCs/>
          <w:sz w:val="24"/>
          <w:szCs w:val="26"/>
        </w:rPr>
        <w:t xml:space="preserve"> trasy</w:t>
      </w:r>
    </w:p>
    <w:p w14:paraId="3A561FE0" w14:textId="77777777" w:rsidR="002C6C6A" w:rsidRPr="005E5106" w:rsidRDefault="002C6C6A" w:rsidP="003918EC">
      <w:pPr>
        <w:widowControl w:val="0"/>
        <w:autoSpaceDE w:val="0"/>
        <w:spacing w:line="360" w:lineRule="auto"/>
        <w:jc w:val="both"/>
        <w:rPr>
          <w:rFonts w:ascii="Arial" w:hAnsi="Arial" w:cs="Arial"/>
          <w:bCs/>
          <w:sz w:val="24"/>
          <w:szCs w:val="26"/>
        </w:rPr>
      </w:pPr>
      <w:r w:rsidRPr="005E5106">
        <w:rPr>
          <w:rFonts w:ascii="Arial" w:hAnsi="Arial" w:cs="Arial"/>
          <w:bCs/>
          <w:sz w:val="24"/>
          <w:szCs w:val="26"/>
        </w:rPr>
        <w:t xml:space="preserve">S bezbariérovými </w:t>
      </w:r>
      <w:proofErr w:type="spellStart"/>
      <w:r w:rsidRPr="005E5106">
        <w:rPr>
          <w:rFonts w:ascii="Arial" w:hAnsi="Arial" w:cs="Arial"/>
          <w:bCs/>
          <w:sz w:val="24"/>
          <w:szCs w:val="26"/>
        </w:rPr>
        <w:t>obchozími</w:t>
      </w:r>
      <w:proofErr w:type="spellEnd"/>
      <w:r w:rsidRPr="005E5106">
        <w:rPr>
          <w:rFonts w:ascii="Arial" w:hAnsi="Arial" w:cs="Arial"/>
          <w:bCs/>
          <w:sz w:val="24"/>
          <w:szCs w:val="26"/>
        </w:rPr>
        <w:t xml:space="preserve"> trasami se vzhledem k umístění stavy neuvažuje.</w:t>
      </w:r>
    </w:p>
    <w:p w14:paraId="1511A90C" w14:textId="77777777" w:rsidR="003918EC" w:rsidRPr="005E5106" w:rsidRDefault="002C6C6A"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h</w:t>
      </w:r>
      <w:r w:rsidR="003918EC" w:rsidRPr="005E5106">
        <w:rPr>
          <w:rFonts w:ascii="Arial" w:hAnsi="Arial" w:cs="Arial"/>
          <w:b/>
          <w:bCs/>
          <w:sz w:val="24"/>
          <w:szCs w:val="26"/>
        </w:rPr>
        <w:t>) Maximální produkovaná množství odpadů a druhy odpadů</w:t>
      </w:r>
    </w:p>
    <w:p w14:paraId="618EEE93" w14:textId="77777777" w:rsidR="003918EC" w:rsidRPr="005E5106" w:rsidRDefault="003918EC" w:rsidP="003918EC">
      <w:pPr>
        <w:widowControl w:val="0"/>
        <w:autoSpaceDE w:val="0"/>
        <w:spacing w:line="360" w:lineRule="auto"/>
        <w:jc w:val="both"/>
        <w:rPr>
          <w:rFonts w:ascii="Arial" w:hAnsi="Arial" w:cs="Arial"/>
        </w:rPr>
      </w:pPr>
      <w:proofErr w:type="spellStart"/>
      <w:r w:rsidRPr="005E5106">
        <w:rPr>
          <w:rFonts w:ascii="Arial" w:hAnsi="Arial" w:cs="Arial"/>
        </w:rPr>
        <w:t>Katal</w:t>
      </w:r>
      <w:proofErr w:type="spellEnd"/>
      <w:r w:rsidRPr="005E5106">
        <w:rPr>
          <w:rFonts w:ascii="Arial" w:hAnsi="Arial" w:cs="Arial"/>
        </w:rPr>
        <w:t xml:space="preserve">. č. </w:t>
      </w:r>
      <w:proofErr w:type="gramStart"/>
      <w:r w:rsidRPr="005E5106">
        <w:rPr>
          <w:rFonts w:ascii="Arial" w:hAnsi="Arial" w:cs="Arial"/>
        </w:rPr>
        <w:t>odpadu  Název</w:t>
      </w:r>
      <w:proofErr w:type="gramEnd"/>
      <w:r w:rsidRPr="005E5106">
        <w:rPr>
          <w:rFonts w:ascii="Arial" w:hAnsi="Arial" w:cs="Arial"/>
        </w:rPr>
        <w:t xml:space="preserve"> druhu odpadů - zkráceně </w:t>
      </w:r>
      <w:r w:rsidR="00502D75">
        <w:rPr>
          <w:rFonts w:ascii="Arial" w:hAnsi="Arial" w:cs="Arial"/>
        </w:rPr>
        <w:t xml:space="preserve"> Množství      </w:t>
      </w:r>
      <w:r w:rsidRPr="005E5106">
        <w:rPr>
          <w:rFonts w:ascii="Arial" w:hAnsi="Arial" w:cs="Arial"/>
        </w:rPr>
        <w:t xml:space="preserve">Předpokládaný způsob nakládání </w:t>
      </w:r>
    </w:p>
    <w:p w14:paraId="4363669A" w14:textId="77777777" w:rsidR="008B54B4" w:rsidRPr="00E84D59" w:rsidRDefault="008B54B4" w:rsidP="008B54B4">
      <w:pPr>
        <w:widowControl w:val="0"/>
        <w:autoSpaceDE w:val="0"/>
        <w:spacing w:line="360" w:lineRule="auto"/>
        <w:jc w:val="both"/>
        <w:rPr>
          <w:rFonts w:ascii="Arial" w:hAnsi="Arial" w:cs="Arial"/>
        </w:rPr>
      </w:pPr>
      <w:r w:rsidRPr="00E84D59">
        <w:rPr>
          <w:rFonts w:ascii="Arial" w:hAnsi="Arial" w:cs="Arial"/>
        </w:rPr>
        <w:t xml:space="preserve">17 01 01 </w:t>
      </w:r>
      <w:r w:rsidRPr="00E84D59">
        <w:rPr>
          <w:rFonts w:ascii="Arial" w:hAnsi="Arial" w:cs="Arial"/>
        </w:rPr>
        <w:tab/>
      </w:r>
      <w:r w:rsidRPr="00E84D59">
        <w:rPr>
          <w:rFonts w:ascii="Arial" w:hAnsi="Arial" w:cs="Arial"/>
        </w:rPr>
        <w:tab/>
        <w:t xml:space="preserve">Beton </w:t>
      </w:r>
      <w:r w:rsidRPr="00E84D59">
        <w:rPr>
          <w:rFonts w:ascii="Arial" w:hAnsi="Arial" w:cs="Arial"/>
        </w:rPr>
        <w:tab/>
      </w:r>
      <w:r w:rsidRPr="00E84D59">
        <w:rPr>
          <w:rFonts w:ascii="Arial" w:hAnsi="Arial" w:cs="Arial"/>
        </w:rPr>
        <w:tab/>
      </w:r>
      <w:r w:rsidRPr="00E84D59">
        <w:rPr>
          <w:rFonts w:ascii="Arial" w:hAnsi="Arial" w:cs="Arial"/>
        </w:rPr>
        <w:tab/>
        <w:t>10</w:t>
      </w:r>
      <w:r w:rsidR="001A7FD1">
        <w:rPr>
          <w:rFonts w:ascii="Arial" w:hAnsi="Arial" w:cs="Arial"/>
        </w:rPr>
        <w:t>,0</w:t>
      </w:r>
      <w:r w:rsidRPr="00E84D59">
        <w:rPr>
          <w:rFonts w:ascii="Arial" w:hAnsi="Arial" w:cs="Arial"/>
        </w:rPr>
        <w:t>t</w:t>
      </w:r>
      <w:r w:rsidRPr="00E84D59">
        <w:rPr>
          <w:rFonts w:ascii="Arial" w:hAnsi="Arial" w:cs="Arial"/>
        </w:rPr>
        <w:tab/>
        <w:t>Recyklace</w:t>
      </w:r>
    </w:p>
    <w:p w14:paraId="5763FCAF" w14:textId="77777777" w:rsidR="008B54B4" w:rsidRPr="001A7FD1" w:rsidRDefault="003918EC" w:rsidP="003918EC">
      <w:pPr>
        <w:widowControl w:val="0"/>
        <w:autoSpaceDE w:val="0"/>
        <w:spacing w:line="360" w:lineRule="auto"/>
        <w:jc w:val="both"/>
        <w:rPr>
          <w:rFonts w:ascii="Arial" w:hAnsi="Arial" w:cs="Arial"/>
        </w:rPr>
      </w:pPr>
      <w:r w:rsidRPr="001A7FD1">
        <w:rPr>
          <w:rFonts w:ascii="Arial" w:hAnsi="Arial" w:cs="Arial"/>
        </w:rPr>
        <w:t xml:space="preserve">17 05 04 </w:t>
      </w:r>
      <w:r w:rsidRPr="001A7FD1">
        <w:rPr>
          <w:rFonts w:ascii="Arial" w:hAnsi="Arial" w:cs="Arial"/>
        </w:rPr>
        <w:tab/>
      </w:r>
      <w:r w:rsidR="00320186" w:rsidRPr="001A7FD1">
        <w:rPr>
          <w:rFonts w:ascii="Arial" w:hAnsi="Arial" w:cs="Arial"/>
        </w:rPr>
        <w:t xml:space="preserve">           Zemina a kamení </w:t>
      </w:r>
      <w:r w:rsidR="00320186" w:rsidRPr="001A7FD1">
        <w:rPr>
          <w:rFonts w:ascii="Arial" w:hAnsi="Arial" w:cs="Arial"/>
        </w:rPr>
        <w:tab/>
      </w:r>
      <w:r w:rsidR="008B54B4" w:rsidRPr="001A7FD1">
        <w:rPr>
          <w:rFonts w:ascii="Arial" w:hAnsi="Arial" w:cs="Arial"/>
        </w:rPr>
        <w:t>2,0</w:t>
      </w:r>
      <w:r w:rsidR="00502D75" w:rsidRPr="001A7FD1">
        <w:rPr>
          <w:rFonts w:ascii="Arial" w:hAnsi="Arial" w:cs="Arial"/>
        </w:rPr>
        <w:t>m</w:t>
      </w:r>
      <w:r w:rsidR="00502D75" w:rsidRPr="001A7FD1">
        <w:rPr>
          <w:rFonts w:ascii="Arial" w:hAnsi="Arial" w:cs="Arial"/>
          <w:vertAlign w:val="superscript"/>
        </w:rPr>
        <w:t>3</w:t>
      </w:r>
      <w:r w:rsidRPr="001A7FD1">
        <w:rPr>
          <w:rFonts w:ascii="Arial" w:hAnsi="Arial" w:cs="Arial"/>
        </w:rPr>
        <w:tab/>
        <w:t>Materiálové využití</w:t>
      </w:r>
      <w:r w:rsidR="008A4987" w:rsidRPr="001A7FD1">
        <w:rPr>
          <w:rFonts w:ascii="Arial" w:hAnsi="Arial" w:cs="Arial"/>
        </w:rPr>
        <w:t xml:space="preserve"> (zásypy,</w:t>
      </w:r>
      <w:r w:rsidR="008B54B4" w:rsidRPr="001A7FD1">
        <w:rPr>
          <w:rFonts w:ascii="Arial" w:hAnsi="Arial" w:cs="Arial"/>
        </w:rPr>
        <w:tab/>
      </w:r>
      <w:r w:rsidR="008A4987" w:rsidRPr="001A7FD1">
        <w:rPr>
          <w:rFonts w:ascii="Arial" w:hAnsi="Arial" w:cs="Arial"/>
        </w:rPr>
        <w:tab/>
      </w:r>
      <w:r w:rsidR="008A4987" w:rsidRPr="001A7FD1">
        <w:rPr>
          <w:rFonts w:ascii="Arial" w:hAnsi="Arial" w:cs="Arial"/>
        </w:rPr>
        <w:tab/>
      </w:r>
      <w:r w:rsidR="008A4987" w:rsidRPr="001A7FD1">
        <w:rPr>
          <w:rFonts w:ascii="Arial" w:hAnsi="Arial" w:cs="Arial"/>
        </w:rPr>
        <w:tab/>
      </w:r>
      <w:r w:rsidR="008A4987" w:rsidRPr="001A7FD1">
        <w:rPr>
          <w:rFonts w:ascii="Arial" w:hAnsi="Arial" w:cs="Arial"/>
        </w:rPr>
        <w:tab/>
      </w:r>
      <w:r w:rsidR="008A4987" w:rsidRPr="001A7FD1">
        <w:rPr>
          <w:rFonts w:ascii="Arial" w:hAnsi="Arial" w:cs="Arial"/>
        </w:rPr>
        <w:tab/>
      </w:r>
      <w:r w:rsidR="008A4987" w:rsidRPr="001A7FD1">
        <w:rPr>
          <w:rFonts w:ascii="Arial" w:hAnsi="Arial" w:cs="Arial"/>
        </w:rPr>
        <w:tab/>
      </w:r>
      <w:r w:rsidR="008A4987" w:rsidRPr="001A7FD1">
        <w:rPr>
          <w:rFonts w:ascii="Arial" w:hAnsi="Arial" w:cs="Arial"/>
        </w:rPr>
        <w:tab/>
      </w:r>
      <w:r w:rsidR="008A4987" w:rsidRPr="001A7FD1">
        <w:rPr>
          <w:rFonts w:ascii="Arial" w:hAnsi="Arial" w:cs="Arial"/>
        </w:rPr>
        <w:tab/>
      </w:r>
      <w:r w:rsidR="008A4987" w:rsidRPr="001A7FD1">
        <w:rPr>
          <w:rFonts w:ascii="Arial" w:hAnsi="Arial" w:cs="Arial"/>
        </w:rPr>
        <w:tab/>
        <w:t>terénní úpravy</w:t>
      </w:r>
      <w:r w:rsidR="008B54B4" w:rsidRPr="001A7FD1">
        <w:rPr>
          <w:rFonts w:ascii="Arial" w:hAnsi="Arial" w:cs="Arial"/>
        </w:rPr>
        <w:t xml:space="preserve"> v místě stavby)</w:t>
      </w:r>
    </w:p>
    <w:p w14:paraId="31E19E24" w14:textId="77777777" w:rsidR="001A7FD1" w:rsidRDefault="001A7FD1" w:rsidP="001A7FD1">
      <w:pPr>
        <w:widowControl w:val="0"/>
        <w:autoSpaceDE w:val="0"/>
        <w:spacing w:line="360" w:lineRule="auto"/>
        <w:jc w:val="both"/>
        <w:rPr>
          <w:rFonts w:ascii="Arial" w:hAnsi="Arial" w:cs="Arial"/>
        </w:rPr>
      </w:pPr>
      <w:r>
        <w:rPr>
          <w:rFonts w:ascii="Arial" w:hAnsi="Arial" w:cs="Arial"/>
        </w:rPr>
        <w:t xml:space="preserve">17 04 05 </w:t>
      </w:r>
      <w:r>
        <w:rPr>
          <w:rFonts w:ascii="Arial" w:hAnsi="Arial" w:cs="Arial"/>
        </w:rPr>
        <w:tab/>
      </w:r>
      <w:r>
        <w:rPr>
          <w:rFonts w:ascii="Arial" w:hAnsi="Arial" w:cs="Arial"/>
        </w:rPr>
        <w:tab/>
        <w:t xml:space="preserve">Železo a ocel </w:t>
      </w:r>
      <w:r>
        <w:rPr>
          <w:rFonts w:ascii="Arial" w:hAnsi="Arial" w:cs="Arial"/>
        </w:rPr>
        <w:tab/>
      </w:r>
      <w:r>
        <w:rPr>
          <w:rFonts w:ascii="Arial" w:hAnsi="Arial" w:cs="Arial"/>
        </w:rPr>
        <w:tab/>
      </w:r>
      <w:r w:rsidRPr="001A7FD1">
        <w:rPr>
          <w:rFonts w:ascii="Arial" w:hAnsi="Arial" w:cs="Arial"/>
        </w:rPr>
        <w:t>0,</w:t>
      </w:r>
      <w:r w:rsidR="004116E6">
        <w:rPr>
          <w:rFonts w:ascii="Arial" w:hAnsi="Arial" w:cs="Arial"/>
        </w:rPr>
        <w:t>2</w:t>
      </w:r>
      <w:r w:rsidRPr="001A7FD1">
        <w:rPr>
          <w:rFonts w:ascii="Arial" w:hAnsi="Arial" w:cs="Arial"/>
        </w:rPr>
        <w:t>t</w:t>
      </w:r>
      <w:r>
        <w:rPr>
          <w:rFonts w:ascii="Arial" w:hAnsi="Arial" w:cs="Arial"/>
        </w:rPr>
        <w:tab/>
        <w:t xml:space="preserve">Recyklace </w:t>
      </w:r>
    </w:p>
    <w:p w14:paraId="377C9961" w14:textId="77777777" w:rsidR="001A7FD1" w:rsidRDefault="001A7FD1" w:rsidP="003918EC">
      <w:pPr>
        <w:widowControl w:val="0"/>
        <w:autoSpaceDE w:val="0"/>
        <w:spacing w:line="360" w:lineRule="auto"/>
        <w:jc w:val="both"/>
        <w:rPr>
          <w:rFonts w:ascii="Arial" w:hAnsi="Arial" w:cs="Arial"/>
          <w:color w:val="FF0000"/>
        </w:rPr>
      </w:pPr>
    </w:p>
    <w:p w14:paraId="4214F0F6" w14:textId="77777777" w:rsidR="003918EC" w:rsidRPr="005E5106" w:rsidRDefault="003918EC" w:rsidP="003918EC">
      <w:pPr>
        <w:widowControl w:val="0"/>
        <w:autoSpaceDE w:val="0"/>
        <w:spacing w:line="360" w:lineRule="auto"/>
        <w:jc w:val="both"/>
        <w:rPr>
          <w:rFonts w:ascii="Arial" w:hAnsi="Arial" w:cs="Arial"/>
          <w:sz w:val="24"/>
        </w:rPr>
      </w:pPr>
      <w:r w:rsidRPr="005E5106">
        <w:rPr>
          <w:rFonts w:ascii="Arial" w:hAnsi="Arial" w:cs="Arial"/>
          <w:sz w:val="24"/>
        </w:rPr>
        <w:t>Za nakládání s odpady v rámci konstrukčních prací smluvně odpovídá dodavatel prací, který se řídí podmínkami zákona Č. 185/2001 Sb. o odpadech ve znění pozdějších předpisů a příslušnými prováděcími vyhláškami. Zneškodnění odpadů bude prováděno oprávněnou osobou na zařízení schváleném k provozu, přednost má materiálové využití formou recyklace.</w:t>
      </w:r>
    </w:p>
    <w:p w14:paraId="386CD539" w14:textId="77777777" w:rsidR="003918EC" w:rsidRPr="005E5106" w:rsidRDefault="002C6C6A"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i</w:t>
      </w:r>
      <w:r w:rsidR="003918EC" w:rsidRPr="005E5106">
        <w:rPr>
          <w:rFonts w:ascii="Arial" w:hAnsi="Arial" w:cs="Arial"/>
          <w:b/>
          <w:bCs/>
          <w:sz w:val="24"/>
          <w:szCs w:val="26"/>
        </w:rPr>
        <w:t>) Bilance zemních prací</w:t>
      </w:r>
    </w:p>
    <w:p w14:paraId="423CCCF7" w14:textId="77777777" w:rsidR="008A4987" w:rsidRPr="00D26FEB" w:rsidRDefault="00FE5FC9" w:rsidP="008A4987">
      <w:pPr>
        <w:spacing w:line="360" w:lineRule="auto"/>
        <w:jc w:val="both"/>
        <w:rPr>
          <w:rFonts w:ascii="Arial" w:hAnsi="Arial"/>
          <w:sz w:val="24"/>
          <w:szCs w:val="24"/>
        </w:rPr>
      </w:pPr>
      <w:r>
        <w:rPr>
          <w:rFonts w:ascii="Arial" w:hAnsi="Arial"/>
          <w:sz w:val="24"/>
          <w:szCs w:val="24"/>
        </w:rPr>
        <w:t xml:space="preserve">Bilance zemních prací je vyrovnaná. </w:t>
      </w:r>
      <w:r w:rsidR="00CA2E6C">
        <w:rPr>
          <w:rFonts w:ascii="Arial" w:hAnsi="Arial"/>
          <w:sz w:val="24"/>
          <w:szCs w:val="24"/>
        </w:rPr>
        <w:t xml:space="preserve">Veškerá vytěžená zemina bude použita </w:t>
      </w:r>
      <w:r>
        <w:rPr>
          <w:rFonts w:ascii="Arial" w:hAnsi="Arial"/>
          <w:sz w:val="24"/>
          <w:szCs w:val="24"/>
        </w:rPr>
        <w:t>k zásypu stavebních jam opravovaných objektů. Přebytek bude využit k terénním úpravám na pozemcích v okolí objektů, ze kterých byla vytěžena.</w:t>
      </w:r>
    </w:p>
    <w:p w14:paraId="318FF0BB" w14:textId="77777777" w:rsidR="003918EC" w:rsidRPr="005E5106" w:rsidRDefault="002C6C6A"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j</w:t>
      </w:r>
      <w:r w:rsidR="003918EC" w:rsidRPr="005E5106">
        <w:rPr>
          <w:rFonts w:ascii="Arial" w:hAnsi="Arial" w:cs="Arial"/>
          <w:b/>
          <w:bCs/>
          <w:sz w:val="24"/>
          <w:szCs w:val="26"/>
        </w:rPr>
        <w:t>) Ochrana životního prostředí při výstavbě</w:t>
      </w:r>
    </w:p>
    <w:p w14:paraId="7A12F6F8" w14:textId="77777777" w:rsidR="003918EC" w:rsidRPr="005E5106" w:rsidRDefault="003918EC" w:rsidP="003918EC">
      <w:pPr>
        <w:widowControl w:val="0"/>
        <w:autoSpaceDE w:val="0"/>
        <w:spacing w:line="360" w:lineRule="auto"/>
        <w:ind w:firstLine="708"/>
        <w:jc w:val="both"/>
        <w:rPr>
          <w:rFonts w:ascii="Arial" w:hAnsi="Arial"/>
          <w:sz w:val="24"/>
        </w:rPr>
      </w:pPr>
      <w:r w:rsidRPr="005E5106">
        <w:rPr>
          <w:rFonts w:ascii="Arial" w:hAnsi="Arial"/>
          <w:sz w:val="24"/>
        </w:rPr>
        <w:t xml:space="preserve">Při provádění díla se musí dbát na ochranu životního prostředí a dodavatel stavebních může používat pouze mechanismy splňující kritéria bezpečnostních a hygienických norem. </w:t>
      </w:r>
    </w:p>
    <w:p w14:paraId="44997B69" w14:textId="77777777" w:rsidR="003918EC" w:rsidRPr="005E5106" w:rsidRDefault="003918EC" w:rsidP="003918EC">
      <w:pPr>
        <w:spacing w:line="360" w:lineRule="auto"/>
        <w:ind w:firstLine="708"/>
        <w:jc w:val="both"/>
        <w:rPr>
          <w:rFonts w:ascii="Arial" w:hAnsi="Arial" w:cs="Arial"/>
          <w:sz w:val="24"/>
        </w:rPr>
      </w:pPr>
      <w:r w:rsidRPr="005E5106">
        <w:rPr>
          <w:rFonts w:ascii="Arial" w:hAnsi="Arial"/>
          <w:sz w:val="24"/>
        </w:rPr>
        <w:t>Dále je nutno dodržovat určený obvod staveniště a v případě poškození pozemků a komunikací stavební činností uvést tyto do původního stavu. Do</w:t>
      </w:r>
      <w:r w:rsidRPr="005E5106">
        <w:rPr>
          <w:rFonts w:ascii="Arial" w:hAnsi="Arial" w:cs="Arial"/>
          <w:sz w:val="24"/>
        </w:rPr>
        <w:t xml:space="preserve">davatel nesmí připustit únik ropných látek do podzemních ani povrchových vod, stroje musí být zabezpečeny tak, aby nemohlo dojít ke kontaminaci ropnými látkami atp. </w:t>
      </w:r>
    </w:p>
    <w:p w14:paraId="4F203399" w14:textId="77777777" w:rsidR="003918EC" w:rsidRPr="005E5106" w:rsidRDefault="002C6C6A"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k</w:t>
      </w:r>
      <w:r w:rsidR="003918EC" w:rsidRPr="005E5106">
        <w:rPr>
          <w:rFonts w:ascii="Arial" w:hAnsi="Arial" w:cs="Arial"/>
          <w:b/>
          <w:bCs/>
          <w:sz w:val="24"/>
          <w:szCs w:val="26"/>
        </w:rPr>
        <w:t>) Zásady bezpečnosti a ochrany zdraví při práci</w:t>
      </w:r>
    </w:p>
    <w:p w14:paraId="21686739" w14:textId="77777777" w:rsidR="003918EC" w:rsidRPr="005E5106" w:rsidRDefault="003918EC" w:rsidP="003918EC">
      <w:pPr>
        <w:spacing w:line="360" w:lineRule="auto"/>
        <w:ind w:firstLine="708"/>
        <w:jc w:val="both"/>
        <w:rPr>
          <w:rFonts w:ascii="Arial" w:hAnsi="Arial"/>
          <w:sz w:val="24"/>
        </w:rPr>
      </w:pPr>
      <w:r w:rsidRPr="005E5106">
        <w:rPr>
          <w:rFonts w:ascii="Arial" w:hAnsi="Arial"/>
          <w:sz w:val="24"/>
        </w:rPr>
        <w:t xml:space="preserve">Při provádění stavebních prací je nutné dodržovat všechny bezpečnostní předpisy BOZ a platné normy týkající se stavebních prací a musí být řádně proškoleni. Zaměstnanci jsou povinni při práci používat ochranné prostředky a pomůcky.  </w:t>
      </w:r>
    </w:p>
    <w:p w14:paraId="3D4CCC1A" w14:textId="77777777" w:rsidR="003918EC" w:rsidRPr="005E5106" w:rsidRDefault="002C6C6A"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l</w:t>
      </w:r>
      <w:r w:rsidR="003918EC" w:rsidRPr="005E5106">
        <w:rPr>
          <w:rFonts w:ascii="Arial" w:hAnsi="Arial" w:cs="Arial"/>
          <w:b/>
          <w:bCs/>
          <w:sz w:val="24"/>
          <w:szCs w:val="26"/>
        </w:rPr>
        <w:t>) Úpravy pro bezbariérové užívání výstavbou dotčených staveb</w:t>
      </w:r>
    </w:p>
    <w:p w14:paraId="463EC57B" w14:textId="77777777" w:rsidR="003918EC" w:rsidRPr="005E5106" w:rsidRDefault="002C6C6A" w:rsidP="003918EC">
      <w:pPr>
        <w:widowControl w:val="0"/>
        <w:autoSpaceDE w:val="0"/>
        <w:spacing w:line="360" w:lineRule="auto"/>
        <w:jc w:val="both"/>
        <w:rPr>
          <w:rFonts w:ascii="Arial" w:hAnsi="Arial" w:cs="Arial"/>
          <w:bCs/>
          <w:sz w:val="24"/>
          <w:szCs w:val="26"/>
        </w:rPr>
      </w:pPr>
      <w:r w:rsidRPr="005E5106">
        <w:rPr>
          <w:rFonts w:ascii="Arial" w:hAnsi="Arial" w:cs="Arial"/>
          <w:bCs/>
          <w:sz w:val="24"/>
          <w:szCs w:val="26"/>
        </w:rPr>
        <w:t>Stavbou není vyvolána nutnost úprav bezbariérového užívání výstavbou dotčených staveb.</w:t>
      </w:r>
    </w:p>
    <w:p w14:paraId="0FDAA682" w14:textId="77777777" w:rsidR="008A4BA7" w:rsidRDefault="008A4BA7" w:rsidP="003918EC">
      <w:pPr>
        <w:widowControl w:val="0"/>
        <w:autoSpaceDE w:val="0"/>
        <w:spacing w:line="360" w:lineRule="auto"/>
        <w:jc w:val="both"/>
        <w:rPr>
          <w:rFonts w:ascii="Arial" w:hAnsi="Arial" w:cs="Arial"/>
          <w:b/>
          <w:bCs/>
          <w:sz w:val="24"/>
          <w:szCs w:val="26"/>
        </w:rPr>
      </w:pPr>
    </w:p>
    <w:p w14:paraId="712AD6D3" w14:textId="12242636" w:rsidR="003918EC" w:rsidRPr="005E5106" w:rsidRDefault="007A69EF"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lastRenderedPageBreak/>
        <w:t>m</w:t>
      </w:r>
      <w:r w:rsidR="003918EC" w:rsidRPr="005E5106">
        <w:rPr>
          <w:rFonts w:ascii="Arial" w:hAnsi="Arial" w:cs="Arial"/>
          <w:b/>
          <w:bCs/>
          <w:sz w:val="24"/>
          <w:szCs w:val="26"/>
        </w:rPr>
        <w:t>) Zásady pro dopravní inženýrská opatření</w:t>
      </w:r>
    </w:p>
    <w:p w14:paraId="13804003" w14:textId="77777777" w:rsidR="003918EC" w:rsidRPr="005E5106" w:rsidRDefault="002C6C6A" w:rsidP="003918EC">
      <w:pPr>
        <w:widowControl w:val="0"/>
        <w:autoSpaceDE w:val="0"/>
        <w:spacing w:line="360" w:lineRule="auto"/>
        <w:jc w:val="both"/>
        <w:rPr>
          <w:rFonts w:ascii="Arial" w:hAnsi="Arial" w:cs="Arial"/>
          <w:bCs/>
          <w:sz w:val="24"/>
          <w:szCs w:val="26"/>
        </w:rPr>
      </w:pPr>
      <w:r w:rsidRPr="005E5106">
        <w:rPr>
          <w:rFonts w:ascii="Arial" w:hAnsi="Arial" w:cs="Arial"/>
          <w:bCs/>
          <w:sz w:val="24"/>
          <w:szCs w:val="26"/>
        </w:rPr>
        <w:t>Vzhledem k rozsahu a umístění stavby z</w:t>
      </w:r>
      <w:r w:rsidR="003918EC" w:rsidRPr="005E5106">
        <w:rPr>
          <w:rFonts w:ascii="Arial" w:hAnsi="Arial" w:cs="Arial"/>
          <w:bCs/>
          <w:sz w:val="24"/>
          <w:szCs w:val="26"/>
        </w:rPr>
        <w:t>ásady pro dopravní inženýrská opatření projektová dokumentace neřeší</w:t>
      </w:r>
      <w:r w:rsidRPr="005E5106">
        <w:rPr>
          <w:rFonts w:ascii="Arial" w:hAnsi="Arial" w:cs="Arial"/>
          <w:bCs/>
          <w:sz w:val="24"/>
          <w:szCs w:val="26"/>
        </w:rPr>
        <w:t>.</w:t>
      </w:r>
    </w:p>
    <w:p w14:paraId="3A24612C" w14:textId="77777777" w:rsidR="003918EC" w:rsidRPr="005E5106" w:rsidRDefault="007A69EF"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n</w:t>
      </w:r>
      <w:r w:rsidR="003918EC" w:rsidRPr="005E5106">
        <w:rPr>
          <w:rFonts w:ascii="Arial" w:hAnsi="Arial" w:cs="Arial"/>
          <w:b/>
          <w:bCs/>
          <w:sz w:val="24"/>
          <w:szCs w:val="26"/>
        </w:rPr>
        <w:t>) Stanovení speciálních podmínek pro provádění stavby</w:t>
      </w:r>
    </w:p>
    <w:p w14:paraId="20B0A3A9" w14:textId="77777777" w:rsidR="007A69EF" w:rsidRPr="005E5106" w:rsidRDefault="007A69EF" w:rsidP="007A69EF">
      <w:pPr>
        <w:widowControl w:val="0"/>
        <w:autoSpaceDE w:val="0"/>
        <w:spacing w:line="360" w:lineRule="auto"/>
        <w:jc w:val="both"/>
        <w:rPr>
          <w:rFonts w:ascii="Arial" w:hAnsi="Arial" w:cs="Arial"/>
          <w:bCs/>
          <w:sz w:val="24"/>
          <w:szCs w:val="26"/>
        </w:rPr>
      </w:pPr>
      <w:r w:rsidRPr="005E5106">
        <w:rPr>
          <w:rFonts w:ascii="Arial" w:hAnsi="Arial" w:cs="Arial"/>
          <w:bCs/>
          <w:sz w:val="24"/>
          <w:szCs w:val="26"/>
        </w:rPr>
        <w:t>Vzhledem k umístění stavby není nutno stanovovat speciální podmínky pro provádění stavby.</w:t>
      </w:r>
    </w:p>
    <w:p w14:paraId="33835998" w14:textId="77777777" w:rsidR="003918EC" w:rsidRPr="005E5106" w:rsidRDefault="007A69EF" w:rsidP="003918EC">
      <w:pPr>
        <w:widowControl w:val="0"/>
        <w:autoSpaceDE w:val="0"/>
        <w:spacing w:line="360" w:lineRule="auto"/>
        <w:jc w:val="both"/>
        <w:rPr>
          <w:rFonts w:ascii="Arial" w:hAnsi="Arial" w:cs="Arial"/>
          <w:b/>
          <w:bCs/>
          <w:sz w:val="24"/>
          <w:szCs w:val="26"/>
        </w:rPr>
      </w:pPr>
      <w:r w:rsidRPr="005E5106">
        <w:rPr>
          <w:rFonts w:ascii="Arial" w:hAnsi="Arial" w:cs="Arial"/>
          <w:b/>
          <w:bCs/>
          <w:sz w:val="24"/>
          <w:szCs w:val="26"/>
        </w:rPr>
        <w:t>o</w:t>
      </w:r>
      <w:r w:rsidR="003918EC" w:rsidRPr="005E5106">
        <w:rPr>
          <w:rFonts w:ascii="Arial" w:hAnsi="Arial" w:cs="Arial"/>
          <w:b/>
          <w:bCs/>
          <w:sz w:val="24"/>
          <w:szCs w:val="26"/>
        </w:rPr>
        <w:t>) Postup výstavby, rozhodující dílčí termíny</w:t>
      </w:r>
    </w:p>
    <w:p w14:paraId="5110F5D5" w14:textId="77777777" w:rsidR="003918EC" w:rsidRPr="005E5106" w:rsidRDefault="003918EC" w:rsidP="003918EC">
      <w:pPr>
        <w:pStyle w:val="Zkladntextodsazen"/>
        <w:ind w:firstLine="0"/>
      </w:pPr>
      <w:r w:rsidRPr="005E5106">
        <w:t>Před zahájením stavebních prací dodavatel předloží harmonogram stavebních prací, ve kterém bude uvedena časová posloupnost jednotlivých HSV a PSV prací a rozhodující termíny dílčích plnění stavební připravenosti.</w:t>
      </w:r>
    </w:p>
    <w:p w14:paraId="12B3CF83" w14:textId="77777777" w:rsidR="003918EC" w:rsidRPr="005E5106" w:rsidRDefault="007A69EF" w:rsidP="003918EC">
      <w:pPr>
        <w:spacing w:line="360" w:lineRule="auto"/>
        <w:rPr>
          <w:rFonts w:ascii="Arial" w:hAnsi="Arial" w:cs="Arial"/>
          <w:b/>
          <w:bCs/>
          <w:sz w:val="24"/>
          <w:szCs w:val="24"/>
        </w:rPr>
      </w:pPr>
      <w:r w:rsidRPr="005E5106">
        <w:rPr>
          <w:rFonts w:ascii="Arial" w:hAnsi="Arial" w:cs="Arial"/>
          <w:b/>
          <w:bCs/>
          <w:sz w:val="24"/>
          <w:szCs w:val="24"/>
        </w:rPr>
        <w:t>p</w:t>
      </w:r>
      <w:r w:rsidR="003918EC" w:rsidRPr="005E5106">
        <w:rPr>
          <w:rFonts w:ascii="Arial" w:hAnsi="Arial" w:cs="Arial"/>
          <w:b/>
          <w:bCs/>
          <w:sz w:val="24"/>
          <w:szCs w:val="24"/>
        </w:rPr>
        <w:t>) Plán kontrolních prohlídek</w:t>
      </w:r>
    </w:p>
    <w:p w14:paraId="172C93FB" w14:textId="77777777" w:rsidR="003918EC" w:rsidRPr="005E5106" w:rsidRDefault="003918EC" w:rsidP="003918EC">
      <w:pPr>
        <w:spacing w:line="360" w:lineRule="auto"/>
        <w:ind w:firstLine="708"/>
        <w:jc w:val="both"/>
        <w:rPr>
          <w:rFonts w:ascii="Arial" w:hAnsi="Arial" w:cs="Arial"/>
          <w:sz w:val="24"/>
        </w:rPr>
      </w:pPr>
      <w:r w:rsidRPr="005E5106">
        <w:rPr>
          <w:rFonts w:ascii="Arial" w:hAnsi="Arial" w:cs="Arial"/>
          <w:sz w:val="24"/>
        </w:rPr>
        <w:t xml:space="preserve">Před započetím stavebních prací bude dodavatelem stavebních prací zpracován harmonogram stavebních prací, jehož jeden výtisk bude po odsouhlasení investorem předán příslušnému stavebnímu úřadu a to z důvodu možnosti provádění kontrolních </w:t>
      </w:r>
      <w:proofErr w:type="gramStart"/>
      <w:r w:rsidRPr="005E5106">
        <w:rPr>
          <w:rFonts w:ascii="Arial" w:hAnsi="Arial" w:cs="Arial"/>
          <w:sz w:val="24"/>
        </w:rPr>
        <w:t>prohlídek  příslušným</w:t>
      </w:r>
      <w:proofErr w:type="gramEnd"/>
      <w:r w:rsidRPr="005E5106">
        <w:rPr>
          <w:rFonts w:ascii="Arial" w:hAnsi="Arial" w:cs="Arial"/>
          <w:sz w:val="24"/>
        </w:rPr>
        <w:t xml:space="preserve"> stavebním úřadem v souladu s §133 a §134 Zákona  č. 183/2006 Sb., o územním plánování a stavebním řádu (stavební zákon). </w:t>
      </w:r>
    </w:p>
    <w:p w14:paraId="2435D149" w14:textId="77777777" w:rsidR="003918EC" w:rsidRPr="005E5106" w:rsidRDefault="003918EC" w:rsidP="003918EC">
      <w:pPr>
        <w:spacing w:line="360" w:lineRule="auto"/>
        <w:jc w:val="both"/>
        <w:rPr>
          <w:rFonts w:ascii="Arial" w:hAnsi="Arial" w:cs="Arial"/>
          <w:sz w:val="24"/>
        </w:rPr>
      </w:pPr>
      <w:r w:rsidRPr="005E5106">
        <w:rPr>
          <w:rFonts w:ascii="Arial" w:hAnsi="Arial" w:cs="Arial"/>
          <w:sz w:val="24"/>
        </w:rPr>
        <w:t>Z harmonogramu stavebních prací musí být kromě jiného zřejmý datum zahájení a ukončení stavebních prací a data dílčích stavebních připraveností, kdy bude stavební úřad vyzýván k pravidelným kontrolním prohlídkám díla – plán kontrolních prohlídek. Povinností dodavatele vyzvat stavební úřad ke kontrolní prohlídce bude především v následujících fázích výstavby:</w:t>
      </w:r>
    </w:p>
    <w:p w14:paraId="3FAAB3D6" w14:textId="77777777" w:rsidR="003918EC" w:rsidRPr="005E5106" w:rsidRDefault="003918EC" w:rsidP="003918EC">
      <w:pPr>
        <w:numPr>
          <w:ilvl w:val="0"/>
          <w:numId w:val="4"/>
        </w:numPr>
        <w:spacing w:line="360" w:lineRule="auto"/>
        <w:jc w:val="both"/>
        <w:rPr>
          <w:rFonts w:ascii="Arial" w:hAnsi="Arial" w:cs="Arial"/>
          <w:sz w:val="24"/>
        </w:rPr>
      </w:pPr>
      <w:r w:rsidRPr="005E5106">
        <w:rPr>
          <w:rFonts w:ascii="Arial" w:hAnsi="Arial" w:cs="Arial"/>
          <w:sz w:val="24"/>
        </w:rPr>
        <w:t xml:space="preserve">při geodetickém vytyčení stavby nebo jejích částí (objektů) </w:t>
      </w:r>
    </w:p>
    <w:p w14:paraId="12C1FC2D" w14:textId="77777777" w:rsidR="003918EC" w:rsidRPr="005E5106" w:rsidRDefault="003918EC" w:rsidP="003918EC">
      <w:pPr>
        <w:numPr>
          <w:ilvl w:val="0"/>
          <w:numId w:val="4"/>
        </w:numPr>
        <w:spacing w:line="360" w:lineRule="auto"/>
        <w:jc w:val="both"/>
        <w:rPr>
          <w:rFonts w:ascii="Arial" w:hAnsi="Arial" w:cs="Arial"/>
          <w:sz w:val="24"/>
        </w:rPr>
      </w:pPr>
      <w:r w:rsidRPr="005E5106">
        <w:rPr>
          <w:rFonts w:ascii="Arial" w:hAnsi="Arial" w:cs="Arial"/>
          <w:sz w:val="24"/>
        </w:rPr>
        <w:t>při prohlídce základových spár nebo jejích částí příslušných stavebních konstrukcí.</w:t>
      </w:r>
    </w:p>
    <w:p w14:paraId="36F3FF3F" w14:textId="77777777" w:rsidR="003918EC" w:rsidRPr="005E5106" w:rsidRDefault="003918EC" w:rsidP="003918EC">
      <w:pPr>
        <w:numPr>
          <w:ilvl w:val="0"/>
          <w:numId w:val="4"/>
        </w:numPr>
        <w:spacing w:line="360" w:lineRule="auto"/>
        <w:jc w:val="both"/>
        <w:rPr>
          <w:rFonts w:ascii="Arial" w:hAnsi="Arial" w:cs="Arial"/>
          <w:sz w:val="24"/>
        </w:rPr>
      </w:pPr>
      <w:r w:rsidRPr="005E5106">
        <w:rPr>
          <w:rFonts w:ascii="Arial" w:hAnsi="Arial" w:cs="Arial"/>
          <w:sz w:val="24"/>
        </w:rPr>
        <w:t>před zakrytím jakýchkoli jiných konstrukcí, které nebudou nadále přístupné a budou mít vliv na kvalitu, životnost a bezpečnost díla (zakrytí pracovních spár konstrukcí apod.)</w:t>
      </w:r>
    </w:p>
    <w:p w14:paraId="4993F6DE" w14:textId="77777777" w:rsidR="003918EC" w:rsidRPr="005E5106" w:rsidRDefault="003918EC" w:rsidP="003918EC">
      <w:pPr>
        <w:numPr>
          <w:ilvl w:val="0"/>
          <w:numId w:val="4"/>
        </w:numPr>
        <w:spacing w:line="360" w:lineRule="auto"/>
        <w:jc w:val="both"/>
        <w:rPr>
          <w:rFonts w:ascii="Arial" w:hAnsi="Arial" w:cs="Arial"/>
          <w:sz w:val="24"/>
        </w:rPr>
      </w:pPr>
      <w:r w:rsidRPr="005E5106">
        <w:rPr>
          <w:rFonts w:ascii="Arial" w:hAnsi="Arial" w:cs="Arial"/>
          <w:sz w:val="24"/>
        </w:rPr>
        <w:t>při případné prohlídce obnažené konstrukce křižující podzemní IS před jejím zasypáním</w:t>
      </w:r>
    </w:p>
    <w:p w14:paraId="4C727A77" w14:textId="77777777" w:rsidR="004D361E" w:rsidRPr="005E5106" w:rsidRDefault="003918EC" w:rsidP="00F44B07">
      <w:pPr>
        <w:spacing w:line="360" w:lineRule="auto"/>
        <w:jc w:val="both"/>
      </w:pPr>
      <w:r w:rsidRPr="005E5106">
        <w:rPr>
          <w:rFonts w:ascii="Arial" w:hAnsi="Arial" w:cs="Arial"/>
          <w:sz w:val="24"/>
        </w:rPr>
        <w:t xml:space="preserve">Způsob výkonu kontrolních prohlídek stavebním úřadem je jasně popsán v §§133 a 137 Zákona č. 183/2006 Sb., o územním plánování a stavebním řádu (stavební zákon). Jakoukoli změnu oproti schválenému plánu kontrolních prohlídek (z důvodu počasí nebo nepředvídaných událostí) musí dodavatel neprodleně oznámit </w:t>
      </w:r>
      <w:r w:rsidRPr="005E5106">
        <w:rPr>
          <w:rFonts w:ascii="Arial" w:hAnsi="Arial" w:cs="Arial"/>
          <w:sz w:val="24"/>
        </w:rPr>
        <w:lastRenderedPageBreak/>
        <w:t xml:space="preserve">investorovi, resp. příslušnému stavebnímu </w:t>
      </w:r>
      <w:proofErr w:type="gramStart"/>
      <w:r w:rsidRPr="005E5106">
        <w:rPr>
          <w:rFonts w:ascii="Arial" w:hAnsi="Arial" w:cs="Arial"/>
          <w:sz w:val="24"/>
        </w:rPr>
        <w:t>úřadu</w:t>
      </w:r>
      <w:proofErr w:type="gramEnd"/>
      <w:r w:rsidRPr="005E5106">
        <w:rPr>
          <w:rFonts w:ascii="Arial" w:hAnsi="Arial" w:cs="Arial"/>
          <w:sz w:val="24"/>
        </w:rPr>
        <w:t xml:space="preserve"> a to v dostatečném předstihu tak, aby bylo možno sjednat kontrolní prohlídku v náhradním termínu. </w:t>
      </w:r>
    </w:p>
    <w:p w14:paraId="5ED0FC92" w14:textId="77777777" w:rsidR="008629B3" w:rsidRPr="005E5106" w:rsidRDefault="008629B3" w:rsidP="008629B3">
      <w:pPr>
        <w:pStyle w:val="Nadpis4"/>
        <w:widowControl w:val="0"/>
        <w:autoSpaceDE w:val="0"/>
      </w:pPr>
    </w:p>
    <w:p w14:paraId="127668F9" w14:textId="77777777" w:rsidR="004D361E" w:rsidRPr="005E5106" w:rsidRDefault="004D361E" w:rsidP="008629B3">
      <w:pPr>
        <w:pStyle w:val="Nadpis4"/>
        <w:widowControl w:val="0"/>
        <w:tabs>
          <w:tab w:val="clear" w:pos="864"/>
        </w:tabs>
        <w:autoSpaceDE w:val="0"/>
        <w:ind w:left="0" w:firstLine="0"/>
      </w:pPr>
      <w:r w:rsidRPr="005E5106">
        <w:t xml:space="preserve">Břeclav </w:t>
      </w:r>
      <w:r w:rsidR="00CA2E6C">
        <w:t>06.2022</w:t>
      </w:r>
      <w:r w:rsidRPr="005E5106">
        <w:tab/>
      </w:r>
      <w:r w:rsidRPr="005E5106">
        <w:tab/>
      </w:r>
      <w:r w:rsidRPr="005E5106">
        <w:tab/>
      </w:r>
      <w:r w:rsidRPr="005E5106">
        <w:tab/>
      </w:r>
      <w:r w:rsidRPr="005E5106">
        <w:tab/>
      </w:r>
      <w:r w:rsidRPr="005E5106">
        <w:tab/>
      </w:r>
      <w:r w:rsidRPr="005E5106">
        <w:tab/>
      </w:r>
      <w:r w:rsidR="008629B3" w:rsidRPr="005E5106">
        <w:tab/>
      </w:r>
      <w:r w:rsidRPr="005E5106">
        <w:t xml:space="preserve"> Ing. Jan </w:t>
      </w:r>
      <w:proofErr w:type="spellStart"/>
      <w:r w:rsidRPr="005E5106">
        <w:t>Varadínek</w:t>
      </w:r>
      <w:proofErr w:type="spellEnd"/>
    </w:p>
    <w:p w14:paraId="63A5DC91" w14:textId="77777777" w:rsidR="004D361E" w:rsidRPr="005E5106" w:rsidRDefault="004D361E">
      <w:pPr>
        <w:pStyle w:val="Zkladntext"/>
      </w:pPr>
    </w:p>
    <w:sectPr w:rsidR="004D361E" w:rsidRPr="005E5106" w:rsidSect="00CB5271">
      <w:headerReference w:type="default" r:id="rId8"/>
      <w:footerReference w:type="default" r:id="rId9"/>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1D8C7" w14:textId="77777777" w:rsidR="007B20F7" w:rsidRDefault="007B20F7">
      <w:r>
        <w:separator/>
      </w:r>
    </w:p>
  </w:endnote>
  <w:endnote w:type="continuationSeparator" w:id="0">
    <w:p w14:paraId="19C92346" w14:textId="77777777" w:rsidR="007B20F7" w:rsidRDefault="007B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80"/>
    <w:family w:val="auto"/>
    <w:pitch w:val="default"/>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D8D46" w14:textId="77777777" w:rsidR="00BF254E" w:rsidRDefault="00BF254E">
    <w:pPr>
      <w:pStyle w:val="Zpat"/>
      <w:pBdr>
        <w:top w:val="single" w:sz="4" w:space="1" w:color="000000"/>
      </w:pBdr>
    </w:pPr>
    <w:r>
      <w:rPr>
        <w:noProof/>
        <w:lang w:eastAsia="cs-CZ"/>
      </w:rPr>
      <w:drawing>
        <wp:inline distT="0" distB="0" distL="0" distR="0" wp14:anchorId="5C2A47A4" wp14:editId="5D0B5065">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t xml:space="preserve">                      Strana:</w:t>
    </w:r>
    <w:r>
      <w:tab/>
    </w:r>
    <w:r w:rsidR="00E1432E">
      <w:rPr>
        <w:rStyle w:val="slostrnky"/>
      </w:rPr>
      <w:fldChar w:fldCharType="begin"/>
    </w:r>
    <w:r>
      <w:rPr>
        <w:rStyle w:val="slostrnky"/>
      </w:rPr>
      <w:instrText xml:space="preserve"> PAGE </w:instrText>
    </w:r>
    <w:r w:rsidR="00E1432E">
      <w:rPr>
        <w:rStyle w:val="slostrnky"/>
      </w:rPr>
      <w:fldChar w:fldCharType="separate"/>
    </w:r>
    <w:r w:rsidR="008E6C7C">
      <w:rPr>
        <w:rStyle w:val="slostrnky"/>
        <w:noProof/>
      </w:rPr>
      <w:t>9</w:t>
    </w:r>
    <w:r w:rsidR="00E1432E">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F96FE" w14:textId="77777777" w:rsidR="007B20F7" w:rsidRDefault="007B20F7">
      <w:r>
        <w:separator/>
      </w:r>
    </w:p>
  </w:footnote>
  <w:footnote w:type="continuationSeparator" w:id="0">
    <w:p w14:paraId="141F55C2" w14:textId="77777777" w:rsidR="007B20F7" w:rsidRDefault="007B20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4FC59" w14:textId="77777777" w:rsidR="00BF254E" w:rsidRDefault="00BF254E" w:rsidP="009E5007">
    <w:pPr>
      <w:pBdr>
        <w:top w:val="single" w:sz="4" w:space="1" w:color="000000"/>
        <w:left w:val="single" w:sz="4" w:space="0" w:color="000000"/>
        <w:bottom w:val="single" w:sz="4" w:space="1" w:color="000000"/>
        <w:right w:val="single" w:sz="4" w:space="1" w:color="000000"/>
      </w:pBdr>
      <w:spacing w:line="360" w:lineRule="auto"/>
      <w:jc w:val="both"/>
      <w:rPr>
        <w:i/>
      </w:rPr>
    </w:pPr>
    <w:r>
      <w:rPr>
        <w:i/>
      </w:rPr>
      <w:t xml:space="preserve">Dokumentace pro </w:t>
    </w:r>
    <w:r w:rsidR="00A7448E">
      <w:rPr>
        <w:i/>
      </w:rPr>
      <w:t>provádění stavby</w:t>
    </w:r>
    <w:r w:rsidR="00A7448E">
      <w:rPr>
        <w:i/>
      </w:rPr>
      <w:tab/>
    </w:r>
    <w:r>
      <w:rPr>
        <w:i/>
      </w:rPr>
      <w:t xml:space="preserve">   </w:t>
    </w:r>
    <w:r>
      <w:rPr>
        <w:i/>
      </w:rPr>
      <w:tab/>
    </w:r>
    <w:r>
      <w:rPr>
        <w:i/>
      </w:rPr>
      <w:tab/>
    </w:r>
    <w:r>
      <w:rPr>
        <w:i/>
      </w:rPr>
      <w:tab/>
    </w:r>
    <w:r>
      <w:rPr>
        <w:i/>
      </w:rPr>
      <w:tab/>
    </w:r>
    <w:r>
      <w:rPr>
        <w:i/>
      </w:rPr>
      <w:tab/>
    </w:r>
    <w:r>
      <w:rPr>
        <w:i/>
      </w:rPr>
      <w:tab/>
      <w:t xml:space="preserve">      červen 2022</w:t>
    </w:r>
  </w:p>
  <w:p w14:paraId="1831AC37" w14:textId="77777777" w:rsidR="00BF254E" w:rsidRPr="00113F04" w:rsidRDefault="00BF254E" w:rsidP="009E5007">
    <w:pPr>
      <w:pStyle w:val="Zhlav"/>
      <w:pBdr>
        <w:top w:val="single" w:sz="4" w:space="1" w:color="000000"/>
        <w:left w:val="single" w:sz="4" w:space="0" w:color="000000"/>
        <w:bottom w:val="single" w:sz="4" w:space="1" w:color="000000"/>
        <w:right w:val="single" w:sz="4" w:space="1" w:color="000000"/>
      </w:pBdr>
      <w:jc w:val="both"/>
      <w:rPr>
        <w:bCs/>
        <w:i/>
      </w:rPr>
    </w:pPr>
    <w:r>
      <w:rPr>
        <w:bCs/>
        <w:color w:val="333333"/>
      </w:rPr>
      <w:t>Ludkovický potok, Ludkovice, ř.km 7,424, oprava limnigrafické stanice a poškozených částí opevnění koryta toku</w:t>
    </w:r>
  </w:p>
  <w:p w14:paraId="44A87134" w14:textId="77777777" w:rsidR="00BF254E" w:rsidRPr="00404E96" w:rsidRDefault="00BF254E" w:rsidP="00404E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3" w15:restartNumberingAfterBreak="0">
    <w:nsid w:val="0361627D"/>
    <w:multiLevelType w:val="hybridMultilevel"/>
    <w:tmpl w:val="34AC0490"/>
    <w:lvl w:ilvl="0" w:tplc="6BFAC1D8">
      <w:start w:val="7"/>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16cid:durableId="587885474">
    <w:abstractNumId w:val="0"/>
  </w:num>
  <w:num w:numId="2" w16cid:durableId="1814784703">
    <w:abstractNumId w:val="1"/>
  </w:num>
  <w:num w:numId="3" w16cid:durableId="795609139">
    <w:abstractNumId w:val="2"/>
  </w:num>
  <w:num w:numId="4" w16cid:durableId="170848119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E0C69"/>
    <w:rsid w:val="0000017F"/>
    <w:rsid w:val="00004A77"/>
    <w:rsid w:val="000052C9"/>
    <w:rsid w:val="000071F7"/>
    <w:rsid w:val="000111E0"/>
    <w:rsid w:val="0001144E"/>
    <w:rsid w:val="00015F99"/>
    <w:rsid w:val="00026490"/>
    <w:rsid w:val="00026B76"/>
    <w:rsid w:val="00027EC8"/>
    <w:rsid w:val="00032F38"/>
    <w:rsid w:val="00033644"/>
    <w:rsid w:val="00034660"/>
    <w:rsid w:val="00034912"/>
    <w:rsid w:val="00035C66"/>
    <w:rsid w:val="00036806"/>
    <w:rsid w:val="00037EBD"/>
    <w:rsid w:val="000401B5"/>
    <w:rsid w:val="0004032B"/>
    <w:rsid w:val="00045702"/>
    <w:rsid w:val="000459BE"/>
    <w:rsid w:val="0004791A"/>
    <w:rsid w:val="000514FD"/>
    <w:rsid w:val="00051F65"/>
    <w:rsid w:val="0005295B"/>
    <w:rsid w:val="00053387"/>
    <w:rsid w:val="0005385B"/>
    <w:rsid w:val="00054FE3"/>
    <w:rsid w:val="00055153"/>
    <w:rsid w:val="000560E8"/>
    <w:rsid w:val="0006066B"/>
    <w:rsid w:val="00061907"/>
    <w:rsid w:val="0006314F"/>
    <w:rsid w:val="00065124"/>
    <w:rsid w:val="0006522F"/>
    <w:rsid w:val="00066169"/>
    <w:rsid w:val="000679BF"/>
    <w:rsid w:val="00067D05"/>
    <w:rsid w:val="0007364F"/>
    <w:rsid w:val="0007445A"/>
    <w:rsid w:val="00074C2C"/>
    <w:rsid w:val="00077DF7"/>
    <w:rsid w:val="000805BB"/>
    <w:rsid w:val="00081629"/>
    <w:rsid w:val="0008749A"/>
    <w:rsid w:val="00091264"/>
    <w:rsid w:val="00091372"/>
    <w:rsid w:val="0009224B"/>
    <w:rsid w:val="000927B1"/>
    <w:rsid w:val="00094394"/>
    <w:rsid w:val="0009725C"/>
    <w:rsid w:val="000A180C"/>
    <w:rsid w:val="000A559C"/>
    <w:rsid w:val="000A5A72"/>
    <w:rsid w:val="000A5B35"/>
    <w:rsid w:val="000B1018"/>
    <w:rsid w:val="000B1481"/>
    <w:rsid w:val="000B2A18"/>
    <w:rsid w:val="000B3957"/>
    <w:rsid w:val="000B3F87"/>
    <w:rsid w:val="000B58CE"/>
    <w:rsid w:val="000C0B91"/>
    <w:rsid w:val="000C3590"/>
    <w:rsid w:val="000C43DE"/>
    <w:rsid w:val="000C4EAC"/>
    <w:rsid w:val="000C510D"/>
    <w:rsid w:val="000C5451"/>
    <w:rsid w:val="000C7AF4"/>
    <w:rsid w:val="000D03CA"/>
    <w:rsid w:val="000D3710"/>
    <w:rsid w:val="000D4338"/>
    <w:rsid w:val="000D514C"/>
    <w:rsid w:val="000D5E50"/>
    <w:rsid w:val="000D60CB"/>
    <w:rsid w:val="000D6B8E"/>
    <w:rsid w:val="000D7741"/>
    <w:rsid w:val="000E2650"/>
    <w:rsid w:val="000E5394"/>
    <w:rsid w:val="000F0515"/>
    <w:rsid w:val="000F102D"/>
    <w:rsid w:val="000F1B03"/>
    <w:rsid w:val="000F2B22"/>
    <w:rsid w:val="000F528C"/>
    <w:rsid w:val="000F5A99"/>
    <w:rsid w:val="000F5AE0"/>
    <w:rsid w:val="00102481"/>
    <w:rsid w:val="00103602"/>
    <w:rsid w:val="00104271"/>
    <w:rsid w:val="00105794"/>
    <w:rsid w:val="001069E1"/>
    <w:rsid w:val="001136CC"/>
    <w:rsid w:val="00113C26"/>
    <w:rsid w:val="0011528C"/>
    <w:rsid w:val="00115BA3"/>
    <w:rsid w:val="00116434"/>
    <w:rsid w:val="001171BE"/>
    <w:rsid w:val="00121092"/>
    <w:rsid w:val="00123DB8"/>
    <w:rsid w:val="00125414"/>
    <w:rsid w:val="00125D34"/>
    <w:rsid w:val="00126A04"/>
    <w:rsid w:val="001273D8"/>
    <w:rsid w:val="001346CC"/>
    <w:rsid w:val="00134A4F"/>
    <w:rsid w:val="0013681F"/>
    <w:rsid w:val="00143A19"/>
    <w:rsid w:val="00144451"/>
    <w:rsid w:val="00145F5C"/>
    <w:rsid w:val="00146E75"/>
    <w:rsid w:val="001510A3"/>
    <w:rsid w:val="00151B3D"/>
    <w:rsid w:val="0015217E"/>
    <w:rsid w:val="00155181"/>
    <w:rsid w:val="00160579"/>
    <w:rsid w:val="00160589"/>
    <w:rsid w:val="001702E4"/>
    <w:rsid w:val="001709A7"/>
    <w:rsid w:val="00172594"/>
    <w:rsid w:val="00180148"/>
    <w:rsid w:val="0018183C"/>
    <w:rsid w:val="0018245F"/>
    <w:rsid w:val="00182E46"/>
    <w:rsid w:val="00183B5C"/>
    <w:rsid w:val="00185556"/>
    <w:rsid w:val="00186F6A"/>
    <w:rsid w:val="00190934"/>
    <w:rsid w:val="00190A19"/>
    <w:rsid w:val="00192FD9"/>
    <w:rsid w:val="0019309A"/>
    <w:rsid w:val="00197DBC"/>
    <w:rsid w:val="001A1B59"/>
    <w:rsid w:val="001A2646"/>
    <w:rsid w:val="001A3778"/>
    <w:rsid w:val="001A7249"/>
    <w:rsid w:val="001A7454"/>
    <w:rsid w:val="001A7FD1"/>
    <w:rsid w:val="001B230E"/>
    <w:rsid w:val="001B56D8"/>
    <w:rsid w:val="001B5FC0"/>
    <w:rsid w:val="001B7990"/>
    <w:rsid w:val="001C07CB"/>
    <w:rsid w:val="001C0923"/>
    <w:rsid w:val="001C1551"/>
    <w:rsid w:val="001C2608"/>
    <w:rsid w:val="001C7267"/>
    <w:rsid w:val="001D119C"/>
    <w:rsid w:val="001D14B1"/>
    <w:rsid w:val="001D21F0"/>
    <w:rsid w:val="001D3E3D"/>
    <w:rsid w:val="001D6C6D"/>
    <w:rsid w:val="001D6E8B"/>
    <w:rsid w:val="001D756D"/>
    <w:rsid w:val="001E0936"/>
    <w:rsid w:val="001E200C"/>
    <w:rsid w:val="001E35F3"/>
    <w:rsid w:val="001E4549"/>
    <w:rsid w:val="001E497F"/>
    <w:rsid w:val="001E5F89"/>
    <w:rsid w:val="001E6C80"/>
    <w:rsid w:val="001E7E3F"/>
    <w:rsid w:val="001F71C1"/>
    <w:rsid w:val="001F75BE"/>
    <w:rsid w:val="00204234"/>
    <w:rsid w:val="002046E1"/>
    <w:rsid w:val="00210CC2"/>
    <w:rsid w:val="0021267A"/>
    <w:rsid w:val="00213467"/>
    <w:rsid w:val="0021500E"/>
    <w:rsid w:val="00215812"/>
    <w:rsid w:val="0022081E"/>
    <w:rsid w:val="0022100F"/>
    <w:rsid w:val="00221E0C"/>
    <w:rsid w:val="002242A4"/>
    <w:rsid w:val="00226948"/>
    <w:rsid w:val="00226E5D"/>
    <w:rsid w:val="00230589"/>
    <w:rsid w:val="00230659"/>
    <w:rsid w:val="002309B9"/>
    <w:rsid w:val="00234F45"/>
    <w:rsid w:val="00240185"/>
    <w:rsid w:val="0024100A"/>
    <w:rsid w:val="00241A67"/>
    <w:rsid w:val="00241BFC"/>
    <w:rsid w:val="00242B40"/>
    <w:rsid w:val="00243B0B"/>
    <w:rsid w:val="00244428"/>
    <w:rsid w:val="002460A2"/>
    <w:rsid w:val="002473DD"/>
    <w:rsid w:val="00250AAA"/>
    <w:rsid w:val="00250ED3"/>
    <w:rsid w:val="002521FD"/>
    <w:rsid w:val="002528B4"/>
    <w:rsid w:val="00253815"/>
    <w:rsid w:val="00253ABF"/>
    <w:rsid w:val="0025527F"/>
    <w:rsid w:val="0025576A"/>
    <w:rsid w:val="00255FAB"/>
    <w:rsid w:val="00256490"/>
    <w:rsid w:val="00257A8B"/>
    <w:rsid w:val="002606F5"/>
    <w:rsid w:val="00263E14"/>
    <w:rsid w:val="002659A6"/>
    <w:rsid w:val="00265C16"/>
    <w:rsid w:val="00271C23"/>
    <w:rsid w:val="0027412E"/>
    <w:rsid w:val="002748B2"/>
    <w:rsid w:val="00276E2D"/>
    <w:rsid w:val="00277266"/>
    <w:rsid w:val="002801CE"/>
    <w:rsid w:val="00280896"/>
    <w:rsid w:val="002814CE"/>
    <w:rsid w:val="002818DD"/>
    <w:rsid w:val="00281918"/>
    <w:rsid w:val="00283617"/>
    <w:rsid w:val="00283DE5"/>
    <w:rsid w:val="00283ECF"/>
    <w:rsid w:val="002842D6"/>
    <w:rsid w:val="0028643C"/>
    <w:rsid w:val="00290F69"/>
    <w:rsid w:val="002A286A"/>
    <w:rsid w:val="002A5A7B"/>
    <w:rsid w:val="002A60F7"/>
    <w:rsid w:val="002A6BF4"/>
    <w:rsid w:val="002A7AF6"/>
    <w:rsid w:val="002B01DE"/>
    <w:rsid w:val="002B08C7"/>
    <w:rsid w:val="002B4E8E"/>
    <w:rsid w:val="002B5E91"/>
    <w:rsid w:val="002B68A9"/>
    <w:rsid w:val="002C3D99"/>
    <w:rsid w:val="002C6C6A"/>
    <w:rsid w:val="002C6CE3"/>
    <w:rsid w:val="002C754A"/>
    <w:rsid w:val="002D01A3"/>
    <w:rsid w:val="002D08F7"/>
    <w:rsid w:val="002D0958"/>
    <w:rsid w:val="002D0C10"/>
    <w:rsid w:val="002D200C"/>
    <w:rsid w:val="002D4CFD"/>
    <w:rsid w:val="002D5BD7"/>
    <w:rsid w:val="002D771F"/>
    <w:rsid w:val="002E0415"/>
    <w:rsid w:val="002E2218"/>
    <w:rsid w:val="002E340B"/>
    <w:rsid w:val="002E3485"/>
    <w:rsid w:val="002E3F6D"/>
    <w:rsid w:val="002E476E"/>
    <w:rsid w:val="002F0616"/>
    <w:rsid w:val="002F3AB1"/>
    <w:rsid w:val="002F49B0"/>
    <w:rsid w:val="002F5216"/>
    <w:rsid w:val="002F5329"/>
    <w:rsid w:val="002F60F6"/>
    <w:rsid w:val="002F67B5"/>
    <w:rsid w:val="00301D9A"/>
    <w:rsid w:val="00301ECE"/>
    <w:rsid w:val="00303AF8"/>
    <w:rsid w:val="00303C7B"/>
    <w:rsid w:val="0030412B"/>
    <w:rsid w:val="003054D5"/>
    <w:rsid w:val="00307073"/>
    <w:rsid w:val="00307B87"/>
    <w:rsid w:val="00314467"/>
    <w:rsid w:val="0031557F"/>
    <w:rsid w:val="003155A5"/>
    <w:rsid w:val="00317AB4"/>
    <w:rsid w:val="00320186"/>
    <w:rsid w:val="00320DCD"/>
    <w:rsid w:val="00323114"/>
    <w:rsid w:val="0032416F"/>
    <w:rsid w:val="003253A6"/>
    <w:rsid w:val="003257B7"/>
    <w:rsid w:val="00327E0E"/>
    <w:rsid w:val="00330007"/>
    <w:rsid w:val="0033082D"/>
    <w:rsid w:val="00332967"/>
    <w:rsid w:val="0033322D"/>
    <w:rsid w:val="00334EE5"/>
    <w:rsid w:val="003370A4"/>
    <w:rsid w:val="0034098A"/>
    <w:rsid w:val="00341A6C"/>
    <w:rsid w:val="00343005"/>
    <w:rsid w:val="00345E76"/>
    <w:rsid w:val="00351E7E"/>
    <w:rsid w:val="00351F17"/>
    <w:rsid w:val="003531CC"/>
    <w:rsid w:val="003539D0"/>
    <w:rsid w:val="00353BE1"/>
    <w:rsid w:val="00354362"/>
    <w:rsid w:val="00354978"/>
    <w:rsid w:val="00355A78"/>
    <w:rsid w:val="00356211"/>
    <w:rsid w:val="003566EB"/>
    <w:rsid w:val="0036065F"/>
    <w:rsid w:val="00361336"/>
    <w:rsid w:val="00367FB0"/>
    <w:rsid w:val="003718E8"/>
    <w:rsid w:val="00372846"/>
    <w:rsid w:val="0037464C"/>
    <w:rsid w:val="00375FEC"/>
    <w:rsid w:val="00377268"/>
    <w:rsid w:val="003805D7"/>
    <w:rsid w:val="00381A6B"/>
    <w:rsid w:val="00382FB7"/>
    <w:rsid w:val="00387634"/>
    <w:rsid w:val="00387640"/>
    <w:rsid w:val="00390D84"/>
    <w:rsid w:val="0039182B"/>
    <w:rsid w:val="003918EC"/>
    <w:rsid w:val="00392C25"/>
    <w:rsid w:val="00393177"/>
    <w:rsid w:val="003933A3"/>
    <w:rsid w:val="00394DB1"/>
    <w:rsid w:val="00395B4B"/>
    <w:rsid w:val="003974DD"/>
    <w:rsid w:val="003A0661"/>
    <w:rsid w:val="003A2B03"/>
    <w:rsid w:val="003A380D"/>
    <w:rsid w:val="003A39F8"/>
    <w:rsid w:val="003A6515"/>
    <w:rsid w:val="003A65F1"/>
    <w:rsid w:val="003B0F23"/>
    <w:rsid w:val="003B246E"/>
    <w:rsid w:val="003B3F05"/>
    <w:rsid w:val="003C2028"/>
    <w:rsid w:val="003C625F"/>
    <w:rsid w:val="003C6422"/>
    <w:rsid w:val="003D02D1"/>
    <w:rsid w:val="003D0544"/>
    <w:rsid w:val="003D08E6"/>
    <w:rsid w:val="003D1375"/>
    <w:rsid w:val="003D15F4"/>
    <w:rsid w:val="003D1620"/>
    <w:rsid w:val="003D27BD"/>
    <w:rsid w:val="003D6B63"/>
    <w:rsid w:val="003E11F8"/>
    <w:rsid w:val="003E2831"/>
    <w:rsid w:val="003E6D35"/>
    <w:rsid w:val="003F0A34"/>
    <w:rsid w:val="003F3187"/>
    <w:rsid w:val="003F3A33"/>
    <w:rsid w:val="00400A9A"/>
    <w:rsid w:val="00402516"/>
    <w:rsid w:val="00404A39"/>
    <w:rsid w:val="00404E96"/>
    <w:rsid w:val="004052F6"/>
    <w:rsid w:val="004107DC"/>
    <w:rsid w:val="004116E6"/>
    <w:rsid w:val="00411F9F"/>
    <w:rsid w:val="004126B7"/>
    <w:rsid w:val="00413EC8"/>
    <w:rsid w:val="00414A98"/>
    <w:rsid w:val="004153C7"/>
    <w:rsid w:val="00416FBB"/>
    <w:rsid w:val="00417B58"/>
    <w:rsid w:val="00423282"/>
    <w:rsid w:val="00427185"/>
    <w:rsid w:val="00427568"/>
    <w:rsid w:val="0043207A"/>
    <w:rsid w:val="00432653"/>
    <w:rsid w:val="004339D5"/>
    <w:rsid w:val="00436916"/>
    <w:rsid w:val="004373EC"/>
    <w:rsid w:val="00442756"/>
    <w:rsid w:val="00442BC4"/>
    <w:rsid w:val="00443A9A"/>
    <w:rsid w:val="00444905"/>
    <w:rsid w:val="00446F59"/>
    <w:rsid w:val="00454149"/>
    <w:rsid w:val="004551DC"/>
    <w:rsid w:val="00457040"/>
    <w:rsid w:val="00460C04"/>
    <w:rsid w:val="00461D8A"/>
    <w:rsid w:val="004627C2"/>
    <w:rsid w:val="004643B0"/>
    <w:rsid w:val="00465DB8"/>
    <w:rsid w:val="0047245D"/>
    <w:rsid w:val="004728A7"/>
    <w:rsid w:val="00472CC2"/>
    <w:rsid w:val="00477923"/>
    <w:rsid w:val="00484CFB"/>
    <w:rsid w:val="00487400"/>
    <w:rsid w:val="00487F25"/>
    <w:rsid w:val="004907B8"/>
    <w:rsid w:val="004909E0"/>
    <w:rsid w:val="00491326"/>
    <w:rsid w:val="0049531B"/>
    <w:rsid w:val="00495C31"/>
    <w:rsid w:val="00495ECB"/>
    <w:rsid w:val="004971A0"/>
    <w:rsid w:val="004978E7"/>
    <w:rsid w:val="00497DD6"/>
    <w:rsid w:val="004A3CF5"/>
    <w:rsid w:val="004A51D8"/>
    <w:rsid w:val="004A5452"/>
    <w:rsid w:val="004A624E"/>
    <w:rsid w:val="004B08E2"/>
    <w:rsid w:val="004B2313"/>
    <w:rsid w:val="004B5751"/>
    <w:rsid w:val="004B630C"/>
    <w:rsid w:val="004C12D6"/>
    <w:rsid w:val="004C1B98"/>
    <w:rsid w:val="004C202D"/>
    <w:rsid w:val="004C3837"/>
    <w:rsid w:val="004C4823"/>
    <w:rsid w:val="004C484E"/>
    <w:rsid w:val="004D07C3"/>
    <w:rsid w:val="004D07F5"/>
    <w:rsid w:val="004D0CF9"/>
    <w:rsid w:val="004D361E"/>
    <w:rsid w:val="004D48A0"/>
    <w:rsid w:val="004D5430"/>
    <w:rsid w:val="004D7974"/>
    <w:rsid w:val="004E22E2"/>
    <w:rsid w:val="004E2FE8"/>
    <w:rsid w:val="004E422D"/>
    <w:rsid w:val="004E4D3E"/>
    <w:rsid w:val="004E7205"/>
    <w:rsid w:val="004E7681"/>
    <w:rsid w:val="004F05C9"/>
    <w:rsid w:val="004F194C"/>
    <w:rsid w:val="004F425A"/>
    <w:rsid w:val="004F4674"/>
    <w:rsid w:val="004F5269"/>
    <w:rsid w:val="004F7535"/>
    <w:rsid w:val="00502D75"/>
    <w:rsid w:val="00511BBC"/>
    <w:rsid w:val="00512650"/>
    <w:rsid w:val="00512841"/>
    <w:rsid w:val="00513E77"/>
    <w:rsid w:val="00515BB5"/>
    <w:rsid w:val="00521C2E"/>
    <w:rsid w:val="00522996"/>
    <w:rsid w:val="00522D30"/>
    <w:rsid w:val="00524194"/>
    <w:rsid w:val="0052444E"/>
    <w:rsid w:val="00524927"/>
    <w:rsid w:val="00525783"/>
    <w:rsid w:val="00525A0E"/>
    <w:rsid w:val="005260EE"/>
    <w:rsid w:val="0052736D"/>
    <w:rsid w:val="00530C25"/>
    <w:rsid w:val="00531F1E"/>
    <w:rsid w:val="0053436E"/>
    <w:rsid w:val="00534579"/>
    <w:rsid w:val="00535A62"/>
    <w:rsid w:val="005368D6"/>
    <w:rsid w:val="00536F49"/>
    <w:rsid w:val="00536F6B"/>
    <w:rsid w:val="00537AF6"/>
    <w:rsid w:val="00537DE3"/>
    <w:rsid w:val="00541FA5"/>
    <w:rsid w:val="00542DFB"/>
    <w:rsid w:val="00543C84"/>
    <w:rsid w:val="00546971"/>
    <w:rsid w:val="00547369"/>
    <w:rsid w:val="00554F0E"/>
    <w:rsid w:val="005556C0"/>
    <w:rsid w:val="00556086"/>
    <w:rsid w:val="005560AC"/>
    <w:rsid w:val="005564F2"/>
    <w:rsid w:val="00560DEB"/>
    <w:rsid w:val="00562BC9"/>
    <w:rsid w:val="00563440"/>
    <w:rsid w:val="00566523"/>
    <w:rsid w:val="00566968"/>
    <w:rsid w:val="00566B4D"/>
    <w:rsid w:val="005722A3"/>
    <w:rsid w:val="00573D84"/>
    <w:rsid w:val="005806E8"/>
    <w:rsid w:val="00581267"/>
    <w:rsid w:val="00583E57"/>
    <w:rsid w:val="00584B3F"/>
    <w:rsid w:val="00584D0F"/>
    <w:rsid w:val="00586161"/>
    <w:rsid w:val="00592D84"/>
    <w:rsid w:val="00595DEC"/>
    <w:rsid w:val="00596AD9"/>
    <w:rsid w:val="005A0EFB"/>
    <w:rsid w:val="005A3D3B"/>
    <w:rsid w:val="005A41A7"/>
    <w:rsid w:val="005A4E59"/>
    <w:rsid w:val="005A5375"/>
    <w:rsid w:val="005B5C3D"/>
    <w:rsid w:val="005B72A2"/>
    <w:rsid w:val="005C430E"/>
    <w:rsid w:val="005C5811"/>
    <w:rsid w:val="005C720A"/>
    <w:rsid w:val="005C727A"/>
    <w:rsid w:val="005C7F07"/>
    <w:rsid w:val="005D09FE"/>
    <w:rsid w:val="005E225B"/>
    <w:rsid w:val="005E25FB"/>
    <w:rsid w:val="005E3571"/>
    <w:rsid w:val="005E3705"/>
    <w:rsid w:val="005E4D45"/>
    <w:rsid w:val="005E5106"/>
    <w:rsid w:val="005E57BE"/>
    <w:rsid w:val="005E647F"/>
    <w:rsid w:val="005E7100"/>
    <w:rsid w:val="005F0323"/>
    <w:rsid w:val="005F3ADF"/>
    <w:rsid w:val="005F4A28"/>
    <w:rsid w:val="005F5449"/>
    <w:rsid w:val="005F54C6"/>
    <w:rsid w:val="005F7D3F"/>
    <w:rsid w:val="00601231"/>
    <w:rsid w:val="006029FB"/>
    <w:rsid w:val="0060487B"/>
    <w:rsid w:val="00606098"/>
    <w:rsid w:val="00606D9C"/>
    <w:rsid w:val="0061101B"/>
    <w:rsid w:val="00612CFC"/>
    <w:rsid w:val="0061440D"/>
    <w:rsid w:val="00615148"/>
    <w:rsid w:val="0061524C"/>
    <w:rsid w:val="0061620E"/>
    <w:rsid w:val="00617FA5"/>
    <w:rsid w:val="00620327"/>
    <w:rsid w:val="00620C81"/>
    <w:rsid w:val="006234E9"/>
    <w:rsid w:val="0062531A"/>
    <w:rsid w:val="00633295"/>
    <w:rsid w:val="0063429D"/>
    <w:rsid w:val="00637D39"/>
    <w:rsid w:val="00643342"/>
    <w:rsid w:val="006434D3"/>
    <w:rsid w:val="00643B53"/>
    <w:rsid w:val="0064402C"/>
    <w:rsid w:val="00645615"/>
    <w:rsid w:val="00646249"/>
    <w:rsid w:val="00646824"/>
    <w:rsid w:val="00652B6F"/>
    <w:rsid w:val="0065410F"/>
    <w:rsid w:val="00656220"/>
    <w:rsid w:val="0065763A"/>
    <w:rsid w:val="0066274D"/>
    <w:rsid w:val="00663859"/>
    <w:rsid w:val="00664324"/>
    <w:rsid w:val="00664328"/>
    <w:rsid w:val="00665949"/>
    <w:rsid w:val="00667398"/>
    <w:rsid w:val="00667408"/>
    <w:rsid w:val="00670910"/>
    <w:rsid w:val="0067101A"/>
    <w:rsid w:val="00671B1F"/>
    <w:rsid w:val="00681AC1"/>
    <w:rsid w:val="006823E0"/>
    <w:rsid w:val="00687DBB"/>
    <w:rsid w:val="00692A04"/>
    <w:rsid w:val="00692E22"/>
    <w:rsid w:val="00693273"/>
    <w:rsid w:val="00696B09"/>
    <w:rsid w:val="006A2534"/>
    <w:rsid w:val="006A35F0"/>
    <w:rsid w:val="006A4B28"/>
    <w:rsid w:val="006A6CBA"/>
    <w:rsid w:val="006B44C4"/>
    <w:rsid w:val="006B6CDA"/>
    <w:rsid w:val="006C176D"/>
    <w:rsid w:val="006C5457"/>
    <w:rsid w:val="006C5A9A"/>
    <w:rsid w:val="006D3104"/>
    <w:rsid w:val="006D327B"/>
    <w:rsid w:val="006D3C45"/>
    <w:rsid w:val="006D6B20"/>
    <w:rsid w:val="006D75CE"/>
    <w:rsid w:val="006E2B37"/>
    <w:rsid w:val="006E3A5E"/>
    <w:rsid w:val="006E47A3"/>
    <w:rsid w:val="006E4922"/>
    <w:rsid w:val="006E66E3"/>
    <w:rsid w:val="006E6DAC"/>
    <w:rsid w:val="006F0A16"/>
    <w:rsid w:val="006F1B32"/>
    <w:rsid w:val="006F3AAD"/>
    <w:rsid w:val="006F715F"/>
    <w:rsid w:val="006F723B"/>
    <w:rsid w:val="006F7322"/>
    <w:rsid w:val="00702DE5"/>
    <w:rsid w:val="0070523A"/>
    <w:rsid w:val="00706E91"/>
    <w:rsid w:val="007070B4"/>
    <w:rsid w:val="007075B8"/>
    <w:rsid w:val="007103FA"/>
    <w:rsid w:val="00712A30"/>
    <w:rsid w:val="00712D4E"/>
    <w:rsid w:val="00715C0F"/>
    <w:rsid w:val="00715F15"/>
    <w:rsid w:val="00723E46"/>
    <w:rsid w:val="00725DF9"/>
    <w:rsid w:val="00727560"/>
    <w:rsid w:val="007276EC"/>
    <w:rsid w:val="00727A44"/>
    <w:rsid w:val="00727D6F"/>
    <w:rsid w:val="00727F6C"/>
    <w:rsid w:val="007322AA"/>
    <w:rsid w:val="00734A88"/>
    <w:rsid w:val="00735AA5"/>
    <w:rsid w:val="007371FE"/>
    <w:rsid w:val="0074034D"/>
    <w:rsid w:val="007413B1"/>
    <w:rsid w:val="0074196B"/>
    <w:rsid w:val="00741E88"/>
    <w:rsid w:val="00743DDC"/>
    <w:rsid w:val="00745461"/>
    <w:rsid w:val="00745906"/>
    <w:rsid w:val="007468DD"/>
    <w:rsid w:val="00747C9C"/>
    <w:rsid w:val="00747F54"/>
    <w:rsid w:val="00750806"/>
    <w:rsid w:val="00750B79"/>
    <w:rsid w:val="00754F6D"/>
    <w:rsid w:val="00755B43"/>
    <w:rsid w:val="0075797B"/>
    <w:rsid w:val="0076028A"/>
    <w:rsid w:val="00760349"/>
    <w:rsid w:val="00764018"/>
    <w:rsid w:val="007647EB"/>
    <w:rsid w:val="00764ADA"/>
    <w:rsid w:val="00765055"/>
    <w:rsid w:val="00765B7C"/>
    <w:rsid w:val="00767C5A"/>
    <w:rsid w:val="00770977"/>
    <w:rsid w:val="00772E7E"/>
    <w:rsid w:val="00773645"/>
    <w:rsid w:val="0077381F"/>
    <w:rsid w:val="0077462F"/>
    <w:rsid w:val="0077483C"/>
    <w:rsid w:val="0077519D"/>
    <w:rsid w:val="00776172"/>
    <w:rsid w:val="007776D6"/>
    <w:rsid w:val="00780DAA"/>
    <w:rsid w:val="007826BE"/>
    <w:rsid w:val="00782CA6"/>
    <w:rsid w:val="00784A19"/>
    <w:rsid w:val="007856F7"/>
    <w:rsid w:val="00785B10"/>
    <w:rsid w:val="00785F9A"/>
    <w:rsid w:val="007906A7"/>
    <w:rsid w:val="007906BF"/>
    <w:rsid w:val="00790DB3"/>
    <w:rsid w:val="00792006"/>
    <w:rsid w:val="00792551"/>
    <w:rsid w:val="00793176"/>
    <w:rsid w:val="00794F4A"/>
    <w:rsid w:val="00795485"/>
    <w:rsid w:val="007960DB"/>
    <w:rsid w:val="007A00D0"/>
    <w:rsid w:val="007A2C3B"/>
    <w:rsid w:val="007A361E"/>
    <w:rsid w:val="007A3EEF"/>
    <w:rsid w:val="007A435A"/>
    <w:rsid w:val="007A4416"/>
    <w:rsid w:val="007A60F0"/>
    <w:rsid w:val="007A69EF"/>
    <w:rsid w:val="007A775B"/>
    <w:rsid w:val="007B20F7"/>
    <w:rsid w:val="007B38A0"/>
    <w:rsid w:val="007B39BC"/>
    <w:rsid w:val="007B5F4E"/>
    <w:rsid w:val="007B6122"/>
    <w:rsid w:val="007B642A"/>
    <w:rsid w:val="007C1C88"/>
    <w:rsid w:val="007C37EE"/>
    <w:rsid w:val="007C4226"/>
    <w:rsid w:val="007C5889"/>
    <w:rsid w:val="007C6429"/>
    <w:rsid w:val="007C7A3B"/>
    <w:rsid w:val="007D0765"/>
    <w:rsid w:val="007D7500"/>
    <w:rsid w:val="007E194E"/>
    <w:rsid w:val="007E263D"/>
    <w:rsid w:val="007E3F89"/>
    <w:rsid w:val="007E48B0"/>
    <w:rsid w:val="007E4D6E"/>
    <w:rsid w:val="007E4FD8"/>
    <w:rsid w:val="007E59BD"/>
    <w:rsid w:val="007E6E8E"/>
    <w:rsid w:val="007F0D55"/>
    <w:rsid w:val="007F2234"/>
    <w:rsid w:val="007F2E04"/>
    <w:rsid w:val="007F51EA"/>
    <w:rsid w:val="007F7138"/>
    <w:rsid w:val="00800C3E"/>
    <w:rsid w:val="0080310C"/>
    <w:rsid w:val="00803FA9"/>
    <w:rsid w:val="008043F6"/>
    <w:rsid w:val="0080755D"/>
    <w:rsid w:val="008102DA"/>
    <w:rsid w:val="00810F93"/>
    <w:rsid w:val="0081200F"/>
    <w:rsid w:val="0081298D"/>
    <w:rsid w:val="008142AD"/>
    <w:rsid w:val="00815833"/>
    <w:rsid w:val="008167DB"/>
    <w:rsid w:val="00816A70"/>
    <w:rsid w:val="00817F43"/>
    <w:rsid w:val="00821293"/>
    <w:rsid w:val="00821D64"/>
    <w:rsid w:val="00822FAB"/>
    <w:rsid w:val="00824DD1"/>
    <w:rsid w:val="00825A4C"/>
    <w:rsid w:val="008262D0"/>
    <w:rsid w:val="008320C1"/>
    <w:rsid w:val="00833FC4"/>
    <w:rsid w:val="00840B31"/>
    <w:rsid w:val="00842655"/>
    <w:rsid w:val="00846FBA"/>
    <w:rsid w:val="0085210B"/>
    <w:rsid w:val="0085443C"/>
    <w:rsid w:val="00856CEE"/>
    <w:rsid w:val="008579B8"/>
    <w:rsid w:val="008629B3"/>
    <w:rsid w:val="00865169"/>
    <w:rsid w:val="0086730F"/>
    <w:rsid w:val="008678A0"/>
    <w:rsid w:val="00867B79"/>
    <w:rsid w:val="00870FA6"/>
    <w:rsid w:val="00871445"/>
    <w:rsid w:val="00872780"/>
    <w:rsid w:val="0087302C"/>
    <w:rsid w:val="008734A9"/>
    <w:rsid w:val="0087402D"/>
    <w:rsid w:val="00874836"/>
    <w:rsid w:val="00874CD4"/>
    <w:rsid w:val="00876780"/>
    <w:rsid w:val="008769C7"/>
    <w:rsid w:val="00880352"/>
    <w:rsid w:val="00881E68"/>
    <w:rsid w:val="008847D5"/>
    <w:rsid w:val="0089026E"/>
    <w:rsid w:val="0089044B"/>
    <w:rsid w:val="00892580"/>
    <w:rsid w:val="00892B14"/>
    <w:rsid w:val="00897601"/>
    <w:rsid w:val="00897947"/>
    <w:rsid w:val="008A0E28"/>
    <w:rsid w:val="008A4987"/>
    <w:rsid w:val="008A4BA7"/>
    <w:rsid w:val="008A5D6E"/>
    <w:rsid w:val="008A6E56"/>
    <w:rsid w:val="008A6E61"/>
    <w:rsid w:val="008B0C15"/>
    <w:rsid w:val="008B189F"/>
    <w:rsid w:val="008B44EF"/>
    <w:rsid w:val="008B54B4"/>
    <w:rsid w:val="008B5720"/>
    <w:rsid w:val="008B5C3A"/>
    <w:rsid w:val="008B5DE2"/>
    <w:rsid w:val="008B7211"/>
    <w:rsid w:val="008C1219"/>
    <w:rsid w:val="008C5F28"/>
    <w:rsid w:val="008C7BB4"/>
    <w:rsid w:val="008D0AD1"/>
    <w:rsid w:val="008D1B00"/>
    <w:rsid w:val="008D23F8"/>
    <w:rsid w:val="008D46D6"/>
    <w:rsid w:val="008E13E1"/>
    <w:rsid w:val="008E4408"/>
    <w:rsid w:val="008E44AD"/>
    <w:rsid w:val="008E48AF"/>
    <w:rsid w:val="008E6570"/>
    <w:rsid w:val="008E6C7C"/>
    <w:rsid w:val="008E74DA"/>
    <w:rsid w:val="008F0729"/>
    <w:rsid w:val="008F117A"/>
    <w:rsid w:val="008F1CA3"/>
    <w:rsid w:val="008F2BE6"/>
    <w:rsid w:val="008F6980"/>
    <w:rsid w:val="008F79FE"/>
    <w:rsid w:val="008F7E58"/>
    <w:rsid w:val="00901491"/>
    <w:rsid w:val="00902781"/>
    <w:rsid w:val="00902CFF"/>
    <w:rsid w:val="00904DFB"/>
    <w:rsid w:val="00906601"/>
    <w:rsid w:val="009104A5"/>
    <w:rsid w:val="00912D76"/>
    <w:rsid w:val="00914957"/>
    <w:rsid w:val="009152D4"/>
    <w:rsid w:val="00915A14"/>
    <w:rsid w:val="00916CC2"/>
    <w:rsid w:val="009172E6"/>
    <w:rsid w:val="00917AF4"/>
    <w:rsid w:val="00920DAD"/>
    <w:rsid w:val="00924304"/>
    <w:rsid w:val="00926007"/>
    <w:rsid w:val="00930C5D"/>
    <w:rsid w:val="00931688"/>
    <w:rsid w:val="009321AD"/>
    <w:rsid w:val="0093620F"/>
    <w:rsid w:val="00936C9B"/>
    <w:rsid w:val="009373D0"/>
    <w:rsid w:val="0093777B"/>
    <w:rsid w:val="00945907"/>
    <w:rsid w:val="00945E3C"/>
    <w:rsid w:val="009502DF"/>
    <w:rsid w:val="009540DA"/>
    <w:rsid w:val="009615B0"/>
    <w:rsid w:val="00962A4A"/>
    <w:rsid w:val="00963F54"/>
    <w:rsid w:val="00964AC7"/>
    <w:rsid w:val="00964B3E"/>
    <w:rsid w:val="00966292"/>
    <w:rsid w:val="00966469"/>
    <w:rsid w:val="00970CA5"/>
    <w:rsid w:val="00970EE6"/>
    <w:rsid w:val="009718E3"/>
    <w:rsid w:val="00975A5B"/>
    <w:rsid w:val="00976037"/>
    <w:rsid w:val="009760B2"/>
    <w:rsid w:val="00980C85"/>
    <w:rsid w:val="00982344"/>
    <w:rsid w:val="00982C7F"/>
    <w:rsid w:val="00991868"/>
    <w:rsid w:val="009922A0"/>
    <w:rsid w:val="00993210"/>
    <w:rsid w:val="00995EE3"/>
    <w:rsid w:val="009A2974"/>
    <w:rsid w:val="009A39F1"/>
    <w:rsid w:val="009A4508"/>
    <w:rsid w:val="009A5A1F"/>
    <w:rsid w:val="009A6D35"/>
    <w:rsid w:val="009A6EDC"/>
    <w:rsid w:val="009B18CB"/>
    <w:rsid w:val="009B1924"/>
    <w:rsid w:val="009B2862"/>
    <w:rsid w:val="009B6970"/>
    <w:rsid w:val="009B7268"/>
    <w:rsid w:val="009C15FB"/>
    <w:rsid w:val="009C5DFE"/>
    <w:rsid w:val="009C722D"/>
    <w:rsid w:val="009D1B20"/>
    <w:rsid w:val="009D2E8C"/>
    <w:rsid w:val="009D3877"/>
    <w:rsid w:val="009E139E"/>
    <w:rsid w:val="009E256A"/>
    <w:rsid w:val="009E45A9"/>
    <w:rsid w:val="009E5007"/>
    <w:rsid w:val="009E5B3C"/>
    <w:rsid w:val="009E6F97"/>
    <w:rsid w:val="009E7A42"/>
    <w:rsid w:val="009F14D9"/>
    <w:rsid w:val="009F1734"/>
    <w:rsid w:val="009F6445"/>
    <w:rsid w:val="00A00C67"/>
    <w:rsid w:val="00A023C0"/>
    <w:rsid w:val="00A02698"/>
    <w:rsid w:val="00A02E8F"/>
    <w:rsid w:val="00A03AB7"/>
    <w:rsid w:val="00A063A4"/>
    <w:rsid w:val="00A10738"/>
    <w:rsid w:val="00A109AC"/>
    <w:rsid w:val="00A1227C"/>
    <w:rsid w:val="00A122C3"/>
    <w:rsid w:val="00A12589"/>
    <w:rsid w:val="00A12826"/>
    <w:rsid w:val="00A146C1"/>
    <w:rsid w:val="00A1489C"/>
    <w:rsid w:val="00A20A03"/>
    <w:rsid w:val="00A211A4"/>
    <w:rsid w:val="00A26246"/>
    <w:rsid w:val="00A27344"/>
    <w:rsid w:val="00A317F2"/>
    <w:rsid w:val="00A3276C"/>
    <w:rsid w:val="00A3742D"/>
    <w:rsid w:val="00A37C91"/>
    <w:rsid w:val="00A41648"/>
    <w:rsid w:val="00A42CBA"/>
    <w:rsid w:val="00A4344D"/>
    <w:rsid w:val="00A43774"/>
    <w:rsid w:val="00A43C89"/>
    <w:rsid w:val="00A443CF"/>
    <w:rsid w:val="00A467CF"/>
    <w:rsid w:val="00A47CED"/>
    <w:rsid w:val="00A507FA"/>
    <w:rsid w:val="00A52157"/>
    <w:rsid w:val="00A53BE7"/>
    <w:rsid w:val="00A53C67"/>
    <w:rsid w:val="00A571A3"/>
    <w:rsid w:val="00A66C94"/>
    <w:rsid w:val="00A74407"/>
    <w:rsid w:val="00A7448E"/>
    <w:rsid w:val="00A77010"/>
    <w:rsid w:val="00A804E6"/>
    <w:rsid w:val="00A8206D"/>
    <w:rsid w:val="00A845B6"/>
    <w:rsid w:val="00A84B48"/>
    <w:rsid w:val="00A87277"/>
    <w:rsid w:val="00A87B2D"/>
    <w:rsid w:val="00A93806"/>
    <w:rsid w:val="00A94514"/>
    <w:rsid w:val="00A948C9"/>
    <w:rsid w:val="00A95638"/>
    <w:rsid w:val="00A962EE"/>
    <w:rsid w:val="00A969B0"/>
    <w:rsid w:val="00AA0BBA"/>
    <w:rsid w:val="00AA1D34"/>
    <w:rsid w:val="00AA454B"/>
    <w:rsid w:val="00AA46CD"/>
    <w:rsid w:val="00AA49C1"/>
    <w:rsid w:val="00AA4C0D"/>
    <w:rsid w:val="00AA4E9C"/>
    <w:rsid w:val="00AA6C10"/>
    <w:rsid w:val="00AB0686"/>
    <w:rsid w:val="00AB112F"/>
    <w:rsid w:val="00AB129B"/>
    <w:rsid w:val="00AB3017"/>
    <w:rsid w:val="00AB35E6"/>
    <w:rsid w:val="00AB36A3"/>
    <w:rsid w:val="00AB46FB"/>
    <w:rsid w:val="00AB4F6B"/>
    <w:rsid w:val="00AB776E"/>
    <w:rsid w:val="00AB79F5"/>
    <w:rsid w:val="00AC147D"/>
    <w:rsid w:val="00AC1653"/>
    <w:rsid w:val="00AC1CC7"/>
    <w:rsid w:val="00AC369F"/>
    <w:rsid w:val="00AC4596"/>
    <w:rsid w:val="00AC48AC"/>
    <w:rsid w:val="00AC4FE1"/>
    <w:rsid w:val="00AC5F52"/>
    <w:rsid w:val="00AD0443"/>
    <w:rsid w:val="00AD1866"/>
    <w:rsid w:val="00AD3B03"/>
    <w:rsid w:val="00AD4F6C"/>
    <w:rsid w:val="00AD7ADE"/>
    <w:rsid w:val="00AE0055"/>
    <w:rsid w:val="00AE0B60"/>
    <w:rsid w:val="00AE3A6A"/>
    <w:rsid w:val="00AE4780"/>
    <w:rsid w:val="00AE6169"/>
    <w:rsid w:val="00AE7953"/>
    <w:rsid w:val="00AE79B4"/>
    <w:rsid w:val="00AE7F32"/>
    <w:rsid w:val="00AE7FC8"/>
    <w:rsid w:val="00AF09ED"/>
    <w:rsid w:val="00AF15F6"/>
    <w:rsid w:val="00AF32DE"/>
    <w:rsid w:val="00AF4C65"/>
    <w:rsid w:val="00AF6193"/>
    <w:rsid w:val="00AF66D1"/>
    <w:rsid w:val="00AF6F95"/>
    <w:rsid w:val="00B014CD"/>
    <w:rsid w:val="00B01F77"/>
    <w:rsid w:val="00B045D6"/>
    <w:rsid w:val="00B04C6E"/>
    <w:rsid w:val="00B062D2"/>
    <w:rsid w:val="00B07CEC"/>
    <w:rsid w:val="00B12E88"/>
    <w:rsid w:val="00B13DFE"/>
    <w:rsid w:val="00B1646C"/>
    <w:rsid w:val="00B16743"/>
    <w:rsid w:val="00B16DE1"/>
    <w:rsid w:val="00B17684"/>
    <w:rsid w:val="00B17C4A"/>
    <w:rsid w:val="00B20004"/>
    <w:rsid w:val="00B20D8E"/>
    <w:rsid w:val="00B22271"/>
    <w:rsid w:val="00B2260D"/>
    <w:rsid w:val="00B25087"/>
    <w:rsid w:val="00B26F35"/>
    <w:rsid w:val="00B27552"/>
    <w:rsid w:val="00B30218"/>
    <w:rsid w:val="00B302E6"/>
    <w:rsid w:val="00B31741"/>
    <w:rsid w:val="00B31A0B"/>
    <w:rsid w:val="00B3256D"/>
    <w:rsid w:val="00B33A13"/>
    <w:rsid w:val="00B33B77"/>
    <w:rsid w:val="00B34DE3"/>
    <w:rsid w:val="00B36FC1"/>
    <w:rsid w:val="00B370D6"/>
    <w:rsid w:val="00B40622"/>
    <w:rsid w:val="00B46B59"/>
    <w:rsid w:val="00B46BB9"/>
    <w:rsid w:val="00B473AB"/>
    <w:rsid w:val="00B52820"/>
    <w:rsid w:val="00B54BB0"/>
    <w:rsid w:val="00B60B86"/>
    <w:rsid w:val="00B6345B"/>
    <w:rsid w:val="00B65A6E"/>
    <w:rsid w:val="00B66438"/>
    <w:rsid w:val="00B71C59"/>
    <w:rsid w:val="00B75A0C"/>
    <w:rsid w:val="00B814F1"/>
    <w:rsid w:val="00B817DB"/>
    <w:rsid w:val="00B825EB"/>
    <w:rsid w:val="00B8437A"/>
    <w:rsid w:val="00B85A33"/>
    <w:rsid w:val="00B90B5B"/>
    <w:rsid w:val="00BA1FF5"/>
    <w:rsid w:val="00BA28BE"/>
    <w:rsid w:val="00BA38E6"/>
    <w:rsid w:val="00BA6129"/>
    <w:rsid w:val="00BA765C"/>
    <w:rsid w:val="00BA7A3A"/>
    <w:rsid w:val="00BB2A57"/>
    <w:rsid w:val="00BB3E3F"/>
    <w:rsid w:val="00BB4DD8"/>
    <w:rsid w:val="00BB53A0"/>
    <w:rsid w:val="00BB59FD"/>
    <w:rsid w:val="00BB5E10"/>
    <w:rsid w:val="00BB686E"/>
    <w:rsid w:val="00BB6CC0"/>
    <w:rsid w:val="00BC01E0"/>
    <w:rsid w:val="00BC1512"/>
    <w:rsid w:val="00BC2DEC"/>
    <w:rsid w:val="00BC398B"/>
    <w:rsid w:val="00BC5E99"/>
    <w:rsid w:val="00BD0490"/>
    <w:rsid w:val="00BD14E9"/>
    <w:rsid w:val="00BD2496"/>
    <w:rsid w:val="00BD275A"/>
    <w:rsid w:val="00BD3AFC"/>
    <w:rsid w:val="00BD5ACB"/>
    <w:rsid w:val="00BE1CD5"/>
    <w:rsid w:val="00BE5711"/>
    <w:rsid w:val="00BF15BF"/>
    <w:rsid w:val="00BF254E"/>
    <w:rsid w:val="00BF4A20"/>
    <w:rsid w:val="00BF5751"/>
    <w:rsid w:val="00C02AB0"/>
    <w:rsid w:val="00C05EF9"/>
    <w:rsid w:val="00C132F9"/>
    <w:rsid w:val="00C1489A"/>
    <w:rsid w:val="00C15228"/>
    <w:rsid w:val="00C17717"/>
    <w:rsid w:val="00C17B9D"/>
    <w:rsid w:val="00C22587"/>
    <w:rsid w:val="00C22847"/>
    <w:rsid w:val="00C22BE5"/>
    <w:rsid w:val="00C25880"/>
    <w:rsid w:val="00C26DB8"/>
    <w:rsid w:val="00C316B3"/>
    <w:rsid w:val="00C360EC"/>
    <w:rsid w:val="00C37217"/>
    <w:rsid w:val="00C438A2"/>
    <w:rsid w:val="00C47D4F"/>
    <w:rsid w:val="00C50828"/>
    <w:rsid w:val="00C5275E"/>
    <w:rsid w:val="00C534E1"/>
    <w:rsid w:val="00C607C5"/>
    <w:rsid w:val="00C61307"/>
    <w:rsid w:val="00C6218E"/>
    <w:rsid w:val="00C6738B"/>
    <w:rsid w:val="00C7017C"/>
    <w:rsid w:val="00C736FF"/>
    <w:rsid w:val="00C76C6D"/>
    <w:rsid w:val="00C85C5D"/>
    <w:rsid w:val="00C875AA"/>
    <w:rsid w:val="00C9069E"/>
    <w:rsid w:val="00C93CE0"/>
    <w:rsid w:val="00C9525A"/>
    <w:rsid w:val="00C95EAC"/>
    <w:rsid w:val="00C975FD"/>
    <w:rsid w:val="00C97843"/>
    <w:rsid w:val="00CA0B51"/>
    <w:rsid w:val="00CA2E6C"/>
    <w:rsid w:val="00CA402F"/>
    <w:rsid w:val="00CA51E6"/>
    <w:rsid w:val="00CA6A54"/>
    <w:rsid w:val="00CA7C40"/>
    <w:rsid w:val="00CB2163"/>
    <w:rsid w:val="00CB2635"/>
    <w:rsid w:val="00CB4ADF"/>
    <w:rsid w:val="00CB5271"/>
    <w:rsid w:val="00CB7F2D"/>
    <w:rsid w:val="00CC3B6F"/>
    <w:rsid w:val="00CC3D9C"/>
    <w:rsid w:val="00CC4B00"/>
    <w:rsid w:val="00CC4DE8"/>
    <w:rsid w:val="00CC66FD"/>
    <w:rsid w:val="00CC685B"/>
    <w:rsid w:val="00CD6FE0"/>
    <w:rsid w:val="00CE0E52"/>
    <w:rsid w:val="00CE112F"/>
    <w:rsid w:val="00CE2870"/>
    <w:rsid w:val="00CE4477"/>
    <w:rsid w:val="00CE5C8D"/>
    <w:rsid w:val="00CE7290"/>
    <w:rsid w:val="00CF0058"/>
    <w:rsid w:val="00CF1512"/>
    <w:rsid w:val="00CF2AA2"/>
    <w:rsid w:val="00CF57FE"/>
    <w:rsid w:val="00CF5E3A"/>
    <w:rsid w:val="00CF609D"/>
    <w:rsid w:val="00D010D8"/>
    <w:rsid w:val="00D015F6"/>
    <w:rsid w:val="00D01891"/>
    <w:rsid w:val="00D024B8"/>
    <w:rsid w:val="00D03769"/>
    <w:rsid w:val="00D054D7"/>
    <w:rsid w:val="00D07DC2"/>
    <w:rsid w:val="00D10AEF"/>
    <w:rsid w:val="00D10D99"/>
    <w:rsid w:val="00D13812"/>
    <w:rsid w:val="00D1539D"/>
    <w:rsid w:val="00D15E90"/>
    <w:rsid w:val="00D15ED8"/>
    <w:rsid w:val="00D200E0"/>
    <w:rsid w:val="00D203A9"/>
    <w:rsid w:val="00D21786"/>
    <w:rsid w:val="00D22023"/>
    <w:rsid w:val="00D24CAF"/>
    <w:rsid w:val="00D26FEB"/>
    <w:rsid w:val="00D310C0"/>
    <w:rsid w:val="00D31FB1"/>
    <w:rsid w:val="00D36F50"/>
    <w:rsid w:val="00D40B25"/>
    <w:rsid w:val="00D41699"/>
    <w:rsid w:val="00D436CB"/>
    <w:rsid w:val="00D43C9F"/>
    <w:rsid w:val="00D440A1"/>
    <w:rsid w:val="00D44604"/>
    <w:rsid w:val="00D4514F"/>
    <w:rsid w:val="00D45A9F"/>
    <w:rsid w:val="00D45E4B"/>
    <w:rsid w:val="00D50176"/>
    <w:rsid w:val="00D52C0C"/>
    <w:rsid w:val="00D53225"/>
    <w:rsid w:val="00D6086B"/>
    <w:rsid w:val="00D613A7"/>
    <w:rsid w:val="00D62E22"/>
    <w:rsid w:val="00D661BC"/>
    <w:rsid w:val="00D701F8"/>
    <w:rsid w:val="00D7310A"/>
    <w:rsid w:val="00D7415A"/>
    <w:rsid w:val="00D7540B"/>
    <w:rsid w:val="00D773B4"/>
    <w:rsid w:val="00D8644E"/>
    <w:rsid w:val="00D94477"/>
    <w:rsid w:val="00D95E2E"/>
    <w:rsid w:val="00D971BC"/>
    <w:rsid w:val="00DA2279"/>
    <w:rsid w:val="00DA2EE9"/>
    <w:rsid w:val="00DA3143"/>
    <w:rsid w:val="00DA36B5"/>
    <w:rsid w:val="00DA4CFF"/>
    <w:rsid w:val="00DB0675"/>
    <w:rsid w:val="00DB0AE5"/>
    <w:rsid w:val="00DB1A9E"/>
    <w:rsid w:val="00DB2962"/>
    <w:rsid w:val="00DB40AE"/>
    <w:rsid w:val="00DB47B5"/>
    <w:rsid w:val="00DB554F"/>
    <w:rsid w:val="00DB6AE0"/>
    <w:rsid w:val="00DB7128"/>
    <w:rsid w:val="00DC16B6"/>
    <w:rsid w:val="00DC309A"/>
    <w:rsid w:val="00DC5A95"/>
    <w:rsid w:val="00DC6B68"/>
    <w:rsid w:val="00DC7D95"/>
    <w:rsid w:val="00DD2CA1"/>
    <w:rsid w:val="00DD49D9"/>
    <w:rsid w:val="00DD5484"/>
    <w:rsid w:val="00DD5F9D"/>
    <w:rsid w:val="00DD6277"/>
    <w:rsid w:val="00DE0899"/>
    <w:rsid w:val="00DE0AB3"/>
    <w:rsid w:val="00DE0C69"/>
    <w:rsid w:val="00DE333E"/>
    <w:rsid w:val="00DE37EB"/>
    <w:rsid w:val="00DE3D22"/>
    <w:rsid w:val="00DE6F0C"/>
    <w:rsid w:val="00DE746F"/>
    <w:rsid w:val="00DE7EB7"/>
    <w:rsid w:val="00DF139B"/>
    <w:rsid w:val="00DF401C"/>
    <w:rsid w:val="00DF4DA2"/>
    <w:rsid w:val="00DF57DD"/>
    <w:rsid w:val="00DF5D23"/>
    <w:rsid w:val="00DF636C"/>
    <w:rsid w:val="00DF6F64"/>
    <w:rsid w:val="00E003A7"/>
    <w:rsid w:val="00E008F6"/>
    <w:rsid w:val="00E009A0"/>
    <w:rsid w:val="00E02D84"/>
    <w:rsid w:val="00E039A5"/>
    <w:rsid w:val="00E05124"/>
    <w:rsid w:val="00E05362"/>
    <w:rsid w:val="00E05448"/>
    <w:rsid w:val="00E054B8"/>
    <w:rsid w:val="00E13314"/>
    <w:rsid w:val="00E133D1"/>
    <w:rsid w:val="00E13C29"/>
    <w:rsid w:val="00E141B5"/>
    <w:rsid w:val="00E1432E"/>
    <w:rsid w:val="00E20F48"/>
    <w:rsid w:val="00E227D4"/>
    <w:rsid w:val="00E235FC"/>
    <w:rsid w:val="00E25525"/>
    <w:rsid w:val="00E25F09"/>
    <w:rsid w:val="00E30428"/>
    <w:rsid w:val="00E30742"/>
    <w:rsid w:val="00E320BA"/>
    <w:rsid w:val="00E3287F"/>
    <w:rsid w:val="00E32E4B"/>
    <w:rsid w:val="00E33024"/>
    <w:rsid w:val="00E335BB"/>
    <w:rsid w:val="00E344D7"/>
    <w:rsid w:val="00E35071"/>
    <w:rsid w:val="00E4010D"/>
    <w:rsid w:val="00E40F64"/>
    <w:rsid w:val="00E42409"/>
    <w:rsid w:val="00E44138"/>
    <w:rsid w:val="00E44BB8"/>
    <w:rsid w:val="00E452B2"/>
    <w:rsid w:val="00E4548A"/>
    <w:rsid w:val="00E47954"/>
    <w:rsid w:val="00E5134B"/>
    <w:rsid w:val="00E529B6"/>
    <w:rsid w:val="00E54C43"/>
    <w:rsid w:val="00E57959"/>
    <w:rsid w:val="00E57E8D"/>
    <w:rsid w:val="00E648DC"/>
    <w:rsid w:val="00E65538"/>
    <w:rsid w:val="00E65DE3"/>
    <w:rsid w:val="00E66402"/>
    <w:rsid w:val="00E674C5"/>
    <w:rsid w:val="00E70739"/>
    <w:rsid w:val="00E7100B"/>
    <w:rsid w:val="00E75005"/>
    <w:rsid w:val="00E752EB"/>
    <w:rsid w:val="00E76EBF"/>
    <w:rsid w:val="00E779FA"/>
    <w:rsid w:val="00E823E7"/>
    <w:rsid w:val="00E85C60"/>
    <w:rsid w:val="00E86021"/>
    <w:rsid w:val="00E87F2A"/>
    <w:rsid w:val="00E90E77"/>
    <w:rsid w:val="00E948FC"/>
    <w:rsid w:val="00E963A1"/>
    <w:rsid w:val="00E97417"/>
    <w:rsid w:val="00EA1B1D"/>
    <w:rsid w:val="00EA2089"/>
    <w:rsid w:val="00EA2C8B"/>
    <w:rsid w:val="00EA2D78"/>
    <w:rsid w:val="00EA5492"/>
    <w:rsid w:val="00EB03BD"/>
    <w:rsid w:val="00EB16EB"/>
    <w:rsid w:val="00EB454E"/>
    <w:rsid w:val="00EB6194"/>
    <w:rsid w:val="00EB61B3"/>
    <w:rsid w:val="00EC0674"/>
    <w:rsid w:val="00EC35FD"/>
    <w:rsid w:val="00EC3820"/>
    <w:rsid w:val="00EC58E5"/>
    <w:rsid w:val="00EC5D6B"/>
    <w:rsid w:val="00EC6F8D"/>
    <w:rsid w:val="00EC7050"/>
    <w:rsid w:val="00ED0476"/>
    <w:rsid w:val="00ED09D5"/>
    <w:rsid w:val="00ED208E"/>
    <w:rsid w:val="00ED3B7A"/>
    <w:rsid w:val="00ED46E1"/>
    <w:rsid w:val="00ED4753"/>
    <w:rsid w:val="00ED4F4D"/>
    <w:rsid w:val="00ED78D0"/>
    <w:rsid w:val="00EE1859"/>
    <w:rsid w:val="00EE51D7"/>
    <w:rsid w:val="00EE55C0"/>
    <w:rsid w:val="00EE6315"/>
    <w:rsid w:val="00EE6CAF"/>
    <w:rsid w:val="00EE7983"/>
    <w:rsid w:val="00EE7FD5"/>
    <w:rsid w:val="00EF016D"/>
    <w:rsid w:val="00EF06C0"/>
    <w:rsid w:val="00EF1817"/>
    <w:rsid w:val="00EF3FD0"/>
    <w:rsid w:val="00EF4E05"/>
    <w:rsid w:val="00EF5835"/>
    <w:rsid w:val="00F00B93"/>
    <w:rsid w:val="00F01BF6"/>
    <w:rsid w:val="00F029F0"/>
    <w:rsid w:val="00F02B34"/>
    <w:rsid w:val="00F032BB"/>
    <w:rsid w:val="00F0398D"/>
    <w:rsid w:val="00F03E46"/>
    <w:rsid w:val="00F065FF"/>
    <w:rsid w:val="00F06923"/>
    <w:rsid w:val="00F06A13"/>
    <w:rsid w:val="00F06E16"/>
    <w:rsid w:val="00F13C29"/>
    <w:rsid w:val="00F14442"/>
    <w:rsid w:val="00F15939"/>
    <w:rsid w:val="00F2027D"/>
    <w:rsid w:val="00F20A52"/>
    <w:rsid w:val="00F23386"/>
    <w:rsid w:val="00F26F24"/>
    <w:rsid w:val="00F330E0"/>
    <w:rsid w:val="00F33347"/>
    <w:rsid w:val="00F342A0"/>
    <w:rsid w:val="00F377A1"/>
    <w:rsid w:val="00F42DFB"/>
    <w:rsid w:val="00F44B07"/>
    <w:rsid w:val="00F45862"/>
    <w:rsid w:val="00F50AB3"/>
    <w:rsid w:val="00F52BB2"/>
    <w:rsid w:val="00F60E84"/>
    <w:rsid w:val="00F62449"/>
    <w:rsid w:val="00F62A67"/>
    <w:rsid w:val="00F65CCA"/>
    <w:rsid w:val="00F6721F"/>
    <w:rsid w:val="00F72982"/>
    <w:rsid w:val="00F73E09"/>
    <w:rsid w:val="00F74ED3"/>
    <w:rsid w:val="00F80832"/>
    <w:rsid w:val="00F83A81"/>
    <w:rsid w:val="00F84E4A"/>
    <w:rsid w:val="00F87A30"/>
    <w:rsid w:val="00F92453"/>
    <w:rsid w:val="00F92F4A"/>
    <w:rsid w:val="00F93246"/>
    <w:rsid w:val="00F94D2C"/>
    <w:rsid w:val="00F97778"/>
    <w:rsid w:val="00FA4A91"/>
    <w:rsid w:val="00FA4CB1"/>
    <w:rsid w:val="00FA79F4"/>
    <w:rsid w:val="00FB138E"/>
    <w:rsid w:val="00FB1F2B"/>
    <w:rsid w:val="00FB3002"/>
    <w:rsid w:val="00FB3548"/>
    <w:rsid w:val="00FB44E0"/>
    <w:rsid w:val="00FB6729"/>
    <w:rsid w:val="00FC0C73"/>
    <w:rsid w:val="00FC2537"/>
    <w:rsid w:val="00FC6FB0"/>
    <w:rsid w:val="00FD2756"/>
    <w:rsid w:val="00FD28A3"/>
    <w:rsid w:val="00FD344F"/>
    <w:rsid w:val="00FD349F"/>
    <w:rsid w:val="00FD731F"/>
    <w:rsid w:val="00FE4014"/>
    <w:rsid w:val="00FE5B1E"/>
    <w:rsid w:val="00FE5FC9"/>
    <w:rsid w:val="00FF2F09"/>
    <w:rsid w:val="00FF374E"/>
    <w:rsid w:val="00FF5594"/>
    <w:rsid w:val="00FF6310"/>
    <w:rsid w:val="00FF738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434E6"/>
  <w15:docId w15:val="{9D03D695-326C-429F-9AD8-A379ED8A6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34DE3"/>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semiHidden/>
    <w:rsid w:val="00CB5271"/>
  </w:style>
  <w:style w:type="paragraph" w:styleId="Zpat">
    <w:name w:val="footer"/>
    <w:basedOn w:val="Normln"/>
    <w:semiHidde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 w:type="paragraph" w:customStyle="1" w:styleId="Default">
    <w:name w:val="Default"/>
    <w:rsid w:val="00FD349F"/>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34"/>
    <w:qFormat/>
    <w:rsid w:val="009B6970"/>
    <w:pPr>
      <w:ind w:left="720"/>
      <w:contextualSpacing/>
    </w:pPr>
  </w:style>
  <w:style w:type="character" w:styleId="Siln">
    <w:name w:val="Strong"/>
    <w:uiPriority w:val="22"/>
    <w:qFormat/>
    <w:rsid w:val="0067101A"/>
    <w:rPr>
      <w:b/>
      <w:bCs/>
    </w:rPr>
  </w:style>
  <w:style w:type="table" w:styleId="Mkatabulky">
    <w:name w:val="Table Grid"/>
    <w:basedOn w:val="Normlntabulka"/>
    <w:uiPriority w:val="59"/>
    <w:unhideWhenUsed/>
    <w:rsid w:val="004E2FE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23403">
      <w:bodyDiv w:val="1"/>
      <w:marLeft w:val="0"/>
      <w:marRight w:val="0"/>
      <w:marTop w:val="0"/>
      <w:marBottom w:val="0"/>
      <w:divBdr>
        <w:top w:val="none" w:sz="0" w:space="0" w:color="auto"/>
        <w:left w:val="none" w:sz="0" w:space="0" w:color="auto"/>
        <w:bottom w:val="none" w:sz="0" w:space="0" w:color="auto"/>
        <w:right w:val="none" w:sz="0" w:space="0" w:color="auto"/>
      </w:divBdr>
    </w:div>
    <w:div w:id="238366125">
      <w:bodyDiv w:val="1"/>
      <w:marLeft w:val="0"/>
      <w:marRight w:val="0"/>
      <w:marTop w:val="0"/>
      <w:marBottom w:val="0"/>
      <w:divBdr>
        <w:top w:val="none" w:sz="0" w:space="0" w:color="auto"/>
        <w:left w:val="none" w:sz="0" w:space="0" w:color="auto"/>
        <w:bottom w:val="none" w:sz="0" w:space="0" w:color="auto"/>
        <w:right w:val="none" w:sz="0" w:space="0" w:color="auto"/>
      </w:divBdr>
    </w:div>
    <w:div w:id="334768293">
      <w:bodyDiv w:val="1"/>
      <w:marLeft w:val="0"/>
      <w:marRight w:val="0"/>
      <w:marTop w:val="0"/>
      <w:marBottom w:val="0"/>
      <w:divBdr>
        <w:top w:val="none" w:sz="0" w:space="0" w:color="auto"/>
        <w:left w:val="none" w:sz="0" w:space="0" w:color="auto"/>
        <w:bottom w:val="none" w:sz="0" w:space="0" w:color="auto"/>
        <w:right w:val="none" w:sz="0" w:space="0" w:color="auto"/>
      </w:divBdr>
    </w:div>
    <w:div w:id="390033745">
      <w:bodyDiv w:val="1"/>
      <w:marLeft w:val="0"/>
      <w:marRight w:val="0"/>
      <w:marTop w:val="0"/>
      <w:marBottom w:val="0"/>
      <w:divBdr>
        <w:top w:val="none" w:sz="0" w:space="0" w:color="auto"/>
        <w:left w:val="none" w:sz="0" w:space="0" w:color="auto"/>
        <w:bottom w:val="none" w:sz="0" w:space="0" w:color="auto"/>
        <w:right w:val="none" w:sz="0" w:space="0" w:color="auto"/>
      </w:divBdr>
    </w:div>
    <w:div w:id="652370987">
      <w:bodyDiv w:val="1"/>
      <w:marLeft w:val="0"/>
      <w:marRight w:val="0"/>
      <w:marTop w:val="0"/>
      <w:marBottom w:val="0"/>
      <w:divBdr>
        <w:top w:val="none" w:sz="0" w:space="0" w:color="auto"/>
        <w:left w:val="none" w:sz="0" w:space="0" w:color="auto"/>
        <w:bottom w:val="none" w:sz="0" w:space="0" w:color="auto"/>
        <w:right w:val="none" w:sz="0" w:space="0" w:color="auto"/>
      </w:divBdr>
    </w:div>
    <w:div w:id="683702117">
      <w:bodyDiv w:val="1"/>
      <w:marLeft w:val="0"/>
      <w:marRight w:val="0"/>
      <w:marTop w:val="0"/>
      <w:marBottom w:val="0"/>
      <w:divBdr>
        <w:top w:val="none" w:sz="0" w:space="0" w:color="auto"/>
        <w:left w:val="none" w:sz="0" w:space="0" w:color="auto"/>
        <w:bottom w:val="none" w:sz="0" w:space="0" w:color="auto"/>
        <w:right w:val="none" w:sz="0" w:space="0" w:color="auto"/>
      </w:divBdr>
    </w:div>
    <w:div w:id="875433565">
      <w:bodyDiv w:val="1"/>
      <w:marLeft w:val="0"/>
      <w:marRight w:val="0"/>
      <w:marTop w:val="0"/>
      <w:marBottom w:val="0"/>
      <w:divBdr>
        <w:top w:val="none" w:sz="0" w:space="0" w:color="auto"/>
        <w:left w:val="none" w:sz="0" w:space="0" w:color="auto"/>
        <w:bottom w:val="none" w:sz="0" w:space="0" w:color="auto"/>
        <w:right w:val="none" w:sz="0" w:space="0" w:color="auto"/>
      </w:divBdr>
    </w:div>
    <w:div w:id="949122711">
      <w:bodyDiv w:val="1"/>
      <w:marLeft w:val="0"/>
      <w:marRight w:val="0"/>
      <w:marTop w:val="0"/>
      <w:marBottom w:val="0"/>
      <w:divBdr>
        <w:top w:val="none" w:sz="0" w:space="0" w:color="auto"/>
        <w:left w:val="none" w:sz="0" w:space="0" w:color="auto"/>
        <w:bottom w:val="none" w:sz="0" w:space="0" w:color="auto"/>
        <w:right w:val="none" w:sz="0" w:space="0" w:color="auto"/>
      </w:divBdr>
    </w:div>
    <w:div w:id="984042681">
      <w:bodyDiv w:val="1"/>
      <w:marLeft w:val="0"/>
      <w:marRight w:val="0"/>
      <w:marTop w:val="0"/>
      <w:marBottom w:val="0"/>
      <w:divBdr>
        <w:top w:val="none" w:sz="0" w:space="0" w:color="auto"/>
        <w:left w:val="none" w:sz="0" w:space="0" w:color="auto"/>
        <w:bottom w:val="none" w:sz="0" w:space="0" w:color="auto"/>
        <w:right w:val="none" w:sz="0" w:space="0" w:color="auto"/>
      </w:divBdr>
    </w:div>
    <w:div w:id="999580244">
      <w:bodyDiv w:val="1"/>
      <w:marLeft w:val="0"/>
      <w:marRight w:val="0"/>
      <w:marTop w:val="0"/>
      <w:marBottom w:val="0"/>
      <w:divBdr>
        <w:top w:val="none" w:sz="0" w:space="0" w:color="auto"/>
        <w:left w:val="none" w:sz="0" w:space="0" w:color="auto"/>
        <w:bottom w:val="none" w:sz="0" w:space="0" w:color="auto"/>
        <w:right w:val="none" w:sz="0" w:space="0" w:color="auto"/>
      </w:divBdr>
    </w:div>
    <w:div w:id="1120417922">
      <w:bodyDiv w:val="1"/>
      <w:marLeft w:val="0"/>
      <w:marRight w:val="0"/>
      <w:marTop w:val="0"/>
      <w:marBottom w:val="0"/>
      <w:divBdr>
        <w:top w:val="none" w:sz="0" w:space="0" w:color="auto"/>
        <w:left w:val="none" w:sz="0" w:space="0" w:color="auto"/>
        <w:bottom w:val="none" w:sz="0" w:space="0" w:color="auto"/>
        <w:right w:val="none" w:sz="0" w:space="0" w:color="auto"/>
      </w:divBdr>
    </w:div>
    <w:div w:id="1190754678">
      <w:bodyDiv w:val="1"/>
      <w:marLeft w:val="0"/>
      <w:marRight w:val="0"/>
      <w:marTop w:val="0"/>
      <w:marBottom w:val="0"/>
      <w:divBdr>
        <w:top w:val="none" w:sz="0" w:space="0" w:color="auto"/>
        <w:left w:val="none" w:sz="0" w:space="0" w:color="auto"/>
        <w:bottom w:val="none" w:sz="0" w:space="0" w:color="auto"/>
        <w:right w:val="none" w:sz="0" w:space="0" w:color="auto"/>
      </w:divBdr>
    </w:div>
    <w:div w:id="1486244099">
      <w:bodyDiv w:val="1"/>
      <w:marLeft w:val="0"/>
      <w:marRight w:val="0"/>
      <w:marTop w:val="0"/>
      <w:marBottom w:val="0"/>
      <w:divBdr>
        <w:top w:val="none" w:sz="0" w:space="0" w:color="auto"/>
        <w:left w:val="none" w:sz="0" w:space="0" w:color="auto"/>
        <w:bottom w:val="none" w:sz="0" w:space="0" w:color="auto"/>
        <w:right w:val="none" w:sz="0" w:space="0" w:color="auto"/>
      </w:divBdr>
    </w:div>
    <w:div w:id="1588952411">
      <w:bodyDiv w:val="1"/>
      <w:marLeft w:val="0"/>
      <w:marRight w:val="0"/>
      <w:marTop w:val="0"/>
      <w:marBottom w:val="0"/>
      <w:divBdr>
        <w:top w:val="none" w:sz="0" w:space="0" w:color="auto"/>
        <w:left w:val="none" w:sz="0" w:space="0" w:color="auto"/>
        <w:bottom w:val="none" w:sz="0" w:space="0" w:color="auto"/>
        <w:right w:val="none" w:sz="0" w:space="0" w:color="auto"/>
      </w:divBdr>
    </w:div>
    <w:div w:id="1608467978">
      <w:bodyDiv w:val="1"/>
      <w:marLeft w:val="0"/>
      <w:marRight w:val="0"/>
      <w:marTop w:val="0"/>
      <w:marBottom w:val="0"/>
      <w:divBdr>
        <w:top w:val="none" w:sz="0" w:space="0" w:color="auto"/>
        <w:left w:val="none" w:sz="0" w:space="0" w:color="auto"/>
        <w:bottom w:val="none" w:sz="0" w:space="0" w:color="auto"/>
        <w:right w:val="none" w:sz="0" w:space="0" w:color="auto"/>
      </w:divBdr>
    </w:div>
    <w:div w:id="1609582790">
      <w:bodyDiv w:val="1"/>
      <w:marLeft w:val="0"/>
      <w:marRight w:val="0"/>
      <w:marTop w:val="0"/>
      <w:marBottom w:val="0"/>
      <w:divBdr>
        <w:top w:val="none" w:sz="0" w:space="0" w:color="auto"/>
        <w:left w:val="none" w:sz="0" w:space="0" w:color="auto"/>
        <w:bottom w:val="none" w:sz="0" w:space="0" w:color="auto"/>
        <w:right w:val="none" w:sz="0" w:space="0" w:color="auto"/>
      </w:divBdr>
    </w:div>
    <w:div w:id="1755513839">
      <w:bodyDiv w:val="1"/>
      <w:marLeft w:val="0"/>
      <w:marRight w:val="0"/>
      <w:marTop w:val="0"/>
      <w:marBottom w:val="0"/>
      <w:divBdr>
        <w:top w:val="none" w:sz="0" w:space="0" w:color="auto"/>
        <w:left w:val="none" w:sz="0" w:space="0" w:color="auto"/>
        <w:bottom w:val="none" w:sz="0" w:space="0" w:color="auto"/>
        <w:right w:val="none" w:sz="0" w:space="0" w:color="auto"/>
      </w:divBdr>
    </w:div>
    <w:div w:id="1832674304">
      <w:bodyDiv w:val="1"/>
      <w:marLeft w:val="0"/>
      <w:marRight w:val="0"/>
      <w:marTop w:val="0"/>
      <w:marBottom w:val="0"/>
      <w:divBdr>
        <w:top w:val="none" w:sz="0" w:space="0" w:color="auto"/>
        <w:left w:val="none" w:sz="0" w:space="0" w:color="auto"/>
        <w:bottom w:val="none" w:sz="0" w:space="0" w:color="auto"/>
        <w:right w:val="none" w:sz="0" w:space="0" w:color="auto"/>
      </w:divBdr>
    </w:div>
    <w:div w:id="1993293775">
      <w:bodyDiv w:val="1"/>
      <w:marLeft w:val="0"/>
      <w:marRight w:val="0"/>
      <w:marTop w:val="0"/>
      <w:marBottom w:val="0"/>
      <w:divBdr>
        <w:top w:val="none" w:sz="0" w:space="0" w:color="auto"/>
        <w:left w:val="none" w:sz="0" w:space="0" w:color="auto"/>
        <w:bottom w:val="none" w:sz="0" w:space="0" w:color="auto"/>
        <w:right w:val="none" w:sz="0" w:space="0" w:color="auto"/>
      </w:divBdr>
    </w:div>
    <w:div w:id="1996030511">
      <w:bodyDiv w:val="1"/>
      <w:marLeft w:val="0"/>
      <w:marRight w:val="0"/>
      <w:marTop w:val="0"/>
      <w:marBottom w:val="0"/>
      <w:divBdr>
        <w:top w:val="none" w:sz="0" w:space="0" w:color="auto"/>
        <w:left w:val="none" w:sz="0" w:space="0" w:color="auto"/>
        <w:bottom w:val="none" w:sz="0" w:space="0" w:color="auto"/>
        <w:right w:val="none" w:sz="0" w:space="0" w:color="auto"/>
      </w:divBdr>
    </w:div>
    <w:div w:id="214199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AA0C4-55BB-49E5-B401-CBB6DF9D1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1272</TotalTime>
  <Pages>1</Pages>
  <Words>3934</Words>
  <Characters>23216</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ATC</Company>
  <LinksUpToDate>false</LinksUpToDate>
  <CharactersWithSpaces>27096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aqc@wo.cz</cp:lastModifiedBy>
  <cp:revision>195</cp:revision>
  <cp:lastPrinted>2023-06-30T06:39:00Z</cp:lastPrinted>
  <dcterms:created xsi:type="dcterms:W3CDTF">2022-03-01T13:02:00Z</dcterms:created>
  <dcterms:modified xsi:type="dcterms:W3CDTF">2023-06-30T06:39:00Z</dcterms:modified>
</cp:coreProperties>
</file>