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E77833B" w:rsidR="00863F2B" w:rsidRPr="00F3307C" w:rsidRDefault="00863F2B">
      <w:pPr>
        <w:pStyle w:val="Nadpis1"/>
        <w:tabs>
          <w:tab w:val="left" w:pos="0"/>
        </w:tabs>
      </w:pPr>
      <w:r w:rsidRPr="00F3307C">
        <w:t xml:space="preserve">A Průvodní </w:t>
      </w:r>
      <w:r w:rsidR="00AB3754">
        <w:t>list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127496B5" w14:textId="77777777" w:rsidR="00420329" w:rsidRPr="00420329" w:rsidRDefault="00863F2B" w:rsidP="00420329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</w:t>
      </w:r>
      <w:proofErr w:type="gramEnd"/>
      <w:r w:rsidR="000A387A">
        <w:rPr>
          <w:rFonts w:ascii="Arial" w:hAnsi="Arial"/>
          <w:sz w:val="24"/>
          <w:szCs w:val="24"/>
        </w:rPr>
        <w:t xml:space="preserve">     </w:t>
      </w:r>
      <w:r w:rsidR="000A387A"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ab/>
      </w:r>
      <w:r w:rsidR="00420329" w:rsidRPr="00420329">
        <w:rPr>
          <w:rFonts w:ascii="Arial" w:hAnsi="Arial" w:cs="Arial"/>
          <w:sz w:val="24"/>
          <w:szCs w:val="24"/>
        </w:rPr>
        <w:t xml:space="preserve">Rusava, </w:t>
      </w:r>
      <w:proofErr w:type="spellStart"/>
      <w:r w:rsidR="00420329" w:rsidRPr="00420329">
        <w:rPr>
          <w:rFonts w:ascii="Arial" w:hAnsi="Arial" w:cs="Arial"/>
          <w:sz w:val="24"/>
          <w:szCs w:val="24"/>
        </w:rPr>
        <w:t>Upr</w:t>
      </w:r>
      <w:proofErr w:type="spellEnd"/>
      <w:r w:rsidR="00420329" w:rsidRPr="00420329">
        <w:rPr>
          <w:rFonts w:ascii="Arial" w:hAnsi="Arial" w:cs="Arial"/>
          <w:sz w:val="24"/>
          <w:szCs w:val="24"/>
        </w:rPr>
        <w:t xml:space="preserve">. Holešov Dobrotice, km 16,340-18,163 </w:t>
      </w:r>
    </w:p>
    <w:p w14:paraId="52ABCF97" w14:textId="31B1F0EE" w:rsidR="005E2FF3" w:rsidRPr="00420329" w:rsidRDefault="00420329" w:rsidP="00420329">
      <w:pPr>
        <w:spacing w:line="360" w:lineRule="auto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420329">
        <w:rPr>
          <w:rFonts w:ascii="Arial" w:hAnsi="Arial" w:cs="Arial"/>
          <w:sz w:val="24"/>
          <w:szCs w:val="24"/>
        </w:rPr>
        <w:t>oprava jezu a stupňů, odstranění nánosů</w:t>
      </w:r>
    </w:p>
    <w:p w14:paraId="63BDA774" w14:textId="26C3A2EF" w:rsidR="00C40E7C" w:rsidRPr="007B33FF" w:rsidRDefault="00863F2B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="00A63598">
        <w:rPr>
          <w:rFonts w:ascii="Arial" w:hAnsi="Arial"/>
          <w:sz w:val="24"/>
          <w:szCs w:val="24"/>
        </w:rPr>
        <w:t>Koryto toku Rusava, km 16,340-18,163</w:t>
      </w:r>
    </w:p>
    <w:p w14:paraId="1109EEDC" w14:textId="1608EFD2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>Zlínský</w:t>
      </w:r>
    </w:p>
    <w:p w14:paraId="26448E6F" w14:textId="79970317" w:rsidR="005E2FF3" w:rsidRDefault="00C40E7C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</w:r>
      <w:r w:rsidR="00A63598">
        <w:rPr>
          <w:rFonts w:ascii="Arial" w:hAnsi="Arial"/>
          <w:sz w:val="24"/>
          <w:szCs w:val="24"/>
        </w:rPr>
        <w:t>Dobrotice</w:t>
      </w:r>
    </w:p>
    <w:p w14:paraId="27CB1469" w14:textId="77777777" w:rsidR="00F5416A" w:rsidRDefault="00C40E7C" w:rsidP="00F5416A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Čísla pozemků:</w:t>
      </w:r>
    </w:p>
    <w:p w14:paraId="34DACFA5" w14:textId="59D90E82" w:rsidR="00F5416A" w:rsidRPr="0087435B" w:rsidRDefault="00F5416A" w:rsidP="00F5416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435B">
        <w:rPr>
          <w:rFonts w:ascii="Arial" w:hAnsi="Arial" w:cs="Arial"/>
          <w:bCs/>
          <w:sz w:val="24"/>
          <w:szCs w:val="24"/>
        </w:rPr>
        <w:t xml:space="preserve">Níže uvedené pozemky </w:t>
      </w:r>
      <w:r>
        <w:rPr>
          <w:rFonts w:ascii="Arial" w:hAnsi="Arial" w:cs="Arial"/>
          <w:bCs/>
          <w:sz w:val="24"/>
          <w:szCs w:val="24"/>
        </w:rPr>
        <w:t xml:space="preserve">nebo jejich části </w:t>
      </w:r>
      <w:r w:rsidRPr="0087435B">
        <w:rPr>
          <w:rFonts w:ascii="Arial" w:hAnsi="Arial" w:cs="Arial"/>
          <w:bCs/>
          <w:sz w:val="24"/>
          <w:szCs w:val="24"/>
        </w:rPr>
        <w:t>jsou pozemky, na kterých je realizováno stávající upravené koryt</w:t>
      </w:r>
      <w:r w:rsidR="004A069A">
        <w:rPr>
          <w:rFonts w:ascii="Arial" w:hAnsi="Arial" w:cs="Arial"/>
          <w:bCs/>
          <w:sz w:val="24"/>
          <w:szCs w:val="24"/>
        </w:rPr>
        <w:t>, spádové stupně a jez Dobrotice</w:t>
      </w:r>
      <w:r w:rsidRPr="0087435B">
        <w:rPr>
          <w:rFonts w:ascii="Arial" w:hAnsi="Arial" w:cs="Arial"/>
          <w:bCs/>
          <w:sz w:val="24"/>
          <w:szCs w:val="24"/>
        </w:rPr>
        <w:t xml:space="preserve">. Veškeré stavební práce budou prováděny v rámci pozemků výše uvedených stávajících objektů, sousední pozemky nebudou stavbou dotčeny. </w:t>
      </w:r>
    </w:p>
    <w:p w14:paraId="495CBC11" w14:textId="3AB52839" w:rsidR="00F5416A" w:rsidRPr="00E84D59" w:rsidRDefault="00F5416A" w:rsidP="00F5416A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k.ú. </w:t>
      </w:r>
      <w:r w:rsidR="00A63598">
        <w:rPr>
          <w:rFonts w:ascii="Arial" w:hAnsi="Arial" w:cs="Arial"/>
          <w:b/>
          <w:sz w:val="24"/>
          <w:szCs w:val="24"/>
        </w:rPr>
        <w:t>Dobrotice</w:t>
      </w:r>
    </w:p>
    <w:p w14:paraId="05A7AAD3" w14:textId="77777777" w:rsidR="00F5416A" w:rsidRPr="00CF1AF6" w:rsidRDefault="00F5416A" w:rsidP="00F5416A">
      <w:pPr>
        <w:spacing w:line="360" w:lineRule="auto"/>
        <w:rPr>
          <w:rFonts w:ascii="Arial" w:hAnsi="Arial"/>
          <w:sz w:val="24"/>
          <w:u w:val="single"/>
        </w:rPr>
      </w:pPr>
      <w:r w:rsidRPr="00CF1AF6">
        <w:rPr>
          <w:rFonts w:ascii="Arial" w:hAnsi="Arial"/>
          <w:sz w:val="24"/>
          <w:u w:val="single"/>
        </w:rPr>
        <w:t>Číslo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Druh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Vlastník, jméno, adresa</w:t>
      </w:r>
    </w:p>
    <w:p w14:paraId="0C51218B" w14:textId="1F5EEA1F" w:rsidR="00F5416A" w:rsidRPr="00CF1AF6" w:rsidRDefault="00A63598" w:rsidP="00F5416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3647</w:t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>
        <w:rPr>
          <w:rFonts w:ascii="Arial" w:hAnsi="Arial" w:cs="Arial"/>
          <w:szCs w:val="18"/>
        </w:rPr>
        <w:t>vodní plocha</w:t>
      </w:r>
      <w:r w:rsidR="00F5416A">
        <w:rPr>
          <w:rFonts w:ascii="Arial" w:hAnsi="Arial" w:cs="Arial"/>
          <w:szCs w:val="18"/>
        </w:rPr>
        <w:tab/>
      </w:r>
      <w:r w:rsidR="00F5416A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F809083" w14:textId="77777777" w:rsidR="00F5416A" w:rsidRDefault="00F5416A" w:rsidP="00F5416A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4790F9BB" w14:textId="77777777" w:rsidR="004F13D9" w:rsidRDefault="004F13D9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6F5295BE" w14:textId="16AB36A9" w:rsidR="00C40E7C" w:rsidRDefault="00C40E7C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Orientační určení polohy: </w:t>
      </w:r>
      <w:r>
        <w:rPr>
          <w:rFonts w:ascii="Arial" w:hAnsi="Arial"/>
          <w:sz w:val="24"/>
          <w:szCs w:val="24"/>
        </w:rPr>
        <w:tab/>
        <w:t xml:space="preserve">začátek úseku: </w:t>
      </w:r>
      <w:r w:rsidR="00A63598">
        <w:rPr>
          <w:rFonts w:ascii="Arial" w:hAnsi="Arial"/>
          <w:sz w:val="24"/>
          <w:szCs w:val="24"/>
        </w:rPr>
        <w:tab/>
      </w:r>
      <w:r w:rsidR="00A63598" w:rsidRPr="00A63598">
        <w:rPr>
          <w:rFonts w:ascii="Arial" w:hAnsi="Arial"/>
          <w:sz w:val="24"/>
          <w:szCs w:val="24"/>
        </w:rPr>
        <w:t>X=-525647.</w:t>
      </w:r>
      <w:proofErr w:type="gramStart"/>
      <w:r w:rsidR="00A63598" w:rsidRPr="00A63598">
        <w:rPr>
          <w:rFonts w:ascii="Arial" w:hAnsi="Arial"/>
          <w:sz w:val="24"/>
          <w:szCs w:val="24"/>
        </w:rPr>
        <w:t>5719  Y</w:t>
      </w:r>
      <w:proofErr w:type="gramEnd"/>
      <w:r w:rsidR="00A63598" w:rsidRPr="00A63598">
        <w:rPr>
          <w:rFonts w:ascii="Arial" w:hAnsi="Arial"/>
          <w:sz w:val="24"/>
          <w:szCs w:val="24"/>
        </w:rPr>
        <w:t>=-1152104.8599</w:t>
      </w:r>
    </w:p>
    <w:p w14:paraId="03DD43CE" w14:textId="3F21B272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 w:rsidR="00CB73C4">
        <w:rPr>
          <w:rFonts w:ascii="Arial" w:hAnsi="Arial"/>
          <w:sz w:val="24"/>
          <w:szCs w:val="24"/>
        </w:rPr>
        <w:t>k</w:t>
      </w:r>
      <w:r>
        <w:rPr>
          <w:rFonts w:ascii="Arial" w:hAnsi="Arial"/>
          <w:sz w:val="24"/>
          <w:szCs w:val="24"/>
        </w:rPr>
        <w:t xml:space="preserve">onec úseku: </w:t>
      </w:r>
      <w:r w:rsidR="00A63598">
        <w:rPr>
          <w:rFonts w:ascii="Arial" w:hAnsi="Arial"/>
          <w:sz w:val="24"/>
          <w:szCs w:val="24"/>
        </w:rPr>
        <w:tab/>
      </w:r>
      <w:r w:rsidR="00A63598" w:rsidRPr="00A63598">
        <w:rPr>
          <w:rFonts w:ascii="Arial" w:hAnsi="Arial"/>
          <w:sz w:val="24"/>
          <w:szCs w:val="24"/>
        </w:rPr>
        <w:t>X=-524278.</w:t>
      </w:r>
      <w:proofErr w:type="gramStart"/>
      <w:r w:rsidR="00A63598" w:rsidRPr="00A63598">
        <w:rPr>
          <w:rFonts w:ascii="Arial" w:hAnsi="Arial"/>
          <w:sz w:val="24"/>
          <w:szCs w:val="24"/>
        </w:rPr>
        <w:t>7750  Y</w:t>
      </w:r>
      <w:proofErr w:type="gramEnd"/>
      <w:r w:rsidR="00A63598" w:rsidRPr="00A63598">
        <w:rPr>
          <w:rFonts w:ascii="Arial" w:hAnsi="Arial"/>
          <w:sz w:val="24"/>
          <w:szCs w:val="24"/>
        </w:rPr>
        <w:t>=-1151114.6000</w:t>
      </w:r>
    </w:p>
    <w:p w14:paraId="30463FFD" w14:textId="24FA36DE" w:rsidR="00CB73C4" w:rsidRPr="00E20655" w:rsidRDefault="00CB73C4" w:rsidP="00752CC2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CB73C4">
        <w:rPr>
          <w:rFonts w:ascii="Arial" w:hAnsi="Arial" w:cs="Arial"/>
          <w:sz w:val="24"/>
          <w:szCs w:val="24"/>
        </w:rPr>
        <w:t>ýčet pozemků s právem zákonné služebnost</w:t>
      </w:r>
      <w:r>
        <w:rPr>
          <w:rFonts w:ascii="Arial" w:hAnsi="Arial" w:cs="Arial"/>
          <w:sz w:val="24"/>
          <w:szCs w:val="24"/>
        </w:rPr>
        <w:t>i:</w:t>
      </w:r>
      <w:r>
        <w:rPr>
          <w:rFonts w:ascii="Arial" w:hAnsi="Arial" w:cs="Arial"/>
          <w:sz w:val="24"/>
          <w:szCs w:val="24"/>
        </w:rPr>
        <w:tab/>
      </w:r>
      <w:r w:rsidR="00E20655" w:rsidRPr="00E20655">
        <w:rPr>
          <w:rFonts w:ascii="Arial" w:hAnsi="Arial" w:cs="Arial"/>
          <w:sz w:val="24"/>
          <w:szCs w:val="24"/>
        </w:rPr>
        <w:t>----</w:t>
      </w:r>
    </w:p>
    <w:p w14:paraId="61149B21" w14:textId="4DDFCC76" w:rsidR="00F5416A" w:rsidRDefault="00CB73C4" w:rsidP="00F5416A">
      <w:pPr>
        <w:spacing w:line="360" w:lineRule="auto"/>
        <w:ind w:left="2832" w:hanging="2832"/>
        <w:jc w:val="both"/>
        <w:rPr>
          <w:rFonts w:ascii="Arial" w:hAnsi="Arial" w:cs="Arial"/>
          <w:bCs/>
          <w:sz w:val="24"/>
          <w:szCs w:val="24"/>
        </w:rPr>
      </w:pPr>
      <w:r w:rsidRPr="00CB73C4">
        <w:rPr>
          <w:rFonts w:ascii="Arial" w:hAnsi="Arial" w:cs="Arial"/>
          <w:sz w:val="24"/>
          <w:szCs w:val="24"/>
        </w:rPr>
        <w:t>Parcelní čísla pozemků zařízení staveniště:</w:t>
      </w:r>
      <w:r w:rsidR="00F23A24">
        <w:rPr>
          <w:rFonts w:ascii="Arial" w:hAnsi="Arial" w:cs="Arial"/>
          <w:sz w:val="24"/>
          <w:szCs w:val="24"/>
        </w:rPr>
        <w:t xml:space="preserve"> </w:t>
      </w:r>
      <w:r w:rsidR="00F5416A">
        <w:rPr>
          <w:rFonts w:ascii="Arial" w:hAnsi="Arial" w:cs="Arial"/>
          <w:sz w:val="24"/>
          <w:szCs w:val="24"/>
        </w:rPr>
        <w:tab/>
      </w:r>
      <w:r w:rsidR="00F5416A">
        <w:rPr>
          <w:rFonts w:ascii="Arial" w:hAnsi="Arial" w:cs="Arial"/>
          <w:sz w:val="24"/>
          <w:szCs w:val="24"/>
        </w:rPr>
        <w:tab/>
      </w:r>
      <w:r w:rsidR="00A63598">
        <w:rPr>
          <w:rFonts w:ascii="Arial" w:hAnsi="Arial" w:cs="Arial"/>
          <w:bCs/>
          <w:sz w:val="24"/>
          <w:szCs w:val="24"/>
        </w:rPr>
        <w:t>3647</w:t>
      </w:r>
    </w:p>
    <w:p w14:paraId="08C54F6E" w14:textId="5D25165D" w:rsidR="00AD6522" w:rsidRPr="00A663E2" w:rsidRDefault="00AD6522" w:rsidP="00F5416A">
      <w:pPr>
        <w:spacing w:line="360" w:lineRule="auto"/>
        <w:ind w:left="2832" w:hanging="2832"/>
        <w:jc w:val="both"/>
        <w:rPr>
          <w:rFonts w:ascii="Arial" w:hAnsi="Arial" w:cs="Arial"/>
          <w:bCs/>
          <w:sz w:val="24"/>
          <w:szCs w:val="24"/>
        </w:rPr>
      </w:pPr>
      <w:r w:rsidRPr="00A663E2">
        <w:rPr>
          <w:rFonts w:ascii="Arial" w:hAnsi="Arial" w:cs="Arial"/>
          <w:bCs/>
          <w:sz w:val="24"/>
          <w:szCs w:val="24"/>
        </w:rPr>
        <w:t>Dílčí část stavby:</w:t>
      </w:r>
    </w:p>
    <w:p w14:paraId="4CDF2238" w14:textId="77777777" w:rsidR="00AD6522" w:rsidRPr="00A663E2" w:rsidRDefault="00AD6522" w:rsidP="00AD652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SO01 - Spádový</w:t>
      </w:r>
      <w:proofErr w:type="gramEnd"/>
      <w:r w:rsidRPr="00A663E2">
        <w:rPr>
          <w:rFonts w:ascii="Arial" w:hAnsi="Arial" w:cs="Arial"/>
        </w:rPr>
        <w:t xml:space="preserve"> stupeň km 16,340</w:t>
      </w:r>
    </w:p>
    <w:p w14:paraId="2730AF1D" w14:textId="77777777" w:rsidR="00AD6522" w:rsidRPr="00A663E2" w:rsidRDefault="00AD6522" w:rsidP="00AD652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SO02 - Spádový</w:t>
      </w:r>
      <w:proofErr w:type="gramEnd"/>
      <w:r w:rsidRPr="00A663E2">
        <w:rPr>
          <w:rFonts w:ascii="Arial" w:hAnsi="Arial" w:cs="Arial"/>
        </w:rPr>
        <w:t xml:space="preserve"> stupeň km 16,506</w:t>
      </w:r>
    </w:p>
    <w:p w14:paraId="11BAAD2D" w14:textId="77777777" w:rsidR="00AD6522" w:rsidRPr="00A663E2" w:rsidRDefault="00AD6522" w:rsidP="00AD652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SO03 - Spádový</w:t>
      </w:r>
      <w:proofErr w:type="gramEnd"/>
      <w:r w:rsidRPr="00A663E2">
        <w:rPr>
          <w:rFonts w:ascii="Arial" w:hAnsi="Arial" w:cs="Arial"/>
        </w:rPr>
        <w:t xml:space="preserve"> stupeň km 16,675</w:t>
      </w:r>
    </w:p>
    <w:p w14:paraId="41924F52" w14:textId="77777777" w:rsidR="00AD6522" w:rsidRPr="00A663E2" w:rsidRDefault="00AD6522" w:rsidP="00AD652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SO04 - Spádový</w:t>
      </w:r>
      <w:proofErr w:type="gramEnd"/>
      <w:r w:rsidRPr="00A663E2">
        <w:rPr>
          <w:rFonts w:ascii="Arial" w:hAnsi="Arial" w:cs="Arial"/>
        </w:rPr>
        <w:t xml:space="preserve"> stupeň km 16,849</w:t>
      </w:r>
    </w:p>
    <w:p w14:paraId="24F9CA91" w14:textId="77777777" w:rsidR="00AD6522" w:rsidRPr="00A663E2" w:rsidRDefault="00AD6522" w:rsidP="00AD652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SO05 - Spádový</w:t>
      </w:r>
      <w:proofErr w:type="gramEnd"/>
      <w:r w:rsidRPr="00A663E2">
        <w:rPr>
          <w:rFonts w:ascii="Arial" w:hAnsi="Arial" w:cs="Arial"/>
        </w:rPr>
        <w:t xml:space="preserve"> stupeň km 17,395</w:t>
      </w:r>
    </w:p>
    <w:p w14:paraId="1DDCE4FC" w14:textId="77777777" w:rsidR="00AD6522" w:rsidRPr="00A663E2" w:rsidRDefault="00AD6522" w:rsidP="00AD652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SO06 - Spádový</w:t>
      </w:r>
      <w:proofErr w:type="gramEnd"/>
      <w:r w:rsidRPr="00A663E2">
        <w:rPr>
          <w:rFonts w:ascii="Arial" w:hAnsi="Arial" w:cs="Arial"/>
        </w:rPr>
        <w:t xml:space="preserve"> stupeň km 17,745</w:t>
      </w:r>
    </w:p>
    <w:p w14:paraId="3E4955E3" w14:textId="77777777" w:rsidR="00AD6522" w:rsidRPr="00A663E2" w:rsidRDefault="00AD6522" w:rsidP="00AD652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SO07 - Spádový</w:t>
      </w:r>
      <w:proofErr w:type="gramEnd"/>
      <w:r w:rsidRPr="00A663E2">
        <w:rPr>
          <w:rFonts w:ascii="Arial" w:hAnsi="Arial" w:cs="Arial"/>
        </w:rPr>
        <w:t xml:space="preserve"> stupeň km 17,882</w:t>
      </w:r>
    </w:p>
    <w:p w14:paraId="0E12E83F" w14:textId="77777777" w:rsidR="00A663E2" w:rsidRDefault="00A663E2" w:rsidP="00AD652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1E70C41A" w14:textId="1627C08F" w:rsidR="00AD6522" w:rsidRPr="00A663E2" w:rsidRDefault="00AD6522" w:rsidP="00AD652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SO08 - Jez</w:t>
      </w:r>
      <w:proofErr w:type="gramEnd"/>
      <w:r w:rsidRPr="00A663E2">
        <w:rPr>
          <w:rFonts w:ascii="Arial" w:hAnsi="Arial" w:cs="Arial"/>
        </w:rPr>
        <w:t xml:space="preserve"> Dobrotice km 18,163</w:t>
      </w:r>
    </w:p>
    <w:p w14:paraId="526DD59F" w14:textId="7B668A4E" w:rsidR="00863F2B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bookmarkStart w:id="0" w:name="_Hlk188947847"/>
      <w:r w:rsidR="004F13D9">
        <w:rPr>
          <w:rFonts w:ascii="Arial" w:hAnsi="Arial"/>
          <w:sz w:val="24"/>
          <w:szCs w:val="24"/>
        </w:rPr>
        <w:t>Odstranění povodňových škod ze září 2024. Součástí akce je o</w:t>
      </w:r>
      <w:r w:rsidR="00F5416A">
        <w:rPr>
          <w:rFonts w:ascii="Arial" w:hAnsi="Arial"/>
          <w:sz w:val="24"/>
          <w:szCs w:val="24"/>
        </w:rPr>
        <w:t xml:space="preserve">prava </w:t>
      </w:r>
      <w:r w:rsidR="00A63598">
        <w:rPr>
          <w:rFonts w:ascii="Arial" w:hAnsi="Arial"/>
          <w:sz w:val="24"/>
          <w:szCs w:val="24"/>
        </w:rPr>
        <w:t xml:space="preserve">jezu a </w:t>
      </w:r>
      <w:r w:rsidR="00F5416A">
        <w:rPr>
          <w:rFonts w:ascii="Arial" w:hAnsi="Arial"/>
          <w:sz w:val="24"/>
          <w:szCs w:val="24"/>
        </w:rPr>
        <w:t>stup</w:t>
      </w:r>
      <w:r w:rsidR="00A63598">
        <w:rPr>
          <w:rFonts w:ascii="Arial" w:hAnsi="Arial"/>
          <w:sz w:val="24"/>
          <w:szCs w:val="24"/>
        </w:rPr>
        <w:t>ňů</w:t>
      </w:r>
      <w:r w:rsidR="00F5416A">
        <w:rPr>
          <w:rFonts w:ascii="Arial" w:hAnsi="Arial"/>
          <w:sz w:val="24"/>
          <w:szCs w:val="24"/>
        </w:rPr>
        <w:t xml:space="preserve"> (přelivná hrana, vývařiště, dlažba z LK), odtěžení </w:t>
      </w:r>
      <w:r w:rsidR="00A63598">
        <w:rPr>
          <w:rFonts w:ascii="Arial" w:hAnsi="Arial"/>
          <w:sz w:val="24"/>
          <w:szCs w:val="24"/>
        </w:rPr>
        <w:t>nánosů</w:t>
      </w:r>
      <w:r w:rsidR="00F5416A">
        <w:rPr>
          <w:rFonts w:ascii="Arial" w:hAnsi="Arial"/>
          <w:sz w:val="24"/>
          <w:szCs w:val="24"/>
        </w:rPr>
        <w:t xml:space="preserve"> ze dna koryta pod vývařištěm</w:t>
      </w:r>
      <w:r w:rsidR="00A63598">
        <w:rPr>
          <w:rFonts w:ascii="Arial" w:hAnsi="Arial"/>
          <w:sz w:val="24"/>
          <w:szCs w:val="24"/>
        </w:rPr>
        <w:t xml:space="preserve"> jednotlivých objektů</w:t>
      </w:r>
    </w:p>
    <w:bookmarkEnd w:id="0"/>
    <w:p w14:paraId="1A4F5A04" w14:textId="5A24C128" w:rsidR="00C75788" w:rsidRDefault="00C7578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Tr</w:t>
      </w:r>
      <w:r w:rsidRPr="00C75788">
        <w:rPr>
          <w:rFonts w:ascii="Arial" w:hAnsi="Arial"/>
          <w:sz w:val="24"/>
          <w:szCs w:val="24"/>
        </w:rPr>
        <w:t>valá nebo dočasná stavba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>Trvalá stavba</w:t>
      </w:r>
    </w:p>
    <w:p w14:paraId="288C6A75" w14:textId="4E930BD8" w:rsidR="00C75788" w:rsidRPr="008B1296" w:rsidRDefault="00C7578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</w:t>
      </w:r>
      <w:r w:rsidRPr="00C75788">
        <w:rPr>
          <w:rFonts w:ascii="Arial" w:hAnsi="Arial"/>
          <w:sz w:val="24"/>
          <w:szCs w:val="24"/>
        </w:rPr>
        <w:t>čel užívání stavby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 xml:space="preserve">Stabilizace </w:t>
      </w:r>
      <w:r w:rsidR="004F13D9">
        <w:rPr>
          <w:rFonts w:ascii="Arial" w:hAnsi="Arial"/>
          <w:sz w:val="24"/>
          <w:szCs w:val="24"/>
        </w:rPr>
        <w:t xml:space="preserve">koryta </w:t>
      </w:r>
    </w:p>
    <w:p w14:paraId="7C02C0EE" w14:textId="77777777" w:rsidR="00AD6522" w:rsidRPr="00A663E2" w:rsidRDefault="00AD6522" w:rsidP="00AD652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663E2">
        <w:rPr>
          <w:rFonts w:ascii="Arial" w:hAnsi="Arial" w:cs="Arial"/>
          <w:b/>
          <w:sz w:val="24"/>
          <w:szCs w:val="24"/>
        </w:rPr>
        <w:t>A.1.2 Údaje o stavebníkovi</w:t>
      </w:r>
    </w:p>
    <w:p w14:paraId="10B055FC" w14:textId="77777777" w:rsidR="00AD6522" w:rsidRPr="00A663E2" w:rsidRDefault="00AD6522" w:rsidP="00AD6522">
      <w:pPr>
        <w:spacing w:line="360" w:lineRule="auto"/>
        <w:jc w:val="both"/>
        <w:rPr>
          <w:rFonts w:ascii="Arial" w:hAnsi="Arial"/>
          <w:sz w:val="24"/>
        </w:rPr>
      </w:pPr>
      <w:r w:rsidRPr="00A663E2">
        <w:rPr>
          <w:rFonts w:ascii="Arial" w:hAnsi="Arial" w:cs="Arial"/>
          <w:sz w:val="24"/>
          <w:szCs w:val="24"/>
        </w:rPr>
        <w:t>Stavebník:</w:t>
      </w:r>
      <w:r w:rsidRPr="00A663E2">
        <w:rPr>
          <w:rFonts w:ascii="Arial" w:hAnsi="Arial" w:cs="Arial"/>
          <w:sz w:val="24"/>
          <w:szCs w:val="24"/>
        </w:rPr>
        <w:tab/>
      </w:r>
      <w:r w:rsidRPr="00A663E2">
        <w:rPr>
          <w:rFonts w:ascii="Arial" w:hAnsi="Arial" w:cs="Arial"/>
          <w:sz w:val="24"/>
          <w:szCs w:val="24"/>
        </w:rPr>
        <w:tab/>
      </w:r>
      <w:r w:rsidRPr="00A663E2">
        <w:rPr>
          <w:rFonts w:ascii="Arial" w:hAnsi="Arial" w:cs="Arial"/>
          <w:sz w:val="24"/>
          <w:szCs w:val="24"/>
        </w:rPr>
        <w:tab/>
      </w:r>
      <w:r w:rsidRPr="00A663E2">
        <w:rPr>
          <w:rFonts w:ascii="Arial" w:hAnsi="Arial"/>
          <w:sz w:val="24"/>
        </w:rPr>
        <w:t xml:space="preserve">Povodí Moravy, </w:t>
      </w:r>
      <w:proofErr w:type="spellStart"/>
      <w:r w:rsidRPr="00A663E2">
        <w:rPr>
          <w:rFonts w:ascii="Arial" w:hAnsi="Arial"/>
          <w:sz w:val="24"/>
        </w:rPr>
        <w:t>s.p</w:t>
      </w:r>
      <w:proofErr w:type="spellEnd"/>
      <w:r w:rsidRPr="00A663E2">
        <w:rPr>
          <w:rFonts w:ascii="Arial" w:hAnsi="Arial"/>
          <w:sz w:val="24"/>
        </w:rPr>
        <w:t>.</w:t>
      </w:r>
      <w:proofErr w:type="gramStart"/>
      <w:r w:rsidRPr="00A663E2">
        <w:rPr>
          <w:rFonts w:ascii="Arial" w:hAnsi="Arial"/>
          <w:sz w:val="24"/>
        </w:rPr>
        <w:t>,  se</w:t>
      </w:r>
      <w:proofErr w:type="gramEnd"/>
      <w:r w:rsidRPr="00A663E2">
        <w:rPr>
          <w:rFonts w:ascii="Arial" w:hAnsi="Arial"/>
          <w:sz w:val="24"/>
        </w:rPr>
        <w:t xml:space="preserve"> sídlem v Brně</w:t>
      </w:r>
    </w:p>
    <w:p w14:paraId="57DF7133" w14:textId="77777777" w:rsidR="00AD6522" w:rsidRPr="00A663E2" w:rsidRDefault="00AD6522" w:rsidP="00AD6522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A663E2">
        <w:rPr>
          <w:rFonts w:ascii="Arial" w:hAnsi="Arial" w:cs="Arial"/>
          <w:sz w:val="24"/>
          <w:szCs w:val="24"/>
        </w:rPr>
        <w:t>Dřevařská 11, 602 00 Brno</w:t>
      </w:r>
    </w:p>
    <w:p w14:paraId="32068466" w14:textId="77777777" w:rsidR="00AD6522" w:rsidRPr="00A663E2" w:rsidRDefault="00AD6522" w:rsidP="00AD6522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A663E2">
        <w:rPr>
          <w:rFonts w:ascii="Arial" w:hAnsi="Arial" w:cs="Arial"/>
          <w:sz w:val="24"/>
          <w:szCs w:val="24"/>
        </w:rPr>
        <w:t xml:space="preserve">IČ: 70890013 </w:t>
      </w:r>
      <w:r w:rsidRPr="00A663E2">
        <w:rPr>
          <w:rFonts w:ascii="Arial" w:hAnsi="Arial" w:cs="Arial"/>
          <w:sz w:val="24"/>
          <w:szCs w:val="24"/>
        </w:rPr>
        <w:br/>
        <w:t xml:space="preserve">DIČ: CZ70890013 </w:t>
      </w:r>
      <w:r w:rsidRPr="00A663E2">
        <w:rPr>
          <w:rFonts w:ascii="Arial" w:hAnsi="Arial" w:cs="Arial"/>
          <w:sz w:val="24"/>
          <w:szCs w:val="24"/>
        </w:rPr>
        <w:br/>
        <w:t xml:space="preserve">Tel: +420 541 637 111 </w:t>
      </w:r>
      <w:r w:rsidRPr="00A663E2">
        <w:rPr>
          <w:rFonts w:ascii="Arial" w:hAnsi="Arial" w:cs="Arial"/>
          <w:sz w:val="24"/>
          <w:szCs w:val="24"/>
        </w:rPr>
        <w:br/>
        <w:t>Fax: +420 541 211 403</w:t>
      </w:r>
      <w:r w:rsidRPr="00A663E2">
        <w:rPr>
          <w:rFonts w:ascii="Arial" w:hAnsi="Arial" w:cs="Arial"/>
          <w:sz w:val="24"/>
          <w:szCs w:val="24"/>
        </w:rPr>
        <w:tab/>
      </w:r>
    </w:p>
    <w:p w14:paraId="3F1212D9" w14:textId="77777777" w:rsidR="00AD6522" w:rsidRPr="00A663E2" w:rsidRDefault="00AD6522" w:rsidP="00AD6522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A663E2">
        <w:rPr>
          <w:rFonts w:ascii="Arial" w:hAnsi="Arial" w:cs="Arial"/>
          <w:sz w:val="24"/>
          <w:szCs w:val="24"/>
        </w:rPr>
        <w:tab/>
      </w:r>
      <w:r w:rsidRPr="00A663E2">
        <w:rPr>
          <w:rFonts w:ascii="Arial" w:hAnsi="Arial" w:cs="Arial"/>
          <w:sz w:val="24"/>
          <w:szCs w:val="24"/>
        </w:rPr>
        <w:tab/>
      </w:r>
      <w:r w:rsidRPr="00A663E2">
        <w:rPr>
          <w:rFonts w:ascii="Arial" w:hAnsi="Arial" w:cs="Arial"/>
          <w:sz w:val="24"/>
          <w:szCs w:val="24"/>
        </w:rPr>
        <w:tab/>
      </w:r>
      <w:r w:rsidRPr="00A663E2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A663E2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0D36282A" w14:textId="0F4C9235" w:rsidR="00AB3754" w:rsidRPr="00A663E2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663E2">
        <w:rPr>
          <w:rFonts w:ascii="Arial" w:hAnsi="Arial" w:cs="Arial"/>
          <w:b/>
          <w:sz w:val="24"/>
          <w:szCs w:val="24"/>
        </w:rPr>
        <w:t>A.1.</w:t>
      </w:r>
      <w:r w:rsidR="00AD6522" w:rsidRPr="00A663E2">
        <w:rPr>
          <w:rFonts w:ascii="Arial" w:hAnsi="Arial" w:cs="Arial"/>
          <w:b/>
          <w:sz w:val="24"/>
          <w:szCs w:val="24"/>
        </w:rPr>
        <w:t>3</w:t>
      </w:r>
      <w:r w:rsidRPr="00A663E2">
        <w:rPr>
          <w:rFonts w:ascii="Arial" w:hAnsi="Arial" w:cs="Arial"/>
          <w:b/>
          <w:sz w:val="24"/>
          <w:szCs w:val="24"/>
        </w:rPr>
        <w:t xml:space="preserve"> Údaje o zpracovateli dokumentace</w:t>
      </w:r>
    </w:p>
    <w:p w14:paraId="71AF998A" w14:textId="77777777" w:rsidR="00AB3754" w:rsidRPr="00A663E2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663E2">
        <w:rPr>
          <w:rFonts w:ascii="Arial" w:hAnsi="Arial"/>
          <w:sz w:val="24"/>
          <w:szCs w:val="24"/>
        </w:rPr>
        <w:t>Projektant:</w:t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  <w:t>AQUA CENTRUM Břeclav s.r.o.</w:t>
      </w:r>
    </w:p>
    <w:p w14:paraId="78A22B81" w14:textId="77777777" w:rsidR="00AB3754" w:rsidRPr="00A663E2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  <w:t>IČO: 60710063</w:t>
      </w:r>
    </w:p>
    <w:p w14:paraId="006BF51E" w14:textId="77777777" w:rsidR="00AB3754" w:rsidRPr="00A663E2" w:rsidRDefault="00AB3754" w:rsidP="00AB375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A663E2">
        <w:rPr>
          <w:szCs w:val="24"/>
        </w:rPr>
        <w:tab/>
      </w:r>
      <w:r w:rsidRPr="00A663E2">
        <w:rPr>
          <w:szCs w:val="24"/>
        </w:rPr>
        <w:tab/>
      </w:r>
      <w:r w:rsidRPr="00A663E2">
        <w:rPr>
          <w:szCs w:val="24"/>
        </w:rPr>
        <w:tab/>
      </w:r>
      <w:r w:rsidRPr="00A663E2">
        <w:rPr>
          <w:szCs w:val="24"/>
        </w:rPr>
        <w:tab/>
      </w:r>
      <w:r w:rsidRPr="00A663E2">
        <w:rPr>
          <w:szCs w:val="24"/>
        </w:rPr>
        <w:tab/>
        <w:t>Kapusty 27</w:t>
      </w:r>
    </w:p>
    <w:p w14:paraId="48A7401D" w14:textId="77777777" w:rsidR="00AB3754" w:rsidRPr="00A663E2" w:rsidRDefault="00AB3754" w:rsidP="00AB37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  <w:t>690 06 Břeclav</w:t>
      </w:r>
    </w:p>
    <w:p w14:paraId="53536590" w14:textId="77777777" w:rsidR="00AB3754" w:rsidRPr="00A663E2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A663E2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416C2020" w14:textId="77777777" w:rsidR="00AB3754" w:rsidRPr="00A663E2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663E2">
        <w:rPr>
          <w:rFonts w:ascii="Arial" w:hAnsi="Arial"/>
          <w:sz w:val="24"/>
          <w:szCs w:val="24"/>
        </w:rPr>
        <w:t>Hlavní projektant</w:t>
      </w:r>
      <w:r w:rsidRPr="00A663E2">
        <w:rPr>
          <w:rFonts w:ascii="Arial" w:hAnsi="Arial"/>
          <w:sz w:val="24"/>
          <w:szCs w:val="24"/>
        </w:rPr>
        <w:tab/>
        <w:t>:</w:t>
      </w:r>
      <w:r w:rsidRPr="00A663E2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A663E2">
        <w:rPr>
          <w:rFonts w:ascii="Arial" w:hAnsi="Arial"/>
          <w:sz w:val="24"/>
          <w:szCs w:val="24"/>
        </w:rPr>
        <w:t>Bartolšic</w:t>
      </w:r>
      <w:proofErr w:type="spellEnd"/>
    </w:p>
    <w:p w14:paraId="6C194B28" w14:textId="77777777" w:rsidR="00AB3754" w:rsidRPr="00A663E2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  <w:t>1002273</w:t>
      </w:r>
    </w:p>
    <w:p w14:paraId="21652E13" w14:textId="77777777" w:rsidR="00AB3754" w:rsidRPr="00A663E2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41A56226" w14:textId="7E73ED91" w:rsidR="00AB3754" w:rsidRPr="00A663E2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663E2">
        <w:rPr>
          <w:rFonts w:ascii="Arial" w:hAnsi="Arial"/>
          <w:sz w:val="24"/>
          <w:szCs w:val="24"/>
        </w:rPr>
        <w:t>Vypracoval:</w:t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  <w:t>Ing. Jan Varadínek</w:t>
      </w:r>
    </w:p>
    <w:p w14:paraId="49318E8A" w14:textId="19B5627B" w:rsidR="00AB3754" w:rsidRPr="00A663E2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</w:r>
      <w:r w:rsidRPr="00A663E2">
        <w:rPr>
          <w:rFonts w:ascii="Arial" w:hAnsi="Arial"/>
          <w:sz w:val="24"/>
          <w:szCs w:val="24"/>
        </w:rPr>
        <w:tab/>
        <w:t>tel.: 602 775</w:t>
      </w:r>
      <w:r w:rsidR="004B2E8D" w:rsidRPr="00A663E2">
        <w:rPr>
          <w:rFonts w:ascii="Arial" w:hAnsi="Arial"/>
          <w:sz w:val="24"/>
          <w:szCs w:val="24"/>
        </w:rPr>
        <w:t> </w:t>
      </w:r>
      <w:r w:rsidRPr="00A663E2">
        <w:rPr>
          <w:rFonts w:ascii="Arial" w:hAnsi="Arial"/>
          <w:sz w:val="24"/>
          <w:szCs w:val="24"/>
        </w:rPr>
        <w:t>032</w:t>
      </w:r>
    </w:p>
    <w:p w14:paraId="4B4C2167" w14:textId="36C4B559" w:rsidR="004B2E8D" w:rsidRPr="00A663E2" w:rsidRDefault="004B2E8D" w:rsidP="004B2E8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195791735"/>
      <w:r w:rsidRPr="00A663E2">
        <w:rPr>
          <w:rFonts w:ascii="Arial" w:hAnsi="Arial" w:cs="Arial"/>
          <w:b/>
          <w:sz w:val="24"/>
          <w:szCs w:val="24"/>
        </w:rPr>
        <w:t>A.1.4 Zhotovitel stavby</w:t>
      </w:r>
    </w:p>
    <w:p w14:paraId="1D4B2554" w14:textId="4AB1F3FB" w:rsidR="004B2E8D" w:rsidRPr="00A663E2" w:rsidRDefault="004B2E8D" w:rsidP="004B2E8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663E2">
        <w:rPr>
          <w:rFonts w:ascii="Arial" w:hAnsi="Arial" w:cs="Arial"/>
          <w:bCs/>
          <w:sz w:val="24"/>
          <w:szCs w:val="24"/>
        </w:rPr>
        <w:t>Zhotovitel stavby bude znám na základě výsledků výběrového řízení.</w:t>
      </w:r>
    </w:p>
    <w:p w14:paraId="6F71A998" w14:textId="77777777" w:rsidR="00A82BB1" w:rsidRDefault="00A82BB1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bookmarkEnd w:id="1"/>
    <w:p w14:paraId="07576623" w14:textId="5C3EC753" w:rsidR="009B1E80" w:rsidRPr="008B1296" w:rsidRDefault="009B1E80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 xml:space="preserve">2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7FDF390B" w14:textId="77777777" w:rsidR="009B1E80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6CDBE276" w14:textId="76A7B298" w:rsidR="00752CC2" w:rsidRPr="008B1296" w:rsidRDefault="00752CC2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stavebně technický průzkum </w:t>
      </w:r>
    </w:p>
    <w:p w14:paraId="319C6876" w14:textId="77777777" w:rsidR="009B1E80" w:rsidRPr="008B1296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58604E4F" w14:textId="5A7114C8" w:rsidR="009B1E80" w:rsidRDefault="009B1E80" w:rsidP="009B1E80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lastRenderedPageBreak/>
        <w:t>-  konzultace s</w:t>
      </w:r>
      <w:r w:rsidR="006569E7">
        <w:rPr>
          <w:rFonts w:ascii="Arial" w:hAnsi="Arial" w:cs="Arial"/>
          <w:bCs/>
          <w:sz w:val="24"/>
          <w:szCs w:val="24"/>
        </w:rPr>
        <w:t> </w:t>
      </w:r>
      <w:r w:rsidRPr="008B1296">
        <w:rPr>
          <w:rFonts w:ascii="Arial" w:hAnsi="Arial" w:cs="Arial"/>
          <w:bCs/>
          <w:sz w:val="24"/>
          <w:szCs w:val="24"/>
        </w:rPr>
        <w:t>investorem</w:t>
      </w:r>
    </w:p>
    <w:p w14:paraId="2A6EB740" w14:textId="6652F1E7" w:rsidR="006569E7" w:rsidRPr="00A663E2" w:rsidRDefault="006569E7" w:rsidP="004F13D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2" w:name="_Hlk195791751"/>
      <w:r w:rsidRPr="00A663E2">
        <w:rPr>
          <w:rFonts w:ascii="Arial" w:hAnsi="Arial" w:cs="Arial"/>
          <w:bCs/>
          <w:sz w:val="24"/>
          <w:szCs w:val="24"/>
        </w:rPr>
        <w:t xml:space="preserve">- </w:t>
      </w:r>
      <w:r w:rsidR="00A82BB1" w:rsidRPr="00A663E2">
        <w:rPr>
          <w:rFonts w:ascii="Arial" w:hAnsi="Arial" w:cs="Arial"/>
          <w:bCs/>
          <w:sz w:val="24"/>
          <w:szCs w:val="24"/>
        </w:rPr>
        <w:t>DOKUMENTACE DSP</w:t>
      </w:r>
      <w:r w:rsidRPr="00A663E2">
        <w:rPr>
          <w:rFonts w:ascii="Arial" w:hAnsi="Arial" w:cs="Arial"/>
          <w:bCs/>
          <w:sz w:val="24"/>
          <w:szCs w:val="24"/>
        </w:rPr>
        <w:t xml:space="preserve"> – </w:t>
      </w:r>
      <w:r w:rsidR="00A82BB1" w:rsidRPr="00A663E2">
        <w:rPr>
          <w:rFonts w:ascii="Arial" w:hAnsi="Arial" w:cs="Arial"/>
          <w:sz w:val="24"/>
          <w:szCs w:val="24"/>
        </w:rPr>
        <w:t xml:space="preserve">Rusava, </w:t>
      </w:r>
      <w:proofErr w:type="spellStart"/>
      <w:r w:rsidR="00A82BB1" w:rsidRPr="00A663E2">
        <w:rPr>
          <w:rFonts w:ascii="Arial" w:hAnsi="Arial" w:cs="Arial"/>
          <w:sz w:val="24"/>
          <w:szCs w:val="24"/>
        </w:rPr>
        <w:t>Upr</w:t>
      </w:r>
      <w:proofErr w:type="spellEnd"/>
      <w:r w:rsidR="00A82BB1" w:rsidRPr="00A663E2">
        <w:rPr>
          <w:rFonts w:ascii="Arial" w:hAnsi="Arial" w:cs="Arial"/>
          <w:sz w:val="24"/>
          <w:szCs w:val="24"/>
        </w:rPr>
        <w:t>. Holešov Dobrotice, km 16,340-18,163 – oprava jezu a stupňů, odstranění nánosů</w:t>
      </w:r>
      <w:r w:rsidR="004F13D9" w:rsidRPr="00A663E2">
        <w:rPr>
          <w:rFonts w:ascii="Arial" w:hAnsi="Arial" w:cs="Arial"/>
          <w:sz w:val="24"/>
          <w:szCs w:val="24"/>
        </w:rPr>
        <w:t xml:space="preserve">, </w:t>
      </w:r>
      <w:r w:rsidR="00A82BB1" w:rsidRPr="00A663E2">
        <w:rPr>
          <w:rFonts w:ascii="Arial" w:hAnsi="Arial" w:cs="Arial"/>
          <w:bCs/>
          <w:sz w:val="24"/>
          <w:szCs w:val="24"/>
        </w:rPr>
        <w:t>AQUA CENTRUM Břeclav s.r.o., listopad 2024</w:t>
      </w:r>
    </w:p>
    <w:p w14:paraId="203D0091" w14:textId="77777777" w:rsidR="00D57E70" w:rsidRDefault="00D57E70" w:rsidP="00AB3754">
      <w:pPr>
        <w:pStyle w:val="Nadpis2"/>
        <w:rPr>
          <w:b/>
          <w:bCs/>
          <w:sz w:val="28"/>
          <w:szCs w:val="28"/>
        </w:rPr>
      </w:pPr>
      <w:bookmarkStart w:id="3" w:name="_Hlk195791794"/>
      <w:bookmarkEnd w:id="2"/>
    </w:p>
    <w:p w14:paraId="68507BFE" w14:textId="5E8B4759" w:rsidR="00AB3754" w:rsidRPr="00A663E2" w:rsidRDefault="00AB3754" w:rsidP="00AB3754">
      <w:pPr>
        <w:pStyle w:val="Nadpis2"/>
        <w:rPr>
          <w:b/>
          <w:bCs/>
          <w:sz w:val="28"/>
          <w:szCs w:val="28"/>
        </w:rPr>
      </w:pPr>
      <w:r w:rsidRPr="00A663E2">
        <w:rPr>
          <w:b/>
          <w:bCs/>
          <w:sz w:val="28"/>
          <w:szCs w:val="28"/>
        </w:rPr>
        <w:t xml:space="preserve">A.3 </w:t>
      </w:r>
      <w:r w:rsidR="00A82BB1" w:rsidRPr="00A663E2">
        <w:rPr>
          <w:b/>
          <w:bCs/>
          <w:sz w:val="28"/>
          <w:szCs w:val="28"/>
        </w:rPr>
        <w:t>Členění stavby na objekty a technická a technologická zařízení</w:t>
      </w:r>
    </w:p>
    <w:bookmarkEnd w:id="3"/>
    <w:p w14:paraId="6AFD547C" w14:textId="77777777" w:rsidR="00A82BB1" w:rsidRPr="00A663E2" w:rsidRDefault="00A82BB1" w:rsidP="00A82BB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SO01 - Spádový</w:t>
      </w:r>
      <w:proofErr w:type="gramEnd"/>
      <w:r w:rsidRPr="00A663E2">
        <w:rPr>
          <w:rFonts w:ascii="Arial" w:hAnsi="Arial" w:cs="Arial"/>
        </w:rPr>
        <w:t xml:space="preserve"> stupeň km 16,340</w:t>
      </w:r>
    </w:p>
    <w:p w14:paraId="139F1BF3" w14:textId="77777777" w:rsidR="00A82BB1" w:rsidRPr="00A663E2" w:rsidRDefault="00A82BB1" w:rsidP="00A82BB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SO02 - Spádový</w:t>
      </w:r>
      <w:proofErr w:type="gramEnd"/>
      <w:r w:rsidRPr="00A663E2">
        <w:rPr>
          <w:rFonts w:ascii="Arial" w:hAnsi="Arial" w:cs="Arial"/>
        </w:rPr>
        <w:t xml:space="preserve"> stupeň km 16,506</w:t>
      </w:r>
    </w:p>
    <w:p w14:paraId="59FFF957" w14:textId="77777777" w:rsidR="00A82BB1" w:rsidRPr="00A663E2" w:rsidRDefault="00A82BB1" w:rsidP="00A82BB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SO03 - Spádový</w:t>
      </w:r>
      <w:proofErr w:type="gramEnd"/>
      <w:r w:rsidRPr="00A663E2">
        <w:rPr>
          <w:rFonts w:ascii="Arial" w:hAnsi="Arial" w:cs="Arial"/>
        </w:rPr>
        <w:t xml:space="preserve"> stupeň km 16,675</w:t>
      </w:r>
    </w:p>
    <w:p w14:paraId="4C0D640F" w14:textId="77777777" w:rsidR="00A82BB1" w:rsidRPr="00A663E2" w:rsidRDefault="00A82BB1" w:rsidP="00A82BB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SO04 - Spádový</w:t>
      </w:r>
      <w:proofErr w:type="gramEnd"/>
      <w:r w:rsidRPr="00A663E2">
        <w:rPr>
          <w:rFonts w:ascii="Arial" w:hAnsi="Arial" w:cs="Arial"/>
        </w:rPr>
        <w:t xml:space="preserve"> stupeň km 16,849</w:t>
      </w:r>
    </w:p>
    <w:p w14:paraId="38C46B0B" w14:textId="77777777" w:rsidR="00A82BB1" w:rsidRPr="00A663E2" w:rsidRDefault="00A82BB1" w:rsidP="00A82BB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SO05 - Spádový</w:t>
      </w:r>
      <w:proofErr w:type="gramEnd"/>
      <w:r w:rsidRPr="00A663E2">
        <w:rPr>
          <w:rFonts w:ascii="Arial" w:hAnsi="Arial" w:cs="Arial"/>
        </w:rPr>
        <w:t xml:space="preserve"> stupeň km 17,395</w:t>
      </w:r>
    </w:p>
    <w:p w14:paraId="624B456F" w14:textId="77777777" w:rsidR="00A82BB1" w:rsidRPr="00A663E2" w:rsidRDefault="00A82BB1" w:rsidP="00A82BB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SO06 - Spádový</w:t>
      </w:r>
      <w:proofErr w:type="gramEnd"/>
      <w:r w:rsidRPr="00A663E2">
        <w:rPr>
          <w:rFonts w:ascii="Arial" w:hAnsi="Arial" w:cs="Arial"/>
        </w:rPr>
        <w:t xml:space="preserve"> stupeň km 17,745</w:t>
      </w:r>
    </w:p>
    <w:p w14:paraId="7CB39541" w14:textId="77777777" w:rsidR="00A82BB1" w:rsidRPr="00A663E2" w:rsidRDefault="00A82BB1" w:rsidP="00A82BB1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gramStart"/>
      <w:r w:rsidRPr="00A663E2">
        <w:rPr>
          <w:rFonts w:ascii="Arial" w:hAnsi="Arial" w:cs="Arial"/>
        </w:rPr>
        <w:t>SO07 - Spádový</w:t>
      </w:r>
      <w:proofErr w:type="gramEnd"/>
      <w:r w:rsidRPr="00A663E2">
        <w:rPr>
          <w:rFonts w:ascii="Arial" w:hAnsi="Arial" w:cs="Arial"/>
        </w:rPr>
        <w:t xml:space="preserve"> stupeň km 17,882</w:t>
      </w:r>
    </w:p>
    <w:p w14:paraId="60517CCF" w14:textId="77777777" w:rsidR="00997657" w:rsidRPr="00997657" w:rsidRDefault="00997657" w:rsidP="00997657"/>
    <w:p w14:paraId="7CFBD71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76FD474" w14:textId="1C12BC1B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D07EAC">
        <w:t>04. 2025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Varadínek</w:t>
      </w:r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DE99E" w14:textId="77777777" w:rsidR="000A5034" w:rsidRDefault="000A5034">
      <w:r>
        <w:separator/>
      </w:r>
    </w:p>
  </w:endnote>
  <w:endnote w:type="continuationSeparator" w:id="0">
    <w:p w14:paraId="6C371543" w14:textId="77777777" w:rsidR="000A5034" w:rsidRDefault="000A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AF344" w14:textId="77777777" w:rsidR="000A5034" w:rsidRDefault="000A5034">
      <w:r>
        <w:separator/>
      </w:r>
    </w:p>
  </w:footnote>
  <w:footnote w:type="continuationSeparator" w:id="0">
    <w:p w14:paraId="00D8BD13" w14:textId="77777777" w:rsidR="000A5034" w:rsidRDefault="000A5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352D909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FE104E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FE104E">
      <w:rPr>
        <w:i/>
      </w:rPr>
      <w:t xml:space="preserve">         duben 2025</w:t>
    </w:r>
  </w:p>
  <w:p w14:paraId="5863EF22" w14:textId="3333C1BD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bookmarkStart w:id="4" w:name="_Hlk192007289"/>
    <w:r w:rsidR="00420329">
      <w:rPr>
        <w:rFonts w:ascii="Arial" w:hAnsi="Arial" w:cs="Arial"/>
      </w:rPr>
      <w:t xml:space="preserve">Rusava, </w:t>
    </w:r>
    <w:proofErr w:type="spellStart"/>
    <w:r w:rsidR="00420329">
      <w:rPr>
        <w:rFonts w:ascii="Arial" w:hAnsi="Arial" w:cs="Arial"/>
      </w:rPr>
      <w:t>Upr</w:t>
    </w:r>
    <w:proofErr w:type="spellEnd"/>
    <w:r w:rsidR="00420329">
      <w:rPr>
        <w:rFonts w:ascii="Arial" w:hAnsi="Arial" w:cs="Arial"/>
      </w:rPr>
      <w:t>. Holešov Dobrotice, km 16,340-18,163 – oprava jezu a stupňů, odstranění nánosů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243E6"/>
    <w:rsid w:val="00037576"/>
    <w:rsid w:val="00060386"/>
    <w:rsid w:val="00060DB0"/>
    <w:rsid w:val="000A387A"/>
    <w:rsid w:val="000A5034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269D0"/>
    <w:rsid w:val="00137F5A"/>
    <w:rsid w:val="0014363A"/>
    <w:rsid w:val="00165F5A"/>
    <w:rsid w:val="001667B5"/>
    <w:rsid w:val="001B148A"/>
    <w:rsid w:val="001C72D7"/>
    <w:rsid w:val="001C7837"/>
    <w:rsid w:val="001E6C8E"/>
    <w:rsid w:val="001F2184"/>
    <w:rsid w:val="00215DDD"/>
    <w:rsid w:val="002207AB"/>
    <w:rsid w:val="002270BE"/>
    <w:rsid w:val="00255DD4"/>
    <w:rsid w:val="002756FF"/>
    <w:rsid w:val="00281EF3"/>
    <w:rsid w:val="0028296D"/>
    <w:rsid w:val="00293850"/>
    <w:rsid w:val="002B245D"/>
    <w:rsid w:val="002B355F"/>
    <w:rsid w:val="002C160F"/>
    <w:rsid w:val="002D0ACA"/>
    <w:rsid w:val="002D6994"/>
    <w:rsid w:val="002E04A5"/>
    <w:rsid w:val="002E5CDB"/>
    <w:rsid w:val="002F797D"/>
    <w:rsid w:val="00307FEC"/>
    <w:rsid w:val="00323035"/>
    <w:rsid w:val="00323BA9"/>
    <w:rsid w:val="00333315"/>
    <w:rsid w:val="003421ED"/>
    <w:rsid w:val="0036533A"/>
    <w:rsid w:val="00366AC0"/>
    <w:rsid w:val="0038232C"/>
    <w:rsid w:val="00392609"/>
    <w:rsid w:val="00393383"/>
    <w:rsid w:val="003936F9"/>
    <w:rsid w:val="003A2D27"/>
    <w:rsid w:val="003E2230"/>
    <w:rsid w:val="003F0736"/>
    <w:rsid w:val="00404713"/>
    <w:rsid w:val="00404F6B"/>
    <w:rsid w:val="00413108"/>
    <w:rsid w:val="00417117"/>
    <w:rsid w:val="00420329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069A"/>
    <w:rsid w:val="004A28FB"/>
    <w:rsid w:val="004B2E8D"/>
    <w:rsid w:val="004C0CB4"/>
    <w:rsid w:val="004C1222"/>
    <w:rsid w:val="004D6A62"/>
    <w:rsid w:val="004E126C"/>
    <w:rsid w:val="004E4116"/>
    <w:rsid w:val="004F13D9"/>
    <w:rsid w:val="004F7A98"/>
    <w:rsid w:val="00512EDE"/>
    <w:rsid w:val="00514859"/>
    <w:rsid w:val="0053335D"/>
    <w:rsid w:val="0053621E"/>
    <w:rsid w:val="00537DC3"/>
    <w:rsid w:val="0054293D"/>
    <w:rsid w:val="00544C58"/>
    <w:rsid w:val="005527F3"/>
    <w:rsid w:val="00590816"/>
    <w:rsid w:val="0059413E"/>
    <w:rsid w:val="005A4E68"/>
    <w:rsid w:val="005A5F93"/>
    <w:rsid w:val="005B20E0"/>
    <w:rsid w:val="005B39CB"/>
    <w:rsid w:val="005B40DB"/>
    <w:rsid w:val="005E2FF3"/>
    <w:rsid w:val="005E61D1"/>
    <w:rsid w:val="005F55AF"/>
    <w:rsid w:val="00610391"/>
    <w:rsid w:val="006236F3"/>
    <w:rsid w:val="00630145"/>
    <w:rsid w:val="006316F6"/>
    <w:rsid w:val="00637531"/>
    <w:rsid w:val="0063758B"/>
    <w:rsid w:val="00641E08"/>
    <w:rsid w:val="006424AA"/>
    <w:rsid w:val="006569E7"/>
    <w:rsid w:val="00681259"/>
    <w:rsid w:val="006A1C29"/>
    <w:rsid w:val="006D4DB8"/>
    <w:rsid w:val="006F10AE"/>
    <w:rsid w:val="006F2388"/>
    <w:rsid w:val="006F3E7D"/>
    <w:rsid w:val="00714B36"/>
    <w:rsid w:val="0072097A"/>
    <w:rsid w:val="00722725"/>
    <w:rsid w:val="007247B4"/>
    <w:rsid w:val="007328DE"/>
    <w:rsid w:val="00735490"/>
    <w:rsid w:val="00752CC2"/>
    <w:rsid w:val="00752E33"/>
    <w:rsid w:val="00757A2F"/>
    <w:rsid w:val="00762F69"/>
    <w:rsid w:val="00767455"/>
    <w:rsid w:val="00772D5D"/>
    <w:rsid w:val="007828BF"/>
    <w:rsid w:val="0079109E"/>
    <w:rsid w:val="00795AD5"/>
    <w:rsid w:val="00796069"/>
    <w:rsid w:val="007A3910"/>
    <w:rsid w:val="007A4E03"/>
    <w:rsid w:val="007B33FF"/>
    <w:rsid w:val="007B6E76"/>
    <w:rsid w:val="007D6BDD"/>
    <w:rsid w:val="007E3DDB"/>
    <w:rsid w:val="007F01BF"/>
    <w:rsid w:val="00817FF4"/>
    <w:rsid w:val="008327AC"/>
    <w:rsid w:val="00841D24"/>
    <w:rsid w:val="00841F95"/>
    <w:rsid w:val="00863F2B"/>
    <w:rsid w:val="008B1296"/>
    <w:rsid w:val="008B5149"/>
    <w:rsid w:val="008B74B6"/>
    <w:rsid w:val="008D176D"/>
    <w:rsid w:val="00904C99"/>
    <w:rsid w:val="00904D70"/>
    <w:rsid w:val="00916817"/>
    <w:rsid w:val="00921191"/>
    <w:rsid w:val="00942720"/>
    <w:rsid w:val="00950B1B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10AA6"/>
    <w:rsid w:val="00A160BD"/>
    <w:rsid w:val="00A2047A"/>
    <w:rsid w:val="00A320EC"/>
    <w:rsid w:val="00A43717"/>
    <w:rsid w:val="00A50423"/>
    <w:rsid w:val="00A54997"/>
    <w:rsid w:val="00A63598"/>
    <w:rsid w:val="00A663E2"/>
    <w:rsid w:val="00A76471"/>
    <w:rsid w:val="00A76B0B"/>
    <w:rsid w:val="00A82BB1"/>
    <w:rsid w:val="00A85176"/>
    <w:rsid w:val="00AB3754"/>
    <w:rsid w:val="00AC61D7"/>
    <w:rsid w:val="00AC705E"/>
    <w:rsid w:val="00AD11AF"/>
    <w:rsid w:val="00AD6522"/>
    <w:rsid w:val="00B13ADA"/>
    <w:rsid w:val="00B424A6"/>
    <w:rsid w:val="00B60F84"/>
    <w:rsid w:val="00B82B4B"/>
    <w:rsid w:val="00B93749"/>
    <w:rsid w:val="00BB11A9"/>
    <w:rsid w:val="00BB57E8"/>
    <w:rsid w:val="00BE7325"/>
    <w:rsid w:val="00BF6CC9"/>
    <w:rsid w:val="00C028C5"/>
    <w:rsid w:val="00C03DD6"/>
    <w:rsid w:val="00C20B45"/>
    <w:rsid w:val="00C25A25"/>
    <w:rsid w:val="00C40E7C"/>
    <w:rsid w:val="00C47A2B"/>
    <w:rsid w:val="00C53B37"/>
    <w:rsid w:val="00C5440D"/>
    <w:rsid w:val="00C6427F"/>
    <w:rsid w:val="00C75788"/>
    <w:rsid w:val="00C90161"/>
    <w:rsid w:val="00CB0A10"/>
    <w:rsid w:val="00CB6134"/>
    <w:rsid w:val="00CB69D6"/>
    <w:rsid w:val="00CB73C4"/>
    <w:rsid w:val="00CD5A6F"/>
    <w:rsid w:val="00CE7F68"/>
    <w:rsid w:val="00CF4084"/>
    <w:rsid w:val="00CF65C5"/>
    <w:rsid w:val="00D05E86"/>
    <w:rsid w:val="00D07EAC"/>
    <w:rsid w:val="00D120ED"/>
    <w:rsid w:val="00D13A98"/>
    <w:rsid w:val="00D25B8F"/>
    <w:rsid w:val="00D34652"/>
    <w:rsid w:val="00D508E9"/>
    <w:rsid w:val="00D51AE6"/>
    <w:rsid w:val="00D569EF"/>
    <w:rsid w:val="00D57E70"/>
    <w:rsid w:val="00D61C81"/>
    <w:rsid w:val="00D67FAE"/>
    <w:rsid w:val="00D84DD5"/>
    <w:rsid w:val="00D85389"/>
    <w:rsid w:val="00D93020"/>
    <w:rsid w:val="00DD36BE"/>
    <w:rsid w:val="00DE5794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905D9"/>
    <w:rsid w:val="00EA1204"/>
    <w:rsid w:val="00EA238C"/>
    <w:rsid w:val="00EC517C"/>
    <w:rsid w:val="00EC598D"/>
    <w:rsid w:val="00ED7F12"/>
    <w:rsid w:val="00F067F6"/>
    <w:rsid w:val="00F23A24"/>
    <w:rsid w:val="00F2548D"/>
    <w:rsid w:val="00F3307C"/>
    <w:rsid w:val="00F3540A"/>
    <w:rsid w:val="00F5416A"/>
    <w:rsid w:val="00F6284E"/>
    <w:rsid w:val="00F71FBF"/>
    <w:rsid w:val="00F81211"/>
    <w:rsid w:val="00F85ED5"/>
    <w:rsid w:val="00FD22A4"/>
    <w:rsid w:val="00FD36C7"/>
    <w:rsid w:val="00FE104E"/>
    <w:rsid w:val="00FF0244"/>
    <w:rsid w:val="00FF53D8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  <w:style w:type="paragraph" w:customStyle="1" w:styleId="l5">
    <w:name w:val="l5"/>
    <w:basedOn w:val="Normln"/>
    <w:rsid w:val="00AD6522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2842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68</cp:revision>
  <cp:lastPrinted>2025-03-04T16:42:00Z</cp:lastPrinted>
  <dcterms:created xsi:type="dcterms:W3CDTF">2020-11-26T11:47:00Z</dcterms:created>
  <dcterms:modified xsi:type="dcterms:W3CDTF">2025-07-10T06:25:00Z</dcterms:modified>
</cp:coreProperties>
</file>