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800" w:rsidRDefault="00B92800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B92800" w:rsidRDefault="00B92800">
      <w:pPr>
        <w:tabs>
          <w:tab w:val="left" w:pos="8048"/>
        </w:tabs>
        <w:kinsoku w:val="0"/>
        <w:overflowPunct w:val="0"/>
        <w:spacing w:before="72"/>
        <w:ind w:left="1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Obsah: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Strana</w:t>
      </w:r>
    </w:p>
    <w:p w:rsidR="00B92800" w:rsidRDefault="00B92800">
      <w:pPr>
        <w:pStyle w:val="Nadpis2"/>
        <w:numPr>
          <w:ilvl w:val="0"/>
          <w:numId w:val="19"/>
        </w:numPr>
        <w:tabs>
          <w:tab w:val="left" w:pos="486"/>
          <w:tab w:val="right" w:pos="8616"/>
        </w:tabs>
        <w:kinsoku w:val="0"/>
        <w:overflowPunct w:val="0"/>
        <w:spacing w:before="292"/>
        <w:ind w:left="486"/>
        <w:rPr>
          <w:b w:val="0"/>
          <w:bCs w:val="0"/>
        </w:rPr>
      </w:pPr>
      <w:r>
        <w:t>Prů</w:t>
      </w:r>
      <w:r>
        <w:rPr>
          <w:spacing w:val="-4"/>
        </w:rPr>
        <w:t>v</w:t>
      </w:r>
      <w:r>
        <w:t>odní zprá</w:t>
      </w:r>
      <w:r>
        <w:rPr>
          <w:spacing w:val="-3"/>
        </w:rPr>
        <w:t>v</w:t>
      </w:r>
      <w:r>
        <w:t>a</w:t>
      </w:r>
      <w:r>
        <w:tab/>
        <w:t>2</w:t>
      </w:r>
    </w:p>
    <w:p w:rsidR="00B92800" w:rsidRDefault="00B92800">
      <w:pPr>
        <w:numPr>
          <w:ilvl w:val="1"/>
          <w:numId w:val="19"/>
        </w:numPr>
        <w:tabs>
          <w:tab w:val="left" w:pos="490"/>
        </w:tabs>
        <w:kinsoku w:val="0"/>
        <w:overflowPunct w:val="0"/>
        <w:spacing w:line="206" w:lineRule="exact"/>
        <w:ind w:left="49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pacing w:val="1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f</w:t>
      </w:r>
      <w:r>
        <w:rPr>
          <w:rFonts w:ascii="Arial" w:hAnsi="Arial" w:cs="Arial"/>
          <w:spacing w:val="1"/>
          <w:sz w:val="18"/>
          <w:szCs w:val="18"/>
        </w:rPr>
        <w:t>ik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č</w:t>
      </w:r>
      <w:r>
        <w:rPr>
          <w:rFonts w:ascii="Arial" w:hAnsi="Arial" w:cs="Arial"/>
          <w:sz w:val="18"/>
          <w:szCs w:val="18"/>
        </w:rPr>
        <w:t xml:space="preserve">ní 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ú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j</w:t>
      </w:r>
      <w:r>
        <w:rPr>
          <w:rFonts w:ascii="Arial" w:hAnsi="Arial" w:cs="Arial"/>
          <w:sz w:val="18"/>
          <w:szCs w:val="18"/>
        </w:rPr>
        <w:t>e</w:t>
      </w:r>
    </w:p>
    <w:p w:rsidR="00B92800" w:rsidRDefault="0067316A">
      <w:pPr>
        <w:numPr>
          <w:ilvl w:val="1"/>
          <w:numId w:val="19"/>
        </w:numPr>
        <w:tabs>
          <w:tab w:val="left" w:pos="491"/>
        </w:tabs>
        <w:kinsoku w:val="0"/>
        <w:overflowPunct w:val="0"/>
        <w:spacing w:before="28"/>
        <w:ind w:left="491" w:hanging="37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Členění stavby</w:t>
      </w:r>
    </w:p>
    <w:p w:rsidR="00B92800" w:rsidRDefault="0067316A">
      <w:pPr>
        <w:numPr>
          <w:ilvl w:val="1"/>
          <w:numId w:val="19"/>
        </w:numPr>
        <w:tabs>
          <w:tab w:val="left" w:pos="490"/>
        </w:tabs>
        <w:kinsoku w:val="0"/>
        <w:overflowPunct w:val="0"/>
        <w:spacing w:before="28"/>
        <w:ind w:left="49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1"/>
          <w:sz w:val="18"/>
          <w:szCs w:val="18"/>
        </w:rPr>
        <w:t>Seznam podkladů</w:t>
      </w:r>
    </w:p>
    <w:p w:rsidR="00B92800" w:rsidRDefault="00B92800">
      <w:pPr>
        <w:kinsoku w:val="0"/>
        <w:overflowPunct w:val="0"/>
        <w:spacing w:before="5" w:line="180" w:lineRule="exact"/>
        <w:rPr>
          <w:sz w:val="18"/>
          <w:szCs w:val="18"/>
        </w:rPr>
      </w:pPr>
    </w:p>
    <w:p w:rsidR="00B92800" w:rsidRDefault="00B92800">
      <w:pPr>
        <w:kinsoku w:val="0"/>
        <w:overflowPunct w:val="0"/>
        <w:spacing w:line="200" w:lineRule="exact"/>
        <w:rPr>
          <w:sz w:val="20"/>
          <w:szCs w:val="20"/>
        </w:rPr>
      </w:pPr>
    </w:p>
    <w:p w:rsidR="00B92800" w:rsidRDefault="00B92800">
      <w:pPr>
        <w:pStyle w:val="Nadpis2"/>
        <w:numPr>
          <w:ilvl w:val="0"/>
          <w:numId w:val="19"/>
        </w:numPr>
        <w:tabs>
          <w:tab w:val="left" w:pos="493"/>
          <w:tab w:val="left" w:pos="8483"/>
        </w:tabs>
        <w:kinsoku w:val="0"/>
        <w:overflowPunct w:val="0"/>
        <w:ind w:left="493" w:hanging="375"/>
        <w:rPr>
          <w:b w:val="0"/>
          <w:bCs w:val="0"/>
        </w:rPr>
      </w:pPr>
      <w:r>
        <w:t>Souhrnná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>c</w:t>
      </w:r>
      <w:r>
        <w:t>hnic</w:t>
      </w:r>
      <w:r>
        <w:rPr>
          <w:spacing w:val="1"/>
        </w:rPr>
        <w:t>k</w:t>
      </w:r>
      <w:r>
        <w:t>á</w:t>
      </w:r>
      <w:r>
        <w:rPr>
          <w:spacing w:val="1"/>
        </w:rPr>
        <w:t xml:space="preserve"> </w:t>
      </w:r>
      <w:r>
        <w:t>zprá</w:t>
      </w:r>
      <w:r>
        <w:rPr>
          <w:spacing w:val="-3"/>
        </w:rPr>
        <w:t>v</w:t>
      </w:r>
      <w:r>
        <w:t>a</w:t>
      </w:r>
      <w:r>
        <w:tab/>
      </w:r>
      <w:r w:rsidR="00916D0E">
        <w:t>4</w:t>
      </w:r>
    </w:p>
    <w:p w:rsidR="00B92800" w:rsidRDefault="00B92800">
      <w:pPr>
        <w:numPr>
          <w:ilvl w:val="1"/>
          <w:numId w:val="19"/>
        </w:numPr>
        <w:tabs>
          <w:tab w:val="left" w:pos="491"/>
        </w:tabs>
        <w:kinsoku w:val="0"/>
        <w:overflowPunct w:val="0"/>
        <w:spacing w:line="206" w:lineRule="exact"/>
        <w:ind w:left="491" w:hanging="37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is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úze</w:t>
      </w:r>
      <w:r>
        <w:rPr>
          <w:rFonts w:ascii="Arial" w:hAnsi="Arial" w:cs="Arial"/>
          <w:spacing w:val="1"/>
          <w:sz w:val="18"/>
          <w:szCs w:val="18"/>
        </w:rPr>
        <w:t>m</w:t>
      </w:r>
      <w:r>
        <w:rPr>
          <w:rFonts w:ascii="Arial" w:hAnsi="Arial" w:cs="Arial"/>
          <w:sz w:val="18"/>
          <w:szCs w:val="18"/>
        </w:rPr>
        <w:t xml:space="preserve">í </w:t>
      </w:r>
      <w:r>
        <w:rPr>
          <w:rFonts w:ascii="Arial" w:hAnsi="Arial" w:cs="Arial"/>
          <w:spacing w:val="1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tavby</w:t>
      </w:r>
    </w:p>
    <w:p w:rsidR="00B92800" w:rsidRDefault="0067316A">
      <w:pPr>
        <w:numPr>
          <w:ilvl w:val="1"/>
          <w:numId w:val="19"/>
        </w:numPr>
        <w:tabs>
          <w:tab w:val="left" w:pos="490"/>
        </w:tabs>
        <w:kinsoku w:val="0"/>
        <w:overflowPunct w:val="0"/>
        <w:spacing w:before="28"/>
        <w:ind w:left="49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1"/>
          <w:sz w:val="18"/>
          <w:szCs w:val="18"/>
        </w:rPr>
        <w:t>Celko</w:t>
      </w:r>
      <w:r w:rsidR="00B92800">
        <w:rPr>
          <w:rFonts w:ascii="Arial" w:hAnsi="Arial" w:cs="Arial"/>
          <w:sz w:val="18"/>
          <w:szCs w:val="18"/>
        </w:rPr>
        <w:t>vý</w:t>
      </w:r>
      <w:r w:rsidR="00B92800">
        <w:rPr>
          <w:rFonts w:ascii="Arial" w:hAnsi="Arial" w:cs="Arial"/>
          <w:spacing w:val="-2"/>
          <w:sz w:val="18"/>
          <w:szCs w:val="18"/>
        </w:rPr>
        <w:t xml:space="preserve"> </w:t>
      </w:r>
      <w:r w:rsidR="00B92800">
        <w:rPr>
          <w:rFonts w:ascii="Arial" w:hAnsi="Arial" w:cs="Arial"/>
          <w:spacing w:val="1"/>
          <w:sz w:val="18"/>
          <w:szCs w:val="18"/>
        </w:rPr>
        <w:t>p</w:t>
      </w:r>
      <w:r w:rsidR="00B92800">
        <w:rPr>
          <w:rFonts w:ascii="Arial" w:hAnsi="Arial" w:cs="Arial"/>
          <w:sz w:val="18"/>
          <w:szCs w:val="18"/>
        </w:rPr>
        <w:t>o</w:t>
      </w:r>
      <w:r w:rsidR="00B92800">
        <w:rPr>
          <w:rFonts w:ascii="Arial" w:hAnsi="Arial" w:cs="Arial"/>
          <w:spacing w:val="1"/>
          <w:sz w:val="18"/>
          <w:szCs w:val="18"/>
        </w:rPr>
        <w:t>p</w:t>
      </w:r>
      <w:r w:rsidR="00B92800">
        <w:rPr>
          <w:rFonts w:ascii="Arial" w:hAnsi="Arial" w:cs="Arial"/>
          <w:sz w:val="18"/>
          <w:szCs w:val="18"/>
        </w:rPr>
        <w:t>is</w:t>
      </w:r>
      <w:r w:rsidR="00B92800">
        <w:rPr>
          <w:rFonts w:ascii="Arial" w:hAnsi="Arial" w:cs="Arial"/>
          <w:spacing w:val="2"/>
          <w:sz w:val="18"/>
          <w:szCs w:val="18"/>
        </w:rPr>
        <w:t xml:space="preserve"> </w:t>
      </w:r>
      <w:r w:rsidR="00B92800">
        <w:rPr>
          <w:rFonts w:ascii="Arial" w:hAnsi="Arial" w:cs="Arial"/>
          <w:spacing w:val="1"/>
          <w:sz w:val="18"/>
          <w:szCs w:val="18"/>
        </w:rPr>
        <w:t>s</w:t>
      </w:r>
      <w:r w:rsidR="00B92800">
        <w:rPr>
          <w:rFonts w:ascii="Arial" w:hAnsi="Arial" w:cs="Arial"/>
          <w:sz w:val="18"/>
          <w:szCs w:val="18"/>
        </w:rPr>
        <w:t>tavby</w:t>
      </w:r>
    </w:p>
    <w:p w:rsidR="0067316A" w:rsidRDefault="0067316A" w:rsidP="0067316A">
      <w:pPr>
        <w:numPr>
          <w:ilvl w:val="1"/>
          <w:numId w:val="19"/>
        </w:numPr>
        <w:tabs>
          <w:tab w:val="left" w:pos="491"/>
        </w:tabs>
        <w:kinsoku w:val="0"/>
        <w:overflowPunct w:val="0"/>
        <w:spacing w:before="28"/>
        <w:ind w:left="491" w:hanging="37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Orga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iza</w:t>
      </w:r>
      <w:r>
        <w:rPr>
          <w:rFonts w:ascii="Arial" w:hAnsi="Arial" w:cs="Arial"/>
          <w:spacing w:val="1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e v</w:t>
      </w:r>
      <w:r>
        <w:rPr>
          <w:rFonts w:ascii="Arial" w:hAnsi="Arial" w:cs="Arial"/>
          <w:spacing w:val="-2"/>
          <w:sz w:val="18"/>
          <w:szCs w:val="18"/>
        </w:rPr>
        <w:t>ý</w:t>
      </w:r>
      <w:r>
        <w:rPr>
          <w:rFonts w:ascii="Arial" w:hAnsi="Arial" w:cs="Arial"/>
          <w:spacing w:val="1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tavby</w:t>
      </w:r>
    </w:p>
    <w:p w:rsidR="00B92800" w:rsidRDefault="00B92800">
      <w:pPr>
        <w:kinsoku w:val="0"/>
        <w:overflowPunct w:val="0"/>
        <w:spacing w:before="2" w:line="190" w:lineRule="exact"/>
        <w:rPr>
          <w:sz w:val="19"/>
          <w:szCs w:val="19"/>
        </w:rPr>
      </w:pPr>
    </w:p>
    <w:p w:rsidR="00B92800" w:rsidRDefault="00B92800">
      <w:pPr>
        <w:kinsoku w:val="0"/>
        <w:overflowPunct w:val="0"/>
        <w:spacing w:line="200" w:lineRule="exact"/>
        <w:rPr>
          <w:sz w:val="20"/>
          <w:szCs w:val="20"/>
        </w:rPr>
      </w:pPr>
    </w:p>
    <w:p w:rsidR="00B92800" w:rsidRDefault="00B92800">
      <w:pPr>
        <w:pStyle w:val="Nadpis2"/>
        <w:numPr>
          <w:ilvl w:val="0"/>
          <w:numId w:val="18"/>
        </w:numPr>
        <w:tabs>
          <w:tab w:val="left" w:pos="425"/>
          <w:tab w:val="left" w:pos="8483"/>
        </w:tabs>
        <w:kinsoku w:val="0"/>
        <w:overflowPunct w:val="0"/>
        <w:ind w:left="425"/>
        <w:rPr>
          <w:b w:val="0"/>
          <w:bCs w:val="0"/>
        </w:rPr>
      </w:pPr>
      <w:r>
        <w:t>Do</w:t>
      </w:r>
      <w:r>
        <w:rPr>
          <w:spacing w:val="1"/>
        </w:rPr>
        <w:t>k</w:t>
      </w:r>
      <w:r>
        <w:t>umenta</w:t>
      </w:r>
      <w:r>
        <w:rPr>
          <w:spacing w:val="1"/>
        </w:rPr>
        <w:t>c</w:t>
      </w:r>
      <w:r>
        <w:t>e</w:t>
      </w:r>
      <w:r>
        <w:rPr>
          <w:spacing w:val="1"/>
        </w:rPr>
        <w:t xml:space="preserve"> </w:t>
      </w:r>
      <w:r>
        <w:t>ob</w:t>
      </w:r>
      <w:r>
        <w:rPr>
          <w:spacing w:val="-3"/>
        </w:rPr>
        <w:t>j</w:t>
      </w:r>
      <w:r>
        <w:t>e</w:t>
      </w:r>
      <w:r>
        <w:rPr>
          <w:spacing w:val="1"/>
        </w:rPr>
        <w:t>k</w:t>
      </w:r>
      <w:r>
        <w:rPr>
          <w:spacing w:val="-1"/>
        </w:rPr>
        <w:t>t</w:t>
      </w:r>
      <w:r>
        <w:t>ů</w:t>
      </w:r>
      <w:r>
        <w:tab/>
        <w:t>1</w:t>
      </w:r>
      <w:r w:rsidR="0067316A">
        <w:t>4</w:t>
      </w:r>
    </w:p>
    <w:p w:rsidR="00B92800" w:rsidRDefault="00B92800">
      <w:pPr>
        <w:numPr>
          <w:ilvl w:val="1"/>
          <w:numId w:val="18"/>
        </w:numPr>
        <w:tabs>
          <w:tab w:val="left" w:pos="450"/>
        </w:tabs>
        <w:kinsoku w:val="0"/>
        <w:overflowPunct w:val="0"/>
        <w:spacing w:line="206" w:lineRule="exact"/>
        <w:ind w:left="45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hn</w:t>
      </w:r>
      <w:r>
        <w:rPr>
          <w:rFonts w:ascii="Arial" w:hAnsi="Arial" w:cs="Arial"/>
          <w:spacing w:val="1"/>
          <w:sz w:val="18"/>
          <w:szCs w:val="18"/>
        </w:rPr>
        <w:t>ick</w:t>
      </w:r>
      <w:r>
        <w:rPr>
          <w:rFonts w:ascii="Arial" w:hAnsi="Arial" w:cs="Arial"/>
          <w:sz w:val="18"/>
          <w:szCs w:val="18"/>
        </w:rPr>
        <w:t>á zpr</w:t>
      </w:r>
      <w:r>
        <w:rPr>
          <w:rFonts w:ascii="Arial" w:hAnsi="Arial" w:cs="Arial"/>
          <w:spacing w:val="1"/>
          <w:sz w:val="18"/>
          <w:szCs w:val="18"/>
        </w:rPr>
        <w:t>á</w:t>
      </w:r>
      <w:r>
        <w:rPr>
          <w:rFonts w:ascii="Arial" w:hAnsi="Arial" w:cs="Arial"/>
          <w:sz w:val="18"/>
          <w:szCs w:val="18"/>
        </w:rPr>
        <w:t>v</w:t>
      </w:r>
      <w:r>
        <w:rPr>
          <w:rFonts w:ascii="Arial" w:hAnsi="Arial" w:cs="Arial"/>
          <w:spacing w:val="-1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-i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ženýrs</w:t>
      </w:r>
      <w:r>
        <w:rPr>
          <w:rFonts w:ascii="Arial" w:hAnsi="Arial" w:cs="Arial"/>
          <w:spacing w:val="1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 xml:space="preserve">é </w:t>
      </w:r>
      <w:r>
        <w:rPr>
          <w:rFonts w:ascii="Arial" w:hAnsi="Arial" w:cs="Arial"/>
          <w:spacing w:val="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pacing w:val="1"/>
          <w:sz w:val="18"/>
          <w:szCs w:val="18"/>
        </w:rPr>
        <w:t>j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ty</w:t>
      </w:r>
    </w:p>
    <w:p w:rsidR="00B92800" w:rsidRDefault="00B92800" w:rsidP="0067316A">
      <w:pPr>
        <w:numPr>
          <w:ilvl w:val="2"/>
          <w:numId w:val="18"/>
        </w:numPr>
        <w:tabs>
          <w:tab w:val="left" w:pos="567"/>
          <w:tab w:val="left" w:pos="1134"/>
        </w:tabs>
        <w:kinsoku w:val="0"/>
        <w:overflowPunct w:val="0"/>
        <w:spacing w:before="28"/>
        <w:ind w:left="567" w:right="54" w:firstLine="0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Ar</w:t>
      </w:r>
      <w:r>
        <w:rPr>
          <w:rFonts w:ascii="Arial" w:hAnsi="Arial" w:cs="Arial"/>
          <w:spacing w:val="1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h</w:t>
      </w:r>
      <w:r>
        <w:rPr>
          <w:rFonts w:ascii="Arial" w:hAnsi="Arial" w:cs="Arial"/>
          <w:spacing w:val="1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te</w:t>
      </w:r>
      <w:r>
        <w:rPr>
          <w:rFonts w:ascii="Arial" w:hAnsi="Arial" w:cs="Arial"/>
          <w:spacing w:val="2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to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pacing w:val="2"/>
          <w:sz w:val="18"/>
          <w:szCs w:val="18"/>
        </w:rPr>
        <w:t>c</w:t>
      </w:r>
      <w:r>
        <w:rPr>
          <w:rFonts w:ascii="Arial" w:hAnsi="Arial" w:cs="Arial"/>
          <w:spacing w:val="1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tave</w:t>
      </w:r>
      <w:r>
        <w:rPr>
          <w:rFonts w:ascii="Arial" w:hAnsi="Arial" w:cs="Arial"/>
          <w:spacing w:val="1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ní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ře</w:t>
      </w:r>
      <w:r>
        <w:rPr>
          <w:rFonts w:ascii="Arial" w:hAnsi="Arial" w:cs="Arial"/>
          <w:spacing w:val="2"/>
          <w:sz w:val="18"/>
          <w:szCs w:val="18"/>
        </w:rPr>
        <w:t>š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í</w:t>
      </w:r>
    </w:p>
    <w:p w:rsidR="00B92800" w:rsidRDefault="00B92800" w:rsidP="0067316A">
      <w:pPr>
        <w:numPr>
          <w:ilvl w:val="2"/>
          <w:numId w:val="18"/>
        </w:numPr>
        <w:tabs>
          <w:tab w:val="left" w:pos="1167"/>
        </w:tabs>
        <w:kinsoku w:val="0"/>
        <w:overflowPunct w:val="0"/>
        <w:spacing w:before="28"/>
        <w:ind w:left="567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</w:t>
      </w:r>
      <w:r>
        <w:rPr>
          <w:rFonts w:ascii="Arial" w:hAnsi="Arial" w:cs="Arial"/>
          <w:spacing w:val="1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vebně</w:t>
      </w:r>
      <w:r>
        <w:rPr>
          <w:rFonts w:ascii="Arial" w:hAnsi="Arial" w:cs="Arial"/>
          <w:spacing w:val="1"/>
          <w:sz w:val="18"/>
          <w:szCs w:val="18"/>
        </w:rPr>
        <w:t xml:space="preserve"> k</w:t>
      </w: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pacing w:val="1"/>
          <w:sz w:val="18"/>
          <w:szCs w:val="18"/>
        </w:rPr>
        <w:t>ns</w:t>
      </w:r>
      <w:r>
        <w:rPr>
          <w:rFonts w:ascii="Arial" w:hAnsi="Arial" w:cs="Arial"/>
          <w:sz w:val="18"/>
          <w:szCs w:val="18"/>
        </w:rPr>
        <w:t>tru</w:t>
      </w:r>
      <w:r>
        <w:rPr>
          <w:rFonts w:ascii="Arial" w:hAnsi="Arial" w:cs="Arial"/>
          <w:spacing w:val="2"/>
          <w:sz w:val="18"/>
          <w:szCs w:val="18"/>
        </w:rPr>
        <w:t>k</w:t>
      </w:r>
      <w:r>
        <w:rPr>
          <w:rFonts w:ascii="Arial" w:hAnsi="Arial" w:cs="Arial"/>
          <w:spacing w:val="1"/>
          <w:sz w:val="18"/>
          <w:szCs w:val="18"/>
        </w:rPr>
        <w:t>č</w:t>
      </w:r>
      <w:r>
        <w:rPr>
          <w:rFonts w:ascii="Arial" w:hAnsi="Arial" w:cs="Arial"/>
          <w:sz w:val="18"/>
          <w:szCs w:val="18"/>
        </w:rPr>
        <w:t>ní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ře</w:t>
      </w:r>
      <w:r>
        <w:rPr>
          <w:rFonts w:ascii="Arial" w:hAnsi="Arial" w:cs="Arial"/>
          <w:spacing w:val="2"/>
          <w:sz w:val="18"/>
          <w:szCs w:val="18"/>
        </w:rPr>
        <w:t>š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í</w:t>
      </w:r>
    </w:p>
    <w:p w:rsidR="00B92800" w:rsidRDefault="00B92800" w:rsidP="0067316A">
      <w:pPr>
        <w:numPr>
          <w:ilvl w:val="2"/>
          <w:numId w:val="18"/>
        </w:numPr>
        <w:tabs>
          <w:tab w:val="left" w:pos="1167"/>
        </w:tabs>
        <w:kinsoku w:val="0"/>
        <w:overflowPunct w:val="0"/>
        <w:spacing w:before="28"/>
        <w:ind w:left="567" w:firstLine="0"/>
        <w:rPr>
          <w:rFonts w:ascii="Arial" w:hAnsi="Arial" w:cs="Arial"/>
          <w:sz w:val="18"/>
          <w:szCs w:val="18"/>
        </w:rPr>
        <w:sectPr w:rsidR="00B92800">
          <w:headerReference w:type="default" r:id="rId8"/>
          <w:footerReference w:type="default" r:id="rId9"/>
          <w:pgSz w:w="11906" w:h="16840"/>
          <w:pgMar w:top="940" w:right="1680" w:bottom="1060" w:left="1100" w:header="759" w:footer="863" w:gutter="0"/>
          <w:pgNumType w:start="1"/>
          <w:cols w:space="708"/>
          <w:noEndnote/>
        </w:sectPr>
      </w:pPr>
    </w:p>
    <w:p w:rsidR="00B92800" w:rsidRDefault="00B92800">
      <w:pPr>
        <w:kinsoku w:val="0"/>
        <w:overflowPunct w:val="0"/>
        <w:spacing w:before="17" w:line="220" w:lineRule="exact"/>
        <w:rPr>
          <w:sz w:val="22"/>
          <w:szCs w:val="22"/>
        </w:rPr>
      </w:pPr>
    </w:p>
    <w:p w:rsidR="00B92800" w:rsidRDefault="00B92800">
      <w:pPr>
        <w:pStyle w:val="Nadpis1"/>
        <w:kinsoku w:val="0"/>
        <w:overflowPunct w:val="0"/>
        <w:ind w:right="4547"/>
        <w:jc w:val="center"/>
        <w:rPr>
          <w:b w:val="0"/>
          <w:bCs w:val="0"/>
        </w:rPr>
      </w:pPr>
      <w:r>
        <w:rPr>
          <w:spacing w:val="-9"/>
        </w:rPr>
        <w:t>A</w:t>
      </w:r>
      <w:r>
        <w:t>.</w:t>
      </w:r>
      <w:r>
        <w:rPr>
          <w:spacing w:val="2"/>
        </w:rPr>
        <w:t xml:space="preserve"> </w:t>
      </w:r>
      <w:r>
        <w:t>P</w:t>
      </w:r>
      <w:r>
        <w:rPr>
          <w:spacing w:val="-2"/>
        </w:rPr>
        <w:t>R</w:t>
      </w:r>
      <w:r>
        <w:t>Ů</w:t>
      </w:r>
      <w:r>
        <w:rPr>
          <w:spacing w:val="-2"/>
        </w:rPr>
        <w:t>V</w:t>
      </w:r>
      <w:r>
        <w:t>OD</w:t>
      </w:r>
      <w:r>
        <w:rPr>
          <w:spacing w:val="-3"/>
        </w:rPr>
        <w:t>N</w:t>
      </w:r>
      <w:r>
        <w:t>Í</w:t>
      </w:r>
      <w:r>
        <w:rPr>
          <w:spacing w:val="2"/>
        </w:rPr>
        <w:t xml:space="preserve"> </w:t>
      </w:r>
      <w:r>
        <w:t>Z</w:t>
      </w:r>
      <w:r>
        <w:rPr>
          <w:spacing w:val="-2"/>
        </w:rPr>
        <w:t>P</w:t>
      </w:r>
      <w:r>
        <w:t>R</w:t>
      </w:r>
      <w:r>
        <w:rPr>
          <w:spacing w:val="-3"/>
        </w:rPr>
        <w:t>Á</w:t>
      </w:r>
      <w:r>
        <w:t>VA</w:t>
      </w:r>
    </w:p>
    <w:p w:rsidR="00B92800" w:rsidRDefault="00B92800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:rsidR="00B92800" w:rsidRDefault="00B92800">
      <w:pPr>
        <w:pStyle w:val="Nadpis3"/>
        <w:numPr>
          <w:ilvl w:val="1"/>
          <w:numId w:val="17"/>
        </w:numPr>
        <w:tabs>
          <w:tab w:val="left" w:pos="517"/>
        </w:tabs>
        <w:kinsoku w:val="0"/>
        <w:overflowPunct w:val="0"/>
        <w:ind w:left="517"/>
        <w:rPr>
          <w:b w:val="0"/>
          <w:bCs w:val="0"/>
        </w:rPr>
      </w:pPr>
      <w:r>
        <w:t>IDE</w:t>
      </w:r>
      <w:r>
        <w:rPr>
          <w:spacing w:val="-2"/>
        </w:rPr>
        <w:t>N</w:t>
      </w:r>
      <w:r>
        <w:rPr>
          <w:spacing w:val="-3"/>
        </w:rPr>
        <w:t>T</w:t>
      </w:r>
      <w:r>
        <w:t>IF</w:t>
      </w:r>
      <w:r>
        <w:rPr>
          <w:spacing w:val="1"/>
        </w:rPr>
        <w:t>I</w:t>
      </w:r>
      <w:r>
        <w:t>K</w:t>
      </w:r>
      <w:r>
        <w:rPr>
          <w:spacing w:val="-10"/>
        </w:rPr>
        <w:t>A</w:t>
      </w:r>
      <w:r>
        <w:t>Č</w:t>
      </w:r>
      <w:r>
        <w:rPr>
          <w:spacing w:val="-3"/>
        </w:rPr>
        <w:t>N</w:t>
      </w:r>
      <w:r>
        <w:t>Í</w:t>
      </w:r>
      <w:r>
        <w:rPr>
          <w:spacing w:val="2"/>
        </w:rPr>
        <w:t xml:space="preserve"> </w:t>
      </w:r>
      <w:r>
        <w:t>Ú</w:t>
      </w:r>
      <w:r>
        <w:rPr>
          <w:spacing w:val="-3"/>
        </w:rPr>
        <w:t>D</w:t>
      </w:r>
      <w:r>
        <w:rPr>
          <w:spacing w:val="-9"/>
        </w:rPr>
        <w:t>A</w:t>
      </w:r>
      <w:r>
        <w:t>JE</w:t>
      </w:r>
    </w:p>
    <w:p w:rsidR="00B92800" w:rsidRDefault="00B92800">
      <w:pPr>
        <w:kinsoku w:val="0"/>
        <w:overflowPunct w:val="0"/>
        <w:spacing w:before="14" w:line="280" w:lineRule="exact"/>
        <w:rPr>
          <w:sz w:val="28"/>
          <w:szCs w:val="28"/>
        </w:rPr>
      </w:pPr>
    </w:p>
    <w:p w:rsidR="00B92800" w:rsidRDefault="00B92800">
      <w:pPr>
        <w:numPr>
          <w:ilvl w:val="2"/>
          <w:numId w:val="17"/>
        </w:numPr>
        <w:tabs>
          <w:tab w:val="left" w:pos="702"/>
        </w:tabs>
        <w:kinsoku w:val="0"/>
        <w:overflowPunct w:val="0"/>
        <w:ind w:left="7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Ú</w:t>
      </w:r>
      <w:r>
        <w:rPr>
          <w:rFonts w:ascii="Arial" w:hAnsi="Arial" w:cs="Arial"/>
          <w:b/>
          <w:bCs/>
          <w:spacing w:val="-2"/>
          <w:sz w:val="22"/>
          <w:szCs w:val="22"/>
        </w:rPr>
        <w:t>d</w:t>
      </w:r>
      <w:r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b/>
          <w:bCs/>
          <w:spacing w:val="-2"/>
          <w:sz w:val="22"/>
          <w:szCs w:val="22"/>
        </w:rPr>
        <w:t>j</w:t>
      </w:r>
      <w:r>
        <w:rPr>
          <w:rFonts w:ascii="Arial" w:hAnsi="Arial" w:cs="Arial"/>
          <w:b/>
          <w:bCs/>
          <w:sz w:val="22"/>
          <w:szCs w:val="22"/>
        </w:rPr>
        <w:t>e o s</w:t>
      </w:r>
      <w:r>
        <w:rPr>
          <w:rFonts w:ascii="Arial" w:hAnsi="Arial" w:cs="Arial"/>
          <w:b/>
          <w:bCs/>
          <w:spacing w:val="1"/>
          <w:sz w:val="22"/>
          <w:szCs w:val="22"/>
        </w:rPr>
        <w:t>t</w:t>
      </w:r>
      <w:r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b/>
          <w:bCs/>
          <w:spacing w:val="-4"/>
          <w:sz w:val="22"/>
          <w:szCs w:val="22"/>
        </w:rPr>
        <w:t>v</w:t>
      </w:r>
      <w:r>
        <w:rPr>
          <w:rFonts w:ascii="Arial" w:hAnsi="Arial" w:cs="Arial"/>
          <w:b/>
          <w:bCs/>
          <w:sz w:val="22"/>
          <w:szCs w:val="22"/>
        </w:rPr>
        <w:t>bě</w:t>
      </w:r>
    </w:p>
    <w:p w:rsidR="00B92800" w:rsidRDefault="00B92800">
      <w:pPr>
        <w:kinsoku w:val="0"/>
        <w:overflowPunct w:val="0"/>
        <w:spacing w:before="5" w:line="190" w:lineRule="exact"/>
        <w:rPr>
          <w:sz w:val="19"/>
          <w:szCs w:val="19"/>
        </w:rPr>
      </w:pPr>
    </w:p>
    <w:p w:rsidR="00B92800" w:rsidRDefault="00B92800">
      <w:pPr>
        <w:kinsoku w:val="0"/>
        <w:overflowPunct w:val="0"/>
        <w:spacing w:line="200" w:lineRule="exact"/>
        <w:rPr>
          <w:sz w:val="20"/>
          <w:szCs w:val="20"/>
        </w:rPr>
      </w:pPr>
    </w:p>
    <w:p w:rsidR="00B92800" w:rsidRDefault="00B92800">
      <w:pPr>
        <w:kinsoku w:val="0"/>
        <w:overflowPunct w:val="0"/>
        <w:ind w:left="11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Ná</w:t>
      </w:r>
      <w:r>
        <w:rPr>
          <w:rFonts w:ascii="Arial" w:hAnsi="Arial" w:cs="Arial"/>
          <w:spacing w:val="-5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ev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3"/>
          <w:sz w:val="20"/>
          <w:szCs w:val="20"/>
        </w:rPr>
        <w:t>k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R</w:t>
      </w:r>
      <w:r>
        <w:rPr>
          <w:rFonts w:ascii="Arial" w:hAnsi="Arial" w:cs="Arial"/>
          <w:b/>
          <w:bCs/>
          <w:spacing w:val="-2"/>
          <w:sz w:val="22"/>
          <w:szCs w:val="22"/>
        </w:rPr>
        <w:t>e</w:t>
      </w:r>
      <w:r>
        <w:rPr>
          <w:rFonts w:ascii="Arial" w:hAnsi="Arial" w:cs="Arial"/>
          <w:b/>
          <w:bCs/>
          <w:sz w:val="22"/>
          <w:szCs w:val="22"/>
        </w:rPr>
        <w:t>ko</w:t>
      </w:r>
      <w:r>
        <w:rPr>
          <w:rFonts w:ascii="Arial" w:hAnsi="Arial" w:cs="Arial"/>
          <w:b/>
          <w:bCs/>
          <w:spacing w:val="-2"/>
          <w:sz w:val="22"/>
          <w:szCs w:val="22"/>
        </w:rPr>
        <w:t>n</w:t>
      </w:r>
      <w:r>
        <w:rPr>
          <w:rFonts w:ascii="Arial" w:hAnsi="Arial" w:cs="Arial"/>
          <w:b/>
          <w:bCs/>
          <w:sz w:val="22"/>
          <w:szCs w:val="22"/>
        </w:rPr>
        <w:t>strukce</w:t>
      </w:r>
      <w:r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opra</w:t>
      </w:r>
      <w:r>
        <w:rPr>
          <w:rFonts w:ascii="Arial" w:hAnsi="Arial" w:cs="Arial"/>
          <w:b/>
          <w:bCs/>
          <w:spacing w:val="-3"/>
          <w:sz w:val="22"/>
          <w:szCs w:val="22"/>
        </w:rPr>
        <w:t>v</w:t>
      </w:r>
      <w:r>
        <w:rPr>
          <w:rFonts w:ascii="Arial" w:hAnsi="Arial" w:cs="Arial"/>
          <w:b/>
          <w:bCs/>
          <w:sz w:val="22"/>
          <w:szCs w:val="22"/>
        </w:rPr>
        <w:t>a LB,</w:t>
      </w:r>
      <w:r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PB, dna</w:t>
      </w:r>
      <w:r>
        <w:rPr>
          <w:rFonts w:ascii="Arial" w:hAnsi="Arial" w:cs="Arial"/>
          <w:b/>
          <w:bCs/>
          <w:spacing w:val="-3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S</w:t>
      </w:r>
      <w:r>
        <w:rPr>
          <w:rFonts w:ascii="Arial" w:hAnsi="Arial" w:cs="Arial"/>
          <w:b/>
          <w:bCs/>
          <w:spacing w:val="-3"/>
          <w:sz w:val="22"/>
          <w:szCs w:val="22"/>
        </w:rPr>
        <w:t>v</w:t>
      </w:r>
      <w:r>
        <w:rPr>
          <w:rFonts w:ascii="Arial" w:hAnsi="Arial" w:cs="Arial"/>
          <w:b/>
          <w:bCs/>
          <w:sz w:val="22"/>
          <w:szCs w:val="22"/>
        </w:rPr>
        <w:t>i</w:t>
      </w:r>
      <w:r>
        <w:rPr>
          <w:rFonts w:ascii="Arial" w:hAnsi="Arial" w:cs="Arial"/>
          <w:b/>
          <w:bCs/>
          <w:spacing w:val="1"/>
          <w:sz w:val="22"/>
          <w:szCs w:val="22"/>
        </w:rPr>
        <w:t>t</w:t>
      </w:r>
      <w:r>
        <w:rPr>
          <w:rFonts w:ascii="Arial" w:hAnsi="Arial" w:cs="Arial"/>
          <w:b/>
          <w:bCs/>
          <w:sz w:val="22"/>
          <w:szCs w:val="22"/>
        </w:rPr>
        <w:t>á</w:t>
      </w:r>
      <w:r>
        <w:rPr>
          <w:rFonts w:ascii="Arial" w:hAnsi="Arial" w:cs="Arial"/>
          <w:b/>
          <w:bCs/>
          <w:spacing w:val="-4"/>
          <w:sz w:val="22"/>
          <w:szCs w:val="22"/>
        </w:rPr>
        <w:t>v</w:t>
      </w:r>
      <w:r>
        <w:rPr>
          <w:rFonts w:ascii="Arial" w:hAnsi="Arial" w:cs="Arial"/>
          <w:b/>
          <w:bCs/>
          <w:sz w:val="22"/>
          <w:szCs w:val="22"/>
        </w:rPr>
        <w:t>ky</w:t>
      </w:r>
      <w:r>
        <w:rPr>
          <w:rFonts w:ascii="Arial" w:hAnsi="Arial" w:cs="Arial"/>
          <w:b/>
          <w:bCs/>
          <w:spacing w:val="-6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u čp.29, 222 v</w:t>
      </w:r>
      <w:r>
        <w:rPr>
          <w:rFonts w:ascii="Arial" w:hAnsi="Arial" w:cs="Arial"/>
          <w:b/>
          <w:bCs/>
          <w:spacing w:val="-3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K</w:t>
      </w:r>
      <w:r>
        <w:rPr>
          <w:rFonts w:ascii="Arial" w:hAnsi="Arial" w:cs="Arial"/>
          <w:b/>
          <w:bCs/>
          <w:spacing w:val="-2"/>
          <w:sz w:val="22"/>
          <w:szCs w:val="22"/>
        </w:rPr>
        <w:t>u</w:t>
      </w:r>
      <w:r>
        <w:rPr>
          <w:rFonts w:ascii="Arial" w:hAnsi="Arial" w:cs="Arial"/>
          <w:b/>
          <w:bCs/>
          <w:sz w:val="22"/>
          <w:szCs w:val="22"/>
        </w:rPr>
        <w:t>nrat</w:t>
      </w:r>
      <w:r>
        <w:rPr>
          <w:rFonts w:ascii="Arial" w:hAnsi="Arial" w:cs="Arial"/>
          <w:b/>
          <w:bCs/>
          <w:spacing w:val="1"/>
          <w:sz w:val="22"/>
          <w:szCs w:val="22"/>
        </w:rPr>
        <w:t>i</w:t>
      </w:r>
      <w:r>
        <w:rPr>
          <w:rFonts w:ascii="Arial" w:hAnsi="Arial" w:cs="Arial"/>
          <w:b/>
          <w:bCs/>
          <w:sz w:val="22"/>
          <w:szCs w:val="22"/>
        </w:rPr>
        <w:t>cích</w:t>
      </w:r>
    </w:p>
    <w:p w:rsidR="00B92800" w:rsidRDefault="00B92800">
      <w:pPr>
        <w:pStyle w:val="Zkladntext"/>
        <w:tabs>
          <w:tab w:val="left" w:pos="2670"/>
        </w:tabs>
        <w:kinsoku w:val="0"/>
        <w:overflowPunct w:val="0"/>
        <w:spacing w:before="42"/>
      </w:pPr>
      <w:r>
        <w:t>Místo</w:t>
      </w:r>
      <w:r>
        <w:rPr>
          <w:spacing w:val="-2"/>
        </w:rPr>
        <w:t xml:space="preserve"> </w:t>
      </w:r>
      <w:r>
        <w:t>stavby</w:t>
      </w:r>
      <w:r>
        <w:rPr>
          <w:spacing w:val="-8"/>
        </w:rPr>
        <w:t xml:space="preserve"> </w:t>
      </w:r>
      <w:r>
        <w:t>:</w:t>
      </w:r>
      <w:r>
        <w:tab/>
        <w:t>K</w:t>
      </w:r>
      <w:r>
        <w:rPr>
          <w:spacing w:val="-2"/>
        </w:rPr>
        <w:t>u</w:t>
      </w:r>
      <w:r>
        <w:t>nratice</w:t>
      </w:r>
      <w:r>
        <w:rPr>
          <w:spacing w:val="-10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C</w:t>
      </w:r>
      <w:r>
        <w:rPr>
          <w:spacing w:val="-2"/>
        </w:rPr>
        <w:t>v</w:t>
      </w:r>
      <w:r>
        <w:t>i</w:t>
      </w:r>
      <w:r>
        <w:rPr>
          <w:spacing w:val="2"/>
        </w:rPr>
        <w:t>k</w:t>
      </w:r>
      <w:r>
        <w:t>o</w:t>
      </w:r>
      <w:r>
        <w:rPr>
          <w:spacing w:val="-2"/>
        </w:rPr>
        <w:t>v</w:t>
      </w:r>
      <w:r>
        <w:t>a</w:t>
      </w:r>
    </w:p>
    <w:p w:rsidR="00B92800" w:rsidRDefault="00B92800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B92800" w:rsidRDefault="00B92800">
      <w:pPr>
        <w:pStyle w:val="Zkladntext"/>
        <w:tabs>
          <w:tab w:val="left" w:pos="2670"/>
        </w:tabs>
        <w:kinsoku w:val="0"/>
        <w:overflowPunct w:val="0"/>
      </w:pPr>
      <w:proofErr w:type="spellStart"/>
      <w:r>
        <w:t>P</w:t>
      </w:r>
      <w:r>
        <w:rPr>
          <w:spacing w:val="-2"/>
        </w:rPr>
        <w:t>a</w:t>
      </w:r>
      <w:r>
        <w:t>r</w:t>
      </w:r>
      <w:r>
        <w:rPr>
          <w:spacing w:val="2"/>
        </w:rPr>
        <w:t>c</w:t>
      </w:r>
      <w:r>
        <w:t>.č</w:t>
      </w:r>
      <w:proofErr w:type="spellEnd"/>
      <w:r>
        <w:t>.</w:t>
      </w:r>
      <w:r>
        <w:rPr>
          <w:spacing w:val="-1"/>
        </w:rPr>
        <w:t xml:space="preserve"> </w:t>
      </w:r>
      <w:r>
        <w:t>:</w:t>
      </w:r>
      <w:r>
        <w:tab/>
        <w:t>235</w:t>
      </w:r>
      <w:r>
        <w:rPr>
          <w:spacing w:val="-2"/>
        </w:rPr>
        <w:t>9</w:t>
      </w:r>
      <w:r>
        <w:t>/1</w:t>
      </w:r>
    </w:p>
    <w:p w:rsidR="00B92800" w:rsidRDefault="00B92800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B92800" w:rsidRDefault="00B92800">
      <w:pPr>
        <w:pStyle w:val="Zkladntext"/>
        <w:tabs>
          <w:tab w:val="left" w:pos="2670"/>
        </w:tabs>
        <w:kinsoku w:val="0"/>
        <w:overflowPunct w:val="0"/>
      </w:pPr>
      <w:r>
        <w:rPr>
          <w:spacing w:val="3"/>
        </w:rPr>
        <w:t>T</w:t>
      </w:r>
      <w:r>
        <w:t>ok</w:t>
      </w:r>
      <w:r>
        <w:rPr>
          <w:spacing w:val="2"/>
        </w:rPr>
        <w:t xml:space="preserve"> </w:t>
      </w:r>
      <w:r>
        <w:t>:</w:t>
      </w:r>
      <w:r>
        <w:tab/>
        <w:t>S</w:t>
      </w:r>
      <w:r>
        <w:rPr>
          <w:spacing w:val="-3"/>
        </w:rPr>
        <w:t>v</w:t>
      </w:r>
      <w:r>
        <w:t>it</w:t>
      </w:r>
      <w:r>
        <w:rPr>
          <w:spacing w:val="-2"/>
        </w:rPr>
        <w:t>á</w:t>
      </w:r>
      <w:r>
        <w:t>v</w:t>
      </w:r>
      <w:r>
        <w:rPr>
          <w:spacing w:val="2"/>
        </w:rPr>
        <w:t>k</w:t>
      </w:r>
      <w:r>
        <w:t>a</w:t>
      </w:r>
    </w:p>
    <w:p w:rsidR="00B92800" w:rsidRDefault="00B92800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B92800" w:rsidRDefault="00B92800">
      <w:pPr>
        <w:pStyle w:val="Zkladntext"/>
        <w:tabs>
          <w:tab w:val="left" w:pos="2670"/>
        </w:tabs>
        <w:kinsoku w:val="0"/>
        <w:overflowPunct w:val="0"/>
        <w:spacing w:line="358" w:lineRule="auto"/>
        <w:ind w:right="5338"/>
      </w:pPr>
      <w:r>
        <w:t>Č.</w:t>
      </w:r>
      <w:r>
        <w:rPr>
          <w:spacing w:val="-4"/>
        </w:rPr>
        <w:t xml:space="preserve"> </w:t>
      </w:r>
      <w:r>
        <w:t>h</w:t>
      </w:r>
      <w:r>
        <w:rPr>
          <w:spacing w:val="-8"/>
        </w:rPr>
        <w:t>y</w:t>
      </w:r>
      <w:r>
        <w:t>drol</w:t>
      </w:r>
      <w:r>
        <w:rPr>
          <w:spacing w:val="-2"/>
        </w:rPr>
        <w:t>o</w:t>
      </w:r>
      <w:r>
        <w:t>g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ého</w:t>
      </w:r>
      <w:r>
        <w:rPr>
          <w:spacing w:val="-5"/>
        </w:rPr>
        <w:t xml:space="preserve"> </w:t>
      </w:r>
      <w:r>
        <w:t>pořadí:</w:t>
      </w:r>
      <w:r>
        <w:tab/>
      </w:r>
      <w:r>
        <w:rPr>
          <w:spacing w:val="-1"/>
          <w:w w:val="95"/>
        </w:rPr>
        <w:t>1</w:t>
      </w:r>
      <w:r>
        <w:rPr>
          <w:w w:val="95"/>
        </w:rPr>
        <w:t>-1</w:t>
      </w:r>
      <w:r>
        <w:rPr>
          <w:spacing w:val="-1"/>
          <w:w w:val="95"/>
        </w:rPr>
        <w:t>4</w:t>
      </w:r>
      <w:r>
        <w:rPr>
          <w:w w:val="95"/>
        </w:rPr>
        <w:t>-0</w:t>
      </w:r>
      <w:r>
        <w:rPr>
          <w:spacing w:val="-1"/>
          <w:w w:val="95"/>
        </w:rPr>
        <w:t>3</w:t>
      </w:r>
      <w:r>
        <w:rPr>
          <w:w w:val="95"/>
        </w:rPr>
        <w:t>-0430</w:t>
      </w:r>
      <w:r>
        <w:rPr>
          <w:w w:val="99"/>
        </w:rPr>
        <w:t xml:space="preserve"> </w:t>
      </w:r>
      <w:r>
        <w:t>O</w:t>
      </w:r>
      <w:r>
        <w:rPr>
          <w:spacing w:val="4"/>
        </w:rPr>
        <w:t>k</w:t>
      </w:r>
      <w:r>
        <w:t>res :</w:t>
      </w:r>
      <w:r>
        <w:tab/>
        <w:t>Čes</w:t>
      </w:r>
      <w:r>
        <w:rPr>
          <w:spacing w:val="4"/>
        </w:rPr>
        <w:t>k</w:t>
      </w:r>
      <w:r>
        <w:t>á</w:t>
      </w:r>
      <w:r>
        <w:rPr>
          <w:spacing w:val="-10"/>
        </w:rPr>
        <w:t xml:space="preserve"> </w:t>
      </w:r>
      <w:r>
        <w:t>Lí</w:t>
      </w:r>
      <w:r>
        <w:rPr>
          <w:spacing w:val="-2"/>
        </w:rPr>
        <w:t>p</w:t>
      </w:r>
      <w:r>
        <w:t>a</w:t>
      </w:r>
    </w:p>
    <w:p w:rsidR="00B92800" w:rsidRDefault="00B92800">
      <w:pPr>
        <w:pStyle w:val="Zkladntext"/>
        <w:tabs>
          <w:tab w:val="left" w:pos="2670"/>
        </w:tabs>
        <w:kinsoku w:val="0"/>
        <w:overflowPunct w:val="0"/>
        <w:spacing w:before="3"/>
      </w:pPr>
      <w:r>
        <w:t>Kraj:</w:t>
      </w:r>
      <w:r>
        <w:tab/>
        <w:t>L</w:t>
      </w:r>
      <w:r>
        <w:rPr>
          <w:spacing w:val="-2"/>
        </w:rPr>
        <w:t>i</w:t>
      </w:r>
      <w:r>
        <w:t>berec</w:t>
      </w:r>
      <w:r>
        <w:rPr>
          <w:spacing w:val="4"/>
        </w:rPr>
        <w:t>k</w:t>
      </w:r>
      <w:r>
        <w:t>ý</w:t>
      </w:r>
    </w:p>
    <w:p w:rsidR="00B92800" w:rsidRDefault="00B92800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B92800" w:rsidRDefault="00B92800">
      <w:pPr>
        <w:pStyle w:val="Zkladntext"/>
        <w:tabs>
          <w:tab w:val="left" w:pos="2670"/>
        </w:tabs>
        <w:kinsoku w:val="0"/>
        <w:overflowPunct w:val="0"/>
      </w:pPr>
      <w:r>
        <w:t>St</w:t>
      </w:r>
      <w:r>
        <w:rPr>
          <w:spacing w:val="-2"/>
        </w:rPr>
        <w:t>a</w:t>
      </w:r>
      <w:r>
        <w:t>v</w:t>
      </w:r>
      <w:r>
        <w:rPr>
          <w:spacing w:val="-2"/>
        </w:rPr>
        <w:t>e</w:t>
      </w:r>
      <w:r>
        <w:t>b</w:t>
      </w:r>
      <w:r>
        <w:rPr>
          <w:spacing w:val="-2"/>
        </w:rPr>
        <w:t xml:space="preserve"> </w:t>
      </w:r>
      <w:r>
        <w:t>úřad:</w:t>
      </w:r>
      <w:r>
        <w:tab/>
        <w:t>Měst</w:t>
      </w:r>
      <w:r>
        <w:rPr>
          <w:spacing w:val="1"/>
        </w:rPr>
        <w:t>s</w:t>
      </w:r>
      <w:r>
        <w:rPr>
          <w:spacing w:val="3"/>
        </w:rPr>
        <w:t>k</w:t>
      </w:r>
      <w:r>
        <w:t>ý</w:t>
      </w:r>
      <w:r>
        <w:rPr>
          <w:spacing w:val="-15"/>
        </w:rPr>
        <w:t xml:space="preserve"> </w:t>
      </w:r>
      <w:r>
        <w:t>úřad</w:t>
      </w:r>
      <w:r>
        <w:rPr>
          <w:spacing w:val="-10"/>
        </w:rPr>
        <w:t xml:space="preserve"> </w:t>
      </w:r>
      <w:r>
        <w:t>Cv</w:t>
      </w:r>
      <w:r>
        <w:rPr>
          <w:spacing w:val="-3"/>
        </w:rPr>
        <w:t>i</w:t>
      </w:r>
      <w:r>
        <w:rPr>
          <w:spacing w:val="3"/>
        </w:rPr>
        <w:t>k</w:t>
      </w:r>
      <w:r>
        <w:t>ov</w:t>
      </w:r>
    </w:p>
    <w:p w:rsidR="00B92800" w:rsidRDefault="00B92800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B92800" w:rsidRDefault="00B92800">
      <w:pPr>
        <w:pStyle w:val="Zkladntext"/>
        <w:tabs>
          <w:tab w:val="left" w:pos="2670"/>
        </w:tabs>
        <w:kinsoku w:val="0"/>
        <w:overflowPunct w:val="0"/>
      </w:pPr>
      <w:r>
        <w:t>V</w:t>
      </w:r>
      <w:r>
        <w:rPr>
          <w:spacing w:val="-2"/>
        </w:rPr>
        <w:t>o</w:t>
      </w:r>
      <w:r>
        <w:t>doprá</w:t>
      </w:r>
      <w:r>
        <w:rPr>
          <w:spacing w:val="-2"/>
        </w:rPr>
        <w:t>v</w:t>
      </w:r>
      <w:r>
        <w:t>ní</w:t>
      </w:r>
      <w:r>
        <w:rPr>
          <w:spacing w:val="-2"/>
        </w:rPr>
        <w:t xml:space="preserve"> </w:t>
      </w:r>
      <w:r>
        <w:t>úřad:</w:t>
      </w:r>
      <w:r>
        <w:tab/>
        <w:t>Měst</w:t>
      </w:r>
      <w:r>
        <w:rPr>
          <w:spacing w:val="1"/>
        </w:rPr>
        <w:t>s</w:t>
      </w:r>
      <w:r>
        <w:rPr>
          <w:spacing w:val="3"/>
        </w:rPr>
        <w:t>k</w:t>
      </w:r>
      <w:r>
        <w:t>ý</w:t>
      </w:r>
      <w:r>
        <w:rPr>
          <w:spacing w:val="-13"/>
        </w:rPr>
        <w:t xml:space="preserve"> </w:t>
      </w:r>
      <w:r>
        <w:t>úřad</w:t>
      </w:r>
      <w:r>
        <w:rPr>
          <w:spacing w:val="-8"/>
        </w:rPr>
        <w:t xml:space="preserve"> </w:t>
      </w:r>
      <w:r>
        <w:t>No</w:t>
      </w:r>
      <w:r>
        <w:rPr>
          <w:spacing w:val="-2"/>
        </w:rPr>
        <w:t>v</w:t>
      </w:r>
      <w:r>
        <w:t>ý</w:t>
      </w:r>
      <w:r>
        <w:rPr>
          <w:spacing w:val="-13"/>
        </w:rPr>
        <w:t xml:space="preserve"> </w:t>
      </w:r>
      <w:r>
        <w:t>B</w:t>
      </w:r>
      <w:r>
        <w:rPr>
          <w:spacing w:val="-2"/>
        </w:rPr>
        <w:t>o</w:t>
      </w:r>
      <w:r>
        <w:t>r</w:t>
      </w:r>
    </w:p>
    <w:p w:rsidR="00B92800" w:rsidRDefault="00B92800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B92800" w:rsidRDefault="00B92800">
      <w:pPr>
        <w:pStyle w:val="Zkladntext"/>
        <w:tabs>
          <w:tab w:val="left" w:pos="2670"/>
        </w:tabs>
        <w:kinsoku w:val="0"/>
        <w:overflowPunct w:val="0"/>
      </w:pPr>
      <w:r>
        <w:t>Před</w:t>
      </w:r>
      <w:r>
        <w:rPr>
          <w:spacing w:val="3"/>
        </w:rPr>
        <w:t>m</w:t>
      </w:r>
      <w:r>
        <w:t>ět</w:t>
      </w:r>
      <w:r>
        <w:rPr>
          <w:spacing w:val="-3"/>
        </w:rPr>
        <w:t xml:space="preserve"> </w:t>
      </w:r>
      <w:r>
        <w:t>d</w:t>
      </w:r>
      <w:r>
        <w:rPr>
          <w:spacing w:val="-2"/>
        </w:rPr>
        <w:t>o</w:t>
      </w:r>
      <w:r>
        <w:rPr>
          <w:spacing w:val="3"/>
        </w:rPr>
        <w:t>k</w:t>
      </w:r>
      <w:r>
        <w:t>u</w:t>
      </w:r>
      <w:r>
        <w:rPr>
          <w:spacing w:val="4"/>
        </w:rPr>
        <w:t>m</w:t>
      </w:r>
      <w:r>
        <w:t>ent</w:t>
      </w:r>
      <w:r>
        <w:rPr>
          <w:spacing w:val="-2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:</w:t>
      </w:r>
      <w:r>
        <w:tab/>
      </w:r>
      <w:r>
        <w:rPr>
          <w:spacing w:val="1"/>
        </w:rPr>
        <w:t>O</w:t>
      </w:r>
      <w:r>
        <w:rPr>
          <w:spacing w:val="-1"/>
        </w:rPr>
        <w:t>d</w:t>
      </w:r>
      <w:r>
        <w:rPr>
          <w:spacing w:val="1"/>
        </w:rPr>
        <w:t>s</w:t>
      </w:r>
      <w:r>
        <w:t>traně</w:t>
      </w:r>
      <w:r>
        <w:rPr>
          <w:spacing w:val="-2"/>
        </w:rPr>
        <w:t>n</w:t>
      </w:r>
      <w:r>
        <w:t>í</w:t>
      </w:r>
      <w:r>
        <w:rPr>
          <w:spacing w:val="-11"/>
        </w:rPr>
        <w:t xml:space="preserve"> </w:t>
      </w:r>
      <w:r>
        <w:t>poruch</w:t>
      </w:r>
      <w:r>
        <w:rPr>
          <w:spacing w:val="-11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-11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</w:p>
    <w:p w:rsidR="00B92800" w:rsidRDefault="00B92800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7F1DF1" w:rsidRDefault="00B92800">
      <w:pPr>
        <w:pStyle w:val="Zkladntext"/>
        <w:tabs>
          <w:tab w:val="left" w:pos="2670"/>
        </w:tabs>
        <w:kinsoku w:val="0"/>
        <w:overflowPunct w:val="0"/>
        <w:spacing w:line="358" w:lineRule="auto"/>
        <w:ind w:right="990"/>
      </w:pPr>
      <w:r>
        <w:t>Proje</w:t>
      </w:r>
      <w:r>
        <w:rPr>
          <w:spacing w:val="4"/>
        </w:rPr>
        <w:t>k</w:t>
      </w:r>
      <w:r>
        <w:t>to</w:t>
      </w:r>
      <w:r>
        <w:rPr>
          <w:spacing w:val="-2"/>
        </w:rPr>
        <w:t>v</w:t>
      </w:r>
      <w:r>
        <w:t>ý</w:t>
      </w:r>
      <w:r>
        <w:rPr>
          <w:spacing w:val="-8"/>
        </w:rPr>
        <w:t xml:space="preserve"> </w:t>
      </w:r>
      <w:r>
        <w:t>stupeň:</w:t>
      </w:r>
      <w:r>
        <w:tab/>
      </w:r>
      <w:r w:rsidR="007F1DF1">
        <w:t>Projektová d</w:t>
      </w:r>
      <w:r>
        <w:t>o</w:t>
      </w:r>
      <w:r>
        <w:rPr>
          <w:spacing w:val="3"/>
        </w:rPr>
        <w:t>k</w:t>
      </w:r>
      <w:r>
        <w:t>u</w:t>
      </w:r>
      <w:r>
        <w:rPr>
          <w:spacing w:val="4"/>
        </w:rPr>
        <w:t>m</w:t>
      </w:r>
      <w:r>
        <w:t>ent</w:t>
      </w:r>
      <w:r>
        <w:rPr>
          <w:spacing w:val="-2"/>
        </w:rPr>
        <w:t>a</w:t>
      </w:r>
      <w:r>
        <w:rPr>
          <w:spacing w:val="1"/>
        </w:rPr>
        <w:t>c</w:t>
      </w:r>
      <w:r>
        <w:t>e</w:t>
      </w:r>
      <w:r>
        <w:rPr>
          <w:spacing w:val="-8"/>
        </w:rPr>
        <w:t xml:space="preserve"> </w:t>
      </w:r>
      <w:r>
        <w:t>pro</w:t>
      </w:r>
      <w:r>
        <w:rPr>
          <w:spacing w:val="-8"/>
        </w:rPr>
        <w:t xml:space="preserve"> </w:t>
      </w:r>
      <w:r w:rsidR="007F1DF1">
        <w:t>provádění stavby</w:t>
      </w:r>
    </w:p>
    <w:p w:rsidR="00B92800" w:rsidRDefault="00B92800">
      <w:pPr>
        <w:pStyle w:val="Zkladntext"/>
        <w:tabs>
          <w:tab w:val="left" w:pos="2670"/>
        </w:tabs>
        <w:kinsoku w:val="0"/>
        <w:overflowPunct w:val="0"/>
        <w:spacing w:line="358" w:lineRule="auto"/>
        <w:ind w:right="990"/>
      </w:pPr>
      <w:r>
        <w:rPr>
          <w:w w:val="99"/>
        </w:rPr>
        <w:t xml:space="preserve"> </w:t>
      </w:r>
      <w:r>
        <w:t>Datum</w:t>
      </w:r>
      <w:r>
        <w:rPr>
          <w:spacing w:val="2"/>
        </w:rPr>
        <w:t xml:space="preserve"> </w:t>
      </w:r>
      <w:r>
        <w:t>:</w:t>
      </w:r>
      <w:r>
        <w:tab/>
      </w:r>
      <w:r w:rsidR="005A3FF7">
        <w:rPr>
          <w:spacing w:val="-1"/>
        </w:rPr>
        <w:t>05.2018</w:t>
      </w:r>
    </w:p>
    <w:p w:rsidR="00B92800" w:rsidRDefault="00B92800">
      <w:pPr>
        <w:kinsoku w:val="0"/>
        <w:overflowPunct w:val="0"/>
        <w:spacing w:before="17" w:line="260" w:lineRule="exact"/>
        <w:rPr>
          <w:sz w:val="26"/>
          <w:szCs w:val="26"/>
        </w:rPr>
      </w:pPr>
    </w:p>
    <w:p w:rsidR="00B92800" w:rsidRDefault="00B92800">
      <w:pPr>
        <w:pStyle w:val="Nadpis3"/>
        <w:numPr>
          <w:ilvl w:val="2"/>
          <w:numId w:val="17"/>
        </w:numPr>
        <w:tabs>
          <w:tab w:val="left" w:pos="702"/>
        </w:tabs>
        <w:kinsoku w:val="0"/>
        <w:overflowPunct w:val="0"/>
        <w:ind w:left="702"/>
        <w:rPr>
          <w:b w:val="0"/>
          <w:bCs w:val="0"/>
        </w:rPr>
      </w:pPr>
      <w:r>
        <w:t>Ú</w:t>
      </w:r>
      <w:r>
        <w:rPr>
          <w:spacing w:val="-2"/>
        </w:rPr>
        <w:t>d</w:t>
      </w:r>
      <w:r>
        <w:t>a</w:t>
      </w:r>
      <w:r>
        <w:rPr>
          <w:spacing w:val="-2"/>
        </w:rPr>
        <w:t>j</w:t>
      </w:r>
      <w:r>
        <w:t>e o s</w:t>
      </w:r>
      <w:r>
        <w:rPr>
          <w:spacing w:val="1"/>
        </w:rPr>
        <w:t>t</w:t>
      </w:r>
      <w:r>
        <w:t>a</w:t>
      </w:r>
      <w:r>
        <w:rPr>
          <w:spacing w:val="-4"/>
        </w:rPr>
        <w:t>v</w:t>
      </w:r>
      <w:r>
        <w:t>eb</w:t>
      </w:r>
      <w:r>
        <w:rPr>
          <w:spacing w:val="-2"/>
        </w:rPr>
        <w:t>n</w:t>
      </w:r>
      <w:r>
        <w:t>íko</w:t>
      </w:r>
      <w:r>
        <w:rPr>
          <w:spacing w:val="-3"/>
        </w:rPr>
        <w:t>v</w:t>
      </w:r>
      <w:r>
        <w:t>i</w:t>
      </w:r>
    </w:p>
    <w:p w:rsidR="00B92800" w:rsidRDefault="00B92800">
      <w:pPr>
        <w:kinsoku w:val="0"/>
        <w:overflowPunct w:val="0"/>
        <w:spacing w:before="5" w:line="260" w:lineRule="exact"/>
        <w:rPr>
          <w:sz w:val="26"/>
          <w:szCs w:val="26"/>
        </w:rPr>
      </w:pPr>
    </w:p>
    <w:p w:rsidR="00B92800" w:rsidRDefault="00B92800">
      <w:pPr>
        <w:pStyle w:val="Zkladntext"/>
        <w:tabs>
          <w:tab w:val="left" w:pos="2670"/>
        </w:tabs>
        <w:kinsoku w:val="0"/>
        <w:overflowPunct w:val="0"/>
        <w:spacing w:line="358" w:lineRule="auto"/>
        <w:ind w:left="2670" w:right="4181" w:hanging="2552"/>
      </w:pPr>
      <w:r>
        <w:t>St</w:t>
      </w:r>
      <w:r>
        <w:rPr>
          <w:spacing w:val="-2"/>
        </w:rPr>
        <w:t>a</w:t>
      </w:r>
      <w:r>
        <w:t>v</w:t>
      </w:r>
      <w:r>
        <w:rPr>
          <w:spacing w:val="-2"/>
        </w:rPr>
        <w:t>e</w:t>
      </w:r>
      <w:r>
        <w:t>bní</w:t>
      </w:r>
      <w:r>
        <w:rPr>
          <w:spacing w:val="2"/>
        </w:rPr>
        <w:t>k</w:t>
      </w:r>
      <w:r>
        <w:t>:</w:t>
      </w:r>
      <w:r>
        <w:tab/>
        <w:t>P</w:t>
      </w:r>
      <w:r>
        <w:rPr>
          <w:spacing w:val="-2"/>
        </w:rPr>
        <w:t>o</w:t>
      </w:r>
      <w:r>
        <w:t>v</w:t>
      </w:r>
      <w:r>
        <w:rPr>
          <w:spacing w:val="-2"/>
        </w:rPr>
        <w:t>o</w:t>
      </w:r>
      <w:r>
        <w:t>dí</w:t>
      </w:r>
      <w:r>
        <w:rPr>
          <w:spacing w:val="-9"/>
        </w:rPr>
        <w:t xml:space="preserve"> </w:t>
      </w:r>
      <w:r>
        <w:t>Ohře,</w:t>
      </w:r>
      <w:r>
        <w:rPr>
          <w:spacing w:val="-8"/>
        </w:rPr>
        <w:t xml:space="preserve"> </w:t>
      </w:r>
      <w:r>
        <w:rPr>
          <w:spacing w:val="1"/>
        </w:rPr>
        <w:t>s</w:t>
      </w:r>
      <w:r>
        <w:t>tátní</w:t>
      </w:r>
      <w:r>
        <w:rPr>
          <w:spacing w:val="-9"/>
        </w:rPr>
        <w:t xml:space="preserve"> </w:t>
      </w:r>
      <w:r>
        <w:t>po</w:t>
      </w:r>
      <w:r>
        <w:rPr>
          <w:spacing w:val="-2"/>
        </w:rPr>
        <w:t>d</w:t>
      </w:r>
      <w:r>
        <w:t>n</w:t>
      </w:r>
      <w:r>
        <w:rPr>
          <w:spacing w:val="-2"/>
        </w:rPr>
        <w:t>i</w:t>
      </w:r>
      <w:r>
        <w:t>k</w:t>
      </w:r>
      <w:r>
        <w:rPr>
          <w:w w:val="99"/>
        </w:rPr>
        <w:t xml:space="preserve"> </w:t>
      </w:r>
      <w:r>
        <w:t>B</w:t>
      </w:r>
      <w:r>
        <w:rPr>
          <w:spacing w:val="-2"/>
        </w:rPr>
        <w:t>e</w:t>
      </w:r>
      <w:r>
        <w:rPr>
          <w:spacing w:val="-5"/>
        </w:rPr>
        <w:t>z</w:t>
      </w:r>
      <w:r>
        <w:t>ru</w:t>
      </w:r>
      <w:r>
        <w:rPr>
          <w:spacing w:val="1"/>
        </w:rPr>
        <w:t>č</w:t>
      </w:r>
      <w:r>
        <w:t>o</w:t>
      </w:r>
      <w:r>
        <w:rPr>
          <w:spacing w:val="-2"/>
        </w:rPr>
        <w:t>v</w:t>
      </w:r>
      <w:r>
        <w:t>a</w:t>
      </w:r>
      <w:r>
        <w:rPr>
          <w:spacing w:val="-14"/>
        </w:rPr>
        <w:t xml:space="preserve"> </w:t>
      </w:r>
      <w:r>
        <w:t>4</w:t>
      </w:r>
      <w:r>
        <w:rPr>
          <w:spacing w:val="-2"/>
        </w:rPr>
        <w:t>2</w:t>
      </w:r>
      <w:r>
        <w:t>19</w:t>
      </w:r>
    </w:p>
    <w:p w:rsidR="00B92800" w:rsidRDefault="00B92800">
      <w:pPr>
        <w:pStyle w:val="Zkladntext"/>
        <w:kinsoku w:val="0"/>
        <w:overflowPunct w:val="0"/>
        <w:spacing w:before="3"/>
        <w:ind w:left="2670"/>
      </w:pPr>
      <w:r>
        <w:t>430</w:t>
      </w:r>
      <w:r>
        <w:rPr>
          <w:spacing w:val="-10"/>
        </w:rPr>
        <w:t xml:space="preserve"> </w:t>
      </w:r>
      <w:r>
        <w:t>03</w:t>
      </w:r>
      <w:r>
        <w:rPr>
          <w:spacing w:val="-8"/>
        </w:rPr>
        <w:t xml:space="preserve"> </w:t>
      </w:r>
      <w:r>
        <w:t>Ch</w:t>
      </w:r>
      <w:r>
        <w:rPr>
          <w:spacing w:val="-2"/>
        </w:rPr>
        <w:t>o</w:t>
      </w:r>
      <w:r>
        <w:rPr>
          <w:spacing w:val="4"/>
        </w:rPr>
        <w:t>m</w:t>
      </w:r>
      <w:r>
        <w:t>utov</w:t>
      </w:r>
    </w:p>
    <w:p w:rsidR="00B92800" w:rsidRDefault="00B92800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B92800" w:rsidRDefault="00B92800">
      <w:pPr>
        <w:pStyle w:val="Zkladntext"/>
        <w:kinsoku w:val="0"/>
        <w:overflowPunct w:val="0"/>
        <w:ind w:left="2670"/>
      </w:pPr>
      <w:r>
        <w:rPr>
          <w:spacing w:val="-1"/>
        </w:rPr>
        <w:t>S</w:t>
      </w:r>
      <w:r>
        <w:t>tatu</w:t>
      </w:r>
      <w:r>
        <w:rPr>
          <w:spacing w:val="-2"/>
        </w:rPr>
        <w:t>t</w:t>
      </w:r>
      <w:r>
        <w:t>ární</w:t>
      </w:r>
      <w:r>
        <w:rPr>
          <w:spacing w:val="-10"/>
        </w:rPr>
        <w:t xml:space="preserve"> </w:t>
      </w:r>
      <w:r>
        <w:rPr>
          <w:spacing w:val="-5"/>
        </w:rPr>
        <w:t>z</w:t>
      </w:r>
      <w:r>
        <w:t>ástupce:</w:t>
      </w:r>
      <w:r>
        <w:rPr>
          <w:spacing w:val="-9"/>
        </w:rPr>
        <w:t xml:space="preserve"> </w:t>
      </w:r>
      <w:proofErr w:type="spellStart"/>
      <w:r>
        <w:t>Ing.Jiří</w:t>
      </w:r>
      <w:proofErr w:type="spellEnd"/>
      <w:r>
        <w:rPr>
          <w:spacing w:val="-10"/>
        </w:rPr>
        <w:t xml:space="preserve"> </w:t>
      </w:r>
      <w:r>
        <w:t>Ned</w:t>
      </w:r>
      <w:r>
        <w:rPr>
          <w:spacing w:val="-2"/>
        </w:rPr>
        <w:t>o</w:t>
      </w:r>
      <w:r>
        <w:rPr>
          <w:spacing w:val="4"/>
        </w:rPr>
        <w:t>m</w:t>
      </w:r>
      <w:r>
        <w:t>a,</w:t>
      </w:r>
      <w:r>
        <w:rPr>
          <w:spacing w:val="-10"/>
        </w:rPr>
        <w:t xml:space="preserve"> </w:t>
      </w:r>
      <w:r>
        <w:t>g</w:t>
      </w:r>
      <w:r>
        <w:rPr>
          <w:spacing w:val="-2"/>
        </w:rPr>
        <w:t>e</w:t>
      </w:r>
      <w:r>
        <w:t>nerá</w:t>
      </w:r>
      <w:r>
        <w:rPr>
          <w:spacing w:val="-2"/>
        </w:rPr>
        <w:t>l</w:t>
      </w:r>
      <w:r>
        <w:t>ní</w:t>
      </w:r>
      <w:r>
        <w:rPr>
          <w:spacing w:val="-10"/>
        </w:rPr>
        <w:t xml:space="preserve"> </w:t>
      </w:r>
      <w:r>
        <w:t>řed</w:t>
      </w:r>
      <w:r>
        <w:rPr>
          <w:spacing w:val="-2"/>
        </w:rPr>
        <w:t>i</w:t>
      </w:r>
      <w:r>
        <w:t>tel</w:t>
      </w:r>
    </w:p>
    <w:p w:rsidR="00B92800" w:rsidRDefault="00B92800">
      <w:pPr>
        <w:kinsoku w:val="0"/>
        <w:overflowPunct w:val="0"/>
        <w:spacing w:before="7" w:line="180" w:lineRule="exact"/>
        <w:rPr>
          <w:sz w:val="18"/>
          <w:szCs w:val="18"/>
        </w:rPr>
      </w:pPr>
    </w:p>
    <w:p w:rsidR="00B92800" w:rsidRDefault="00B92800">
      <w:pPr>
        <w:kinsoku w:val="0"/>
        <w:overflowPunct w:val="0"/>
        <w:spacing w:line="200" w:lineRule="exact"/>
        <w:rPr>
          <w:sz w:val="20"/>
          <w:szCs w:val="20"/>
        </w:rPr>
      </w:pPr>
    </w:p>
    <w:p w:rsidR="00B92800" w:rsidRDefault="00B92800">
      <w:pPr>
        <w:pStyle w:val="Nadpis3"/>
        <w:numPr>
          <w:ilvl w:val="2"/>
          <w:numId w:val="17"/>
        </w:numPr>
        <w:tabs>
          <w:tab w:val="left" w:pos="702"/>
        </w:tabs>
        <w:kinsoku w:val="0"/>
        <w:overflowPunct w:val="0"/>
        <w:ind w:left="702"/>
        <w:rPr>
          <w:b w:val="0"/>
          <w:bCs w:val="0"/>
        </w:rPr>
      </w:pPr>
      <w:r>
        <w:t>Ú</w:t>
      </w:r>
      <w:r>
        <w:rPr>
          <w:spacing w:val="-2"/>
        </w:rPr>
        <w:t>d</w:t>
      </w:r>
      <w:r>
        <w:t>a</w:t>
      </w:r>
      <w:r>
        <w:rPr>
          <w:spacing w:val="-2"/>
        </w:rPr>
        <w:t>j</w:t>
      </w:r>
      <w:r>
        <w:t>e o zpraco</w:t>
      </w:r>
      <w:r>
        <w:rPr>
          <w:spacing w:val="-3"/>
        </w:rPr>
        <w:t>v</w:t>
      </w:r>
      <w:r>
        <w:t>ateli</w:t>
      </w:r>
      <w:r>
        <w:rPr>
          <w:spacing w:val="2"/>
        </w:rPr>
        <w:t xml:space="preserve"> </w:t>
      </w:r>
      <w:r>
        <w:t>PD</w:t>
      </w:r>
    </w:p>
    <w:p w:rsidR="00B92800" w:rsidRDefault="00B92800">
      <w:pPr>
        <w:kinsoku w:val="0"/>
        <w:overflowPunct w:val="0"/>
        <w:spacing w:before="5" w:line="260" w:lineRule="exact"/>
        <w:rPr>
          <w:sz w:val="26"/>
          <w:szCs w:val="26"/>
        </w:rPr>
      </w:pPr>
    </w:p>
    <w:p w:rsidR="00B92800" w:rsidRDefault="00B92800">
      <w:pPr>
        <w:pStyle w:val="Zkladntext"/>
        <w:tabs>
          <w:tab w:val="left" w:pos="2670"/>
        </w:tabs>
        <w:kinsoku w:val="0"/>
        <w:overflowPunct w:val="0"/>
      </w:pPr>
      <w:r>
        <w:t>Proje</w:t>
      </w:r>
      <w:r>
        <w:rPr>
          <w:spacing w:val="4"/>
        </w:rPr>
        <w:t>k</w:t>
      </w:r>
      <w:r>
        <w:t>tant</w:t>
      </w:r>
      <w:r>
        <w:rPr>
          <w:spacing w:val="-3"/>
        </w:rPr>
        <w:t xml:space="preserve"> </w:t>
      </w:r>
      <w:r>
        <w:t>:</w:t>
      </w:r>
      <w:r>
        <w:tab/>
      </w:r>
      <w:proofErr w:type="spellStart"/>
      <w:r>
        <w:t>Mürabe</w:t>
      </w:r>
      <w:r>
        <w:rPr>
          <w:spacing w:val="-2"/>
        </w:rPr>
        <w:t>l</w:t>
      </w:r>
      <w:r>
        <w:t>l</w:t>
      </w:r>
      <w:proofErr w:type="spellEnd"/>
      <w:r>
        <w:rPr>
          <w:spacing w:val="-13"/>
        </w:rPr>
        <w:t xml:space="preserve"> </w:t>
      </w:r>
      <w:r>
        <w:t>s.r.o.</w:t>
      </w:r>
    </w:p>
    <w:p w:rsidR="00B92800" w:rsidRDefault="00B92800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B92800" w:rsidRDefault="00B92800">
      <w:pPr>
        <w:pStyle w:val="Zkladntext"/>
        <w:kinsoku w:val="0"/>
        <w:overflowPunct w:val="0"/>
        <w:ind w:left="2670"/>
      </w:pPr>
      <w:r>
        <w:t>Hoře</w:t>
      </w:r>
      <w:r>
        <w:rPr>
          <w:spacing w:val="1"/>
        </w:rPr>
        <w:t>jš</w:t>
      </w:r>
      <w:r>
        <w:t>í</w:t>
      </w:r>
      <w:r>
        <w:rPr>
          <w:spacing w:val="-11"/>
        </w:rPr>
        <w:t xml:space="preserve"> </w:t>
      </w:r>
      <w:r>
        <w:t>116</w:t>
      </w:r>
    </w:p>
    <w:p w:rsidR="00B92800" w:rsidRDefault="00B92800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B92800" w:rsidRDefault="00B92800">
      <w:pPr>
        <w:pStyle w:val="Zkladntext"/>
        <w:kinsoku w:val="0"/>
        <w:overflowPunct w:val="0"/>
        <w:ind w:left="2670"/>
      </w:pPr>
      <w:r>
        <w:t>267</w:t>
      </w:r>
      <w:r>
        <w:rPr>
          <w:spacing w:val="-9"/>
        </w:rPr>
        <w:t xml:space="preserve"> </w:t>
      </w:r>
      <w:r>
        <w:t>03</w:t>
      </w:r>
      <w:r>
        <w:rPr>
          <w:spacing w:val="-7"/>
        </w:rPr>
        <w:t xml:space="preserve"> </w:t>
      </w:r>
      <w:r>
        <w:t>Hu</w:t>
      </w:r>
      <w:r>
        <w:rPr>
          <w:spacing w:val="-2"/>
        </w:rPr>
        <w:t>d</w:t>
      </w:r>
      <w:r>
        <w:t>l</w:t>
      </w:r>
      <w:r>
        <w:rPr>
          <w:spacing w:val="-3"/>
        </w:rPr>
        <w:t>i</w:t>
      </w:r>
      <w:r>
        <w:rPr>
          <w:spacing w:val="1"/>
        </w:rPr>
        <w:t>c</w:t>
      </w:r>
      <w:r>
        <w:t>e</w:t>
      </w:r>
    </w:p>
    <w:p w:rsidR="00B92800" w:rsidRDefault="00B92800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B92800" w:rsidRDefault="00B92800">
      <w:pPr>
        <w:pStyle w:val="Zkladntext"/>
        <w:kinsoku w:val="0"/>
        <w:overflowPunct w:val="0"/>
        <w:ind w:left="2670"/>
      </w:pPr>
      <w:r>
        <w:t>IČO</w:t>
      </w:r>
      <w:r>
        <w:rPr>
          <w:spacing w:val="-14"/>
        </w:rPr>
        <w:t xml:space="preserve"> </w:t>
      </w:r>
      <w:r>
        <w:t>28387</w:t>
      </w:r>
      <w:r>
        <w:rPr>
          <w:spacing w:val="-2"/>
        </w:rPr>
        <w:t>7</w:t>
      </w:r>
      <w:r>
        <w:t>67</w:t>
      </w:r>
    </w:p>
    <w:p w:rsidR="00B92800" w:rsidRDefault="00B92800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B92800" w:rsidRDefault="00B92800">
      <w:pPr>
        <w:pStyle w:val="Zkladntext"/>
        <w:kinsoku w:val="0"/>
        <w:overflowPunct w:val="0"/>
        <w:ind w:left="2670"/>
      </w:pPr>
      <w:r>
        <w:t>Odpo</w:t>
      </w:r>
      <w:r>
        <w:rPr>
          <w:spacing w:val="-2"/>
        </w:rPr>
        <w:t>v</w:t>
      </w:r>
      <w:r>
        <w:t>ědný</w:t>
      </w:r>
      <w:r>
        <w:rPr>
          <w:spacing w:val="-15"/>
        </w:rPr>
        <w:t xml:space="preserve"> </w:t>
      </w:r>
      <w:r>
        <w:rPr>
          <w:spacing w:val="-5"/>
        </w:rPr>
        <w:t>z</w:t>
      </w:r>
      <w:r>
        <w:t>ástupce:</w:t>
      </w:r>
      <w:r>
        <w:rPr>
          <w:spacing w:val="-9"/>
        </w:rPr>
        <w:t xml:space="preserve"> </w:t>
      </w:r>
      <w:r>
        <w:t>Ing.</w:t>
      </w:r>
      <w:r>
        <w:rPr>
          <w:spacing w:val="-9"/>
        </w:rPr>
        <w:t xml:space="preserve"> </w:t>
      </w:r>
      <w:r>
        <w:t>M</w:t>
      </w:r>
      <w:r>
        <w:rPr>
          <w:spacing w:val="-3"/>
        </w:rPr>
        <w:t>i</w:t>
      </w:r>
      <w:r>
        <w:t>l</w:t>
      </w:r>
      <w:r>
        <w:rPr>
          <w:spacing w:val="-2"/>
        </w:rPr>
        <w:t>a</w:t>
      </w:r>
      <w:r>
        <w:t>n</w:t>
      </w:r>
      <w:r>
        <w:rPr>
          <w:spacing w:val="-9"/>
        </w:rPr>
        <w:t xml:space="preserve"> </w:t>
      </w:r>
      <w:r>
        <w:t>M</w:t>
      </w:r>
      <w:r>
        <w:rPr>
          <w:spacing w:val="-2"/>
        </w:rPr>
        <w:t>ü</w:t>
      </w:r>
      <w:r>
        <w:t>l</w:t>
      </w:r>
      <w:r>
        <w:rPr>
          <w:spacing w:val="-3"/>
        </w:rPr>
        <w:t>l</w:t>
      </w:r>
      <w:r>
        <w:t>er,</w:t>
      </w:r>
      <w:r>
        <w:rPr>
          <w:spacing w:val="-9"/>
        </w:rPr>
        <w:t xml:space="preserve"> </w:t>
      </w:r>
      <w:r>
        <w:t>jednatel</w:t>
      </w:r>
    </w:p>
    <w:p w:rsidR="00B92800" w:rsidRDefault="00B92800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B92800" w:rsidRDefault="00B92800">
      <w:pPr>
        <w:pStyle w:val="Zkladntext"/>
        <w:kinsoku w:val="0"/>
        <w:overflowPunct w:val="0"/>
        <w:spacing w:line="358" w:lineRule="auto"/>
        <w:ind w:left="2670" w:right="103"/>
      </w:pPr>
      <w:r>
        <w:t>Hla</w:t>
      </w:r>
      <w:r>
        <w:rPr>
          <w:spacing w:val="-3"/>
        </w:rPr>
        <w:t>v</w:t>
      </w:r>
      <w:r>
        <w:t>ní</w:t>
      </w:r>
      <w:r>
        <w:rPr>
          <w:spacing w:val="-8"/>
        </w:rPr>
        <w:t xml:space="preserve"> </w:t>
      </w:r>
      <w:r>
        <w:t>proje</w:t>
      </w:r>
      <w:r>
        <w:rPr>
          <w:spacing w:val="4"/>
        </w:rPr>
        <w:t>k</w:t>
      </w:r>
      <w:r>
        <w:t>tant</w:t>
      </w:r>
      <w:r>
        <w:rPr>
          <w:spacing w:val="-8"/>
        </w:rPr>
        <w:t xml:space="preserve"> </w:t>
      </w:r>
      <w:r>
        <w:t>Ing.</w:t>
      </w:r>
      <w:r>
        <w:rPr>
          <w:spacing w:val="-9"/>
        </w:rPr>
        <w:t xml:space="preserve"> </w:t>
      </w:r>
      <w:r>
        <w:t>M</w:t>
      </w:r>
      <w:r>
        <w:rPr>
          <w:spacing w:val="-2"/>
        </w:rPr>
        <w:t>i</w:t>
      </w:r>
      <w:r>
        <w:t>l</w:t>
      </w:r>
      <w:r>
        <w:rPr>
          <w:spacing w:val="-2"/>
        </w:rPr>
        <w:t>a</w:t>
      </w:r>
      <w:r>
        <w:t>n</w:t>
      </w:r>
      <w:r>
        <w:rPr>
          <w:spacing w:val="-7"/>
        </w:rPr>
        <w:t xml:space="preserve"> </w:t>
      </w:r>
      <w:r>
        <w:t>M</w:t>
      </w:r>
      <w:r>
        <w:rPr>
          <w:spacing w:val="-2"/>
        </w:rPr>
        <w:t>ü</w:t>
      </w:r>
      <w:r>
        <w:t>l</w:t>
      </w:r>
      <w:r>
        <w:rPr>
          <w:spacing w:val="-3"/>
        </w:rPr>
        <w:t>l</w:t>
      </w:r>
      <w:r>
        <w:t>er,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>t</w:t>
      </w:r>
      <w:r>
        <w:t>ori</w:t>
      </w:r>
      <w:r>
        <w:rPr>
          <w:spacing w:val="-6"/>
        </w:rPr>
        <w:t>z</w:t>
      </w:r>
      <w:r>
        <w:t>o</w:t>
      </w:r>
      <w:r>
        <w:rPr>
          <w:spacing w:val="-2"/>
        </w:rPr>
        <w:t>v</w:t>
      </w:r>
      <w:r>
        <w:t>aný</w:t>
      </w:r>
      <w:r>
        <w:rPr>
          <w:spacing w:val="-13"/>
        </w:rPr>
        <w:t xml:space="preserve"> </w:t>
      </w:r>
      <w:r>
        <w:t>i</w:t>
      </w:r>
      <w:r>
        <w:rPr>
          <w:spacing w:val="-2"/>
        </w:rPr>
        <w:t>n</w:t>
      </w:r>
      <w:r>
        <w:rPr>
          <w:spacing w:val="-5"/>
        </w:rPr>
        <w:t>ž</w:t>
      </w:r>
      <w:r>
        <w:t>en</w:t>
      </w:r>
      <w:r>
        <w:rPr>
          <w:spacing w:val="-8"/>
        </w:rPr>
        <w:t>ý</w:t>
      </w:r>
      <w:r>
        <w:t>r</w:t>
      </w:r>
      <w:r>
        <w:rPr>
          <w:spacing w:val="-8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t>odní</w:t>
      </w:r>
      <w:r>
        <w:rPr>
          <w:spacing w:val="-8"/>
        </w:rPr>
        <w:t xml:space="preserve"> </w:t>
      </w:r>
      <w:r>
        <w:t>stavby</w:t>
      </w:r>
      <w:r>
        <w:rPr>
          <w:w w:val="99"/>
        </w:rPr>
        <w:t xml:space="preserve"> </w:t>
      </w:r>
      <w:r>
        <w:t>ČA</w:t>
      </w:r>
      <w:r>
        <w:rPr>
          <w:spacing w:val="-11"/>
        </w:rPr>
        <w:t xml:space="preserve"> </w:t>
      </w:r>
      <w:r>
        <w:rPr>
          <w:spacing w:val="-2"/>
        </w:rPr>
        <w:t>0</w:t>
      </w:r>
      <w:r>
        <w:t>064</w:t>
      </w:r>
      <w:r>
        <w:rPr>
          <w:spacing w:val="-2"/>
        </w:rPr>
        <w:t>1</w:t>
      </w:r>
      <w:r>
        <w:t>8</w:t>
      </w:r>
    </w:p>
    <w:p w:rsidR="00B92800" w:rsidRDefault="00B92800">
      <w:pPr>
        <w:kinsoku w:val="0"/>
        <w:overflowPunct w:val="0"/>
        <w:spacing w:before="17" w:line="260" w:lineRule="exact"/>
        <w:rPr>
          <w:sz w:val="26"/>
          <w:szCs w:val="26"/>
        </w:rPr>
      </w:pPr>
    </w:p>
    <w:p w:rsidR="007F1DF1" w:rsidRPr="00AF016C" w:rsidRDefault="007F1DF1" w:rsidP="007F1DF1">
      <w:pPr>
        <w:pStyle w:val="Nadpis3"/>
        <w:numPr>
          <w:ilvl w:val="1"/>
          <w:numId w:val="16"/>
        </w:numPr>
        <w:tabs>
          <w:tab w:val="left" w:pos="580"/>
        </w:tabs>
        <w:kinsoku w:val="0"/>
        <w:overflowPunct w:val="0"/>
        <w:spacing w:before="72"/>
        <w:ind w:left="580" w:right="43"/>
        <w:jc w:val="both"/>
        <w:rPr>
          <w:b w:val="0"/>
          <w:bCs w:val="0"/>
        </w:rPr>
      </w:pPr>
      <w:r w:rsidRPr="00AF016C">
        <w:rPr>
          <w:spacing w:val="-2"/>
        </w:rPr>
        <w:t>Č</w:t>
      </w:r>
      <w:r>
        <w:t>L</w:t>
      </w:r>
      <w:r w:rsidRPr="00AF016C">
        <w:rPr>
          <w:spacing w:val="-2"/>
        </w:rPr>
        <w:t>E</w:t>
      </w:r>
      <w:r>
        <w:t>N</w:t>
      </w:r>
      <w:r w:rsidRPr="00AF016C">
        <w:rPr>
          <w:spacing w:val="-2"/>
        </w:rPr>
        <w:t>Ě</w:t>
      </w:r>
      <w:r>
        <w:t>NÍ S</w:t>
      </w:r>
      <w:r w:rsidRPr="00AF016C">
        <w:rPr>
          <w:spacing w:val="-3"/>
        </w:rPr>
        <w:t>T</w:t>
      </w:r>
      <w:r w:rsidRPr="00AF016C">
        <w:rPr>
          <w:spacing w:val="-9"/>
        </w:rPr>
        <w:t>A</w:t>
      </w:r>
      <w:r>
        <w:t>V</w:t>
      </w:r>
      <w:r w:rsidRPr="00AF016C">
        <w:rPr>
          <w:spacing w:val="-2"/>
        </w:rPr>
        <w:t>B</w:t>
      </w:r>
      <w:r w:rsidRPr="00AF016C">
        <w:rPr>
          <w:spacing w:val="-1"/>
        </w:rPr>
        <w:t>Y</w:t>
      </w:r>
      <w:r>
        <w:t>:</w:t>
      </w:r>
    </w:p>
    <w:p w:rsidR="007F1DF1" w:rsidRDefault="007F1DF1" w:rsidP="007F1DF1">
      <w:pPr>
        <w:kinsoku w:val="0"/>
        <w:overflowPunct w:val="0"/>
        <w:spacing w:before="12" w:line="280" w:lineRule="exact"/>
        <w:ind w:right="43"/>
        <w:rPr>
          <w:sz w:val="28"/>
          <w:szCs w:val="28"/>
        </w:rPr>
      </w:pPr>
    </w:p>
    <w:p w:rsidR="007F1DF1" w:rsidRDefault="007F1DF1" w:rsidP="007F1DF1">
      <w:pPr>
        <w:kinsoku w:val="0"/>
        <w:overflowPunct w:val="0"/>
        <w:ind w:left="119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Sta</w:t>
      </w:r>
      <w:r>
        <w:rPr>
          <w:rFonts w:ascii="Arial" w:hAnsi="Arial" w:cs="Arial"/>
          <w:b/>
          <w:bCs/>
          <w:spacing w:val="-4"/>
          <w:sz w:val="22"/>
          <w:szCs w:val="22"/>
        </w:rPr>
        <w:t>v</w:t>
      </w:r>
      <w:r>
        <w:rPr>
          <w:rFonts w:ascii="Arial" w:hAnsi="Arial" w:cs="Arial"/>
          <w:b/>
          <w:bCs/>
          <w:sz w:val="22"/>
          <w:szCs w:val="22"/>
        </w:rPr>
        <w:t xml:space="preserve">ba </w:t>
      </w:r>
      <w:r>
        <w:rPr>
          <w:rFonts w:ascii="Arial" w:hAnsi="Arial" w:cs="Arial"/>
          <w:b/>
          <w:bCs/>
          <w:spacing w:val="-2"/>
          <w:sz w:val="22"/>
          <w:szCs w:val="22"/>
        </w:rPr>
        <w:t>j</w:t>
      </w:r>
      <w:r>
        <w:rPr>
          <w:rFonts w:ascii="Arial" w:hAnsi="Arial" w:cs="Arial"/>
          <w:b/>
          <w:bCs/>
          <w:sz w:val="22"/>
          <w:szCs w:val="22"/>
        </w:rPr>
        <w:t>e t</w:t>
      </w:r>
      <w:r>
        <w:rPr>
          <w:rFonts w:ascii="Arial" w:hAnsi="Arial" w:cs="Arial"/>
          <w:b/>
          <w:bCs/>
          <w:spacing w:val="-2"/>
          <w:sz w:val="22"/>
          <w:szCs w:val="22"/>
        </w:rPr>
        <w:t>v</w:t>
      </w:r>
      <w:r>
        <w:rPr>
          <w:rFonts w:ascii="Arial" w:hAnsi="Arial" w:cs="Arial"/>
          <w:b/>
          <w:bCs/>
          <w:sz w:val="22"/>
          <w:szCs w:val="22"/>
        </w:rPr>
        <w:t>ořena čt</w:t>
      </w:r>
      <w:r>
        <w:rPr>
          <w:rFonts w:ascii="Arial" w:hAnsi="Arial" w:cs="Arial"/>
          <w:b/>
          <w:bCs/>
          <w:spacing w:val="-5"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>řmi</w:t>
      </w:r>
      <w:r>
        <w:rPr>
          <w:rFonts w:ascii="Arial" w:hAnsi="Arial" w:cs="Arial"/>
          <w:b/>
          <w:bCs/>
          <w:spacing w:val="3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sta</w:t>
      </w:r>
      <w:r>
        <w:rPr>
          <w:rFonts w:ascii="Arial" w:hAnsi="Arial" w:cs="Arial"/>
          <w:b/>
          <w:bCs/>
          <w:spacing w:val="-3"/>
          <w:sz w:val="22"/>
          <w:szCs w:val="22"/>
        </w:rPr>
        <w:t>v</w:t>
      </w:r>
      <w:r>
        <w:rPr>
          <w:rFonts w:ascii="Arial" w:hAnsi="Arial" w:cs="Arial"/>
          <w:b/>
          <w:bCs/>
          <w:sz w:val="22"/>
          <w:szCs w:val="22"/>
        </w:rPr>
        <w:t>eb</w:t>
      </w:r>
      <w:r>
        <w:rPr>
          <w:rFonts w:ascii="Arial" w:hAnsi="Arial" w:cs="Arial"/>
          <w:b/>
          <w:bCs/>
          <w:spacing w:val="-2"/>
          <w:sz w:val="22"/>
          <w:szCs w:val="22"/>
        </w:rPr>
        <w:t>n</w:t>
      </w:r>
      <w:r>
        <w:rPr>
          <w:rFonts w:ascii="Arial" w:hAnsi="Arial" w:cs="Arial"/>
          <w:b/>
          <w:bCs/>
          <w:sz w:val="22"/>
          <w:szCs w:val="22"/>
        </w:rPr>
        <w:t>í</w:t>
      </w:r>
      <w:r>
        <w:rPr>
          <w:rFonts w:ascii="Arial" w:hAnsi="Arial" w:cs="Arial"/>
          <w:b/>
          <w:bCs/>
          <w:spacing w:val="1"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i</w:t>
      </w:r>
      <w:r>
        <w:rPr>
          <w:rFonts w:ascii="Arial" w:hAnsi="Arial" w:cs="Arial"/>
          <w:b/>
          <w:bCs/>
          <w:spacing w:val="2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ob</w:t>
      </w:r>
      <w:r>
        <w:rPr>
          <w:rFonts w:ascii="Arial" w:hAnsi="Arial" w:cs="Arial"/>
          <w:b/>
          <w:bCs/>
          <w:spacing w:val="-3"/>
          <w:sz w:val="22"/>
          <w:szCs w:val="22"/>
        </w:rPr>
        <w:t>j</w:t>
      </w:r>
      <w:r>
        <w:rPr>
          <w:rFonts w:ascii="Arial" w:hAnsi="Arial" w:cs="Arial"/>
          <w:b/>
          <w:bCs/>
          <w:sz w:val="22"/>
          <w:szCs w:val="22"/>
        </w:rPr>
        <w:t>ek</w:t>
      </w:r>
      <w:r>
        <w:rPr>
          <w:rFonts w:ascii="Arial" w:hAnsi="Arial" w:cs="Arial"/>
          <w:b/>
          <w:bCs/>
          <w:spacing w:val="-1"/>
          <w:sz w:val="22"/>
          <w:szCs w:val="22"/>
        </w:rPr>
        <w:t>t</w:t>
      </w:r>
      <w:r>
        <w:rPr>
          <w:rFonts w:ascii="Arial" w:hAnsi="Arial" w:cs="Arial"/>
          <w:b/>
          <w:bCs/>
          <w:spacing w:val="-6"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:rsidR="007F1DF1" w:rsidRDefault="007F1DF1" w:rsidP="007F1DF1">
      <w:pPr>
        <w:kinsoku w:val="0"/>
        <w:overflowPunct w:val="0"/>
        <w:spacing w:before="8" w:line="120" w:lineRule="exact"/>
        <w:ind w:right="-8"/>
        <w:rPr>
          <w:sz w:val="12"/>
          <w:szCs w:val="12"/>
        </w:rPr>
      </w:pPr>
    </w:p>
    <w:p w:rsidR="007F1DF1" w:rsidRDefault="007F1DF1" w:rsidP="007F1DF1">
      <w:pPr>
        <w:pStyle w:val="Nadpis5"/>
        <w:kinsoku w:val="0"/>
        <w:overflowPunct w:val="0"/>
        <w:spacing w:line="285" w:lineRule="auto"/>
        <w:ind w:right="-8"/>
        <w:rPr>
          <w:w w:val="99"/>
        </w:rPr>
      </w:pPr>
      <w:r>
        <w:t>SO</w:t>
      </w:r>
      <w:r>
        <w:rPr>
          <w:spacing w:val="-6"/>
        </w:rPr>
        <w:t xml:space="preserve"> </w:t>
      </w:r>
      <w:r>
        <w:t>01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Rekons</w:t>
      </w:r>
      <w:r>
        <w:rPr>
          <w:spacing w:val="1"/>
        </w:rPr>
        <w:t>t</w:t>
      </w:r>
      <w:r>
        <w:t>rukce</w:t>
      </w:r>
      <w:r>
        <w:rPr>
          <w:spacing w:val="-7"/>
        </w:rPr>
        <w:t xml:space="preserve"> </w:t>
      </w:r>
      <w:r>
        <w:t>LB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PB</w:t>
      </w:r>
      <w:r>
        <w:rPr>
          <w:spacing w:val="-6"/>
        </w:rPr>
        <w:t xml:space="preserve"> </w:t>
      </w:r>
      <w:r>
        <w:t>o</w:t>
      </w:r>
      <w:r>
        <w:rPr>
          <w:spacing w:val="1"/>
        </w:rPr>
        <w:t>p</w:t>
      </w:r>
      <w:r>
        <w:t>e</w:t>
      </w:r>
      <w:r>
        <w:rPr>
          <w:spacing w:val="1"/>
        </w:rPr>
        <w:t>v</w:t>
      </w:r>
      <w:r>
        <w:t>nění</w:t>
      </w:r>
      <w:r>
        <w:rPr>
          <w:w w:val="99"/>
        </w:rPr>
        <w:t xml:space="preserve"> </w:t>
      </w:r>
    </w:p>
    <w:p w:rsidR="007F1DF1" w:rsidRDefault="007F1DF1" w:rsidP="007F1DF1">
      <w:pPr>
        <w:pStyle w:val="Nadpis5"/>
        <w:kinsoku w:val="0"/>
        <w:overflowPunct w:val="0"/>
        <w:spacing w:line="285" w:lineRule="auto"/>
        <w:ind w:right="-8"/>
        <w:rPr>
          <w:b w:val="0"/>
          <w:bCs w:val="0"/>
        </w:rPr>
      </w:pPr>
      <w:r>
        <w:t>SO</w:t>
      </w:r>
      <w:r>
        <w:rPr>
          <w:spacing w:val="-5"/>
        </w:rPr>
        <w:t xml:space="preserve"> </w:t>
      </w:r>
      <w:r>
        <w:rPr>
          <w:spacing w:val="-1"/>
        </w:rPr>
        <w:t>0</w:t>
      </w:r>
      <w:r>
        <w:t>2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>p</w:t>
      </w:r>
      <w:r>
        <w:t>rava</w:t>
      </w:r>
      <w:r>
        <w:rPr>
          <w:spacing w:val="-4"/>
        </w:rPr>
        <w:t xml:space="preserve"> </w:t>
      </w:r>
      <w:r>
        <w:t>LB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2"/>
        </w:rPr>
        <w:t>P</w:t>
      </w:r>
      <w:r>
        <w:t>B</w:t>
      </w:r>
      <w:r>
        <w:rPr>
          <w:spacing w:val="-4"/>
        </w:rPr>
        <w:t xml:space="preserve"> </w:t>
      </w:r>
      <w:r>
        <w:rPr>
          <w:spacing w:val="1"/>
        </w:rPr>
        <w:t>z</w:t>
      </w:r>
      <w:r>
        <w:t>di</w:t>
      </w:r>
    </w:p>
    <w:p w:rsidR="007F1DF1" w:rsidRDefault="007F1DF1" w:rsidP="007F1DF1">
      <w:pPr>
        <w:kinsoku w:val="0"/>
        <w:overflowPunct w:val="0"/>
        <w:spacing w:before="1" w:line="285" w:lineRule="auto"/>
        <w:ind w:left="119" w:right="-8"/>
        <w:rPr>
          <w:rFonts w:ascii="Arial" w:hAnsi="Arial" w:cs="Arial"/>
          <w:b/>
          <w:bCs/>
          <w:w w:val="99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0</w:t>
      </w:r>
      <w:r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Stabilizace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ni</w:t>
      </w:r>
      <w:r>
        <w:rPr>
          <w:rFonts w:ascii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elety</w:t>
      </w:r>
      <w:r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</w:t>
      </w:r>
      <w:r>
        <w:rPr>
          <w:rFonts w:ascii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 </w:t>
      </w:r>
      <w:r>
        <w:rPr>
          <w:rFonts w:ascii="Arial" w:hAnsi="Arial" w:cs="Arial"/>
          <w:b/>
          <w:bCs/>
          <w:w w:val="99"/>
          <w:sz w:val="20"/>
          <w:szCs w:val="20"/>
        </w:rPr>
        <w:t xml:space="preserve"> </w:t>
      </w:r>
    </w:p>
    <w:p w:rsidR="007F1DF1" w:rsidRDefault="007F1DF1" w:rsidP="007F1DF1">
      <w:pPr>
        <w:kinsoku w:val="0"/>
        <w:overflowPunct w:val="0"/>
        <w:spacing w:before="1" w:line="285" w:lineRule="auto"/>
        <w:ind w:left="119" w:right="-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0</w:t>
      </w:r>
      <w:r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 w:rsidR="00AC0945">
        <w:rPr>
          <w:rFonts w:ascii="Arial" w:hAnsi="Arial" w:cs="Arial"/>
          <w:b/>
          <w:bCs/>
          <w:sz w:val="20"/>
          <w:szCs w:val="20"/>
        </w:rPr>
        <w:t>–</w:t>
      </w:r>
      <w:r w:rsidR="00AC0945"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</w:t>
      </w:r>
      <w:r>
        <w:rPr>
          <w:rFonts w:ascii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ge</w:t>
      </w:r>
      <w:r>
        <w:rPr>
          <w:rFonts w:ascii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ační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úpra</w:t>
      </w:r>
      <w:r>
        <w:rPr>
          <w:rFonts w:ascii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y</w:t>
      </w:r>
    </w:p>
    <w:p w:rsidR="007F1DF1" w:rsidRDefault="007F1DF1" w:rsidP="007F1DF1">
      <w:pPr>
        <w:kinsoku w:val="0"/>
        <w:overflowPunct w:val="0"/>
        <w:spacing w:before="3" w:line="190" w:lineRule="exact"/>
        <w:rPr>
          <w:sz w:val="19"/>
          <w:szCs w:val="19"/>
        </w:rPr>
      </w:pPr>
    </w:p>
    <w:p w:rsidR="007F1DF1" w:rsidRDefault="007F1DF1" w:rsidP="007F1DF1">
      <w:pPr>
        <w:kinsoku w:val="0"/>
        <w:overflowPunct w:val="0"/>
        <w:spacing w:line="200" w:lineRule="exact"/>
        <w:rPr>
          <w:sz w:val="20"/>
          <w:szCs w:val="20"/>
        </w:rPr>
      </w:pPr>
    </w:p>
    <w:p w:rsidR="007F1DF1" w:rsidRDefault="007F1DF1" w:rsidP="007F1DF1">
      <w:pPr>
        <w:kinsoku w:val="0"/>
        <w:overflowPunct w:val="0"/>
        <w:spacing w:line="200" w:lineRule="exact"/>
        <w:rPr>
          <w:sz w:val="20"/>
          <w:szCs w:val="20"/>
        </w:rPr>
      </w:pPr>
    </w:p>
    <w:p w:rsidR="007F1DF1" w:rsidRDefault="007F1DF1" w:rsidP="007F1DF1">
      <w:pPr>
        <w:pStyle w:val="Zkladntext"/>
        <w:kinsoku w:val="0"/>
        <w:overflowPunct w:val="0"/>
        <w:spacing w:line="228" w:lineRule="exact"/>
        <w:ind w:left="0" w:right="94"/>
      </w:pPr>
      <w:r>
        <w:lastRenderedPageBreak/>
        <w:t>Op</w:t>
      </w:r>
      <w:r>
        <w:rPr>
          <w:spacing w:val="1"/>
        </w:rPr>
        <w:t>r</w:t>
      </w:r>
      <w:r>
        <w:t>a</w:t>
      </w:r>
      <w:r>
        <w:rPr>
          <w:spacing w:val="-2"/>
        </w:rPr>
        <w:t>v</w:t>
      </w:r>
      <w:r>
        <w:t>y</w:t>
      </w:r>
      <w:r>
        <w:rPr>
          <w:spacing w:val="9"/>
        </w:rPr>
        <w:t xml:space="preserve"> </w:t>
      </w:r>
      <w:r>
        <w:t>op</w:t>
      </w:r>
      <w:r>
        <w:rPr>
          <w:spacing w:val="-1"/>
        </w:rPr>
        <w:t>e</w:t>
      </w:r>
      <w:r>
        <w:t>v</w:t>
      </w:r>
      <w:r>
        <w:rPr>
          <w:spacing w:val="-2"/>
        </w:rPr>
        <w:t>n</w:t>
      </w:r>
      <w:r>
        <w:t>ění</w:t>
      </w:r>
      <w:r>
        <w:rPr>
          <w:spacing w:val="14"/>
        </w:rPr>
        <w:t xml:space="preserve"> </w:t>
      </w:r>
      <w:r>
        <w:t>(</w:t>
      </w:r>
      <w:r>
        <w:rPr>
          <w:spacing w:val="-3"/>
        </w:rPr>
        <w:t>z</w:t>
      </w:r>
      <w:r>
        <w:t>d</w:t>
      </w:r>
      <w:r>
        <w:rPr>
          <w:spacing w:val="-2"/>
        </w:rPr>
        <w:t>i</w:t>
      </w:r>
      <w:r>
        <w:t>)</w:t>
      </w:r>
      <w:r>
        <w:rPr>
          <w:spacing w:val="13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2"/>
        </w:rPr>
        <w:t xml:space="preserve"> </w:t>
      </w:r>
      <w:r>
        <w:t>prov</w:t>
      </w:r>
      <w:r>
        <w:rPr>
          <w:spacing w:val="-2"/>
        </w:rPr>
        <w:t>á</w:t>
      </w:r>
      <w:r>
        <w:t>děny</w:t>
      </w:r>
      <w:r>
        <w:rPr>
          <w:spacing w:val="7"/>
        </w:rPr>
        <w:t xml:space="preserve"> </w:t>
      </w:r>
      <w:r>
        <w:t>ro</w:t>
      </w:r>
      <w:r>
        <w:rPr>
          <w:spacing w:val="-5"/>
        </w:rPr>
        <w:t>z</w:t>
      </w:r>
      <w:r>
        <w:t>ebráním</w:t>
      </w:r>
      <w:r>
        <w:rPr>
          <w:spacing w:val="16"/>
        </w:rPr>
        <w:t xml:space="preserve"> </w:t>
      </w:r>
      <w:r>
        <w:t>poš</w:t>
      </w:r>
      <w:r>
        <w:rPr>
          <w:spacing w:val="4"/>
        </w:rPr>
        <w:t>k</w:t>
      </w:r>
      <w:r>
        <w:t>o</w:t>
      </w:r>
      <w:r>
        <w:rPr>
          <w:spacing w:val="-5"/>
        </w:rPr>
        <w:t>z</w:t>
      </w:r>
      <w:r>
        <w:t>ené</w:t>
      </w:r>
      <w:r>
        <w:rPr>
          <w:spacing w:val="12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prov</w:t>
      </w:r>
      <w:r>
        <w:rPr>
          <w:spacing w:val="-2"/>
        </w:rPr>
        <w:t>e</w:t>
      </w:r>
      <w:r>
        <w:t>den</w:t>
      </w:r>
      <w:r>
        <w:rPr>
          <w:spacing w:val="-2"/>
        </w:rPr>
        <w:t>í</w:t>
      </w:r>
      <w:r>
        <w:t>m</w:t>
      </w:r>
      <w:r>
        <w:rPr>
          <w:spacing w:val="16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12"/>
        </w:rPr>
        <w:t xml:space="preserve"> </w:t>
      </w:r>
      <w:r>
        <w:t>no</w:t>
      </w:r>
      <w:r>
        <w:rPr>
          <w:spacing w:val="-2"/>
        </w:rPr>
        <w:t>v</w:t>
      </w:r>
      <w:r>
        <w:rPr>
          <w:spacing w:val="-1"/>
        </w:rPr>
        <w:t>é</w:t>
      </w:r>
      <w:r>
        <w:t>,</w:t>
      </w:r>
      <w:r>
        <w:rPr>
          <w:w w:val="99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případě</w:t>
      </w:r>
      <w:r>
        <w:rPr>
          <w:spacing w:val="-9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</w:t>
      </w:r>
      <w:r>
        <w:rPr>
          <w:spacing w:val="-9"/>
        </w:rPr>
        <w:t xml:space="preserve"> </w:t>
      </w:r>
      <w:r>
        <w:t>též</w:t>
      </w:r>
      <w:r>
        <w:rPr>
          <w:spacing w:val="-12"/>
        </w:rPr>
        <w:t xml:space="preserve"> </w:t>
      </w:r>
      <w:r>
        <w:t>do</w:t>
      </w:r>
      <w:r>
        <w:rPr>
          <w:spacing w:val="-2"/>
        </w:rPr>
        <w:t>p</w:t>
      </w:r>
      <w:r>
        <w:t>l</w:t>
      </w:r>
      <w:r>
        <w:rPr>
          <w:spacing w:val="-2"/>
        </w:rPr>
        <w:t>n</w:t>
      </w:r>
      <w:r>
        <w:t>ěním</w:t>
      </w:r>
      <w:r>
        <w:rPr>
          <w:spacing w:val="-5"/>
        </w:rPr>
        <w:t xml:space="preserve"> </w:t>
      </w:r>
      <w:r>
        <w:t>stávají</w:t>
      </w:r>
      <w:r>
        <w:rPr>
          <w:spacing w:val="1"/>
        </w:rPr>
        <w:t>c</w:t>
      </w:r>
      <w:r>
        <w:t>í</w:t>
      </w:r>
      <w:r>
        <w:rPr>
          <w:spacing w:val="-9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e.</w:t>
      </w:r>
    </w:p>
    <w:p w:rsidR="007F1DF1" w:rsidRDefault="007F1DF1" w:rsidP="007F1DF1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7F1DF1" w:rsidRDefault="007F1DF1" w:rsidP="007F1DF1">
      <w:pPr>
        <w:pStyle w:val="Zkladntext"/>
        <w:kinsoku w:val="0"/>
        <w:overflowPunct w:val="0"/>
        <w:ind w:right="1588"/>
        <w:jc w:val="both"/>
      </w:pPr>
      <w:r>
        <w:t>Re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t</w:t>
      </w:r>
      <w:r>
        <w:rPr>
          <w:spacing w:val="-8"/>
        </w:rPr>
        <w:t>ý</w:t>
      </w:r>
      <w:r>
        <w:rPr>
          <w:spacing w:val="3"/>
        </w:rPr>
        <w:t>k</w:t>
      </w:r>
      <w:r>
        <w:t>ají</w:t>
      </w:r>
      <w:r>
        <w:rPr>
          <w:spacing w:val="-8"/>
        </w:rPr>
        <w:t xml:space="preserve"> </w:t>
      </w:r>
      <w:r>
        <w:rPr>
          <w:spacing w:val="-3"/>
        </w:rPr>
        <w:t>z</w:t>
      </w:r>
      <w:r>
        <w:rPr>
          <w:spacing w:val="4"/>
        </w:rPr>
        <w:t>m</w:t>
      </w:r>
      <w:r>
        <w:t>ěny</w:t>
      </w:r>
      <w:r>
        <w:rPr>
          <w:spacing w:val="-13"/>
        </w:rPr>
        <w:t xml:space="preserve"> </w:t>
      </w:r>
      <w:r>
        <w:t>t</w:t>
      </w:r>
      <w:r>
        <w:rPr>
          <w:spacing w:val="-8"/>
        </w:rPr>
        <w:t>y</w:t>
      </w:r>
      <w:r>
        <w:t>pu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t>pe</w:t>
      </w:r>
      <w:r>
        <w:rPr>
          <w:spacing w:val="-2"/>
        </w:rPr>
        <w:t>v</w:t>
      </w:r>
      <w:r>
        <w:t>něn</w:t>
      </w:r>
      <w:r>
        <w:rPr>
          <w:spacing w:val="-2"/>
        </w:rPr>
        <w:t>í</w:t>
      </w:r>
      <w:r>
        <w:t>,</w:t>
      </w:r>
      <w:r>
        <w:rPr>
          <w:spacing w:val="-8"/>
        </w:rPr>
        <w:t xml:space="preserve"> </w:t>
      </w:r>
      <w:r>
        <w:t>případ</w:t>
      </w:r>
      <w:r>
        <w:rPr>
          <w:spacing w:val="-2"/>
        </w:rPr>
        <w:t>n</w:t>
      </w:r>
      <w:r>
        <w:t>ě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rPr>
          <w:spacing w:val="4"/>
        </w:rPr>
        <w:t>m</w:t>
      </w:r>
      <w:r>
        <w:t>ěny</w:t>
      </w:r>
      <w:r>
        <w:rPr>
          <w:spacing w:val="-13"/>
        </w:rPr>
        <w:t xml:space="preserve"> </w:t>
      </w:r>
      <w:r>
        <w:t>s</w:t>
      </w:r>
      <w:r>
        <w:rPr>
          <w:spacing w:val="4"/>
        </w:rPr>
        <w:t>k</w:t>
      </w:r>
      <w:r>
        <w:t>l</w:t>
      </w:r>
      <w:r>
        <w:rPr>
          <w:spacing w:val="-2"/>
        </w:rPr>
        <w:t>a</w:t>
      </w:r>
      <w:r>
        <w:t>dby</w:t>
      </w:r>
      <w:r>
        <w:rPr>
          <w:spacing w:val="-1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ěrů</w:t>
      </w:r>
      <w:r>
        <w:rPr>
          <w:spacing w:val="-8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e.</w:t>
      </w:r>
    </w:p>
    <w:p w:rsidR="007F1DF1" w:rsidRDefault="007F1DF1" w:rsidP="007F1DF1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7F1DF1" w:rsidRDefault="007F1DF1" w:rsidP="007F1DF1">
      <w:pPr>
        <w:pStyle w:val="Zkladntext"/>
        <w:kinsoku w:val="0"/>
        <w:overflowPunct w:val="0"/>
        <w:spacing w:line="228" w:lineRule="exact"/>
        <w:ind w:right="102"/>
        <w:jc w:val="both"/>
      </w:pPr>
      <w:r>
        <w:t>Zdi</w:t>
      </w:r>
      <w:r>
        <w:rPr>
          <w:spacing w:val="34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34"/>
        </w:rPr>
        <w:t xml:space="preserve"> </w:t>
      </w:r>
      <w:r>
        <w:t>prov</w:t>
      </w:r>
      <w:r>
        <w:rPr>
          <w:spacing w:val="-2"/>
        </w:rPr>
        <w:t>á</w:t>
      </w:r>
      <w:r>
        <w:t>děny</w:t>
      </w:r>
      <w:r>
        <w:rPr>
          <w:spacing w:val="2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bet</w:t>
      </w:r>
      <w:r>
        <w:rPr>
          <w:spacing w:val="-2"/>
        </w:rPr>
        <w:t>o</w:t>
      </w:r>
      <w:r>
        <w:t>nu</w:t>
      </w:r>
      <w:r>
        <w:rPr>
          <w:spacing w:val="31"/>
        </w:rPr>
        <w:t xml:space="preserve"> </w:t>
      </w:r>
      <w:r>
        <w:t>(</w:t>
      </w:r>
      <w:r>
        <w:rPr>
          <w:spacing w:val="-3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ý</w:t>
      </w:r>
      <w:r>
        <w:rPr>
          <w:spacing w:val="27"/>
        </w:rPr>
        <w:t xml:space="preserve"> </w:t>
      </w:r>
      <w:r>
        <w:t>pas,</w:t>
      </w:r>
      <w:r>
        <w:rPr>
          <w:spacing w:val="32"/>
        </w:rPr>
        <w:t xml:space="preserve"> </w:t>
      </w:r>
      <w:r>
        <w:t>tě</w:t>
      </w:r>
      <w:r>
        <w:rPr>
          <w:spacing w:val="-2"/>
        </w:rPr>
        <w:t>l</w:t>
      </w:r>
      <w:r>
        <w:t>eso</w:t>
      </w:r>
      <w:r>
        <w:rPr>
          <w:spacing w:val="33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)</w:t>
      </w:r>
      <w:r>
        <w:rPr>
          <w:spacing w:val="33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lícním</w:t>
      </w:r>
      <w:r>
        <w:rPr>
          <w:spacing w:val="36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m</w:t>
      </w:r>
      <w:r>
        <w:rPr>
          <w:spacing w:val="3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31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ene.</w:t>
      </w:r>
      <w:r>
        <w:rPr>
          <w:spacing w:val="32"/>
        </w:rPr>
        <w:t xml:space="preserve"> </w:t>
      </w:r>
      <w:r>
        <w:t>Šíř</w:t>
      </w:r>
      <w:r>
        <w:rPr>
          <w:spacing w:val="3"/>
        </w:rPr>
        <w:t>k</w:t>
      </w:r>
      <w:r>
        <w:t>a</w:t>
      </w:r>
      <w:r>
        <w:rPr>
          <w:spacing w:val="32"/>
        </w:rPr>
        <w:t xml:space="preserve"> </w:t>
      </w:r>
      <w:r>
        <w:rPr>
          <w:spacing w:val="-5"/>
        </w:rPr>
        <w:t>z</w:t>
      </w:r>
      <w:r>
        <w:t>di</w:t>
      </w:r>
      <w:r>
        <w:rPr>
          <w:w w:val="9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3"/>
        </w:rPr>
        <w:t>k</w:t>
      </w:r>
      <w:r>
        <w:t>oruně</w:t>
      </w:r>
      <w:r>
        <w:rPr>
          <w:spacing w:val="8"/>
        </w:rPr>
        <w:t xml:space="preserve"> </w:t>
      </w:r>
      <w:r>
        <w:t>bude</w:t>
      </w:r>
      <w:r>
        <w:rPr>
          <w:spacing w:val="8"/>
        </w:rPr>
        <w:t xml:space="preserve"> </w:t>
      </w:r>
      <w:r>
        <w:rPr>
          <w:spacing w:val="-1"/>
        </w:rPr>
        <w:t>5</w:t>
      </w:r>
      <w:r>
        <w:t>0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8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o</w:t>
      </w:r>
      <w:r>
        <w:t>n</w:t>
      </w:r>
      <w:r>
        <w:rPr>
          <w:spacing w:val="8"/>
        </w:rPr>
        <w:t xml:space="preserve"> </w:t>
      </w:r>
      <w:r>
        <w:t>líce</w:t>
      </w:r>
      <w:r>
        <w:rPr>
          <w:spacing w:val="9"/>
        </w:rPr>
        <w:t xml:space="preserve"> </w:t>
      </w:r>
      <w:r>
        <w:t>10:</w:t>
      </w:r>
      <w:r>
        <w:rPr>
          <w:spacing w:val="-2"/>
        </w:rPr>
        <w:t>1</w:t>
      </w:r>
      <w:r>
        <w:t>,</w:t>
      </w:r>
      <w:r>
        <w:rPr>
          <w:spacing w:val="8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</w:t>
      </w:r>
      <w:r>
        <w:rPr>
          <w:spacing w:val="8"/>
        </w:rPr>
        <w:t xml:space="preserve"> </w:t>
      </w:r>
      <w:r>
        <w:t>bude</w:t>
      </w:r>
      <w:r>
        <w:rPr>
          <w:spacing w:val="8"/>
        </w:rPr>
        <w:t xml:space="preserve"> </w:t>
      </w:r>
      <w:r>
        <w:t>předsa</w:t>
      </w:r>
      <w:r>
        <w:rPr>
          <w:spacing w:val="-3"/>
        </w:rPr>
        <w:t>z</w:t>
      </w:r>
      <w:r>
        <w:t>en</w:t>
      </w:r>
      <w:r>
        <w:rPr>
          <w:spacing w:val="5"/>
        </w:rPr>
        <w:t xml:space="preserve"> </w:t>
      </w:r>
      <w:r>
        <w:t>do</w:t>
      </w:r>
      <w:r>
        <w:rPr>
          <w:spacing w:val="6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5"/>
        </w:rPr>
        <w:t>z</w:t>
      </w:r>
      <w:r>
        <w:t>ad</w:t>
      </w:r>
      <w:r>
        <w:rPr>
          <w:spacing w:val="-2"/>
        </w:rPr>
        <w:t>l</w:t>
      </w:r>
      <w:r>
        <w:t>á</w:t>
      </w:r>
      <w:r>
        <w:rPr>
          <w:spacing w:val="-5"/>
        </w:rPr>
        <w:t>ž</w:t>
      </w:r>
      <w:r>
        <w:t>děn.</w:t>
      </w:r>
      <w:r>
        <w:rPr>
          <w:spacing w:val="5"/>
        </w:rPr>
        <w:t xml:space="preserve"> </w:t>
      </w:r>
      <w:r>
        <w:t>Zá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é</w:t>
      </w:r>
      <w:r>
        <w:rPr>
          <w:spacing w:val="6"/>
        </w:rPr>
        <w:t xml:space="preserve"> </w:t>
      </w:r>
      <w:r>
        <w:t>pasy</w:t>
      </w:r>
      <w:r>
        <w:rPr>
          <w:spacing w:val="2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a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eny</w:t>
      </w:r>
      <w:r>
        <w:rPr>
          <w:spacing w:val="-12"/>
        </w:rPr>
        <w:t xml:space="preserve"> </w:t>
      </w:r>
      <w:r>
        <w:t>100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-1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tu</w:t>
      </w:r>
      <w:r>
        <w:rPr>
          <w:spacing w:val="-5"/>
        </w:rPr>
        <w:t xml:space="preserve"> </w:t>
      </w:r>
      <w:r>
        <w:t>d</w:t>
      </w:r>
      <w:r>
        <w:rPr>
          <w:spacing w:val="-2"/>
        </w:rPr>
        <w:t>n</w:t>
      </w:r>
      <w:r>
        <w:t>a.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-5"/>
        </w:rPr>
        <w:t xml:space="preserve"> </w:t>
      </w:r>
      <w:r>
        <w:t>u</w:t>
      </w:r>
      <w:r>
        <w:rPr>
          <w:spacing w:val="-5"/>
        </w:rPr>
        <w:t xml:space="preserve"> </w:t>
      </w:r>
      <w:r>
        <w:t>bud</w:t>
      </w:r>
      <w:r>
        <w:rPr>
          <w:spacing w:val="-2"/>
        </w:rPr>
        <w:t>o</w:t>
      </w:r>
      <w:r>
        <w:t>v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3"/>
        </w:rPr>
        <w:t>m</w:t>
      </w:r>
      <w:r>
        <w:t>ostu</w:t>
      </w:r>
      <w:r>
        <w:rPr>
          <w:spacing w:val="-4"/>
        </w:rPr>
        <w:t xml:space="preserve"> </w:t>
      </w:r>
      <w:r>
        <w:t>bude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3"/>
        </w:rPr>
        <w:t>k</w:t>
      </w:r>
      <w:r>
        <w:t>op</w:t>
      </w:r>
      <w:r>
        <w:rPr>
          <w:spacing w:val="-6"/>
        </w:rPr>
        <w:t xml:space="preserve"> </w:t>
      </w:r>
      <w:r>
        <w:rPr>
          <w:spacing w:val="-2"/>
        </w:rPr>
        <w:t>p</w:t>
      </w:r>
      <w:r>
        <w:rPr>
          <w:spacing w:val="-1"/>
        </w:rPr>
        <w:t>a</w:t>
      </w:r>
      <w:r>
        <w:rPr>
          <w:spacing w:val="-5"/>
        </w:rPr>
        <w:t>ž</w:t>
      </w:r>
      <w:r>
        <w:t>en</w:t>
      </w:r>
      <w:r>
        <w:rPr>
          <w:spacing w:val="-8"/>
        </w:rPr>
        <w:t>ý</w:t>
      </w:r>
      <w:r>
        <w:t>.</w:t>
      </w:r>
    </w:p>
    <w:p w:rsidR="007F1DF1" w:rsidRDefault="007F1DF1" w:rsidP="007F1DF1">
      <w:pPr>
        <w:kinsoku w:val="0"/>
        <w:overflowPunct w:val="0"/>
        <w:spacing w:line="120" w:lineRule="exact"/>
        <w:rPr>
          <w:sz w:val="12"/>
          <w:szCs w:val="12"/>
        </w:rPr>
      </w:pPr>
    </w:p>
    <w:p w:rsidR="007F1DF1" w:rsidRDefault="007F1DF1" w:rsidP="007F1DF1">
      <w:pPr>
        <w:pStyle w:val="Zkladntext"/>
        <w:kinsoku w:val="0"/>
        <w:overflowPunct w:val="0"/>
        <w:spacing w:line="228" w:lineRule="exact"/>
        <w:ind w:right="102"/>
      </w:pPr>
      <w:r>
        <w:t>Ro</w:t>
      </w:r>
      <w:r>
        <w:rPr>
          <w:spacing w:val="-2"/>
        </w:rPr>
        <w:t>v</w:t>
      </w:r>
      <w:r>
        <w:t>nan</w:t>
      </w:r>
      <w:r>
        <w:rPr>
          <w:spacing w:val="-3"/>
        </w:rPr>
        <w:t>i</w:t>
      </w:r>
      <w:r>
        <w:t>na</w:t>
      </w:r>
      <w:r>
        <w:rPr>
          <w:spacing w:val="52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52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52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52"/>
        </w:rPr>
        <w:t xml:space="preserve"> </w:t>
      </w:r>
      <w:r>
        <w:t>paty</w:t>
      </w:r>
      <w:r>
        <w:rPr>
          <w:spacing w:val="47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50"/>
        </w:rPr>
        <w:t xml:space="preserve"> </w:t>
      </w:r>
      <w:r>
        <w:t>v</w:t>
      </w:r>
      <w:r>
        <w:rPr>
          <w:spacing w:val="-5"/>
        </w:rPr>
        <w:t xml:space="preserve"> </w:t>
      </w:r>
      <w:proofErr w:type="spellStart"/>
      <w:r>
        <w:t>tl</w:t>
      </w:r>
      <w:proofErr w:type="spellEnd"/>
      <w:r>
        <w:t>.</w:t>
      </w:r>
      <w:r>
        <w:rPr>
          <w:spacing w:val="49"/>
        </w:rPr>
        <w:t xml:space="preserve"> </w:t>
      </w:r>
      <w:r>
        <w:t>50cm</w:t>
      </w:r>
      <w:r>
        <w:rPr>
          <w:spacing w:val="50"/>
        </w:rPr>
        <w:t xml:space="preserve"> </w:t>
      </w:r>
      <w:r>
        <w:t>bude</w:t>
      </w:r>
      <w:r>
        <w:rPr>
          <w:spacing w:val="50"/>
        </w:rPr>
        <w:t xml:space="preserve"> </w:t>
      </w:r>
      <w:r>
        <w:rPr>
          <w:spacing w:val="-1"/>
        </w:rPr>
        <w:t>p</w:t>
      </w:r>
      <w:r>
        <w:t>rove</w:t>
      </w:r>
      <w:r>
        <w:rPr>
          <w:spacing w:val="-2"/>
        </w:rPr>
        <w:t>d</w:t>
      </w:r>
      <w:r>
        <w:t>ena</w:t>
      </w:r>
      <w:r>
        <w:rPr>
          <w:spacing w:val="49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52"/>
        </w:rPr>
        <w:t xml:space="preserve"> </w:t>
      </w:r>
      <w:r>
        <w:t>dod</w:t>
      </w:r>
      <w:r>
        <w:rPr>
          <w:spacing w:val="-2"/>
        </w:rPr>
        <w:t>a</w:t>
      </w:r>
      <w:r>
        <w:t>tečně</w:t>
      </w:r>
      <w:r>
        <w:rPr>
          <w:spacing w:val="50"/>
        </w:rPr>
        <w:t xml:space="preserve"> </w:t>
      </w:r>
      <w:r>
        <w:t>bud</w:t>
      </w:r>
      <w:r>
        <w:rPr>
          <w:spacing w:val="-2"/>
        </w:rPr>
        <w:t>o</w:t>
      </w:r>
      <w:r>
        <w:t>v</w:t>
      </w:r>
      <w:r>
        <w:rPr>
          <w:spacing w:val="-2"/>
        </w:rPr>
        <w:t>a</w:t>
      </w:r>
      <w:r>
        <w:t>ného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š</w:t>
      </w:r>
      <w:r>
        <w:t>tění</w:t>
      </w:r>
      <w:r>
        <w:rPr>
          <w:spacing w:val="-9"/>
        </w:rPr>
        <w:t xml:space="preserve"> </w:t>
      </w:r>
      <w:r>
        <w:t>paty</w:t>
      </w:r>
      <w:r>
        <w:rPr>
          <w:spacing w:val="-14"/>
        </w:rPr>
        <w:t xml:space="preserve"> </w:t>
      </w:r>
      <w:r>
        <w:t>stávají</w:t>
      </w:r>
      <w:r>
        <w:rPr>
          <w:spacing w:val="1"/>
        </w:rPr>
        <w:t>c</w:t>
      </w:r>
      <w:r>
        <w:t>í</w:t>
      </w:r>
      <w:r>
        <w:rPr>
          <w:spacing w:val="-8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.</w:t>
      </w:r>
    </w:p>
    <w:p w:rsidR="007F1DF1" w:rsidRDefault="007F1DF1" w:rsidP="007F1DF1">
      <w:pPr>
        <w:kinsoku w:val="0"/>
        <w:overflowPunct w:val="0"/>
        <w:spacing w:line="120" w:lineRule="exact"/>
        <w:rPr>
          <w:sz w:val="12"/>
          <w:szCs w:val="12"/>
        </w:rPr>
      </w:pPr>
    </w:p>
    <w:p w:rsidR="007F1DF1" w:rsidRDefault="007F1DF1" w:rsidP="007F1DF1">
      <w:pPr>
        <w:pStyle w:val="Zkladntext"/>
        <w:kinsoku w:val="0"/>
        <w:overflowPunct w:val="0"/>
        <w:spacing w:line="228" w:lineRule="exact"/>
        <w:ind w:right="94"/>
      </w:pPr>
      <w:r>
        <w:t>Figura</w:t>
      </w:r>
      <w:r>
        <w:rPr>
          <w:spacing w:val="1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ny</w:t>
      </w:r>
      <w:r>
        <w:rPr>
          <w:spacing w:val="12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17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paty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</w:t>
      </w:r>
      <w:r>
        <w:rPr>
          <w:spacing w:val="17"/>
        </w:rPr>
        <w:t xml:space="preserve"> </w:t>
      </w:r>
      <w:r>
        <w:t>bude</w:t>
      </w:r>
      <w:r>
        <w:rPr>
          <w:spacing w:val="13"/>
        </w:rPr>
        <w:t xml:space="preserve"> </w:t>
      </w:r>
      <w:r>
        <w:t>prov</w:t>
      </w:r>
      <w:r>
        <w:rPr>
          <w:spacing w:val="-2"/>
        </w:rPr>
        <w:t>á</w:t>
      </w:r>
      <w:r>
        <w:t>děna</w:t>
      </w:r>
      <w:r>
        <w:rPr>
          <w:spacing w:val="14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14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15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tl</w:t>
      </w:r>
      <w:r>
        <w:rPr>
          <w:spacing w:val="-2"/>
        </w:rPr>
        <w:t>.</w:t>
      </w:r>
      <w:r>
        <w:t>40÷60</w:t>
      </w:r>
      <w:r>
        <w:rPr>
          <w:spacing w:val="15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1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patě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</w:t>
      </w:r>
      <w:r>
        <w:rPr>
          <w:spacing w:val="-1"/>
        </w:rPr>
        <w:t>u</w:t>
      </w:r>
      <w:r>
        <w:t>,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t>e</w:t>
      </w:r>
      <w:r>
        <w:rPr>
          <w:spacing w:val="-5"/>
        </w:rPr>
        <w:t xml:space="preserve"> </w:t>
      </w:r>
      <w:r>
        <w:t>1,2</w:t>
      </w:r>
      <w:r w:rsidR="007A3741">
        <w:t>-1,4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>d</w:t>
      </w:r>
      <w:r>
        <w:t>e</w:t>
      </w:r>
      <w:r>
        <w:rPr>
          <w:spacing w:val="-4"/>
        </w:rPr>
        <w:t xml:space="preserve"> </w:t>
      </w:r>
      <w:r>
        <w:t>d</w:t>
      </w:r>
      <w:r>
        <w:rPr>
          <w:spacing w:val="-2"/>
        </w:rPr>
        <w:t>n</w:t>
      </w:r>
      <w:r>
        <w:t>o.</w:t>
      </w:r>
    </w:p>
    <w:p w:rsidR="007F1DF1" w:rsidRDefault="007F1DF1" w:rsidP="007F1DF1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7F1DF1" w:rsidRDefault="007F1DF1" w:rsidP="007F1DF1">
      <w:pPr>
        <w:pStyle w:val="Zkladntext"/>
        <w:kinsoku w:val="0"/>
        <w:overflowPunct w:val="0"/>
        <w:spacing w:line="363" w:lineRule="auto"/>
      </w:pPr>
      <w:r>
        <w:rPr>
          <w:spacing w:val="-1"/>
        </w:rPr>
        <w:t>S</w:t>
      </w:r>
      <w:r>
        <w:t>tab</w:t>
      </w:r>
      <w:r>
        <w:rPr>
          <w:spacing w:val="-2"/>
        </w:rPr>
        <w:t>i</w:t>
      </w:r>
      <w:r>
        <w:t>l</w:t>
      </w:r>
      <w:r>
        <w:rPr>
          <w:spacing w:val="-3"/>
        </w:rPr>
        <w:t>i</w:t>
      </w:r>
      <w:r>
        <w:rPr>
          <w:spacing w:val="-5"/>
        </w:rPr>
        <w:t>z</w:t>
      </w:r>
      <w:r>
        <w:t>ace</w:t>
      </w:r>
      <w:r>
        <w:rPr>
          <w:spacing w:val="-7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-3"/>
        </w:rPr>
        <w:t>v</w:t>
      </w:r>
      <w:r>
        <w:rPr>
          <w:spacing w:val="-1"/>
        </w:rPr>
        <w:t>e</w:t>
      </w:r>
      <w:r>
        <w:t>l</w:t>
      </w:r>
      <w:r>
        <w:rPr>
          <w:spacing w:val="-2"/>
        </w:rPr>
        <w:t>e</w:t>
      </w:r>
      <w:r>
        <w:t>ty</w:t>
      </w:r>
      <w:r>
        <w:rPr>
          <w:spacing w:val="-13"/>
        </w:rPr>
        <w:t xml:space="preserve"> </w:t>
      </w:r>
      <w:r>
        <w:t>dna</w:t>
      </w:r>
      <w:r>
        <w:rPr>
          <w:spacing w:val="-8"/>
        </w:rPr>
        <w:t xml:space="preserve"> </w:t>
      </w:r>
      <w:r>
        <w:rPr>
          <w:spacing w:val="-1"/>
        </w:rPr>
        <w:t>p</w:t>
      </w:r>
      <w:r>
        <w:t>ří</w:t>
      </w:r>
      <w:r>
        <w:rPr>
          <w:spacing w:val="1"/>
        </w:rPr>
        <w:t>č</w:t>
      </w:r>
      <w:r>
        <w:t>n</w:t>
      </w:r>
      <w:r>
        <w:rPr>
          <w:spacing w:val="-8"/>
        </w:rPr>
        <w:t>ý</w:t>
      </w:r>
      <w:r>
        <w:rPr>
          <w:spacing w:val="4"/>
        </w:rPr>
        <w:t>m</w:t>
      </w:r>
      <w:r>
        <w:t>i</w:t>
      </w:r>
      <w:r>
        <w:rPr>
          <w:spacing w:val="-8"/>
        </w:rPr>
        <w:t xml:space="preserve"> </w:t>
      </w:r>
      <w:r>
        <w:t>prahy</w:t>
      </w:r>
      <w:r>
        <w:rPr>
          <w:spacing w:val="-13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7"/>
        </w:rPr>
        <w:t xml:space="preserve"> </w:t>
      </w:r>
      <w:r>
        <w:t>pro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t>o</w:t>
      </w:r>
      <w:r>
        <w:rPr>
          <w:spacing w:val="-7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do</w:t>
      </w:r>
      <w:r>
        <w:rPr>
          <w:spacing w:val="-2"/>
        </w:rPr>
        <w:t>l</w:t>
      </w:r>
      <w:r>
        <w:t>ním</w:t>
      </w:r>
      <w:r>
        <w:rPr>
          <w:spacing w:val="-3"/>
        </w:rPr>
        <w:t xml:space="preserve"> </w:t>
      </w:r>
      <w:r>
        <w:t>úse</w:t>
      </w:r>
      <w:r>
        <w:rPr>
          <w:spacing w:val="3"/>
        </w:rPr>
        <w:t>k</w:t>
      </w:r>
      <w:r>
        <w:rPr>
          <w:spacing w:val="-1"/>
        </w:rPr>
        <w:t>u</w:t>
      </w:r>
      <w:r>
        <w:t>,</w:t>
      </w:r>
      <w:r>
        <w:rPr>
          <w:spacing w:val="-8"/>
        </w:rPr>
        <w:t xml:space="preserve"> </w:t>
      </w:r>
      <w:r>
        <w:t>v</w:t>
      </w:r>
      <w:r>
        <w:rPr>
          <w:spacing w:val="-8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-7"/>
        </w:rPr>
        <w:t xml:space="preserve"> </w:t>
      </w:r>
      <w:r>
        <w:t>nad</w:t>
      </w:r>
      <w:r>
        <w:rPr>
          <w:spacing w:val="3"/>
        </w:rPr>
        <w:t>m</w:t>
      </w:r>
      <w:r>
        <w:t>ěrně</w:t>
      </w:r>
      <w:r>
        <w:rPr>
          <w:spacing w:val="-8"/>
        </w:rPr>
        <w:t xml:space="preserve"> </w:t>
      </w:r>
      <w:r>
        <w:t>erodo</w:t>
      </w:r>
      <w:r>
        <w:rPr>
          <w:spacing w:val="-3"/>
        </w:rPr>
        <w:t>v</w:t>
      </w:r>
      <w:r>
        <w:t>ané</w:t>
      </w:r>
      <w:r>
        <w:rPr>
          <w:spacing w:val="-2"/>
        </w:rPr>
        <w:t>h</w:t>
      </w:r>
      <w:r>
        <w:t>o</w:t>
      </w:r>
      <w:r>
        <w:rPr>
          <w:spacing w:val="-7"/>
        </w:rPr>
        <w:t xml:space="preserve"> </w:t>
      </w:r>
      <w:r>
        <w:t>d</w:t>
      </w:r>
      <w:r>
        <w:rPr>
          <w:spacing w:val="-2"/>
        </w:rPr>
        <w:t>n</w:t>
      </w:r>
      <w:r>
        <w:rPr>
          <w:spacing w:val="-1"/>
        </w:rPr>
        <w:t>a, práh bude doplněn rovněž v místě ukončení pevného opevnění na levém břehu</w:t>
      </w:r>
      <w:r>
        <w:t>.</w:t>
      </w:r>
      <w:r>
        <w:rPr>
          <w:w w:val="99"/>
        </w:rPr>
        <w:t xml:space="preserve"> </w:t>
      </w:r>
      <w:r>
        <w:t>Součástí stavby jsou práce spojené s prováděním stavby-uvedení dotčených povrchů a konstrukcí do původního stavu např. opě</w:t>
      </w:r>
      <w:r>
        <w:rPr>
          <w:spacing w:val="-2"/>
        </w:rPr>
        <w:t>t</w:t>
      </w:r>
      <w:r>
        <w:t>o</w:t>
      </w:r>
      <w:r>
        <w:rPr>
          <w:spacing w:val="-2"/>
        </w:rPr>
        <w:t>v</w:t>
      </w:r>
      <w:r>
        <w:t>nou</w:t>
      </w:r>
      <w:r>
        <w:rPr>
          <w:spacing w:val="-10"/>
        </w:rPr>
        <w:t xml:space="preserve"> </w:t>
      </w:r>
      <w:r>
        <w:rPr>
          <w:spacing w:val="4"/>
        </w:rPr>
        <w:t>m</w:t>
      </w:r>
      <w:r>
        <w:t>ont</w:t>
      </w:r>
      <w:r>
        <w:rPr>
          <w:spacing w:val="-2"/>
        </w:rPr>
        <w:t>á</w:t>
      </w:r>
      <w:r>
        <w:t>ž</w:t>
      </w:r>
      <w:r>
        <w:rPr>
          <w:spacing w:val="-12"/>
        </w:rPr>
        <w:t xml:space="preserve"> </w:t>
      </w:r>
      <w:r>
        <w:t>op</w:t>
      </w:r>
      <w:r>
        <w:rPr>
          <w:spacing w:val="-2"/>
        </w:rPr>
        <w:t>l</w:t>
      </w:r>
      <w:r>
        <w:t>ocení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o</w:t>
      </w:r>
      <w:r>
        <w:rPr>
          <w:spacing w:val="-2"/>
        </w:rPr>
        <w:t>b</w:t>
      </w:r>
      <w:r>
        <w:t>no</w:t>
      </w:r>
      <w:r>
        <w:rPr>
          <w:spacing w:val="-2"/>
        </w:rPr>
        <w:t>v</w:t>
      </w:r>
      <w:r>
        <w:t>u</w:t>
      </w:r>
      <w:r>
        <w:rPr>
          <w:spacing w:val="-9"/>
        </w:rPr>
        <w:t xml:space="preserve"> </w:t>
      </w:r>
      <w:r>
        <w:t>drobn</w:t>
      </w:r>
      <w:r>
        <w:rPr>
          <w:spacing w:val="-9"/>
        </w:rPr>
        <w:t>ý</w:t>
      </w:r>
      <w:r>
        <w:rPr>
          <w:spacing w:val="1"/>
        </w:rPr>
        <w:t>c</w:t>
      </w:r>
      <w:r>
        <w:t>h</w:t>
      </w:r>
      <w:r>
        <w:rPr>
          <w:spacing w:val="-9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rPr>
          <w:spacing w:val="-1"/>
        </w:rPr>
        <w:t>í</w:t>
      </w:r>
      <w:r>
        <w:t>.</w:t>
      </w:r>
    </w:p>
    <w:p w:rsidR="007F1DF1" w:rsidRDefault="007F1DF1" w:rsidP="007F1DF1">
      <w:pPr>
        <w:pStyle w:val="Zkladntext"/>
        <w:kinsoku w:val="0"/>
        <w:overflowPunct w:val="0"/>
        <w:spacing w:before="3"/>
        <w:ind w:right="1495"/>
        <w:jc w:val="both"/>
      </w:pPr>
      <w:r>
        <w:t>Stavba ne</w:t>
      </w:r>
      <w:r>
        <w:rPr>
          <w:spacing w:val="-5"/>
        </w:rPr>
        <w:t>z</w:t>
      </w:r>
      <w:r>
        <w:t>v</w:t>
      </w:r>
      <w:r>
        <w:rPr>
          <w:spacing w:val="-9"/>
        </w:rPr>
        <w:t>y</w:t>
      </w:r>
      <w:r>
        <w:rPr>
          <w:spacing w:val="1"/>
        </w:rPr>
        <w:t>š</w:t>
      </w:r>
      <w:r>
        <w:t>uje</w:t>
      </w:r>
      <w:r>
        <w:rPr>
          <w:spacing w:val="-8"/>
        </w:rPr>
        <w:t xml:space="preserve"> </w:t>
      </w:r>
      <w:r>
        <w:t>náro</w:t>
      </w:r>
      <w:r>
        <w:rPr>
          <w:spacing w:val="3"/>
        </w:rPr>
        <w:t>k</w:t>
      </w:r>
      <w:r>
        <w:t>y</w:t>
      </w:r>
      <w:r>
        <w:rPr>
          <w:spacing w:val="-13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rPr>
          <w:spacing w:val="-2"/>
        </w:rPr>
        <w:t>p</w:t>
      </w:r>
      <w:r>
        <w:t>rav</w:t>
      </w:r>
      <w:r>
        <w:rPr>
          <w:spacing w:val="-2"/>
        </w:rPr>
        <w:t>i</w:t>
      </w:r>
      <w:r>
        <w:t>de</w:t>
      </w:r>
      <w:r>
        <w:rPr>
          <w:spacing w:val="-2"/>
        </w:rPr>
        <w:t>l</w:t>
      </w:r>
      <w:r>
        <w:t>nou</w:t>
      </w:r>
      <w:r>
        <w:rPr>
          <w:spacing w:val="-9"/>
        </w:rPr>
        <w:t xml:space="preserve"> </w:t>
      </w:r>
      <w:r>
        <w:t>obslu</w:t>
      </w:r>
      <w:r>
        <w:rPr>
          <w:spacing w:val="-2"/>
        </w:rPr>
        <w:t>h</w:t>
      </w:r>
      <w:r>
        <w:t>u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2"/>
        </w:rPr>
        <w:t>ú</w:t>
      </w:r>
      <w:r>
        <w:t>dr</w:t>
      </w:r>
      <w:r>
        <w:rPr>
          <w:spacing w:val="-5"/>
        </w:rPr>
        <w:t>ž</w:t>
      </w:r>
      <w:r>
        <w:t>bu</w:t>
      </w:r>
      <w:r>
        <w:rPr>
          <w:spacing w:val="-8"/>
        </w:rPr>
        <w:t xml:space="preserve"> </w:t>
      </w:r>
      <w:r>
        <w:rPr>
          <w:spacing w:val="-3"/>
        </w:rPr>
        <w:t>v</w:t>
      </w:r>
      <w:r>
        <w:t>odn</w:t>
      </w:r>
      <w:r>
        <w:rPr>
          <w:spacing w:val="-2"/>
        </w:rPr>
        <w:t>í</w:t>
      </w:r>
      <w:r>
        <w:t>ho</w:t>
      </w:r>
      <w:r>
        <w:rPr>
          <w:spacing w:val="-8"/>
        </w:rPr>
        <w:t xml:space="preserve"> </w:t>
      </w:r>
      <w:r>
        <w:t>t</w:t>
      </w:r>
      <w:r>
        <w:rPr>
          <w:spacing w:val="-2"/>
        </w:rPr>
        <w:t>o</w:t>
      </w:r>
      <w:r>
        <w:rPr>
          <w:spacing w:val="3"/>
        </w:rPr>
        <w:t>k</w:t>
      </w:r>
      <w:r>
        <w:t>u,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aji</w:t>
      </w:r>
      <w:r>
        <w:rPr>
          <w:spacing w:val="1"/>
        </w:rPr>
        <w:t>š</w:t>
      </w:r>
      <w:r>
        <w:t>ťo</w:t>
      </w:r>
      <w:r>
        <w:rPr>
          <w:spacing w:val="-2"/>
        </w:rPr>
        <w:t>v</w:t>
      </w:r>
      <w:r>
        <w:t>anou</w:t>
      </w:r>
      <w:r>
        <w:rPr>
          <w:spacing w:val="-9"/>
        </w:rPr>
        <w:t xml:space="preserve"> </w:t>
      </w:r>
      <w:r>
        <w:rPr>
          <w:spacing w:val="1"/>
        </w:rPr>
        <w:t>j</w:t>
      </w:r>
      <w:r>
        <w:t>eho</w:t>
      </w:r>
      <w:r>
        <w:rPr>
          <w:spacing w:val="-8"/>
        </w:rPr>
        <w:t xml:space="preserve"> </w:t>
      </w:r>
      <w:r>
        <w:rPr>
          <w:spacing w:val="1"/>
        </w:rPr>
        <w:t>s</w:t>
      </w:r>
      <w:r>
        <w:t>právce</w:t>
      </w:r>
      <w:r>
        <w:rPr>
          <w:spacing w:val="4"/>
        </w:rPr>
        <w:t>m</w:t>
      </w:r>
      <w:r>
        <w:t>.</w:t>
      </w:r>
    </w:p>
    <w:p w:rsidR="007F1DF1" w:rsidRDefault="007F1DF1" w:rsidP="007F1DF1">
      <w:pPr>
        <w:pStyle w:val="Zkladntext"/>
        <w:kinsoku w:val="0"/>
        <w:overflowPunct w:val="0"/>
        <w:spacing w:before="3"/>
        <w:ind w:right="1495"/>
        <w:jc w:val="both"/>
      </w:pPr>
    </w:p>
    <w:p w:rsidR="007F1DF1" w:rsidRDefault="007F1DF1" w:rsidP="007F1DF1">
      <w:pPr>
        <w:pStyle w:val="Zkladntext"/>
        <w:kinsoku w:val="0"/>
        <w:overflowPunct w:val="0"/>
        <w:spacing w:before="3"/>
        <w:ind w:right="1495"/>
        <w:jc w:val="both"/>
      </w:pPr>
    </w:p>
    <w:p w:rsidR="007F1DF1" w:rsidRDefault="007F1DF1" w:rsidP="007F1DF1">
      <w:pPr>
        <w:pStyle w:val="Nadpis3"/>
        <w:numPr>
          <w:ilvl w:val="1"/>
          <w:numId w:val="16"/>
        </w:numPr>
        <w:tabs>
          <w:tab w:val="left" w:pos="580"/>
        </w:tabs>
        <w:kinsoku w:val="0"/>
        <w:overflowPunct w:val="0"/>
        <w:ind w:left="580"/>
        <w:rPr>
          <w:b w:val="0"/>
          <w:bCs w:val="0"/>
        </w:rPr>
      </w:pPr>
      <w:r>
        <w:t>S</w:t>
      </w:r>
      <w:r>
        <w:rPr>
          <w:spacing w:val="-2"/>
        </w:rPr>
        <w:t>E</w:t>
      </w:r>
      <w:r>
        <w:t>Z</w:t>
      </w:r>
      <w:r>
        <w:rPr>
          <w:spacing w:val="-2"/>
        </w:rPr>
        <w:t>N</w:t>
      </w:r>
      <w:r>
        <w:rPr>
          <w:spacing w:val="-9"/>
        </w:rPr>
        <w:t>A</w:t>
      </w:r>
      <w:r>
        <w:t>M</w:t>
      </w:r>
      <w:r>
        <w:rPr>
          <w:spacing w:val="2"/>
        </w:rPr>
        <w:t xml:space="preserve"> </w:t>
      </w:r>
      <w:r>
        <w:t>V</w:t>
      </w:r>
      <w:r>
        <w:rPr>
          <w:spacing w:val="-2"/>
        </w:rPr>
        <w:t>S</w:t>
      </w:r>
      <w:r>
        <w:rPr>
          <w:spacing w:val="-3"/>
        </w:rPr>
        <w:t>T</w:t>
      </w:r>
      <w:r>
        <w:t>U</w:t>
      </w:r>
      <w:r>
        <w:rPr>
          <w:spacing w:val="-2"/>
        </w:rPr>
        <w:t>P</w:t>
      </w:r>
      <w:r>
        <w:t>NÍCH</w:t>
      </w:r>
      <w:r>
        <w:rPr>
          <w:spacing w:val="-2"/>
        </w:rPr>
        <w:t xml:space="preserve"> </w:t>
      </w:r>
      <w:r>
        <w:t>PODK</w:t>
      </w:r>
      <w:r>
        <w:rPr>
          <w:spacing w:val="-2"/>
        </w:rPr>
        <w:t>L</w:t>
      </w:r>
      <w:r>
        <w:rPr>
          <w:spacing w:val="-9"/>
        </w:rPr>
        <w:t>A</w:t>
      </w:r>
      <w:r>
        <w:t>DŮ</w:t>
      </w:r>
    </w:p>
    <w:p w:rsidR="00B92800" w:rsidRDefault="00B92800">
      <w:pPr>
        <w:kinsoku w:val="0"/>
        <w:overflowPunct w:val="0"/>
        <w:spacing w:before="5" w:line="260" w:lineRule="exact"/>
        <w:rPr>
          <w:sz w:val="26"/>
          <w:szCs w:val="26"/>
        </w:rPr>
      </w:pPr>
    </w:p>
    <w:p w:rsidR="00F228D5" w:rsidRDefault="00F228D5" w:rsidP="00F228D5">
      <w:pPr>
        <w:pStyle w:val="Zkladntext"/>
        <w:numPr>
          <w:ilvl w:val="0"/>
          <w:numId w:val="15"/>
        </w:numPr>
        <w:tabs>
          <w:tab w:val="left" w:pos="402"/>
        </w:tabs>
        <w:kinsoku w:val="0"/>
        <w:overflowPunct w:val="0"/>
        <w:spacing w:before="3" w:line="228" w:lineRule="exact"/>
        <w:ind w:right="43" w:firstLine="0"/>
      </w:pPr>
      <w:r>
        <w:t xml:space="preserve">Souhlas s ohlášením udržovacích prací, </w:t>
      </w:r>
      <w:proofErr w:type="spellStart"/>
      <w:r>
        <w:t>MěÚ</w:t>
      </w:r>
      <w:proofErr w:type="spellEnd"/>
      <w:r>
        <w:t xml:space="preserve"> Nový Bor, č.j. </w:t>
      </w:r>
      <w:r w:rsidRPr="00AF016C">
        <w:t xml:space="preserve">MUNO </w:t>
      </w:r>
      <w:r w:rsidR="00AC0945">
        <w:t>25240/2018 ze dne 28.5.2018</w:t>
      </w:r>
    </w:p>
    <w:p w:rsidR="007F1DF1" w:rsidRDefault="007F1DF1">
      <w:pPr>
        <w:pStyle w:val="Zkladntext"/>
        <w:numPr>
          <w:ilvl w:val="0"/>
          <w:numId w:val="15"/>
        </w:numPr>
        <w:tabs>
          <w:tab w:val="left" w:pos="402"/>
        </w:tabs>
        <w:kinsoku w:val="0"/>
        <w:overflowPunct w:val="0"/>
        <w:ind w:firstLine="0"/>
      </w:pPr>
      <w:r>
        <w:t xml:space="preserve">Dokumentace DSP, </w:t>
      </w:r>
      <w:proofErr w:type="spellStart"/>
      <w:r>
        <w:t>Mürabell</w:t>
      </w:r>
      <w:proofErr w:type="spellEnd"/>
      <w:r>
        <w:t xml:space="preserve"> s.r.o., 05.2017</w:t>
      </w:r>
    </w:p>
    <w:p w:rsidR="00F228D5" w:rsidRDefault="00F228D5">
      <w:pPr>
        <w:pStyle w:val="Zkladntext"/>
        <w:numPr>
          <w:ilvl w:val="0"/>
          <w:numId w:val="15"/>
        </w:numPr>
        <w:tabs>
          <w:tab w:val="left" w:pos="402"/>
        </w:tabs>
        <w:kinsoku w:val="0"/>
        <w:overflowPunct w:val="0"/>
        <w:ind w:firstLine="0"/>
      </w:pPr>
      <w:r>
        <w:t xml:space="preserve">Ostatní: </w:t>
      </w:r>
    </w:p>
    <w:p w:rsidR="00B92800" w:rsidRDefault="00B92800" w:rsidP="00F228D5">
      <w:pPr>
        <w:pStyle w:val="Zkladntext"/>
        <w:numPr>
          <w:ilvl w:val="1"/>
          <w:numId w:val="22"/>
        </w:numPr>
        <w:tabs>
          <w:tab w:val="left" w:pos="402"/>
        </w:tabs>
        <w:kinsoku w:val="0"/>
        <w:overflowPunct w:val="0"/>
        <w:ind w:right="43"/>
      </w:pPr>
      <w:r>
        <w:t>Zadání</w:t>
      </w:r>
      <w:r w:rsidRPr="00F228D5">
        <w:t xml:space="preserve"> </w:t>
      </w:r>
      <w:r>
        <w:t>sta</w:t>
      </w:r>
      <w:r w:rsidRPr="00F228D5">
        <w:t>v</w:t>
      </w:r>
      <w:r>
        <w:t>b</w:t>
      </w:r>
      <w:r w:rsidRPr="00F228D5">
        <w:t>y</w:t>
      </w:r>
      <w:r>
        <w:t>,</w:t>
      </w:r>
      <w:r w:rsidRPr="00F228D5">
        <w:t xml:space="preserve"> P</w:t>
      </w:r>
      <w:r>
        <w:t>L</w:t>
      </w:r>
      <w:r w:rsidRPr="00F228D5">
        <w:t xml:space="preserve"> </w:t>
      </w:r>
      <w:r>
        <w:t>3</w:t>
      </w:r>
      <w:r w:rsidRPr="00F228D5">
        <w:t xml:space="preserve"> </w:t>
      </w:r>
      <w:r>
        <w:t>02</w:t>
      </w:r>
      <w:r w:rsidRPr="00F228D5">
        <w:t xml:space="preserve"> </w:t>
      </w:r>
      <w:r>
        <w:t>15</w:t>
      </w:r>
      <w:r w:rsidRPr="00F228D5">
        <w:t xml:space="preserve"> 0</w:t>
      </w:r>
      <w:r>
        <w:t>58</w:t>
      </w:r>
    </w:p>
    <w:p w:rsidR="00B92800" w:rsidRDefault="00B92800" w:rsidP="00F228D5">
      <w:pPr>
        <w:pStyle w:val="Zkladntext"/>
        <w:numPr>
          <w:ilvl w:val="1"/>
          <w:numId w:val="22"/>
        </w:numPr>
        <w:tabs>
          <w:tab w:val="left" w:pos="402"/>
        </w:tabs>
        <w:kinsoku w:val="0"/>
        <w:overflowPunct w:val="0"/>
        <w:ind w:right="43"/>
      </w:pPr>
      <w:r>
        <w:t>Údaje</w:t>
      </w:r>
      <w:r w:rsidRPr="00F228D5">
        <w:t xml:space="preserve"> k</w:t>
      </w:r>
      <w:r>
        <w:t>atastru</w:t>
      </w:r>
      <w:r w:rsidRPr="00F228D5">
        <w:t xml:space="preserve"> </w:t>
      </w:r>
      <w:r>
        <w:t>ne</w:t>
      </w:r>
      <w:r w:rsidRPr="00F228D5">
        <w:t>m</w:t>
      </w:r>
      <w:r>
        <w:t>o</w:t>
      </w:r>
      <w:r w:rsidRPr="00F228D5">
        <w:t>v</w:t>
      </w:r>
      <w:r>
        <w:t>it</w:t>
      </w:r>
      <w:r w:rsidRPr="00F228D5">
        <w:t>os</w:t>
      </w:r>
      <w:r>
        <w:t>t</w:t>
      </w:r>
      <w:r w:rsidRPr="00F228D5">
        <w:t>í</w:t>
      </w:r>
      <w:r>
        <w:t>,</w:t>
      </w:r>
      <w:r w:rsidRPr="00F228D5">
        <w:t xml:space="preserve"> </w:t>
      </w:r>
      <w:r>
        <w:t>K</w:t>
      </w:r>
      <w:r w:rsidRPr="00F228D5">
        <w:t>a</w:t>
      </w:r>
      <w:r>
        <w:t>tast</w:t>
      </w:r>
      <w:r w:rsidRPr="00F228D5">
        <w:t>r</w:t>
      </w:r>
      <w:r>
        <w:t>á</w:t>
      </w:r>
      <w:r w:rsidRPr="00F228D5">
        <w:t>l</w:t>
      </w:r>
      <w:r>
        <w:t>ní</w:t>
      </w:r>
      <w:r w:rsidRPr="00F228D5">
        <w:t xml:space="preserve"> </w:t>
      </w:r>
      <w:r>
        <w:t>situ</w:t>
      </w:r>
      <w:r w:rsidRPr="00F228D5">
        <w:t>ace</w:t>
      </w:r>
      <w:r>
        <w:t>,</w:t>
      </w:r>
      <w:r w:rsidRPr="00F228D5">
        <w:t xml:space="preserve"> </w:t>
      </w:r>
      <w:r>
        <w:t>ČÚZK</w:t>
      </w:r>
    </w:p>
    <w:p w:rsidR="00B92800" w:rsidRDefault="00B92800" w:rsidP="00F228D5">
      <w:pPr>
        <w:pStyle w:val="Zkladntext"/>
        <w:numPr>
          <w:ilvl w:val="1"/>
          <w:numId w:val="22"/>
        </w:numPr>
        <w:tabs>
          <w:tab w:val="left" w:pos="402"/>
        </w:tabs>
        <w:kinsoku w:val="0"/>
        <w:overflowPunct w:val="0"/>
        <w:ind w:right="43"/>
      </w:pPr>
      <w:r>
        <w:t>Za</w:t>
      </w:r>
      <w:r w:rsidRPr="00F228D5">
        <w:t>m</w:t>
      </w:r>
      <w:r>
        <w:t>ěření</w:t>
      </w:r>
      <w:r w:rsidRPr="00F228D5">
        <w:t xml:space="preserve"> m</w:t>
      </w:r>
      <w:r>
        <w:t>ísta</w:t>
      </w:r>
      <w:r w:rsidRPr="00F228D5">
        <w:t xml:space="preserve"> s</w:t>
      </w:r>
      <w:r>
        <w:t>ta</w:t>
      </w:r>
      <w:r w:rsidRPr="00F228D5">
        <w:t>v</w:t>
      </w:r>
      <w:r>
        <w:t>by</w:t>
      </w:r>
      <w:r w:rsidRPr="00F228D5">
        <w:t xml:space="preserve"> </w:t>
      </w:r>
      <w:r>
        <w:t>(to</w:t>
      </w:r>
      <w:r w:rsidRPr="00F228D5">
        <w:t>k</w:t>
      </w:r>
      <w:r>
        <w:t>u),</w:t>
      </w:r>
      <w:r w:rsidRPr="00F228D5">
        <w:t xml:space="preserve"> </w:t>
      </w:r>
      <w:proofErr w:type="spellStart"/>
      <w:r>
        <w:t>V.Jaro</w:t>
      </w:r>
      <w:r w:rsidRPr="00F228D5">
        <w:t>š</w:t>
      </w:r>
      <w:proofErr w:type="spellEnd"/>
      <w:r>
        <w:t>,</w:t>
      </w:r>
      <w:r w:rsidRPr="00F228D5">
        <w:t xml:space="preserve"> </w:t>
      </w:r>
      <w:r>
        <w:t>1</w:t>
      </w:r>
      <w:r w:rsidRPr="00F228D5">
        <w:t>0</w:t>
      </w:r>
      <w:r>
        <w:t>.20</w:t>
      </w:r>
      <w:r w:rsidRPr="00F228D5">
        <w:t>1</w:t>
      </w:r>
      <w:r>
        <w:t>6</w:t>
      </w:r>
    </w:p>
    <w:p w:rsidR="00B92800" w:rsidRDefault="00B92800" w:rsidP="00F228D5">
      <w:pPr>
        <w:pStyle w:val="Zkladntext"/>
        <w:numPr>
          <w:ilvl w:val="1"/>
          <w:numId w:val="22"/>
        </w:numPr>
        <w:tabs>
          <w:tab w:val="left" w:pos="402"/>
        </w:tabs>
        <w:kinsoku w:val="0"/>
        <w:overflowPunct w:val="0"/>
        <w:ind w:right="43"/>
      </w:pPr>
      <w:r>
        <w:t>Proh</w:t>
      </w:r>
      <w:r w:rsidRPr="00F228D5">
        <w:t>l</w:t>
      </w:r>
      <w:r>
        <w:t>íd</w:t>
      </w:r>
      <w:r w:rsidRPr="00F228D5">
        <w:t>k</w:t>
      </w:r>
      <w:r>
        <w:t>a</w:t>
      </w:r>
      <w:r w:rsidRPr="00F228D5">
        <w:t xml:space="preserve"> l</w:t>
      </w:r>
      <w:r>
        <w:t>o</w:t>
      </w:r>
      <w:r w:rsidRPr="00F228D5">
        <w:t>k</w:t>
      </w:r>
      <w:r>
        <w:t>a</w:t>
      </w:r>
      <w:r w:rsidRPr="00F228D5">
        <w:t>l</w:t>
      </w:r>
      <w:r>
        <w:t>ity</w:t>
      </w:r>
      <w:r w:rsidRPr="00F228D5">
        <w:t xml:space="preserve"> v</w:t>
      </w:r>
      <w:r>
        <w:t>l</w:t>
      </w:r>
      <w:r w:rsidRPr="00F228D5">
        <w:t>as</w:t>
      </w:r>
      <w:r>
        <w:t>tní</w:t>
      </w:r>
      <w:r w:rsidRPr="00F228D5">
        <w:t xml:space="preserve"> </w:t>
      </w:r>
      <w:r>
        <w:t>a</w:t>
      </w:r>
      <w:r w:rsidRPr="00F228D5">
        <w:t xml:space="preserve"> z</w:t>
      </w:r>
      <w:r>
        <w:t>a</w:t>
      </w:r>
      <w:r w:rsidRPr="00F228D5">
        <w:t xml:space="preserve"> </w:t>
      </w:r>
      <w:r>
        <w:t>účasti</w:t>
      </w:r>
      <w:r w:rsidRPr="00F228D5">
        <w:t xml:space="preserve"> </w:t>
      </w:r>
      <w:r>
        <w:t>sp</w:t>
      </w:r>
      <w:r w:rsidRPr="00F228D5">
        <w:t>r</w:t>
      </w:r>
      <w:r>
        <w:t>á</w:t>
      </w:r>
      <w:r w:rsidRPr="00F228D5">
        <w:t>vc</w:t>
      </w:r>
      <w:r>
        <w:t>e</w:t>
      </w:r>
      <w:r w:rsidRPr="00F228D5">
        <w:t xml:space="preserve"> </w:t>
      </w:r>
      <w:r>
        <w:t>to</w:t>
      </w:r>
      <w:r w:rsidRPr="00F228D5">
        <w:t>k</w:t>
      </w:r>
      <w:r>
        <w:t>u</w:t>
      </w:r>
    </w:p>
    <w:p w:rsidR="00B92800" w:rsidRDefault="00B92800" w:rsidP="00F228D5">
      <w:pPr>
        <w:pStyle w:val="Zkladntext"/>
        <w:numPr>
          <w:ilvl w:val="1"/>
          <w:numId w:val="22"/>
        </w:numPr>
        <w:tabs>
          <w:tab w:val="left" w:pos="402"/>
        </w:tabs>
        <w:kinsoku w:val="0"/>
        <w:overflowPunct w:val="0"/>
        <w:ind w:right="43"/>
      </w:pPr>
      <w:r>
        <w:t>Do</w:t>
      </w:r>
      <w:r w:rsidRPr="00F228D5">
        <w:t>k</w:t>
      </w:r>
      <w:r>
        <w:t>u</w:t>
      </w:r>
      <w:r w:rsidRPr="00F228D5">
        <w:t>m</w:t>
      </w:r>
      <w:r>
        <w:t>ent</w:t>
      </w:r>
      <w:r w:rsidRPr="00F228D5">
        <w:t>ac</w:t>
      </w:r>
      <w:r>
        <w:t>e</w:t>
      </w:r>
      <w:r w:rsidRPr="00F228D5">
        <w:t xml:space="preserve"> </w:t>
      </w:r>
      <w:r>
        <w:t>sítí</w:t>
      </w:r>
      <w:r w:rsidRPr="00F228D5">
        <w:t xml:space="preserve"> </w:t>
      </w:r>
      <w:r>
        <w:t>technic</w:t>
      </w:r>
      <w:r w:rsidRPr="00F228D5">
        <w:t>k</w:t>
      </w:r>
      <w:r>
        <w:t>é</w:t>
      </w:r>
      <w:r w:rsidRPr="00F228D5">
        <w:t xml:space="preserve"> i</w:t>
      </w:r>
      <w:r>
        <w:t>n</w:t>
      </w:r>
      <w:r w:rsidRPr="00F228D5">
        <w:t>f</w:t>
      </w:r>
      <w:r>
        <w:t>ra</w:t>
      </w:r>
      <w:r w:rsidRPr="00F228D5">
        <w:t>s</w:t>
      </w:r>
      <w:r>
        <w:t>tru</w:t>
      </w:r>
      <w:r w:rsidRPr="00F228D5">
        <w:t>k</w:t>
      </w:r>
      <w:r>
        <w:t>tury</w:t>
      </w:r>
    </w:p>
    <w:p w:rsidR="00B92800" w:rsidRDefault="00B92800" w:rsidP="00F228D5">
      <w:pPr>
        <w:pStyle w:val="Zkladntext"/>
        <w:numPr>
          <w:ilvl w:val="1"/>
          <w:numId w:val="22"/>
        </w:numPr>
        <w:tabs>
          <w:tab w:val="left" w:pos="402"/>
        </w:tabs>
        <w:kinsoku w:val="0"/>
        <w:overflowPunct w:val="0"/>
        <w:ind w:right="43"/>
      </w:pPr>
      <w:r>
        <w:t>V</w:t>
      </w:r>
      <w:r w:rsidRPr="00F228D5">
        <w:t>yj</w:t>
      </w:r>
      <w:r>
        <w:t>ádření</w:t>
      </w:r>
      <w:r w:rsidRPr="00F228D5">
        <w:t xml:space="preserve"> v</w:t>
      </w:r>
      <w:r>
        <w:t>l</w:t>
      </w:r>
      <w:r w:rsidRPr="00F228D5">
        <w:t>as</w:t>
      </w:r>
      <w:r>
        <w:t>tní</w:t>
      </w:r>
      <w:r w:rsidRPr="00F228D5">
        <w:t>k</w:t>
      </w:r>
      <w:r>
        <w:t>ů</w:t>
      </w:r>
      <w:r w:rsidRPr="00F228D5">
        <w:t xml:space="preserve"> </w:t>
      </w:r>
      <w:r>
        <w:t>p</w:t>
      </w:r>
      <w:r w:rsidRPr="00F228D5">
        <w:t>oz</w:t>
      </w:r>
      <w:r>
        <w:t>e</w:t>
      </w:r>
      <w:r w:rsidRPr="00F228D5">
        <w:t>mk</w:t>
      </w:r>
      <w:r>
        <w:t>ů</w:t>
      </w:r>
    </w:p>
    <w:p w:rsidR="00F228D5" w:rsidRPr="00F228D5" w:rsidRDefault="00B92800" w:rsidP="00F228D5">
      <w:pPr>
        <w:pStyle w:val="Zkladntext"/>
        <w:numPr>
          <w:ilvl w:val="1"/>
          <w:numId w:val="22"/>
        </w:numPr>
        <w:tabs>
          <w:tab w:val="left" w:pos="402"/>
        </w:tabs>
        <w:kinsoku w:val="0"/>
        <w:overflowPunct w:val="0"/>
        <w:ind w:right="43"/>
      </w:pPr>
      <w:r>
        <w:t>Dia</w:t>
      </w:r>
      <w:r w:rsidRPr="00F228D5">
        <w:t>g</w:t>
      </w:r>
      <w:r>
        <w:t>nostic</w:t>
      </w:r>
      <w:r w:rsidRPr="00F228D5">
        <w:t>k</w:t>
      </w:r>
      <w:r>
        <w:t>ý</w:t>
      </w:r>
      <w:r w:rsidRPr="00F228D5">
        <w:t xml:space="preserve"> </w:t>
      </w:r>
      <w:r>
        <w:t>prů</w:t>
      </w:r>
      <w:r w:rsidRPr="00F228D5">
        <w:t>zk</w:t>
      </w:r>
      <w:r>
        <w:t>um</w:t>
      </w:r>
      <w:r w:rsidRPr="00F228D5">
        <w:t xml:space="preserve"> </w:t>
      </w:r>
      <w:r>
        <w:t>n</w:t>
      </w:r>
      <w:r w:rsidRPr="00F228D5">
        <w:t>á</w:t>
      </w:r>
      <w:r>
        <w:t>bře</w:t>
      </w:r>
      <w:r w:rsidRPr="00F228D5">
        <w:t>ž</w:t>
      </w:r>
      <w:r>
        <w:t>ní</w:t>
      </w:r>
      <w:r w:rsidRPr="00F228D5">
        <w:t xml:space="preserve"> z</w:t>
      </w:r>
      <w:r>
        <w:t>d</w:t>
      </w:r>
      <w:r w:rsidRPr="00F228D5">
        <w:t>i-</w:t>
      </w:r>
      <w:r>
        <w:t>Dia</w:t>
      </w:r>
      <w:r w:rsidRPr="00F228D5">
        <w:t>g</w:t>
      </w:r>
      <w:r>
        <w:t>nosti</w:t>
      </w:r>
      <w:r w:rsidRPr="00F228D5">
        <w:t>k</w:t>
      </w:r>
      <w:r>
        <w:t>a</w:t>
      </w:r>
      <w:r w:rsidRPr="00F228D5">
        <w:t xml:space="preserve"> S</w:t>
      </w:r>
      <w:r>
        <w:t>ta</w:t>
      </w:r>
      <w:r w:rsidRPr="00F228D5">
        <w:t>v</w:t>
      </w:r>
      <w:r>
        <w:t>ebn</w:t>
      </w:r>
      <w:r w:rsidRPr="00F228D5">
        <w:t>íc</w:t>
      </w:r>
      <w:r>
        <w:t>h</w:t>
      </w:r>
      <w:r w:rsidRPr="00F228D5">
        <w:t xml:space="preserve"> k</w:t>
      </w:r>
      <w:r>
        <w:t>onstru</w:t>
      </w:r>
      <w:r w:rsidRPr="00F228D5">
        <w:t>kc</w:t>
      </w:r>
      <w:r>
        <w:t>í</w:t>
      </w:r>
      <w:r w:rsidRPr="00F228D5">
        <w:t xml:space="preserve"> </w:t>
      </w:r>
      <w:r>
        <w:t>s.</w:t>
      </w:r>
      <w:r w:rsidRPr="00F228D5">
        <w:t>r</w:t>
      </w:r>
      <w:r>
        <w:t>.o.,</w:t>
      </w:r>
      <w:r w:rsidRPr="00F228D5">
        <w:t xml:space="preserve"> 0</w:t>
      </w:r>
      <w:r>
        <w:t>1/2</w:t>
      </w:r>
      <w:r w:rsidRPr="00F228D5">
        <w:t>0</w:t>
      </w:r>
      <w:r>
        <w:t>17</w:t>
      </w:r>
    </w:p>
    <w:p w:rsidR="00B92800" w:rsidRDefault="00B92800" w:rsidP="00F228D5">
      <w:pPr>
        <w:pStyle w:val="Zkladntext"/>
        <w:numPr>
          <w:ilvl w:val="1"/>
          <w:numId w:val="22"/>
        </w:numPr>
        <w:tabs>
          <w:tab w:val="left" w:pos="402"/>
        </w:tabs>
        <w:kinsoku w:val="0"/>
        <w:overflowPunct w:val="0"/>
        <w:ind w:right="43"/>
      </w:pPr>
      <w:r>
        <w:t>Data</w:t>
      </w:r>
      <w:r w:rsidRPr="00F228D5">
        <w:t xml:space="preserve"> </w:t>
      </w:r>
      <w:r>
        <w:t>ČHMŮ</w:t>
      </w:r>
      <w:r w:rsidRPr="00F228D5">
        <w:t xml:space="preserve"> </w:t>
      </w:r>
      <w:r>
        <w:t>27.</w:t>
      </w:r>
      <w:r w:rsidRPr="00F228D5">
        <w:t>1</w:t>
      </w:r>
      <w:r>
        <w:t>.20</w:t>
      </w:r>
      <w:r w:rsidRPr="00F228D5">
        <w:t>1</w:t>
      </w:r>
      <w:r>
        <w:t>7</w:t>
      </w:r>
    </w:p>
    <w:p w:rsidR="00B92800" w:rsidRDefault="00B92800" w:rsidP="00F228D5">
      <w:pPr>
        <w:pStyle w:val="Zkladntext"/>
        <w:numPr>
          <w:ilvl w:val="1"/>
          <w:numId w:val="22"/>
        </w:numPr>
        <w:tabs>
          <w:tab w:val="left" w:pos="402"/>
        </w:tabs>
        <w:kinsoku w:val="0"/>
        <w:overflowPunct w:val="0"/>
        <w:ind w:right="43"/>
        <w:sectPr w:rsidR="00B92800">
          <w:headerReference w:type="default" r:id="rId10"/>
          <w:pgSz w:w="11906" w:h="16840"/>
          <w:pgMar w:top="940" w:right="1600" w:bottom="1060" w:left="1100" w:header="759" w:footer="863" w:gutter="0"/>
          <w:cols w:space="708" w:equalWidth="0">
            <w:col w:w="9206"/>
          </w:cols>
          <w:noEndnote/>
        </w:sectPr>
      </w:pPr>
    </w:p>
    <w:p w:rsidR="00F228D5" w:rsidRDefault="00F228D5" w:rsidP="00F228D5">
      <w:pPr>
        <w:pStyle w:val="Nadpis1"/>
        <w:kinsoku w:val="0"/>
        <w:overflowPunct w:val="0"/>
        <w:ind w:left="119" w:right="43"/>
        <w:jc w:val="both"/>
        <w:rPr>
          <w:b w:val="0"/>
          <w:bCs w:val="0"/>
        </w:rPr>
      </w:pPr>
      <w:r>
        <w:lastRenderedPageBreak/>
        <w:t>B.SO</w:t>
      </w:r>
      <w:r>
        <w:rPr>
          <w:spacing w:val="-2"/>
        </w:rPr>
        <w:t>U</w:t>
      </w:r>
      <w:r>
        <w:t>H</w:t>
      </w:r>
      <w:r>
        <w:rPr>
          <w:spacing w:val="-3"/>
        </w:rPr>
        <w:t>R</w:t>
      </w:r>
      <w:r>
        <w:t>N</w:t>
      </w:r>
      <w:r>
        <w:rPr>
          <w:spacing w:val="-3"/>
        </w:rPr>
        <w:t>N</w:t>
      </w:r>
      <w:r>
        <w:t>Á T</w:t>
      </w:r>
      <w:r>
        <w:rPr>
          <w:spacing w:val="-2"/>
        </w:rPr>
        <w:t>E</w:t>
      </w:r>
      <w:r>
        <w:t>C</w:t>
      </w:r>
      <w:r>
        <w:rPr>
          <w:spacing w:val="-3"/>
        </w:rPr>
        <w:t>H</w:t>
      </w:r>
      <w:r>
        <w:t>NIC</w:t>
      </w:r>
      <w:r>
        <w:rPr>
          <w:spacing w:val="-3"/>
        </w:rPr>
        <w:t>K</w:t>
      </w:r>
      <w:r>
        <w:t>Á Z</w:t>
      </w:r>
      <w:r>
        <w:rPr>
          <w:spacing w:val="-2"/>
        </w:rPr>
        <w:t>P</w:t>
      </w:r>
      <w:r>
        <w:t>R</w:t>
      </w:r>
      <w:r>
        <w:rPr>
          <w:spacing w:val="-3"/>
        </w:rPr>
        <w:t>Á</w:t>
      </w:r>
      <w:r>
        <w:t>VA</w:t>
      </w:r>
    </w:p>
    <w:p w:rsidR="00F228D5" w:rsidRDefault="00F228D5" w:rsidP="00F228D5">
      <w:pPr>
        <w:kinsoku w:val="0"/>
        <w:overflowPunct w:val="0"/>
        <w:spacing w:before="4" w:line="130" w:lineRule="exact"/>
        <w:ind w:right="43"/>
        <w:rPr>
          <w:sz w:val="13"/>
          <w:szCs w:val="13"/>
        </w:rPr>
      </w:pPr>
    </w:p>
    <w:p w:rsidR="00F228D5" w:rsidRDefault="00F228D5" w:rsidP="00F228D5">
      <w:pPr>
        <w:kinsoku w:val="0"/>
        <w:overflowPunct w:val="0"/>
        <w:spacing w:line="200" w:lineRule="exact"/>
        <w:ind w:right="43"/>
        <w:rPr>
          <w:sz w:val="20"/>
          <w:szCs w:val="20"/>
        </w:rPr>
      </w:pPr>
    </w:p>
    <w:p w:rsidR="00F228D5" w:rsidRDefault="00F228D5" w:rsidP="00F228D5">
      <w:pPr>
        <w:pStyle w:val="Nadpis2"/>
        <w:numPr>
          <w:ilvl w:val="1"/>
          <w:numId w:val="13"/>
        </w:numPr>
        <w:tabs>
          <w:tab w:val="left" w:pos="628"/>
        </w:tabs>
        <w:kinsoku w:val="0"/>
        <w:overflowPunct w:val="0"/>
        <w:ind w:right="43"/>
        <w:jc w:val="both"/>
        <w:rPr>
          <w:b w:val="0"/>
          <w:bCs w:val="0"/>
        </w:rPr>
      </w:pPr>
      <w:r>
        <w:t>P</w:t>
      </w:r>
      <w:r>
        <w:rPr>
          <w:spacing w:val="1"/>
        </w:rPr>
        <w:t>O</w:t>
      </w:r>
      <w:r>
        <w:t>P</w:t>
      </w:r>
      <w:r>
        <w:rPr>
          <w:spacing w:val="1"/>
        </w:rPr>
        <w:t>I</w:t>
      </w:r>
      <w:r>
        <w:t>S</w:t>
      </w:r>
      <w:r>
        <w:rPr>
          <w:spacing w:val="1"/>
        </w:rPr>
        <w:t xml:space="preserve"> </w:t>
      </w:r>
      <w:r>
        <w:t>ÚZEMÍ ST</w:t>
      </w:r>
      <w:r>
        <w:rPr>
          <w:spacing w:val="-7"/>
        </w:rPr>
        <w:t>A</w:t>
      </w:r>
      <w:r>
        <w:t>VBY</w:t>
      </w:r>
    </w:p>
    <w:p w:rsidR="00F228D5" w:rsidRDefault="00F228D5" w:rsidP="00F228D5">
      <w:pPr>
        <w:kinsoku w:val="0"/>
        <w:overflowPunct w:val="0"/>
        <w:spacing w:before="9" w:line="160" w:lineRule="exact"/>
        <w:ind w:right="43"/>
        <w:rPr>
          <w:sz w:val="16"/>
          <w:szCs w:val="16"/>
        </w:rPr>
      </w:pPr>
    </w:p>
    <w:p w:rsidR="00F228D5" w:rsidRDefault="00F228D5" w:rsidP="00F228D5">
      <w:pPr>
        <w:kinsoku w:val="0"/>
        <w:overflowPunct w:val="0"/>
        <w:spacing w:line="200" w:lineRule="exact"/>
        <w:ind w:right="43"/>
        <w:rPr>
          <w:sz w:val="20"/>
          <w:szCs w:val="20"/>
        </w:rPr>
      </w:pPr>
    </w:p>
    <w:p w:rsidR="00F228D5" w:rsidRDefault="00F228D5" w:rsidP="00F228D5">
      <w:pPr>
        <w:pStyle w:val="Nadpis3"/>
        <w:numPr>
          <w:ilvl w:val="2"/>
          <w:numId w:val="13"/>
        </w:numPr>
        <w:tabs>
          <w:tab w:val="left" w:pos="784"/>
        </w:tabs>
        <w:kinsoku w:val="0"/>
        <w:overflowPunct w:val="0"/>
        <w:ind w:left="784" w:right="43"/>
        <w:jc w:val="both"/>
        <w:rPr>
          <w:b w:val="0"/>
          <w:bCs w:val="0"/>
        </w:rPr>
      </w:pPr>
      <w:r>
        <w:t>C</w:t>
      </w:r>
      <w:r>
        <w:rPr>
          <w:spacing w:val="-2"/>
        </w:rPr>
        <w:t>h</w:t>
      </w:r>
      <w:r>
        <w:t>arakter</w:t>
      </w:r>
      <w:r>
        <w:rPr>
          <w:spacing w:val="1"/>
        </w:rPr>
        <w:t>i</w:t>
      </w:r>
      <w:r>
        <w:t>st</w:t>
      </w:r>
      <w:r>
        <w:rPr>
          <w:spacing w:val="1"/>
        </w:rPr>
        <w:t>i</w:t>
      </w:r>
      <w:r>
        <w:t>ka sta</w:t>
      </w:r>
      <w:r>
        <w:rPr>
          <w:spacing w:val="-3"/>
        </w:rPr>
        <w:t>v</w:t>
      </w:r>
      <w:r>
        <w:t>eb</w:t>
      </w:r>
      <w:r>
        <w:rPr>
          <w:spacing w:val="-2"/>
        </w:rPr>
        <w:t>n</w:t>
      </w:r>
      <w:r>
        <w:t>ího pozemku</w:t>
      </w:r>
    </w:p>
    <w:p w:rsidR="00F228D5" w:rsidRDefault="00F228D5" w:rsidP="00F228D5">
      <w:pPr>
        <w:kinsoku w:val="0"/>
        <w:overflowPunct w:val="0"/>
        <w:spacing w:before="10" w:line="240" w:lineRule="exact"/>
        <w:ind w:right="43"/>
      </w:pPr>
    </w:p>
    <w:p w:rsidR="00F228D5" w:rsidRDefault="00F228D5" w:rsidP="00F228D5">
      <w:pPr>
        <w:pStyle w:val="Zkladntext"/>
        <w:kinsoku w:val="0"/>
        <w:overflowPunct w:val="0"/>
        <w:spacing w:line="238" w:lineRule="auto"/>
        <w:ind w:right="119"/>
        <w:jc w:val="both"/>
      </w:pPr>
      <w:r>
        <w:rPr>
          <w:b/>
          <w:bCs/>
        </w:rPr>
        <w:t>O</w:t>
      </w:r>
      <w:r>
        <w:rPr>
          <w:b/>
          <w:bCs/>
          <w:spacing w:val="1"/>
        </w:rPr>
        <w:t>b</w:t>
      </w:r>
      <w:r>
        <w:rPr>
          <w:b/>
          <w:bCs/>
        </w:rPr>
        <w:t>ecná</w:t>
      </w:r>
      <w:r>
        <w:rPr>
          <w:b/>
          <w:bCs/>
          <w:spacing w:val="40"/>
        </w:rPr>
        <w:t xml:space="preserve"> </w:t>
      </w:r>
      <w:r>
        <w:rPr>
          <w:b/>
          <w:bCs/>
        </w:rPr>
        <w:t>us</w:t>
      </w:r>
      <w:r>
        <w:rPr>
          <w:b/>
          <w:bCs/>
          <w:spacing w:val="1"/>
        </w:rPr>
        <w:t>t</w:t>
      </w:r>
      <w:r>
        <w:rPr>
          <w:b/>
          <w:bCs/>
        </w:rPr>
        <w:t>ano</w:t>
      </w:r>
      <w:r>
        <w:rPr>
          <w:b/>
          <w:bCs/>
          <w:spacing w:val="3"/>
        </w:rPr>
        <w:t>v</w:t>
      </w:r>
      <w:r>
        <w:rPr>
          <w:b/>
          <w:bCs/>
        </w:rPr>
        <w:t>ení:</w:t>
      </w:r>
      <w:r>
        <w:rPr>
          <w:b/>
          <w:bCs/>
          <w:spacing w:val="41"/>
        </w:rPr>
        <w:t xml:space="preserve"> </w:t>
      </w:r>
      <w:r>
        <w:t>St</w:t>
      </w:r>
      <w:r>
        <w:rPr>
          <w:spacing w:val="-2"/>
        </w:rPr>
        <w:t>a</w:t>
      </w:r>
      <w:r>
        <w:t>v</w:t>
      </w:r>
      <w:r>
        <w:rPr>
          <w:spacing w:val="-2"/>
        </w:rPr>
        <w:t>b</w:t>
      </w:r>
      <w:r>
        <w:t>a</w:t>
      </w:r>
      <w:r>
        <w:rPr>
          <w:spacing w:val="40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40"/>
        </w:rPr>
        <w:t xml:space="preserve"> </w:t>
      </w:r>
      <w:r>
        <w:t>nachá</w:t>
      </w:r>
      <w:r>
        <w:rPr>
          <w:spacing w:val="-5"/>
        </w:rPr>
        <w:t>z</w:t>
      </w:r>
      <w:r>
        <w:t>í</w:t>
      </w:r>
      <w:r>
        <w:rPr>
          <w:spacing w:val="3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-5"/>
        </w:rPr>
        <w:t>z</w:t>
      </w:r>
      <w:r>
        <w:t>astav</w:t>
      </w:r>
      <w:r>
        <w:rPr>
          <w:spacing w:val="-2"/>
        </w:rPr>
        <w:t>ě</w:t>
      </w:r>
      <w:r>
        <w:t>né</w:t>
      </w:r>
      <w:r>
        <w:rPr>
          <w:spacing w:val="38"/>
        </w:rPr>
        <w:t xml:space="preserve"> </w:t>
      </w:r>
      <w:r>
        <w:rPr>
          <w:spacing w:val="1"/>
        </w:rPr>
        <w:t>č</w:t>
      </w:r>
      <w:r>
        <w:t>ásti</w:t>
      </w:r>
      <w:r>
        <w:rPr>
          <w:spacing w:val="38"/>
        </w:rPr>
        <w:t xml:space="preserve"> </w:t>
      </w:r>
      <w:r>
        <w:t>obce</w:t>
      </w:r>
      <w:r>
        <w:rPr>
          <w:spacing w:val="38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ro</w:t>
      </w:r>
      <w:r>
        <w:rPr>
          <w:spacing w:val="-5"/>
        </w:rPr>
        <w:t>z</w:t>
      </w:r>
      <w:r>
        <w:t>pt</w:t>
      </w:r>
      <w:r>
        <w:rPr>
          <w:spacing w:val="-8"/>
        </w:rPr>
        <w:t>ý</w:t>
      </w:r>
      <w:r>
        <w:t>l</w:t>
      </w:r>
      <w:r>
        <w:rPr>
          <w:spacing w:val="-2"/>
        </w:rPr>
        <w:t>e</w:t>
      </w:r>
      <w:r>
        <w:t>nou</w:t>
      </w:r>
      <w:r>
        <w:rPr>
          <w:spacing w:val="37"/>
        </w:rPr>
        <w:t xml:space="preserve"> </w:t>
      </w:r>
      <w:r>
        <w:rPr>
          <w:spacing w:val="-5"/>
        </w:rPr>
        <w:t>z</w:t>
      </w:r>
      <w:r>
        <w:t>ástav</w:t>
      </w:r>
      <w:r>
        <w:rPr>
          <w:spacing w:val="-2"/>
        </w:rPr>
        <w:t>b</w:t>
      </w:r>
      <w:r>
        <w:t>ou.</w:t>
      </w:r>
      <w:r>
        <w:rPr>
          <w:spacing w:val="38"/>
        </w:rPr>
        <w:t xml:space="preserve"> </w:t>
      </w:r>
      <w:r>
        <w:t>Sí</w:t>
      </w:r>
      <w:r>
        <w:rPr>
          <w:spacing w:val="-2"/>
        </w:rPr>
        <w:t>t</w:t>
      </w:r>
      <w:r>
        <w:t>ě</w:t>
      </w:r>
      <w:r>
        <w:rPr>
          <w:spacing w:val="38"/>
        </w:rPr>
        <w:t xml:space="preserve"> </w:t>
      </w:r>
      <w:r>
        <w:t>technic</w:t>
      </w:r>
      <w:r>
        <w:rPr>
          <w:spacing w:val="3"/>
        </w:rPr>
        <w:t>k</w:t>
      </w:r>
      <w:r>
        <w:t>é</w:t>
      </w:r>
      <w:r>
        <w:rPr>
          <w:w w:val="99"/>
        </w:rPr>
        <w:t xml:space="preserve"> </w:t>
      </w:r>
      <w:r>
        <w:t>i</w:t>
      </w:r>
      <w:r>
        <w:rPr>
          <w:spacing w:val="-2"/>
        </w:rPr>
        <w:t>n</w:t>
      </w:r>
      <w:r>
        <w:rPr>
          <w:spacing w:val="2"/>
        </w:rPr>
        <w:t>f</w:t>
      </w:r>
      <w:r>
        <w:t>ra</w:t>
      </w:r>
      <w:r>
        <w:rPr>
          <w:spacing w:val="1"/>
        </w:rPr>
        <w:t>s</w:t>
      </w:r>
      <w:r>
        <w:t>tru</w:t>
      </w:r>
      <w:r>
        <w:rPr>
          <w:spacing w:val="3"/>
        </w:rPr>
        <w:t>k</w:t>
      </w:r>
      <w:r>
        <w:t>tury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ne</w:t>
      </w:r>
      <w:r>
        <w:rPr>
          <w:spacing w:val="3"/>
        </w:rPr>
        <w:t>m</w:t>
      </w:r>
      <w:r>
        <w:t>ě</w:t>
      </w:r>
      <w:r>
        <w:rPr>
          <w:spacing w:val="-2"/>
        </w:rPr>
        <w:t>l</w:t>
      </w:r>
      <w:r>
        <w:t>y</w:t>
      </w:r>
      <w:r>
        <w:rPr>
          <w:spacing w:val="-5"/>
        </w:rPr>
        <w:t xml:space="preserve"> </w:t>
      </w:r>
      <w:r>
        <w:t>b</w:t>
      </w:r>
      <w:r>
        <w:rPr>
          <w:spacing w:val="-8"/>
        </w:rPr>
        <w:t>ý</w:t>
      </w:r>
      <w:r>
        <w:t>t dotčen</w:t>
      </w:r>
      <w:r>
        <w:rPr>
          <w:spacing w:val="-8"/>
        </w:rPr>
        <w:t>y</w:t>
      </w:r>
      <w:r>
        <w:t>. Pro</w:t>
      </w:r>
      <w:r>
        <w:rPr>
          <w:spacing w:val="1"/>
        </w:rPr>
        <w:t xml:space="preserve"> </w:t>
      </w:r>
      <w:r>
        <w:t>pří</w:t>
      </w:r>
      <w:r>
        <w:rPr>
          <w:spacing w:val="1"/>
        </w:rPr>
        <w:t>s</w:t>
      </w:r>
      <w:r>
        <w:t>tup</w:t>
      </w:r>
      <w:r>
        <w:rPr>
          <w:spacing w:val="-1"/>
        </w:rPr>
        <w:t xml:space="preserve"> </w:t>
      </w:r>
      <w:r>
        <w:t>bu</w:t>
      </w:r>
      <w:r>
        <w:rPr>
          <w:spacing w:val="-2"/>
        </w:rPr>
        <w:t>d</w:t>
      </w:r>
      <w:r>
        <w:t>e v</w:t>
      </w:r>
      <w:r>
        <w:rPr>
          <w:spacing w:val="-9"/>
        </w:rPr>
        <w:t>y</w:t>
      </w:r>
      <w:r>
        <w:rPr>
          <w:spacing w:val="-1"/>
        </w:rPr>
        <w:t>u</w:t>
      </w:r>
      <w:r>
        <w:rPr>
          <w:spacing w:val="-5"/>
        </w:rPr>
        <w:t>ž</w:t>
      </w:r>
      <w:r>
        <w:t>í</w:t>
      </w:r>
      <w:r>
        <w:rPr>
          <w:spacing w:val="-2"/>
        </w:rPr>
        <w:t>v</w:t>
      </w:r>
      <w:r>
        <w:t>á</w:t>
      </w:r>
      <w:r>
        <w:rPr>
          <w:spacing w:val="-1"/>
        </w:rPr>
        <w:t>n</w:t>
      </w:r>
      <w:r>
        <w:t>a</w:t>
      </w:r>
      <w:r>
        <w:rPr>
          <w:spacing w:val="1"/>
        </w:rPr>
        <w:t xml:space="preserve"> </w:t>
      </w:r>
      <w:r>
        <w:t>pát</w:t>
      </w:r>
      <w:r>
        <w:rPr>
          <w:spacing w:val="-2"/>
        </w:rPr>
        <w:t>e</w:t>
      </w:r>
      <w:r>
        <w:t>řní</w:t>
      </w:r>
      <w:r>
        <w:rPr>
          <w:spacing w:val="1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un</w:t>
      </w:r>
      <w:r>
        <w:rPr>
          <w:spacing w:val="-2"/>
        </w:rPr>
        <w:t>i</w:t>
      </w:r>
      <w:r>
        <w:rPr>
          <w:spacing w:val="3"/>
        </w:rPr>
        <w:t>k</w:t>
      </w:r>
      <w:r>
        <w:t>ace</w:t>
      </w:r>
      <w:r>
        <w:rPr>
          <w:spacing w:val="1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obci (</w:t>
      </w:r>
      <w:r>
        <w:rPr>
          <w:spacing w:val="2"/>
        </w:rPr>
        <w:t>s</w:t>
      </w:r>
      <w:r>
        <w:t>i</w:t>
      </w:r>
      <w:r>
        <w:rPr>
          <w:spacing w:val="-3"/>
        </w:rPr>
        <w:t>l</w:t>
      </w:r>
      <w: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III/2</w:t>
      </w:r>
      <w:r>
        <w:rPr>
          <w:spacing w:val="-2"/>
        </w:rPr>
        <w:t>6</w:t>
      </w:r>
      <w:r>
        <w:t>839)</w:t>
      </w:r>
      <w:r>
        <w:rPr>
          <w:w w:val="99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l</w:t>
      </w:r>
      <w:r>
        <w:rPr>
          <w:spacing w:val="-2"/>
        </w:rPr>
        <w:t>e</w:t>
      </w:r>
      <w:r>
        <w:t>v</w:t>
      </w:r>
      <w:r>
        <w:rPr>
          <w:spacing w:val="-2"/>
        </w:rPr>
        <w:t>é</w:t>
      </w:r>
      <w:r>
        <w:t>m</w:t>
      </w:r>
      <w:r>
        <w:rPr>
          <w:spacing w:val="1"/>
        </w:rPr>
        <w:t xml:space="preserve"> </w:t>
      </w:r>
      <w:r>
        <w:t>břeh</w:t>
      </w:r>
      <w:r>
        <w:rPr>
          <w:spacing w:val="-1"/>
        </w:rPr>
        <w:t>u</w:t>
      </w:r>
      <w:r>
        <w:t>,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4"/>
        </w:rPr>
        <w:t>m</w:t>
      </w:r>
      <w:r>
        <w:t>ístní</w:t>
      </w:r>
      <w:r>
        <w:rPr>
          <w:spacing w:val="-3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un</w:t>
      </w:r>
      <w:r>
        <w:rPr>
          <w:spacing w:val="-2"/>
        </w:rPr>
        <w:t>i</w:t>
      </w:r>
      <w:r>
        <w:rPr>
          <w:spacing w:val="3"/>
        </w:rPr>
        <w:t>k</w:t>
      </w:r>
      <w:r>
        <w:t>ace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rPr>
          <w:spacing w:val="-2"/>
        </w:rPr>
        <w:t>p</w:t>
      </w:r>
      <w:r>
        <w:t>ravém</w:t>
      </w:r>
      <w:r>
        <w:rPr>
          <w:spacing w:val="-2"/>
        </w:rPr>
        <w:t xml:space="preserve"> </w:t>
      </w:r>
      <w:r>
        <w:t>břehu.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-6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u</w:t>
      </w:r>
      <w:r>
        <w:t>de</w:t>
      </w:r>
      <w:r>
        <w:rPr>
          <w:spacing w:val="-6"/>
        </w:rPr>
        <w:t xml:space="preserve"> </w:t>
      </w:r>
      <w:r>
        <w:rPr>
          <w:spacing w:val="-3"/>
        </w:rPr>
        <w:t>v</w:t>
      </w:r>
      <w:r>
        <w:rPr>
          <w:spacing w:val="-7"/>
        </w:rPr>
        <w:t>y</w:t>
      </w:r>
      <w:r>
        <w:t>t</w:t>
      </w:r>
      <w:r>
        <w:rPr>
          <w:spacing w:val="-2"/>
        </w:rPr>
        <w:t>v</w:t>
      </w:r>
      <w:r>
        <w:t>ořen</w:t>
      </w:r>
      <w:r>
        <w:rPr>
          <w:spacing w:val="-6"/>
        </w:rPr>
        <w:t xml:space="preserve"> </w:t>
      </w:r>
      <w:r>
        <w:t>s</w:t>
      </w:r>
      <w:r>
        <w:rPr>
          <w:spacing w:val="2"/>
        </w:rPr>
        <w:t>j</w:t>
      </w:r>
      <w:r>
        <w:t>ezd</w:t>
      </w:r>
      <w:r>
        <w:rPr>
          <w:spacing w:val="-9"/>
        </w:rPr>
        <w:t xml:space="preserve"> </w:t>
      </w:r>
      <w:r>
        <w:t>přes</w:t>
      </w:r>
      <w:r>
        <w:rPr>
          <w:spacing w:val="-6"/>
        </w:rPr>
        <w:t xml:space="preserve"> </w:t>
      </w:r>
      <w:r>
        <w:t>po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y</w:t>
      </w:r>
      <w:r>
        <w:rPr>
          <w:spacing w:val="-11"/>
        </w:rPr>
        <w:t xml:space="preserve"> </w:t>
      </w:r>
      <w:r>
        <w:t>sou</w:t>
      </w:r>
      <w:r>
        <w:rPr>
          <w:spacing w:val="1"/>
        </w:rPr>
        <w:t>s</w:t>
      </w:r>
      <w:r>
        <w:t>ední</w:t>
      </w:r>
      <w:r>
        <w:rPr>
          <w:w w:val="99"/>
        </w:rPr>
        <w:t xml:space="preserve"> </w:t>
      </w:r>
      <w:r>
        <w:t>na</w:t>
      </w:r>
      <w:r>
        <w:rPr>
          <w:spacing w:val="8"/>
        </w:rPr>
        <w:t xml:space="preserve"> </w:t>
      </w:r>
      <w:r>
        <w:rPr>
          <w:spacing w:val="-5"/>
        </w:rPr>
        <w:t>z</w:t>
      </w:r>
      <w:r>
        <w:t>ačát</w:t>
      </w:r>
      <w:r>
        <w:rPr>
          <w:spacing w:val="3"/>
        </w:rPr>
        <w:t>k</w:t>
      </w:r>
      <w:r>
        <w:t>u</w:t>
      </w:r>
      <w:r>
        <w:rPr>
          <w:spacing w:val="8"/>
        </w:rPr>
        <w:t xml:space="preserve"> </w:t>
      </w:r>
      <w:r>
        <w:t>opra</w:t>
      </w:r>
      <w:r>
        <w:rPr>
          <w:spacing w:val="-2"/>
        </w:rPr>
        <w:t>v</w:t>
      </w:r>
      <w:r>
        <w:t>y</w:t>
      </w:r>
      <w:r>
        <w:rPr>
          <w:spacing w:val="3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7"/>
        </w:rPr>
        <w:t xml:space="preserve"> </w:t>
      </w:r>
      <w:r>
        <w:t>l</w:t>
      </w:r>
      <w:r>
        <w:rPr>
          <w:spacing w:val="-2"/>
        </w:rPr>
        <w:t>e</w:t>
      </w:r>
      <w:r>
        <w:t>v</w:t>
      </w:r>
      <w:r>
        <w:rPr>
          <w:spacing w:val="-2"/>
        </w:rPr>
        <w:t>é</w:t>
      </w:r>
      <w:r>
        <w:t>ho</w:t>
      </w:r>
      <w:r>
        <w:rPr>
          <w:spacing w:val="8"/>
        </w:rPr>
        <w:t xml:space="preserve"> </w:t>
      </w:r>
      <w:r>
        <w:t>břehu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na</w:t>
      </w:r>
      <w:r>
        <w:rPr>
          <w:spacing w:val="8"/>
        </w:rPr>
        <w:t xml:space="preserve"> </w:t>
      </w:r>
      <w:r>
        <w:rPr>
          <w:spacing w:val="3"/>
        </w:rPr>
        <w:t>k</w:t>
      </w:r>
      <w:r>
        <w:t>onci</w:t>
      </w:r>
      <w:r>
        <w:rPr>
          <w:spacing w:val="9"/>
        </w:rPr>
        <w:t xml:space="preserve"> </w:t>
      </w:r>
      <w:r>
        <w:t>úse</w:t>
      </w:r>
      <w:r>
        <w:rPr>
          <w:spacing w:val="4"/>
        </w:rPr>
        <w:t>k</w:t>
      </w:r>
      <w:r>
        <w:t>u</w:t>
      </w:r>
      <w:r>
        <w:rPr>
          <w:spacing w:val="8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pří</w:t>
      </w:r>
      <w:r>
        <w:rPr>
          <w:spacing w:val="1"/>
        </w:rPr>
        <w:t>s</w:t>
      </w:r>
      <w:r>
        <w:t>tup</w:t>
      </w:r>
      <w:r>
        <w:rPr>
          <w:spacing w:val="-2"/>
        </w:rPr>
        <w:t>e</w:t>
      </w:r>
      <w:r>
        <w:t>m</w:t>
      </w:r>
      <w:r>
        <w:rPr>
          <w:spacing w:val="13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7"/>
        </w:rPr>
        <w:t xml:space="preserve"> </w:t>
      </w:r>
      <w:r>
        <w:t>prav</w:t>
      </w:r>
      <w:r>
        <w:rPr>
          <w:spacing w:val="-2"/>
        </w:rPr>
        <w:t>é</w:t>
      </w:r>
      <w:r>
        <w:t>ho</w:t>
      </w:r>
      <w:r>
        <w:rPr>
          <w:spacing w:val="9"/>
        </w:rPr>
        <w:t xml:space="preserve"> </w:t>
      </w:r>
      <w:r>
        <w:t>břehu.</w:t>
      </w:r>
      <w:r>
        <w:rPr>
          <w:spacing w:val="8"/>
        </w:rPr>
        <w:t xml:space="preserve"> </w:t>
      </w:r>
      <w:r>
        <w:t>Přístup</w:t>
      </w:r>
      <w:r>
        <w:rPr>
          <w:spacing w:val="9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i</w:t>
      </w:r>
      <w:r>
        <w:rPr>
          <w:spacing w:val="-3"/>
        </w:rPr>
        <w:t>l</w:t>
      </w:r>
      <w: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t>e</w:t>
      </w:r>
      <w:r>
        <w:rPr>
          <w:w w:val="99"/>
        </w:rPr>
        <w:t xml:space="preserve"> </w:t>
      </w:r>
      <w:proofErr w:type="spellStart"/>
      <w:r>
        <w:t>III.třídy</w:t>
      </w:r>
      <w:proofErr w:type="spellEnd"/>
      <w:r>
        <w:rPr>
          <w:spacing w:val="-11"/>
        </w:rPr>
        <w:t xml:space="preserve"> </w:t>
      </w:r>
      <w:r>
        <w:t>u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ňuje</w:t>
      </w:r>
      <w:r>
        <w:rPr>
          <w:spacing w:val="-3"/>
        </w:rPr>
        <w:t xml:space="preserve"> </w:t>
      </w:r>
      <w:r>
        <w:t>pří</w:t>
      </w:r>
      <w:r>
        <w:rPr>
          <w:spacing w:val="1"/>
        </w:rPr>
        <w:t>s</w:t>
      </w:r>
      <w:r>
        <w:t>tup</w:t>
      </w:r>
      <w:r>
        <w:rPr>
          <w:spacing w:val="-5"/>
        </w:rPr>
        <w:t xml:space="preserve"> </w:t>
      </w:r>
      <w:r>
        <w:t>bě</w:t>
      </w:r>
      <w:r>
        <w:rPr>
          <w:spacing w:val="-6"/>
        </w:rPr>
        <w:t>ž</w:t>
      </w:r>
      <w:r>
        <w:t>né</w:t>
      </w:r>
      <w:r>
        <w:rPr>
          <w:spacing w:val="-5"/>
        </w:rPr>
        <w:t xml:space="preserve"> </w:t>
      </w:r>
      <w:r>
        <w:t>techni</w:t>
      </w:r>
      <w:r>
        <w:rPr>
          <w:spacing w:val="2"/>
        </w:rPr>
        <w:t>k</w:t>
      </w:r>
      <w:r>
        <w:rPr>
          <w:spacing w:val="-7"/>
        </w:rPr>
        <w:t>y</w:t>
      </w:r>
      <w:r>
        <w:t>,</w:t>
      </w:r>
      <w:r>
        <w:rPr>
          <w:spacing w:val="-4"/>
        </w:rPr>
        <w:t xml:space="preserve"> </w:t>
      </w:r>
      <w:r>
        <w:t>ostatní</w:t>
      </w:r>
      <w:r>
        <w:rPr>
          <w:spacing w:val="-5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un</w:t>
      </w:r>
      <w:r>
        <w:rPr>
          <w:spacing w:val="-2"/>
        </w:rPr>
        <w:t>i</w:t>
      </w:r>
      <w:r>
        <w:rPr>
          <w:spacing w:val="3"/>
        </w:rPr>
        <w:t>k</w:t>
      </w:r>
      <w:r>
        <w:t>ace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</w:t>
      </w:r>
      <w:r>
        <w:t>ří</w:t>
      </w:r>
      <w:r>
        <w:rPr>
          <w:spacing w:val="1"/>
        </w:rPr>
        <w:t>s</w:t>
      </w:r>
      <w:r>
        <w:t>tup</w:t>
      </w:r>
      <w:r>
        <w:rPr>
          <w:spacing w:val="-5"/>
        </w:rPr>
        <w:t xml:space="preserve"> </w:t>
      </w:r>
      <w:r>
        <w:t>přes</w:t>
      </w:r>
      <w:r>
        <w:rPr>
          <w:spacing w:val="-5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y</w:t>
      </w:r>
      <w:r>
        <w:rPr>
          <w:spacing w:val="-12"/>
        </w:rPr>
        <w:t xml:space="preserve"> </w:t>
      </w:r>
      <w:r>
        <w:t>v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ousedství</w:t>
      </w:r>
      <w:r>
        <w:rPr>
          <w:spacing w:val="-7"/>
        </w:rPr>
        <w:t xml:space="preserve"> </w:t>
      </w:r>
      <w:r>
        <w:rPr>
          <w:spacing w:val="2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-6"/>
        </w:rPr>
        <w:t xml:space="preserve"> </w:t>
      </w:r>
      <w:r>
        <w:rPr>
          <w:spacing w:val="1"/>
        </w:rPr>
        <w:t>js</w:t>
      </w:r>
      <w:r>
        <w:t>ou</w:t>
      </w:r>
      <w:r>
        <w:rPr>
          <w:w w:val="99"/>
        </w:rPr>
        <w:t xml:space="preserve"> </w:t>
      </w:r>
      <w:r>
        <w:t>v</w:t>
      </w:r>
      <w:r>
        <w:rPr>
          <w:spacing w:val="-2"/>
        </w:rPr>
        <w:t>e</w:t>
      </w:r>
      <w:r>
        <w:rPr>
          <w:spacing w:val="1"/>
        </w:rPr>
        <w:t>s</w:t>
      </w:r>
      <w:r>
        <w:rPr>
          <w:spacing w:val="4"/>
        </w:rPr>
        <w:t>m</w:t>
      </w:r>
      <w:r>
        <w:t>ěs</w:t>
      </w:r>
      <w:r>
        <w:rPr>
          <w:spacing w:val="10"/>
        </w:rPr>
        <w:t xml:space="preserve"> </w:t>
      </w:r>
      <w:r>
        <w:t>v</w:t>
      </w:r>
      <w:r>
        <w:rPr>
          <w:spacing w:val="-2"/>
        </w:rPr>
        <w:t>h</w:t>
      </w:r>
      <w:r>
        <w:t>odné</w:t>
      </w:r>
      <w:r>
        <w:rPr>
          <w:spacing w:val="9"/>
        </w:rPr>
        <w:t xml:space="preserve"> </w:t>
      </w:r>
      <w:r>
        <w:t>pou</w:t>
      </w:r>
      <w:r>
        <w:rPr>
          <w:spacing w:val="-6"/>
        </w:rPr>
        <w:t>z</w:t>
      </w:r>
      <w:r>
        <w:t>e</w:t>
      </w:r>
      <w:r>
        <w:rPr>
          <w:spacing w:val="10"/>
        </w:rPr>
        <w:t xml:space="preserve"> </w:t>
      </w:r>
      <w:r>
        <w:t>pro</w:t>
      </w:r>
      <w:r>
        <w:rPr>
          <w:spacing w:val="11"/>
        </w:rPr>
        <w:t xml:space="preserve"> </w:t>
      </w:r>
      <w:r>
        <w:t>pěší,</w:t>
      </w:r>
      <w:r>
        <w:rPr>
          <w:spacing w:val="10"/>
        </w:rPr>
        <w:t xml:space="preserve"> </w:t>
      </w:r>
      <w:r>
        <w:t>nebo</w:t>
      </w:r>
      <w:r>
        <w:rPr>
          <w:spacing w:val="9"/>
        </w:rPr>
        <w:t xml:space="preserve"> </w:t>
      </w:r>
      <w:r>
        <w:t>l</w:t>
      </w:r>
      <w:r>
        <w:rPr>
          <w:spacing w:val="-2"/>
        </w:rPr>
        <w:t>e</w:t>
      </w:r>
      <w:r>
        <w:t>h</w:t>
      </w:r>
      <w:r>
        <w:rPr>
          <w:spacing w:val="3"/>
        </w:rPr>
        <w:t>k</w:t>
      </w:r>
      <w:r>
        <w:t>ou</w:t>
      </w:r>
      <w:r>
        <w:rPr>
          <w:spacing w:val="10"/>
        </w:rPr>
        <w:t xml:space="preserve"> </w:t>
      </w:r>
      <w:r>
        <w:t>techni</w:t>
      </w:r>
      <w:r>
        <w:rPr>
          <w:spacing w:val="2"/>
        </w:rPr>
        <w:t>k</w:t>
      </w:r>
      <w:r>
        <w:t>u</w:t>
      </w:r>
      <w:r>
        <w:rPr>
          <w:spacing w:val="10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3,5</w:t>
      </w:r>
      <w:r w:rsidR="00E2021B">
        <w:t>-10,0</w:t>
      </w:r>
      <w:r>
        <w:rPr>
          <w:spacing w:val="10"/>
        </w:rPr>
        <w:t xml:space="preserve"> </w:t>
      </w:r>
      <w:r>
        <w:t>t.</w:t>
      </w:r>
      <w:r>
        <w:rPr>
          <w:spacing w:val="10"/>
        </w:rPr>
        <w:t xml:space="preserve"> </w:t>
      </w:r>
      <w:r>
        <w:t>Přístupy</w:t>
      </w:r>
      <w:r>
        <w:rPr>
          <w:spacing w:val="5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ob</w:t>
      </w:r>
      <w:r>
        <w:rPr>
          <w:spacing w:val="-2"/>
        </w:rPr>
        <w:t>v</w:t>
      </w:r>
      <w:r>
        <w:t>od</w:t>
      </w:r>
      <w:r>
        <w:rPr>
          <w:spacing w:val="10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</w:t>
      </w:r>
      <w:r>
        <w:rPr>
          <w:spacing w:val="-1"/>
        </w:rPr>
        <w:t>ě</w:t>
      </w:r>
      <w:r>
        <w:t>-v</w:t>
      </w:r>
      <w:r>
        <w:rPr>
          <w:spacing w:val="-3"/>
        </w:rPr>
        <w:t>i</w:t>
      </w:r>
      <w:r>
        <w:t>z</w:t>
      </w:r>
      <w:r>
        <w:rPr>
          <w:spacing w:val="5"/>
        </w:rPr>
        <w:t xml:space="preserve"> </w:t>
      </w:r>
      <w:r>
        <w:t>též</w:t>
      </w:r>
      <w:r>
        <w:rPr>
          <w:w w:val="99"/>
        </w:rPr>
        <w:t xml:space="preserve"> </w:t>
      </w:r>
      <w:r>
        <w:rPr>
          <w:spacing w:val="3"/>
        </w:rPr>
        <w:t>k</w:t>
      </w:r>
      <w:r>
        <w:t>oord</w:t>
      </w:r>
      <w:r>
        <w:rPr>
          <w:spacing w:val="-2"/>
        </w:rPr>
        <w:t>i</w:t>
      </w:r>
      <w:r>
        <w:rPr>
          <w:spacing w:val="-1"/>
        </w:rPr>
        <w:t>n</w:t>
      </w:r>
      <w:r>
        <w:t>ační</w:t>
      </w:r>
      <w:r>
        <w:rPr>
          <w:spacing w:val="-19"/>
        </w:rPr>
        <w:t xml:space="preserve"> </w:t>
      </w:r>
      <w:r>
        <w:rPr>
          <w:spacing w:val="1"/>
        </w:rPr>
        <w:t>s</w:t>
      </w:r>
      <w:r>
        <w:t>it</w:t>
      </w:r>
      <w:r>
        <w:rPr>
          <w:spacing w:val="-2"/>
        </w:rPr>
        <w:t>u</w:t>
      </w:r>
      <w:r>
        <w:t>ace.</w:t>
      </w:r>
    </w:p>
    <w:p w:rsidR="00F228D5" w:rsidRDefault="00F228D5" w:rsidP="00F228D5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117"/>
        <w:jc w:val="both"/>
      </w:pPr>
      <w:r>
        <w:t>In</w:t>
      </w:r>
      <w:r>
        <w:rPr>
          <w:spacing w:val="1"/>
        </w:rPr>
        <w:t>f</w:t>
      </w:r>
      <w:r>
        <w:t>or</w:t>
      </w:r>
      <w:r>
        <w:rPr>
          <w:spacing w:val="5"/>
        </w:rPr>
        <w:t>m</w:t>
      </w:r>
      <w:r>
        <w:t>ace</w:t>
      </w:r>
      <w:r>
        <w:rPr>
          <w:spacing w:val="40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pod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t>ních</w:t>
      </w:r>
      <w:r>
        <w:rPr>
          <w:spacing w:val="38"/>
        </w:rPr>
        <w:t xml:space="preserve"> </w:t>
      </w:r>
      <w:r>
        <w:rPr>
          <w:spacing w:val="1"/>
        </w:rPr>
        <w:t>s</w:t>
      </w:r>
      <w:r>
        <w:t>ítích</w:t>
      </w:r>
      <w:r>
        <w:rPr>
          <w:spacing w:val="37"/>
        </w:rPr>
        <w:t xml:space="preserve"> </w:t>
      </w:r>
      <w:r>
        <w:t>technic</w:t>
      </w:r>
      <w:r>
        <w:rPr>
          <w:spacing w:val="3"/>
        </w:rPr>
        <w:t>k</w:t>
      </w:r>
      <w:r>
        <w:t>é</w:t>
      </w:r>
      <w:r>
        <w:rPr>
          <w:spacing w:val="38"/>
        </w:rPr>
        <w:t xml:space="preserve"> </w:t>
      </w:r>
      <w:r>
        <w:t>i</w:t>
      </w:r>
      <w:r>
        <w:rPr>
          <w:spacing w:val="-2"/>
        </w:rPr>
        <w:t>n</w:t>
      </w:r>
      <w:r>
        <w:rPr>
          <w:spacing w:val="2"/>
        </w:rPr>
        <w:t>f</w:t>
      </w:r>
      <w:r>
        <w:t>ra</w:t>
      </w:r>
      <w:r>
        <w:rPr>
          <w:spacing w:val="1"/>
        </w:rPr>
        <w:t>s</w:t>
      </w:r>
      <w:r>
        <w:t>tru</w:t>
      </w:r>
      <w:r>
        <w:rPr>
          <w:spacing w:val="3"/>
        </w:rPr>
        <w:t>k</w:t>
      </w:r>
      <w:r>
        <w:t>tury</w:t>
      </w:r>
      <w:r>
        <w:rPr>
          <w:spacing w:val="32"/>
        </w:rPr>
        <w:t xml:space="preserve"> </w:t>
      </w:r>
      <w:r>
        <w:rPr>
          <w:spacing w:val="1"/>
        </w:rPr>
        <w:t>js</w:t>
      </w:r>
      <w:r>
        <w:t>ou</w:t>
      </w:r>
      <w:r>
        <w:rPr>
          <w:spacing w:val="37"/>
        </w:rPr>
        <w:t xml:space="preserve"> </w:t>
      </w:r>
      <w:r>
        <w:t>obsa</w:t>
      </w:r>
      <w:r>
        <w:rPr>
          <w:spacing w:val="-5"/>
        </w:rPr>
        <w:t>ž</w:t>
      </w:r>
      <w:r>
        <w:t>eny</w:t>
      </w:r>
      <w:r>
        <w:rPr>
          <w:spacing w:val="3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do</w:t>
      </w:r>
      <w:r>
        <w:rPr>
          <w:spacing w:val="2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é</w:t>
      </w:r>
      <w:r>
        <w:rPr>
          <w:spacing w:val="37"/>
        </w:rPr>
        <w:t xml:space="preserve"> </w:t>
      </w:r>
      <w:r>
        <w:rPr>
          <w:spacing w:val="1"/>
        </w:rPr>
        <w:t>č</w:t>
      </w:r>
      <w:r>
        <w:t>ásti,</w:t>
      </w:r>
      <w:r>
        <w:rPr>
          <w:spacing w:val="37"/>
        </w:rPr>
        <w:t xml:space="preserve"> </w:t>
      </w:r>
      <w:r>
        <w:rPr>
          <w:spacing w:val="1"/>
        </w:rPr>
        <w:t>js</w:t>
      </w:r>
      <w:r>
        <w:t>ou</w:t>
      </w:r>
      <w:r>
        <w:rPr>
          <w:spacing w:val="37"/>
        </w:rPr>
        <w:t xml:space="preserve"> </w:t>
      </w:r>
      <w:r>
        <w:rPr>
          <w:spacing w:val="-5"/>
        </w:rPr>
        <w:t>z</w:t>
      </w:r>
      <w:r>
        <w:t>a</w:t>
      </w:r>
      <w:r>
        <w:rPr>
          <w:spacing w:val="3"/>
        </w:rPr>
        <w:t>k</w:t>
      </w:r>
      <w:r>
        <w:t>re</w:t>
      </w:r>
      <w:r>
        <w:rPr>
          <w:spacing w:val="1"/>
        </w:rPr>
        <w:t>s</w:t>
      </w:r>
      <w:r>
        <w:t>l</w:t>
      </w:r>
      <w:r>
        <w:rPr>
          <w:spacing w:val="-2"/>
        </w:rPr>
        <w:t>e</w:t>
      </w:r>
      <w:r>
        <w:t>ny</w:t>
      </w:r>
      <w:r>
        <w:rPr>
          <w:w w:val="99"/>
        </w:rPr>
        <w:t xml:space="preserve"> </w:t>
      </w:r>
      <w:r>
        <w:t>v</w:t>
      </w:r>
      <w:r>
        <w:rPr>
          <w:spacing w:val="-8"/>
        </w:rPr>
        <w:t xml:space="preserve"> </w:t>
      </w:r>
      <w:r>
        <w:rPr>
          <w:spacing w:val="3"/>
        </w:rPr>
        <w:t>k</w:t>
      </w:r>
      <w:r>
        <w:t>oord</w:t>
      </w:r>
      <w:r>
        <w:rPr>
          <w:spacing w:val="-2"/>
        </w:rPr>
        <w:t>i</w:t>
      </w:r>
      <w:r>
        <w:t>nační</w:t>
      </w:r>
      <w:r>
        <w:rPr>
          <w:spacing w:val="-7"/>
        </w:rPr>
        <w:t xml:space="preserve"> </w:t>
      </w:r>
      <w:r>
        <w:t>situaci,</w:t>
      </w:r>
      <w:r>
        <w:rPr>
          <w:spacing w:val="-8"/>
        </w:rPr>
        <w:t xml:space="preserve"> </w:t>
      </w:r>
      <w:r>
        <w:rPr>
          <w:spacing w:val="1"/>
        </w:rPr>
        <w:t>j</w:t>
      </w:r>
      <w:r>
        <w:t>eji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t</w:t>
      </w:r>
      <w:r>
        <w:rPr>
          <w:spacing w:val="-8"/>
        </w:rPr>
        <w:t>y</w:t>
      </w:r>
      <w:r>
        <w:rPr>
          <w:spacing w:val="1"/>
        </w:rPr>
        <w:t>č</w:t>
      </w:r>
      <w:r>
        <w:t>ení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rPr>
          <w:spacing w:val="1"/>
        </w:rPr>
        <w:t>c</w:t>
      </w:r>
      <w:r>
        <w:t>hranu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s</w:t>
      </w:r>
      <w:r>
        <w:t>tí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</w:t>
      </w:r>
      <w:r>
        <w:rPr>
          <w:spacing w:val="-2"/>
        </w:rPr>
        <w:t>l</w:t>
      </w:r>
      <w:r>
        <w:t>.</w:t>
      </w:r>
    </w:p>
    <w:p w:rsidR="00F228D5" w:rsidRDefault="00F228D5" w:rsidP="00F228D5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F228D5" w:rsidRDefault="00F228D5" w:rsidP="00F228D5">
      <w:pPr>
        <w:pStyle w:val="Zkladntext"/>
        <w:kinsoku w:val="0"/>
        <w:overflowPunct w:val="0"/>
        <w:ind w:right="3363"/>
        <w:jc w:val="both"/>
      </w:pPr>
      <w:r>
        <w:t>Ro</w:t>
      </w:r>
      <w:r>
        <w:rPr>
          <w:spacing w:val="-5"/>
        </w:rPr>
        <w:t>z</w:t>
      </w:r>
      <w:r>
        <w:rPr>
          <w:spacing w:val="1"/>
        </w:rPr>
        <w:t>s</w:t>
      </w:r>
      <w:r>
        <w:t>ah</w:t>
      </w:r>
      <w:r>
        <w:rPr>
          <w:spacing w:val="-6"/>
        </w:rPr>
        <w:t xml:space="preserve"> </w:t>
      </w:r>
      <w:r>
        <w:t>sta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tě</w:t>
      </w:r>
      <w:r>
        <w:rPr>
          <w:spacing w:val="-6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-2"/>
        </w:rPr>
        <w:t>l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ý</w:t>
      </w:r>
      <w:r>
        <w:rPr>
          <w:spacing w:val="-11"/>
        </w:rPr>
        <w:t xml:space="preserve"> </w:t>
      </w:r>
      <w:r>
        <w:t>úsek</w:t>
      </w:r>
      <w:r>
        <w:rPr>
          <w:spacing w:val="-1"/>
        </w:rPr>
        <w:t xml:space="preserve"> </w:t>
      </w:r>
      <w:r>
        <w:t>oprav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-5"/>
        </w:rPr>
        <w:t xml:space="preserve"> </w:t>
      </w:r>
      <w:r>
        <w:t>80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,</w:t>
      </w:r>
      <w:r>
        <w:rPr>
          <w:spacing w:val="-6"/>
        </w:rPr>
        <w:t xml:space="preserve"> </w:t>
      </w:r>
      <w:r>
        <w:t>úsek</w:t>
      </w:r>
      <w:r>
        <w:rPr>
          <w:spacing w:val="-1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5"/>
        </w:rPr>
        <w:t xml:space="preserve"> </w:t>
      </w:r>
      <w:r>
        <w:t>spojit</w:t>
      </w:r>
      <w:r>
        <w:rPr>
          <w:spacing w:val="-8"/>
        </w:rPr>
        <w:t>ý</w:t>
      </w:r>
      <w:r>
        <w:t>.</w:t>
      </w:r>
    </w:p>
    <w:p w:rsidR="00F228D5" w:rsidRDefault="00F228D5" w:rsidP="00F228D5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u w:val="single"/>
        </w:rPr>
        <w:t>Pro</w:t>
      </w:r>
      <w:r>
        <w:rPr>
          <w:spacing w:val="-2"/>
          <w:u w:val="single"/>
        </w:rPr>
        <w:t>v</w:t>
      </w:r>
      <w:r>
        <w:rPr>
          <w:u w:val="single"/>
        </w:rPr>
        <w:t>ádě</w:t>
      </w:r>
      <w:r>
        <w:rPr>
          <w:spacing w:val="-2"/>
          <w:u w:val="single"/>
        </w:rPr>
        <w:t>n</w:t>
      </w:r>
      <w:r>
        <w:rPr>
          <w:u w:val="single"/>
        </w:rPr>
        <w:t>é</w:t>
      </w:r>
      <w:r>
        <w:rPr>
          <w:spacing w:val="-28"/>
          <w:u w:val="single"/>
        </w:rPr>
        <w:t xml:space="preserve"> </w:t>
      </w:r>
      <w:r>
        <w:rPr>
          <w:u w:val="single"/>
        </w:rPr>
        <w:t>prá</w:t>
      </w:r>
      <w:r>
        <w:rPr>
          <w:spacing w:val="1"/>
          <w:u w:val="single"/>
        </w:rPr>
        <w:t>c</w:t>
      </w:r>
      <w:r>
        <w:rPr>
          <w:u w:val="single"/>
        </w:rPr>
        <w:t>e:</w:t>
      </w:r>
      <w:r>
        <w:rPr>
          <w:spacing w:val="24"/>
          <w:u w:val="single"/>
        </w:rPr>
        <w:t xml:space="preserve"> </w:t>
      </w:r>
      <w:r>
        <w:t>Op</w:t>
      </w:r>
      <w:r>
        <w:rPr>
          <w:spacing w:val="1"/>
        </w:rPr>
        <w:t>r</w:t>
      </w:r>
      <w:r>
        <w:t>a</w:t>
      </w:r>
      <w:r>
        <w:rPr>
          <w:spacing w:val="-2"/>
        </w:rPr>
        <w:t>v</w:t>
      </w:r>
      <w:r>
        <w:t>y</w:t>
      </w:r>
      <w:r>
        <w:rPr>
          <w:spacing w:val="18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re</w:t>
      </w:r>
      <w:r>
        <w:rPr>
          <w:spacing w:val="4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22"/>
        </w:rPr>
        <w:t xml:space="preserve"> </w:t>
      </w:r>
      <w:r>
        <w:rPr>
          <w:spacing w:val="-5"/>
        </w:rPr>
        <w:t>z</w:t>
      </w:r>
      <w:r>
        <w:t>dí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l</w:t>
      </w:r>
      <w:r>
        <w:rPr>
          <w:spacing w:val="-2"/>
        </w:rPr>
        <w:t>e</w:t>
      </w:r>
      <w:r>
        <w:t>v</w:t>
      </w:r>
      <w:r>
        <w:rPr>
          <w:spacing w:val="-2"/>
        </w:rPr>
        <w:t>é</w:t>
      </w:r>
      <w:r>
        <w:t>m</w:t>
      </w:r>
      <w:r>
        <w:rPr>
          <w:spacing w:val="27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prav</w:t>
      </w:r>
      <w:r>
        <w:rPr>
          <w:spacing w:val="-2"/>
        </w:rPr>
        <w:t>é</w:t>
      </w:r>
      <w:r>
        <w:t>m</w:t>
      </w:r>
      <w:r>
        <w:rPr>
          <w:spacing w:val="26"/>
        </w:rPr>
        <w:t xml:space="preserve"> </w:t>
      </w:r>
      <w:r>
        <w:t>břeh</w:t>
      </w:r>
      <w:r>
        <w:rPr>
          <w:spacing w:val="-1"/>
        </w:rPr>
        <w:t>u</w:t>
      </w:r>
      <w:r>
        <w:t>,</w:t>
      </w:r>
      <w:r>
        <w:rPr>
          <w:spacing w:val="22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22"/>
        </w:rPr>
        <w:t xml:space="preserve"> </w:t>
      </w:r>
      <w:r>
        <w:t>dna.</w:t>
      </w:r>
      <w:r>
        <w:rPr>
          <w:spacing w:val="21"/>
        </w:rPr>
        <w:t xml:space="preserve"> </w:t>
      </w:r>
      <w:r>
        <w:t>S</w:t>
      </w:r>
      <w:r>
        <w:rPr>
          <w:spacing w:val="-2"/>
        </w:rPr>
        <w:t>o</w:t>
      </w:r>
      <w:r>
        <w:t>u</w:t>
      </w:r>
      <w:r>
        <w:rPr>
          <w:spacing w:val="-2"/>
        </w:rPr>
        <w:t>v</w:t>
      </w:r>
      <w:r>
        <w:t>ise</w:t>
      </w:r>
      <w:r>
        <w:rPr>
          <w:spacing w:val="1"/>
        </w:rPr>
        <w:t>j</w:t>
      </w:r>
      <w:r>
        <w:t>ící</w:t>
      </w:r>
      <w:r>
        <w:rPr>
          <w:spacing w:val="23"/>
        </w:rPr>
        <w:t xml:space="preserve"> </w:t>
      </w:r>
      <w:r>
        <w:t>opra</w:t>
      </w:r>
      <w:r>
        <w:rPr>
          <w:spacing w:val="-2"/>
        </w:rPr>
        <w:t>v</w:t>
      </w:r>
      <w:r>
        <w:t>a</w:t>
      </w:r>
      <w:r>
        <w:rPr>
          <w:w w:val="99"/>
        </w:rPr>
        <w:t xml:space="preserve"> </w:t>
      </w:r>
      <w:r>
        <w:t>dotče</w:t>
      </w:r>
      <w:r>
        <w:rPr>
          <w:spacing w:val="-1"/>
        </w:rPr>
        <w:t>n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40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41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op</w:t>
      </w:r>
      <w:r>
        <w:rPr>
          <w:spacing w:val="-2"/>
        </w:rPr>
        <w:t>l</w:t>
      </w:r>
      <w:r>
        <w:t>ocen</w:t>
      </w:r>
      <w:r>
        <w:rPr>
          <w:spacing w:val="-1"/>
        </w:rPr>
        <w:t>í</w:t>
      </w:r>
      <w:r>
        <w:t>,</w:t>
      </w:r>
      <w:r>
        <w:rPr>
          <w:spacing w:val="41"/>
        </w:rPr>
        <w:t xml:space="preserve"> </w:t>
      </w:r>
      <w:r>
        <w:t>případné</w:t>
      </w:r>
      <w:r>
        <w:rPr>
          <w:spacing w:val="40"/>
        </w:rPr>
        <w:t xml:space="preserve"> </w:t>
      </w:r>
      <w:r>
        <w:t>pře</w:t>
      </w:r>
      <w:r>
        <w:rPr>
          <w:spacing w:val="1"/>
        </w:rPr>
        <w:t>s</w:t>
      </w:r>
      <w:r>
        <w:t>a</w:t>
      </w:r>
      <w:r>
        <w:rPr>
          <w:spacing w:val="-5"/>
        </w:rPr>
        <w:t>z</w:t>
      </w:r>
      <w:r>
        <w:t>ení</w:t>
      </w:r>
      <w:r>
        <w:rPr>
          <w:spacing w:val="40"/>
        </w:rPr>
        <w:t xml:space="preserve"> </w:t>
      </w:r>
      <w:r>
        <w:t>ro</w:t>
      </w:r>
      <w:r>
        <w:rPr>
          <w:spacing w:val="1"/>
        </w:rPr>
        <w:t>s</w:t>
      </w:r>
      <w:r>
        <w:t>tl</w:t>
      </w:r>
      <w:r>
        <w:rPr>
          <w:spacing w:val="-3"/>
        </w:rPr>
        <w:t>i</w:t>
      </w:r>
      <w:r>
        <w:t>n</w:t>
      </w:r>
      <w:r w:rsidR="005F2210">
        <w:t xml:space="preserve"> (květin)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1"/>
        </w:rPr>
        <w:t>s</w:t>
      </w:r>
      <w:r>
        <w:t>ej</w:t>
      </w:r>
      <w:r>
        <w:rPr>
          <w:spacing w:val="5"/>
        </w:rPr>
        <w:t>m</w:t>
      </w:r>
      <w:r>
        <w:t>utí</w:t>
      </w:r>
      <w:r>
        <w:rPr>
          <w:spacing w:val="40"/>
        </w:rPr>
        <w:t xml:space="preserve"> </w:t>
      </w:r>
      <w:r>
        <w:t>doča</w:t>
      </w:r>
      <w:r>
        <w:rPr>
          <w:spacing w:val="1"/>
        </w:rPr>
        <w:t>s</w:t>
      </w:r>
      <w:r>
        <w:t>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41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</w:t>
      </w:r>
      <w:r>
        <w:rPr>
          <w:spacing w:val="40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břehu</w:t>
      </w:r>
      <w:r>
        <w:rPr>
          <w:spacing w:val="39"/>
        </w:rPr>
        <w:t xml:space="preserve"> </w:t>
      </w:r>
      <w:r>
        <w:t>bude</w:t>
      </w:r>
      <w:r>
        <w:rPr>
          <w:w w:val="99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-9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předstihu</w:t>
      </w:r>
      <w:r>
        <w:rPr>
          <w:spacing w:val="-8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re</w:t>
      </w:r>
      <w:r>
        <w:rPr>
          <w:spacing w:val="-5"/>
        </w:rPr>
        <w:t>ž</w:t>
      </w:r>
      <w:r>
        <w:t>ii</w:t>
      </w:r>
      <w:r>
        <w:rPr>
          <w:spacing w:val="-9"/>
        </w:rPr>
        <w:t xml:space="preserve"> </w:t>
      </w:r>
      <w:r>
        <w:rPr>
          <w:spacing w:val="-2"/>
        </w:rPr>
        <w:t>v</w:t>
      </w:r>
      <w:r>
        <w:t>l</w:t>
      </w:r>
      <w:r>
        <w:rPr>
          <w:spacing w:val="-2"/>
        </w:rPr>
        <w:t>a</w:t>
      </w:r>
      <w:r>
        <w:rPr>
          <w:spacing w:val="1"/>
        </w:rPr>
        <w:t>s</w:t>
      </w:r>
      <w:r>
        <w:t>tní</w:t>
      </w:r>
      <w:r>
        <w:rPr>
          <w:spacing w:val="2"/>
        </w:rPr>
        <w:t>k</w:t>
      </w:r>
      <w:r>
        <w:t>ů).</w:t>
      </w:r>
      <w:r w:rsidR="005F2210">
        <w:t xml:space="preserve"> Přesazení dřevin a náhradní výsadba jsou v SO 04.</w:t>
      </w:r>
    </w:p>
    <w:p w:rsidR="00F228D5" w:rsidRDefault="00F228D5" w:rsidP="00F228D5">
      <w:pPr>
        <w:kinsoku w:val="0"/>
        <w:overflowPunct w:val="0"/>
        <w:spacing w:line="120" w:lineRule="exact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123"/>
        <w:jc w:val="both"/>
      </w:pPr>
      <w:r>
        <w:rPr>
          <w:u w:val="single"/>
        </w:rPr>
        <w:t>P</w:t>
      </w:r>
      <w:r>
        <w:rPr>
          <w:spacing w:val="-2"/>
          <w:u w:val="single"/>
        </w:rPr>
        <w:t>o</w:t>
      </w:r>
      <w:r>
        <w:rPr>
          <w:u w:val="single"/>
        </w:rPr>
        <w:t>p</w:t>
      </w:r>
      <w:r>
        <w:rPr>
          <w:spacing w:val="-2"/>
          <w:u w:val="single"/>
        </w:rPr>
        <w:t>i</w:t>
      </w:r>
      <w:r>
        <w:rPr>
          <w:u w:val="single"/>
        </w:rPr>
        <w:t>s</w:t>
      </w:r>
      <w:r>
        <w:rPr>
          <w:spacing w:val="-7"/>
          <w:u w:val="single"/>
        </w:rPr>
        <w:t xml:space="preserve"> </w:t>
      </w:r>
      <w:r>
        <w:rPr>
          <w:u w:val="single"/>
        </w:rPr>
        <w:t>úse</w:t>
      </w:r>
      <w:r>
        <w:rPr>
          <w:spacing w:val="4"/>
          <w:u w:val="single"/>
        </w:rPr>
        <w:t>k</w:t>
      </w:r>
      <w:r>
        <w:rPr>
          <w:u w:val="single"/>
        </w:rPr>
        <w:t>u:</w:t>
      </w:r>
      <w:r>
        <w:rPr>
          <w:spacing w:val="43"/>
          <w:u w:val="single"/>
        </w:rPr>
        <w:t xml:space="preserve"> </w:t>
      </w:r>
      <w:r>
        <w:t>Za</w:t>
      </w:r>
      <w:r>
        <w:rPr>
          <w:spacing w:val="1"/>
        </w:rPr>
        <w:t>č</w:t>
      </w:r>
      <w:r>
        <w:t>átek</w:t>
      </w:r>
      <w:r>
        <w:rPr>
          <w:spacing w:val="48"/>
        </w:rPr>
        <w:t xml:space="preserve"> </w:t>
      </w:r>
      <w:r>
        <w:t>opra</w:t>
      </w:r>
      <w:r>
        <w:rPr>
          <w:spacing w:val="-2"/>
        </w:rPr>
        <w:t>v</w:t>
      </w:r>
      <w:r>
        <w:t>y</w:t>
      </w:r>
      <w:r>
        <w:rPr>
          <w:spacing w:val="38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pro</w:t>
      </w:r>
      <w:r>
        <w:rPr>
          <w:spacing w:val="2"/>
        </w:rPr>
        <w:t>f</w:t>
      </w:r>
      <w:r>
        <w:t>i</w:t>
      </w:r>
      <w:r>
        <w:rPr>
          <w:spacing w:val="-3"/>
        </w:rPr>
        <w:t>l</w:t>
      </w:r>
      <w:r>
        <w:t>u</w:t>
      </w:r>
      <w:r>
        <w:rPr>
          <w:spacing w:val="44"/>
        </w:rPr>
        <w:t xml:space="preserve"> </w:t>
      </w:r>
      <w:r>
        <w:t>l</w:t>
      </w:r>
      <w:r>
        <w:rPr>
          <w:spacing w:val="-2"/>
        </w:rPr>
        <w:t>á</w:t>
      </w:r>
      <w:r>
        <w:t>v</w:t>
      </w:r>
      <w:r>
        <w:rPr>
          <w:spacing w:val="2"/>
        </w:rPr>
        <w:t>k</w:t>
      </w:r>
      <w:r>
        <w:t>y</w:t>
      </w:r>
      <w:r>
        <w:rPr>
          <w:spacing w:val="39"/>
        </w:rPr>
        <w:t xml:space="preserve"> </w:t>
      </w:r>
      <w:r>
        <w:t>pro</w:t>
      </w:r>
      <w:r>
        <w:rPr>
          <w:spacing w:val="45"/>
        </w:rPr>
        <w:t xml:space="preserve"> </w:t>
      </w:r>
      <w:r>
        <w:t>pěší</w:t>
      </w:r>
      <w:r>
        <w:rPr>
          <w:spacing w:val="4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ř.</w:t>
      </w:r>
      <w:r>
        <w:rPr>
          <w:spacing w:val="4"/>
        </w:rPr>
        <w:t>k</w:t>
      </w:r>
      <w:r>
        <w:t>m</w:t>
      </w:r>
      <w:r>
        <w:rPr>
          <w:spacing w:val="48"/>
        </w:rPr>
        <w:t xml:space="preserve"> </w:t>
      </w:r>
      <w:r>
        <w:t>26,</w:t>
      </w:r>
      <w:r>
        <w:rPr>
          <w:spacing w:val="-2"/>
        </w:rPr>
        <w:t>7</w:t>
      </w:r>
      <w:r>
        <w:t>1</w:t>
      </w:r>
      <w:r>
        <w:rPr>
          <w:spacing w:val="-1"/>
        </w:rPr>
        <w:t>6</w:t>
      </w:r>
      <w:r>
        <w:t>,</w:t>
      </w:r>
      <w:r>
        <w:rPr>
          <w:spacing w:val="45"/>
        </w:rPr>
        <w:t xml:space="preserve"> </w:t>
      </w:r>
      <w:r>
        <w:rPr>
          <w:spacing w:val="3"/>
        </w:rPr>
        <w:t>k</w:t>
      </w:r>
      <w:r>
        <w:t>onec</w:t>
      </w:r>
      <w:r>
        <w:rPr>
          <w:spacing w:val="42"/>
        </w:rPr>
        <w:t xml:space="preserve"> </w:t>
      </w:r>
      <w:r>
        <w:t>opra</w:t>
      </w:r>
      <w:r>
        <w:rPr>
          <w:spacing w:val="-2"/>
        </w:rPr>
        <w:t>v</w:t>
      </w:r>
      <w:r>
        <w:t>y</w:t>
      </w:r>
      <w:r>
        <w:rPr>
          <w:spacing w:val="37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úrov</w:t>
      </w:r>
      <w:r>
        <w:rPr>
          <w:spacing w:val="-2"/>
        </w:rPr>
        <w:t>n</w:t>
      </w:r>
      <w:r>
        <w:t>i</w:t>
      </w:r>
      <w:r>
        <w:rPr>
          <w:spacing w:val="41"/>
        </w:rPr>
        <w:t xml:space="preserve"> </w:t>
      </w:r>
      <w:r>
        <w:t>na</w:t>
      </w:r>
      <w:r>
        <w:rPr>
          <w:spacing w:val="-2"/>
        </w:rPr>
        <w:t>v</w:t>
      </w:r>
      <w:r>
        <w:t>á</w:t>
      </w:r>
      <w:r>
        <w:rPr>
          <w:spacing w:val="-5"/>
        </w:rPr>
        <w:t>z</w:t>
      </w:r>
      <w:r>
        <w:t>ání</w:t>
      </w:r>
      <w:r>
        <w:rPr>
          <w:spacing w:val="42"/>
        </w:rPr>
        <w:t xml:space="preserve"> </w:t>
      </w:r>
      <w:r>
        <w:t>na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achov</w:t>
      </w:r>
      <w:r>
        <w:rPr>
          <w:spacing w:val="-2"/>
        </w:rPr>
        <w:t>a</w:t>
      </w:r>
      <w:r>
        <w:t>l</w:t>
      </w:r>
      <w:r>
        <w:rPr>
          <w:spacing w:val="-2"/>
        </w:rPr>
        <w:t>o</w:t>
      </w:r>
      <w:r>
        <w:t>u</w:t>
      </w:r>
      <w:r>
        <w:rPr>
          <w:spacing w:val="39"/>
        </w:rPr>
        <w:t xml:space="preserve"> </w:t>
      </w:r>
      <w:r>
        <w:t>prav</w:t>
      </w:r>
      <w:r>
        <w:rPr>
          <w:spacing w:val="-2"/>
        </w:rPr>
        <w:t>o</w:t>
      </w:r>
      <w:r>
        <w:t>bře</w:t>
      </w:r>
      <w:r>
        <w:rPr>
          <w:spacing w:val="-5"/>
        </w:rPr>
        <w:t>ž</w:t>
      </w:r>
      <w:r>
        <w:t>ní</w:t>
      </w:r>
      <w:r>
        <w:rPr>
          <w:spacing w:val="37"/>
        </w:rPr>
        <w:t xml:space="preserve"> </w:t>
      </w:r>
      <w:r>
        <w:rPr>
          <w:spacing w:val="-5"/>
        </w:rPr>
        <w:t>z</w:t>
      </w:r>
      <w:r>
        <w:t>eď</w:t>
      </w:r>
      <w:r>
        <w:rPr>
          <w:spacing w:val="37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ř.</w:t>
      </w:r>
      <w:r>
        <w:rPr>
          <w:spacing w:val="4"/>
        </w:rPr>
        <w:t>k</w:t>
      </w:r>
      <w:r>
        <w:t>m</w:t>
      </w:r>
      <w:r>
        <w:rPr>
          <w:spacing w:val="42"/>
        </w:rPr>
        <w:t xml:space="preserve"> </w:t>
      </w:r>
      <w:r>
        <w:t>26,</w:t>
      </w:r>
      <w:r>
        <w:rPr>
          <w:spacing w:val="-2"/>
        </w:rPr>
        <w:t>7</w:t>
      </w:r>
      <w:r>
        <w:t>9</w:t>
      </w:r>
      <w:r>
        <w:rPr>
          <w:spacing w:val="-1"/>
        </w:rPr>
        <w:t>4</w:t>
      </w:r>
      <w:r>
        <w:t>.</w:t>
      </w:r>
      <w:r>
        <w:rPr>
          <w:spacing w:val="37"/>
        </w:rPr>
        <w:t xml:space="preserve"> </w:t>
      </w:r>
      <w:r>
        <w:t>Cel</w:t>
      </w:r>
      <w:r>
        <w:rPr>
          <w:spacing w:val="2"/>
        </w:rPr>
        <w:t>k</w:t>
      </w:r>
      <w:r>
        <w:t>o</w:t>
      </w:r>
      <w:r>
        <w:rPr>
          <w:spacing w:val="-2"/>
        </w:rPr>
        <w:t>v</w:t>
      </w:r>
      <w:r>
        <w:t>á</w:t>
      </w:r>
      <w:r>
        <w:rPr>
          <w:spacing w:val="37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3"/>
        </w:rPr>
        <w:t>k</w:t>
      </w:r>
      <w:r>
        <w:t>a</w:t>
      </w:r>
      <w:r>
        <w:rPr>
          <w:spacing w:val="37"/>
        </w:rPr>
        <w:t xml:space="preserve"> </w:t>
      </w:r>
      <w:r>
        <w:t>úse</w:t>
      </w:r>
      <w:r>
        <w:rPr>
          <w:spacing w:val="4"/>
        </w:rPr>
        <w:t>k</w:t>
      </w:r>
      <w:r>
        <w:t>u</w:t>
      </w:r>
      <w:r>
        <w:rPr>
          <w:spacing w:val="36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7"/>
        </w:rPr>
        <w:t xml:space="preserve"> </w:t>
      </w:r>
      <w:r>
        <w:t>78</w:t>
      </w:r>
      <w:r>
        <w:rPr>
          <w:spacing w:val="37"/>
        </w:rPr>
        <w:t xml:space="preserve"> </w:t>
      </w:r>
      <w:r>
        <w:rPr>
          <w:spacing w:val="4"/>
        </w:rPr>
        <w:t>m</w:t>
      </w:r>
      <w:r>
        <w:t>,</w:t>
      </w:r>
      <w:r>
        <w:rPr>
          <w:spacing w:val="38"/>
        </w:rPr>
        <w:t xml:space="preserve"> </w:t>
      </w:r>
      <w:r>
        <w:t>p</w:t>
      </w:r>
      <w:r>
        <w:rPr>
          <w:spacing w:val="-2"/>
        </w:rPr>
        <w:t>l</w:t>
      </w:r>
      <w:r>
        <w:t>ocha</w:t>
      </w:r>
      <w:r>
        <w:rPr>
          <w:spacing w:val="37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tě</w:t>
      </w:r>
      <w:r>
        <w:rPr>
          <w:spacing w:val="37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37"/>
        </w:rPr>
        <w:t xml:space="preserve"> </w:t>
      </w:r>
      <w:r>
        <w:t>880</w:t>
      </w:r>
      <w:r>
        <w:rPr>
          <w:spacing w:val="37"/>
        </w:rPr>
        <w:t xml:space="preserve"> </w:t>
      </w:r>
      <w:r>
        <w:rPr>
          <w:spacing w:val="4"/>
        </w:rPr>
        <w:t>m</w:t>
      </w:r>
      <w:r>
        <w:rPr>
          <w:position w:val="10"/>
          <w:sz w:val="13"/>
          <w:szCs w:val="13"/>
        </w:rPr>
        <w:t>2</w:t>
      </w:r>
      <w:r>
        <w:t>.</w:t>
      </w:r>
      <w:r>
        <w:rPr>
          <w:w w:val="99"/>
        </w:rPr>
        <w:t xml:space="preserve"> </w:t>
      </w:r>
      <w:r>
        <w:t>P</w:t>
      </w:r>
      <w:r>
        <w:rPr>
          <w:spacing w:val="-2"/>
        </w:rPr>
        <w:t>l</w:t>
      </w:r>
      <w:r>
        <w:t>ocha</w:t>
      </w:r>
      <w:r>
        <w:rPr>
          <w:spacing w:val="-7"/>
        </w:rPr>
        <w:t xml:space="preserve"> </w:t>
      </w:r>
      <w:r>
        <w:t>pro</w:t>
      </w:r>
      <w:r>
        <w:rPr>
          <w:spacing w:val="-6"/>
        </w:rPr>
        <w:t xml:space="preserve"> </w:t>
      </w:r>
      <w:r>
        <w:t>dep</w:t>
      </w:r>
      <w:r>
        <w:rPr>
          <w:spacing w:val="-2"/>
        </w:rPr>
        <w:t>o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t>aří</w:t>
      </w:r>
      <w:r>
        <w:rPr>
          <w:spacing w:val="-5"/>
        </w:rPr>
        <w:t>z</w:t>
      </w:r>
      <w:r>
        <w:t>ení</w:t>
      </w:r>
      <w:r>
        <w:rPr>
          <w:spacing w:val="-6"/>
        </w:rPr>
        <w:t xml:space="preserve"> </w:t>
      </w:r>
      <w:r>
        <w:t>sta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tě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t>i</w:t>
      </w:r>
      <w:r>
        <w:rPr>
          <w:spacing w:val="3"/>
        </w:rPr>
        <w:t>m</w:t>
      </w:r>
      <w:r>
        <w:t>o</w:t>
      </w:r>
      <w:r>
        <w:rPr>
          <w:spacing w:val="-7"/>
        </w:rPr>
        <w:t xml:space="preserve"> </w:t>
      </w:r>
      <w:r>
        <w:t>o</w:t>
      </w:r>
      <w:r>
        <w:rPr>
          <w:spacing w:val="-2"/>
        </w:rPr>
        <w:t>b</w:t>
      </w:r>
      <w:r>
        <w:t>l</w:t>
      </w:r>
      <w:r>
        <w:rPr>
          <w:spacing w:val="-2"/>
        </w:rPr>
        <w:t>a</w:t>
      </w:r>
      <w:r>
        <w:rPr>
          <w:spacing w:val="1"/>
        </w:rPr>
        <w:t>s</w:t>
      </w:r>
      <w:r>
        <w:t>t</w:t>
      </w:r>
      <w:r>
        <w:rPr>
          <w:spacing w:val="-6"/>
        </w:rPr>
        <w:t xml:space="preserve"> </w:t>
      </w:r>
      <w:r>
        <w:t>stav</w:t>
      </w:r>
      <w:r>
        <w:rPr>
          <w:spacing w:val="-2"/>
        </w:rPr>
        <w:t>e</w:t>
      </w:r>
      <w:r>
        <w:t>bních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a</w:t>
      </w:r>
      <w:r>
        <w:rPr>
          <w:spacing w:val="1"/>
        </w:rPr>
        <w:t>c</w:t>
      </w:r>
      <w:r>
        <w:t>í</w:t>
      </w:r>
      <w:r>
        <w:rPr>
          <w:spacing w:val="-6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740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rPr>
          <w:position w:val="10"/>
          <w:sz w:val="13"/>
          <w:szCs w:val="13"/>
        </w:rPr>
        <w:t>2</w:t>
      </w:r>
      <w:r>
        <w:t>.</w:t>
      </w:r>
    </w:p>
    <w:p w:rsidR="00F228D5" w:rsidRDefault="00F228D5" w:rsidP="00F228D5">
      <w:pPr>
        <w:kinsoku w:val="0"/>
        <w:overflowPunct w:val="0"/>
        <w:spacing w:line="120" w:lineRule="exact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123"/>
        <w:jc w:val="both"/>
      </w:pPr>
      <w:r>
        <w:t>Pro</w:t>
      </w:r>
      <w:r>
        <w:rPr>
          <w:spacing w:val="-2"/>
        </w:rPr>
        <w:t xml:space="preserve"> </w:t>
      </w:r>
      <w:r>
        <w:t>poh</w:t>
      </w:r>
      <w:r>
        <w:rPr>
          <w:spacing w:val="-9"/>
        </w:rPr>
        <w:t>y</w:t>
      </w:r>
      <w:r>
        <w:t>b</w:t>
      </w:r>
      <w:r>
        <w:rPr>
          <w:spacing w:val="-1"/>
        </w:rPr>
        <w:t xml:space="preserve"> </w:t>
      </w:r>
      <w:r>
        <w:rPr>
          <w:spacing w:val="4"/>
        </w:rPr>
        <w:t>m</w:t>
      </w:r>
      <w:r>
        <w:t>echan</w:t>
      </w:r>
      <w:r>
        <w:rPr>
          <w:spacing w:val="-2"/>
        </w:rPr>
        <w:t>i</w:t>
      </w:r>
      <w:r>
        <w:rPr>
          <w:spacing w:val="-5"/>
        </w:rPr>
        <w:t>z</w:t>
      </w:r>
      <w:r>
        <w:rPr>
          <w:spacing w:val="4"/>
        </w:rPr>
        <w:t>m</w:t>
      </w:r>
      <w:r>
        <w:t>ů</w:t>
      </w:r>
      <w:r>
        <w:rPr>
          <w:spacing w:val="-4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4"/>
        </w:rPr>
        <w:t xml:space="preserve"> </w:t>
      </w:r>
      <w:r>
        <w:t>třeba</w:t>
      </w:r>
      <w:r>
        <w:rPr>
          <w:spacing w:val="-4"/>
        </w:rPr>
        <w:t xml:space="preserve"> </w:t>
      </w:r>
      <w:r>
        <w:t>počítat</w:t>
      </w:r>
      <w:r>
        <w:rPr>
          <w:spacing w:val="-3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o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enou</w:t>
      </w:r>
      <w:r>
        <w:rPr>
          <w:spacing w:val="-5"/>
        </w:rPr>
        <w:t xml:space="preserve"> </w:t>
      </w:r>
      <w:r>
        <w:rPr>
          <w:spacing w:val="1"/>
        </w:rPr>
        <w:t>š</w:t>
      </w:r>
      <w:r>
        <w:t>íř</w:t>
      </w:r>
      <w:r>
        <w:rPr>
          <w:spacing w:val="4"/>
        </w:rPr>
        <w:t>k</w:t>
      </w:r>
      <w:r>
        <w:rPr>
          <w:spacing w:val="-1"/>
        </w:rPr>
        <w:t>o</w:t>
      </w:r>
      <w:r>
        <w:t>u</w:t>
      </w:r>
      <w:r>
        <w:rPr>
          <w:spacing w:val="-4"/>
        </w:rPr>
        <w:t xml:space="preserve"> </w:t>
      </w:r>
      <w:r>
        <w:t>pří</w:t>
      </w:r>
      <w:r>
        <w:rPr>
          <w:spacing w:val="1"/>
        </w:rPr>
        <w:t>s</w:t>
      </w:r>
      <w:r>
        <w:t>tupu</w:t>
      </w:r>
      <w:r>
        <w:rPr>
          <w:spacing w:val="-5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-5"/>
        </w:rPr>
        <w:t xml:space="preserve"> </w:t>
      </w:r>
      <w:r>
        <w:t>břehu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přes</w:t>
      </w:r>
      <w:r>
        <w:rPr>
          <w:spacing w:val="-2"/>
        </w:rPr>
        <w:t xml:space="preserve"> </w:t>
      </w:r>
      <w:r>
        <w:rPr>
          <w:spacing w:val="1"/>
        </w:rPr>
        <w:t>s</w:t>
      </w:r>
      <w:r>
        <w:t>ousední</w:t>
      </w:r>
      <w:r>
        <w:rPr>
          <w:spacing w:val="-4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y</w:t>
      </w:r>
      <w:r>
        <w:rPr>
          <w:spacing w:val="-10"/>
        </w:rPr>
        <w:t xml:space="preserve"> </w:t>
      </w:r>
      <w:r>
        <w:t>do</w:t>
      </w:r>
      <w:r>
        <w:rPr>
          <w:w w:val="99"/>
        </w:rPr>
        <w:t xml:space="preserve"> </w:t>
      </w:r>
      <w:r>
        <w:t>2,5</w:t>
      </w:r>
      <w:r>
        <w:rPr>
          <w:spacing w:val="-6"/>
        </w:rPr>
        <w:t xml:space="preserve"> </w:t>
      </w:r>
      <w:r>
        <w:rPr>
          <w:spacing w:val="3"/>
        </w:rPr>
        <w:t>m</w:t>
      </w:r>
      <w:r w:rsidR="00E2021B">
        <w:t xml:space="preserve"> </w:t>
      </w:r>
      <w:r w:rsidR="005F2210">
        <w:t>a rovněž s omezenou hmotností vozidel.</w:t>
      </w:r>
      <w:r w:rsidR="00E2021B">
        <w:t xml:space="preserve"> Na některé úseky břehu se mechanizace nedostane (podél čp.29 a v oblasti kůlny a sklepa u čp.222. Zhotovitel zváží možnosti pro dopravu výkopku, kamene a betonu.</w:t>
      </w:r>
    </w:p>
    <w:p w:rsidR="00F228D5" w:rsidRDefault="00F228D5" w:rsidP="00F228D5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F228D5" w:rsidRDefault="00F228D5" w:rsidP="00F228D5">
      <w:pPr>
        <w:pStyle w:val="Zkladntext"/>
        <w:kinsoku w:val="0"/>
        <w:overflowPunct w:val="0"/>
        <w:spacing w:line="272" w:lineRule="auto"/>
        <w:ind w:right="123"/>
        <w:jc w:val="both"/>
      </w:pPr>
      <w:r>
        <w:rPr>
          <w:u w:val="single"/>
        </w:rPr>
        <w:t>Sí</w:t>
      </w:r>
      <w:r>
        <w:rPr>
          <w:spacing w:val="-2"/>
          <w:u w:val="single"/>
        </w:rPr>
        <w:t>t</w:t>
      </w:r>
      <w:r>
        <w:rPr>
          <w:u w:val="single"/>
        </w:rPr>
        <w:t>ě</w:t>
      </w:r>
      <w:r>
        <w:rPr>
          <w:spacing w:val="-21"/>
          <w:u w:val="single"/>
        </w:rPr>
        <w:t xml:space="preserve"> </w:t>
      </w:r>
      <w:r>
        <w:rPr>
          <w:spacing w:val="3"/>
          <w:u w:val="single"/>
        </w:rPr>
        <w:t>T</w:t>
      </w:r>
      <w:r>
        <w:rPr>
          <w:spacing w:val="-1"/>
          <w:u w:val="single"/>
        </w:rPr>
        <w:t>I</w:t>
      </w:r>
      <w:r>
        <w:rPr>
          <w:u w:val="single"/>
        </w:rPr>
        <w:t>:</w:t>
      </w:r>
      <w:r>
        <w:rPr>
          <w:spacing w:val="32"/>
          <w:u w:val="single"/>
        </w:rPr>
        <w:t xml:space="preserve"> </w:t>
      </w:r>
      <w:r>
        <w:t>Pří</w:t>
      </w:r>
      <w:r>
        <w:rPr>
          <w:spacing w:val="4"/>
        </w:rPr>
        <w:t>m</w:t>
      </w:r>
      <w:r>
        <w:t>o</w:t>
      </w:r>
      <w:r>
        <w:rPr>
          <w:spacing w:val="3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3"/>
        </w:rPr>
        <w:t>k</w:t>
      </w:r>
      <w:r>
        <w:t>a</w:t>
      </w:r>
      <w:r>
        <w:rPr>
          <w:spacing w:val="-2"/>
        </w:rPr>
        <w:t>l</w:t>
      </w:r>
      <w:r>
        <w:t>itě</w:t>
      </w:r>
      <w:r>
        <w:rPr>
          <w:spacing w:val="30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</w:t>
      </w:r>
      <w:r>
        <w:rPr>
          <w:spacing w:val="-8"/>
        </w:rPr>
        <w:t>y</w:t>
      </w:r>
      <w:r>
        <w:t>,</w:t>
      </w:r>
      <w:r>
        <w:rPr>
          <w:spacing w:val="3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32"/>
        </w:rPr>
        <w:t xml:space="preserve"> </w:t>
      </w:r>
      <w:r>
        <w:t>opra</w:t>
      </w:r>
      <w:r>
        <w:rPr>
          <w:spacing w:val="-2"/>
        </w:rPr>
        <w:t>v</w:t>
      </w:r>
      <w:r>
        <w:t>y</w:t>
      </w:r>
      <w:r>
        <w:rPr>
          <w:spacing w:val="27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1"/>
        </w:rPr>
        <w:t>c</w:t>
      </w:r>
      <w:r>
        <w:t>h</w:t>
      </w:r>
      <w:r>
        <w:rPr>
          <w:spacing w:val="33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32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33"/>
        </w:rPr>
        <w:t xml:space="preserve"> </w:t>
      </w:r>
      <w:r>
        <w:t>nachá</w:t>
      </w:r>
      <w:r>
        <w:rPr>
          <w:spacing w:val="-5"/>
        </w:rPr>
        <w:t>z</w:t>
      </w:r>
      <w:r>
        <w:t>í</w:t>
      </w:r>
      <w:r>
        <w:rPr>
          <w:spacing w:val="32"/>
        </w:rPr>
        <w:t xml:space="preserve"> </w:t>
      </w:r>
      <w:r>
        <w:t>pou</w:t>
      </w:r>
      <w:r>
        <w:rPr>
          <w:spacing w:val="-6"/>
        </w:rPr>
        <w:t>z</w:t>
      </w:r>
      <w:r>
        <w:t>e</w:t>
      </w:r>
      <w:r>
        <w:rPr>
          <w:spacing w:val="33"/>
        </w:rPr>
        <w:t xml:space="preserve"> </w:t>
      </w:r>
      <w:r>
        <w:t>v</w:t>
      </w:r>
      <w:r>
        <w:rPr>
          <w:spacing w:val="-9"/>
        </w:rPr>
        <w:t>ý</w:t>
      </w:r>
      <w:r>
        <w:t>ust</w:t>
      </w:r>
      <w:r>
        <w:rPr>
          <w:spacing w:val="-1"/>
        </w:rPr>
        <w:t>i</w:t>
      </w:r>
      <w:r w:rsidR="005F2210">
        <w:rPr>
          <w:spacing w:val="-1"/>
        </w:rPr>
        <w:t xml:space="preserve">  (nutná spolupráce s vlastníky nemovitostí při vytyčení, případně zjištění polohy ručně kopanými sondami)</w:t>
      </w:r>
      <w:r>
        <w:t>,</w:t>
      </w:r>
      <w:r>
        <w:rPr>
          <w:spacing w:val="32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b</w:t>
      </w:r>
      <w:r>
        <w:rPr>
          <w:spacing w:val="-2"/>
        </w:rPr>
        <w:t>l</w:t>
      </w:r>
      <w:r>
        <w:t>í</w:t>
      </w:r>
      <w:r>
        <w:rPr>
          <w:spacing w:val="-5"/>
        </w:rPr>
        <w:t>z</w:t>
      </w:r>
      <w:r>
        <w:rPr>
          <w:spacing w:val="3"/>
        </w:rPr>
        <w:t>k</w:t>
      </w:r>
      <w:r>
        <w:t>osti</w:t>
      </w:r>
      <w:r>
        <w:rPr>
          <w:w w:val="99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3"/>
        </w:rPr>
        <w:t>k</w:t>
      </w:r>
      <w:r>
        <w:t>a</w:t>
      </w:r>
      <w:r>
        <w:rPr>
          <w:spacing w:val="-2"/>
        </w:rPr>
        <w:t>l</w:t>
      </w:r>
      <w:r>
        <w:t>ity</w:t>
      </w:r>
      <w:r>
        <w:rPr>
          <w:spacing w:val="-13"/>
        </w:rPr>
        <w:t xml:space="preserve"> </w:t>
      </w:r>
      <w:r>
        <w:t>pak</w:t>
      </w:r>
      <w:r>
        <w:rPr>
          <w:spacing w:val="-4"/>
        </w:rPr>
        <w:t xml:space="preserve"> </w:t>
      </w:r>
      <w:r>
        <w:rPr>
          <w:spacing w:val="-1"/>
        </w:rPr>
        <w:t>p</w:t>
      </w:r>
      <w:r>
        <w:t>od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t>ní</w:t>
      </w:r>
      <w:r>
        <w:rPr>
          <w:spacing w:val="-7"/>
        </w:rPr>
        <w:t xml:space="preserve"> </w:t>
      </w:r>
      <w:r>
        <w:t>v</w:t>
      </w:r>
      <w:r>
        <w:rPr>
          <w:spacing w:val="-2"/>
        </w:rPr>
        <w:t>e</w:t>
      </w:r>
      <w:r>
        <w:t>dení</w:t>
      </w:r>
      <w:r>
        <w:rPr>
          <w:spacing w:val="-8"/>
        </w:rPr>
        <w:t xml:space="preserve"> </w:t>
      </w:r>
      <w:r>
        <w:t>NN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sděl</w:t>
      </w:r>
      <w:r>
        <w:rPr>
          <w:spacing w:val="-2"/>
        </w:rPr>
        <w:t>o</w:t>
      </w:r>
      <w:r>
        <w:t>v</w:t>
      </w:r>
      <w:r>
        <w:rPr>
          <w:spacing w:val="-2"/>
        </w:rPr>
        <w:t>a</w:t>
      </w:r>
      <w:r>
        <w:rPr>
          <w:spacing w:val="1"/>
        </w:rPr>
        <w:t>c</w:t>
      </w:r>
      <w:r>
        <w:t>í</w:t>
      </w:r>
      <w:r>
        <w:rPr>
          <w:spacing w:val="-6"/>
        </w:rPr>
        <w:t xml:space="preserve"> </w:t>
      </w:r>
      <w:r>
        <w:rPr>
          <w:spacing w:val="3"/>
        </w:rPr>
        <w:t>k</w:t>
      </w:r>
      <w:r>
        <w:t>abe</w:t>
      </w:r>
      <w:r>
        <w:rPr>
          <w:spacing w:val="-3"/>
        </w:rPr>
        <w:t>l</w:t>
      </w:r>
      <w:r>
        <w:t>y</w:t>
      </w:r>
      <w:r>
        <w:rPr>
          <w:spacing w:val="-1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</w:t>
      </w:r>
      <w:r>
        <w:rPr>
          <w:spacing w:val="-2"/>
        </w:rPr>
        <w:t>o</w:t>
      </w:r>
      <w:r>
        <w:t>do</w:t>
      </w:r>
      <w:r>
        <w:rPr>
          <w:spacing w:val="-2"/>
        </w:rPr>
        <w:t>v</w:t>
      </w:r>
      <w:r>
        <w:t>od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</w:t>
      </w:r>
      <w:r>
        <w:rPr>
          <w:spacing w:val="-2"/>
        </w:rPr>
        <w:t>l</w:t>
      </w:r>
      <w:r>
        <w:rPr>
          <w:spacing w:val="-7"/>
        </w:rPr>
        <w:t>y</w:t>
      </w:r>
      <w:r>
        <w:t>no</w:t>
      </w:r>
      <w:r>
        <w:rPr>
          <w:spacing w:val="-2"/>
        </w:rPr>
        <w:t>v</w:t>
      </w:r>
      <w:r>
        <w:t>o</w:t>
      </w:r>
      <w:r>
        <w:rPr>
          <w:spacing w:val="-1"/>
        </w:rPr>
        <w:t>d</w:t>
      </w:r>
      <w:r w:rsidR="005F2210">
        <w:rPr>
          <w:spacing w:val="-1"/>
        </w:rPr>
        <w:t>. Přípojky</w:t>
      </w:r>
      <w:r w:rsidR="00AC16A0">
        <w:rPr>
          <w:spacing w:val="-1"/>
        </w:rPr>
        <w:t xml:space="preserve"> vody a plynu</w:t>
      </w:r>
      <w:r w:rsidR="005F2210">
        <w:rPr>
          <w:spacing w:val="-1"/>
        </w:rPr>
        <w:t xml:space="preserve"> na LB mohou být dotčeny výkopy</w:t>
      </w:r>
      <w:r>
        <w:t>.</w:t>
      </w:r>
      <w:r w:rsidR="006E0C3C">
        <w:t xml:space="preserve"> Obvod stavby zasahuje do ochranných pásem podzemního vedení </w:t>
      </w:r>
      <w:proofErr w:type="spellStart"/>
      <w:r w:rsidR="006E0C3C">
        <w:t>nn</w:t>
      </w:r>
      <w:proofErr w:type="spellEnd"/>
      <w:r w:rsidR="006E0C3C">
        <w:t xml:space="preserve"> a přípojek k čp.29.</w:t>
      </w:r>
    </w:p>
    <w:p w:rsidR="00F228D5" w:rsidRDefault="00F228D5" w:rsidP="00F228D5">
      <w:pPr>
        <w:kinsoku w:val="0"/>
        <w:overflowPunct w:val="0"/>
        <w:spacing w:before="1" w:line="120" w:lineRule="exact"/>
        <w:rPr>
          <w:sz w:val="12"/>
          <w:szCs w:val="12"/>
        </w:rPr>
      </w:pPr>
    </w:p>
    <w:p w:rsidR="00F228D5" w:rsidRDefault="00F228D5" w:rsidP="00F228D5">
      <w:pPr>
        <w:kinsoku w:val="0"/>
        <w:overflowPunct w:val="0"/>
        <w:spacing w:before="1" w:line="120" w:lineRule="exact"/>
        <w:ind w:right="43"/>
        <w:rPr>
          <w:sz w:val="12"/>
          <w:szCs w:val="12"/>
        </w:rPr>
      </w:pPr>
    </w:p>
    <w:p w:rsidR="00F228D5" w:rsidRPr="002B27AE" w:rsidRDefault="00F228D5" w:rsidP="00F228D5">
      <w:pPr>
        <w:pStyle w:val="Zkladntext"/>
        <w:kinsoku w:val="0"/>
        <w:overflowPunct w:val="0"/>
        <w:ind w:right="43"/>
        <w:jc w:val="both"/>
        <w:rPr>
          <w:u w:val="single"/>
        </w:rPr>
      </w:pPr>
      <w:r w:rsidRPr="002B27AE">
        <w:rPr>
          <w:u w:val="single"/>
        </w:rPr>
        <w:t>Ochranná pásma:</w:t>
      </w:r>
    </w:p>
    <w:p w:rsidR="00F228D5" w:rsidRDefault="00F228D5" w:rsidP="00F228D5">
      <w:pPr>
        <w:pStyle w:val="Zkladntext"/>
        <w:kinsoku w:val="0"/>
        <w:overflowPunct w:val="0"/>
        <w:spacing w:line="228" w:lineRule="exact"/>
        <w:ind w:left="159" w:right="43"/>
      </w:pPr>
      <w:r>
        <w:t>O</w:t>
      </w:r>
      <w:r>
        <w:rPr>
          <w:spacing w:val="2"/>
        </w:rPr>
        <w:t>c</w:t>
      </w:r>
      <w:r>
        <w:t>hranné</w:t>
      </w:r>
      <w:r>
        <w:rPr>
          <w:spacing w:val="36"/>
        </w:rPr>
        <w:t xml:space="preserve"> </w:t>
      </w:r>
      <w:r>
        <w:t>pás</w:t>
      </w:r>
      <w:r>
        <w:rPr>
          <w:spacing w:val="4"/>
        </w:rPr>
        <w:t>m</w:t>
      </w:r>
      <w:r>
        <w:t>o</w:t>
      </w:r>
      <w:r>
        <w:rPr>
          <w:spacing w:val="37"/>
        </w:rPr>
        <w:t xml:space="preserve"> </w:t>
      </w:r>
      <w:r>
        <w:t>v</w:t>
      </w:r>
      <w:r>
        <w:rPr>
          <w:spacing w:val="-2"/>
        </w:rPr>
        <w:t>o</w:t>
      </w:r>
      <w:r>
        <w:t>do</w:t>
      </w:r>
      <w:r>
        <w:rPr>
          <w:spacing w:val="-2"/>
        </w:rPr>
        <w:t>v</w:t>
      </w:r>
      <w:r>
        <w:t>odu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rPr>
          <w:spacing w:val="3"/>
        </w:rPr>
        <w:t>k</w:t>
      </w:r>
      <w:r>
        <w:t>ana</w:t>
      </w:r>
      <w:r>
        <w:rPr>
          <w:spacing w:val="-3"/>
        </w:rPr>
        <w:t>l</w:t>
      </w:r>
      <w:r>
        <w:t>i</w:t>
      </w:r>
      <w:r>
        <w:rPr>
          <w:spacing w:val="-6"/>
        </w:rPr>
        <w:t>z</w:t>
      </w:r>
      <w:r>
        <w:t>ace</w:t>
      </w:r>
      <w:r>
        <w:rPr>
          <w:spacing w:val="37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rPr>
          <w:spacing w:val="-1"/>
        </w:rPr>
        <w:t>5</w:t>
      </w:r>
      <w:r>
        <w:t>00</w:t>
      </w:r>
      <w:r>
        <w:rPr>
          <w:spacing w:val="36"/>
        </w:rPr>
        <w:t xml:space="preserve"> </w:t>
      </w:r>
      <w:r>
        <w:rPr>
          <w:spacing w:val="4"/>
        </w:rPr>
        <w:t>m</w:t>
      </w:r>
      <w:r>
        <w:t>m</w:t>
      </w:r>
      <w:r>
        <w:rPr>
          <w:spacing w:val="4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6"/>
        </w:rPr>
        <w:t xml:space="preserve"> </w:t>
      </w:r>
      <w:r>
        <w:t>1,5</w:t>
      </w:r>
      <w:r>
        <w:rPr>
          <w:spacing w:val="37"/>
        </w:rPr>
        <w:t xml:space="preserve"> </w:t>
      </w:r>
      <w:r>
        <w:rPr>
          <w:spacing w:val="4"/>
        </w:rPr>
        <w:t>m</w:t>
      </w:r>
      <w:r>
        <w:t>.</w:t>
      </w:r>
      <w:r>
        <w:rPr>
          <w:spacing w:val="36"/>
        </w:rPr>
        <w:t xml:space="preserve"> </w:t>
      </w:r>
      <w:r>
        <w:t>O</w:t>
      </w:r>
      <w:r>
        <w:rPr>
          <w:spacing w:val="2"/>
        </w:rPr>
        <w:t>c</w:t>
      </w:r>
      <w:r>
        <w:t>hranné</w:t>
      </w:r>
      <w:r>
        <w:rPr>
          <w:spacing w:val="37"/>
        </w:rPr>
        <w:t xml:space="preserve"> </w:t>
      </w:r>
      <w:r>
        <w:t>pás</w:t>
      </w:r>
      <w:r>
        <w:rPr>
          <w:spacing w:val="4"/>
        </w:rPr>
        <w:t>m</w:t>
      </w:r>
      <w:r>
        <w:t>o</w:t>
      </w:r>
      <w:r>
        <w:rPr>
          <w:spacing w:val="37"/>
        </w:rPr>
        <w:t xml:space="preserve"> </w:t>
      </w:r>
      <w:r>
        <w:t>v</w:t>
      </w:r>
      <w:r>
        <w:rPr>
          <w:spacing w:val="-2"/>
        </w:rPr>
        <w:t>e</w:t>
      </w:r>
      <w:r>
        <w:t>dení</w:t>
      </w:r>
      <w:r>
        <w:rPr>
          <w:spacing w:val="35"/>
        </w:rPr>
        <w:t xml:space="preserve"> </w:t>
      </w:r>
      <w:proofErr w:type="spellStart"/>
      <w:r>
        <w:t>nn</w:t>
      </w:r>
      <w:proofErr w:type="spellEnd"/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ostatních</w:t>
      </w:r>
      <w:r>
        <w:rPr>
          <w:w w:val="99"/>
        </w:rPr>
        <w:t xml:space="preserve"> </w:t>
      </w:r>
      <w:r>
        <w:rPr>
          <w:spacing w:val="3"/>
        </w:rPr>
        <w:t>k</w:t>
      </w:r>
      <w:r>
        <w:t>abe</w:t>
      </w:r>
      <w:r>
        <w:rPr>
          <w:spacing w:val="-3"/>
        </w:rPr>
        <w:t>l</w:t>
      </w:r>
      <w:r>
        <w:t>o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t>í</w:t>
      </w:r>
      <w:r>
        <w:rPr>
          <w:spacing w:val="-6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m</w:t>
      </w:r>
      <w:r>
        <w:rPr>
          <w:spacing w:val="-3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rPr>
          <w:spacing w:val="2"/>
        </w:rPr>
        <w:t>k</w:t>
      </w:r>
      <w:r>
        <w:t>ra</w:t>
      </w:r>
      <w:r>
        <w:rPr>
          <w:spacing w:val="1"/>
        </w:rPr>
        <w:t>j</w:t>
      </w:r>
      <w:r>
        <w:t>ního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t>od</w:t>
      </w:r>
      <w:r>
        <w:rPr>
          <w:spacing w:val="-2"/>
        </w:rPr>
        <w:t>i</w:t>
      </w:r>
      <w:r>
        <w:rPr>
          <w:spacing w:val="1"/>
        </w:rPr>
        <w:t>č</w:t>
      </w:r>
      <w:r>
        <w:rPr>
          <w:spacing w:val="-1"/>
        </w:rPr>
        <w:t>e</w:t>
      </w:r>
      <w:r>
        <w:t>,</w:t>
      </w:r>
      <w:r>
        <w:rPr>
          <w:spacing w:val="-6"/>
        </w:rPr>
        <w:t xml:space="preserve"> </w:t>
      </w:r>
      <w:r>
        <w:t>osy</w:t>
      </w:r>
      <w:r>
        <w:rPr>
          <w:spacing w:val="-10"/>
        </w:rPr>
        <w:t xml:space="preserve"> </w:t>
      </w:r>
      <w:r>
        <w:rPr>
          <w:spacing w:val="3"/>
        </w:rPr>
        <w:t>k</w:t>
      </w:r>
      <w:r>
        <w:t>abe</w:t>
      </w:r>
      <w:r>
        <w:rPr>
          <w:spacing w:val="-3"/>
        </w:rPr>
        <w:t>l</w:t>
      </w:r>
      <w:r>
        <w:rPr>
          <w:spacing w:val="-1"/>
        </w:rPr>
        <w:t>u</w:t>
      </w:r>
      <w:r>
        <w:t>.</w:t>
      </w:r>
    </w:p>
    <w:p w:rsidR="00F228D5" w:rsidRDefault="00F228D5" w:rsidP="00F228D5">
      <w:pPr>
        <w:pStyle w:val="Zkladntext"/>
        <w:kinsoku w:val="0"/>
        <w:overflowPunct w:val="0"/>
        <w:spacing w:before="31" w:line="272" w:lineRule="auto"/>
        <w:ind w:right="43"/>
        <w:jc w:val="both"/>
      </w:pPr>
      <w:r>
        <w:t>Sí</w:t>
      </w:r>
      <w:r>
        <w:rPr>
          <w:spacing w:val="-2"/>
        </w:rPr>
        <w:t>t</w:t>
      </w:r>
      <w:r>
        <w:t>ě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</w:t>
      </w:r>
      <w:r>
        <w:rPr>
          <w:spacing w:val="-9"/>
        </w:rPr>
        <w:t>ý</w:t>
      </w:r>
      <w:r>
        <w:t>usti</w:t>
      </w:r>
      <w:r>
        <w:rPr>
          <w:spacing w:val="24"/>
        </w:rPr>
        <w:t xml:space="preserve"> </w:t>
      </w:r>
      <w:r>
        <w:rPr>
          <w:spacing w:val="1"/>
        </w:rPr>
        <w:t>js</w:t>
      </w:r>
      <w:r>
        <w:t>ou</w:t>
      </w:r>
      <w:r>
        <w:rPr>
          <w:spacing w:val="25"/>
        </w:rPr>
        <w:t xml:space="preserve"> </w:t>
      </w:r>
      <w:r>
        <w:t>v</w:t>
      </w:r>
      <w:r>
        <w:rPr>
          <w:spacing w:val="-9"/>
        </w:rPr>
        <w:t>y</w:t>
      </w:r>
      <w:r>
        <w:rPr>
          <w:spacing w:val="3"/>
        </w:rPr>
        <w:t>k</w:t>
      </w:r>
      <w:r>
        <w:t>re</w:t>
      </w:r>
      <w:r>
        <w:rPr>
          <w:spacing w:val="1"/>
        </w:rPr>
        <w:t>s</w:t>
      </w:r>
      <w:r>
        <w:t>l</w:t>
      </w:r>
      <w:r>
        <w:rPr>
          <w:spacing w:val="-2"/>
        </w:rPr>
        <w:t>e</w:t>
      </w:r>
      <w:r>
        <w:t>ny</w:t>
      </w:r>
      <w:r>
        <w:rPr>
          <w:spacing w:val="19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dě</w:t>
      </w:r>
      <w:r>
        <w:rPr>
          <w:spacing w:val="25"/>
        </w:rPr>
        <w:t xml:space="preserve"> </w:t>
      </w:r>
      <w:r>
        <w:t>pod</w:t>
      </w:r>
      <w:r>
        <w:rPr>
          <w:spacing w:val="2"/>
        </w:rPr>
        <w:t>k</w:t>
      </w:r>
      <w:r>
        <w:t>l</w:t>
      </w:r>
      <w:r>
        <w:rPr>
          <w:spacing w:val="-2"/>
        </w:rPr>
        <w:t>a</w:t>
      </w:r>
      <w:r>
        <w:t>dů</w:t>
      </w:r>
      <w:r>
        <w:rPr>
          <w:spacing w:val="24"/>
        </w:rPr>
        <w:t xml:space="preserve"> </w:t>
      </w:r>
      <w:r>
        <w:t>od</w:t>
      </w:r>
      <w:r>
        <w:rPr>
          <w:spacing w:val="25"/>
        </w:rPr>
        <w:t xml:space="preserve"> </w:t>
      </w:r>
      <w:r>
        <w:t>v</w:t>
      </w:r>
      <w:r>
        <w:rPr>
          <w:spacing w:val="-3"/>
        </w:rPr>
        <w:t>l</w:t>
      </w:r>
      <w:r>
        <w:t>astní</w:t>
      </w:r>
      <w:r>
        <w:rPr>
          <w:spacing w:val="3"/>
        </w:rPr>
        <w:t>k</w:t>
      </w:r>
      <w:r>
        <w:t>a</w:t>
      </w:r>
      <w:r>
        <w:rPr>
          <w:spacing w:val="23"/>
        </w:rPr>
        <w:t xml:space="preserve"> </w:t>
      </w:r>
      <w:r>
        <w:t>(</w:t>
      </w:r>
      <w:r>
        <w:rPr>
          <w:spacing w:val="2"/>
        </w:rPr>
        <w:t>s</w:t>
      </w:r>
      <w:r>
        <w:t>právce)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t>ítě</w:t>
      </w:r>
      <w:r>
        <w:rPr>
          <w:spacing w:val="2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t>it</w:t>
      </w:r>
      <w:r>
        <w:rPr>
          <w:spacing w:val="-2"/>
        </w:rPr>
        <w:t>u</w:t>
      </w:r>
      <w:r>
        <w:t>aci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-2"/>
        </w:rPr>
        <w:t>n</w:t>
      </w:r>
      <w:r>
        <w:t>ém</w:t>
      </w:r>
      <w:r>
        <w:rPr>
          <w:spacing w:val="27"/>
        </w:rPr>
        <w:t xml:space="preserve"> </w:t>
      </w:r>
      <w:r>
        <w:t>pro</w:t>
      </w:r>
      <w:r>
        <w:rPr>
          <w:spacing w:val="2"/>
        </w:rPr>
        <w:t>f</w:t>
      </w:r>
      <w:r>
        <w:t>i</w:t>
      </w:r>
      <w:r>
        <w:rPr>
          <w:spacing w:val="-3"/>
        </w:rPr>
        <w:t>l</w:t>
      </w:r>
      <w:r>
        <w:t>u.</w:t>
      </w:r>
      <w:r>
        <w:rPr>
          <w:w w:val="99"/>
        </w:rPr>
        <w:t xml:space="preserve"> </w:t>
      </w:r>
      <w:r>
        <w:t>S</w:t>
      </w:r>
      <w:r>
        <w:rPr>
          <w:spacing w:val="-2"/>
        </w:rPr>
        <w:t>p</w:t>
      </w:r>
      <w:r>
        <w:t>rávci</w:t>
      </w:r>
      <w:r>
        <w:rPr>
          <w:spacing w:val="12"/>
        </w:rPr>
        <w:t xml:space="preserve"> </w:t>
      </w:r>
      <w:r>
        <w:t>S</w:t>
      </w:r>
      <w:r>
        <w:rPr>
          <w:spacing w:val="2"/>
        </w:rPr>
        <w:t>T</w:t>
      </w:r>
      <w:r>
        <w:t>I</w:t>
      </w:r>
      <w:r>
        <w:rPr>
          <w:spacing w:val="13"/>
        </w:rPr>
        <w:t xml:space="preserve"> </w:t>
      </w:r>
      <w:r>
        <w:t>ve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t>tan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rPr>
          <w:spacing w:val="1"/>
        </w:rPr>
        <w:t>s</w:t>
      </w:r>
      <w:r>
        <w:rPr>
          <w:spacing w:val="3"/>
        </w:rPr>
        <w:t>k</w:t>
      </w:r>
      <w:r>
        <w:t>u</w:t>
      </w:r>
      <w:r>
        <w:rPr>
          <w:spacing w:val="12"/>
        </w:rPr>
        <w:t xml:space="preserve"> </w:t>
      </w:r>
      <w:r>
        <w:t>u</w:t>
      </w:r>
      <w:r>
        <w:rPr>
          <w:spacing w:val="-2"/>
        </w:rPr>
        <w:t>v</w:t>
      </w:r>
      <w:r>
        <w:t>ádí</w:t>
      </w:r>
      <w:r>
        <w:rPr>
          <w:spacing w:val="12"/>
        </w:rPr>
        <w:t xml:space="preserve"> </w:t>
      </w:r>
      <w:r>
        <w:t>existen</w:t>
      </w:r>
      <w:r>
        <w:rPr>
          <w:spacing w:val="1"/>
        </w:rPr>
        <w:t>c</w:t>
      </w:r>
      <w:r>
        <w:t>i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t>ítě</w:t>
      </w:r>
      <w:r>
        <w:rPr>
          <w:spacing w:val="12"/>
        </w:rPr>
        <w:t xml:space="preserve"> </w:t>
      </w:r>
      <w:r>
        <w:t>i</w:t>
      </w:r>
      <w:r>
        <w:rPr>
          <w:spacing w:val="12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on</w:t>
      </w:r>
      <w:r>
        <w:rPr>
          <w:spacing w:val="-2"/>
        </w:rPr>
        <w:t>n</w:t>
      </w:r>
      <w:r>
        <w:t>é</w:t>
      </w:r>
      <w:r>
        <w:rPr>
          <w:spacing w:val="13"/>
        </w:rPr>
        <w:t xml:space="preserve"> </w:t>
      </w:r>
      <w:r>
        <w:t>pod</w:t>
      </w:r>
      <w:r>
        <w:rPr>
          <w:spacing w:val="3"/>
        </w:rPr>
        <w:t>m</w:t>
      </w:r>
      <w:r>
        <w:t>ín</w:t>
      </w:r>
      <w:r>
        <w:rPr>
          <w:spacing w:val="3"/>
        </w:rPr>
        <w:t>k</w:t>
      </w:r>
      <w:r>
        <w:t>y</w:t>
      </w:r>
      <w:r>
        <w:rPr>
          <w:spacing w:val="5"/>
        </w:rPr>
        <w:t xml:space="preserve"> </w:t>
      </w:r>
      <w:r>
        <w:t>pro</w:t>
      </w:r>
      <w:r>
        <w:rPr>
          <w:spacing w:val="11"/>
        </w:rPr>
        <w:t xml:space="preserve"> </w:t>
      </w:r>
      <w:r>
        <w:t>och</w:t>
      </w:r>
      <w:r>
        <w:rPr>
          <w:spacing w:val="1"/>
        </w:rPr>
        <w:t>r</w:t>
      </w:r>
      <w:r>
        <w:t>anu</w:t>
      </w:r>
      <w:r>
        <w:rPr>
          <w:spacing w:val="9"/>
        </w:rPr>
        <w:t xml:space="preserve"> </w:t>
      </w:r>
      <w:r>
        <w:rPr>
          <w:spacing w:val="1"/>
        </w:rPr>
        <w:t>s</w:t>
      </w:r>
      <w:r>
        <w:t>ítí,</w:t>
      </w:r>
      <w:r>
        <w:rPr>
          <w:spacing w:val="10"/>
        </w:rPr>
        <w:t xml:space="preserve"> </w:t>
      </w:r>
      <w:r>
        <w:t>pod</w:t>
      </w:r>
      <w:r>
        <w:rPr>
          <w:spacing w:val="3"/>
        </w:rPr>
        <w:t>m</w:t>
      </w:r>
      <w:r>
        <w:t>ín</w:t>
      </w:r>
      <w:r>
        <w:rPr>
          <w:spacing w:val="3"/>
        </w:rPr>
        <w:t>k</w:t>
      </w:r>
      <w:r>
        <w:t>y</w:t>
      </w:r>
      <w:r>
        <w:rPr>
          <w:spacing w:val="5"/>
        </w:rPr>
        <w:t xml:space="preserve"> </w:t>
      </w:r>
      <w:r>
        <w:t>pro</w:t>
      </w:r>
      <w:r>
        <w:rPr>
          <w:spacing w:val="11"/>
        </w:rPr>
        <w:t xml:space="preserve"> </w:t>
      </w:r>
      <w:r>
        <w:t>v</w:t>
      </w:r>
      <w:r>
        <w:rPr>
          <w:spacing w:val="-9"/>
        </w:rPr>
        <w:t>y</w:t>
      </w:r>
      <w:r>
        <w:t>t</w:t>
      </w:r>
      <w:r>
        <w:rPr>
          <w:spacing w:val="-8"/>
        </w:rPr>
        <w:t>y</w:t>
      </w:r>
      <w:r>
        <w:rPr>
          <w:spacing w:val="1"/>
        </w:rPr>
        <w:t>č</w:t>
      </w:r>
      <w:r>
        <w:t>ení,</w:t>
      </w:r>
      <w:r>
        <w:rPr>
          <w:w w:val="99"/>
        </w:rPr>
        <w:t xml:space="preserve"> </w:t>
      </w:r>
      <w:r>
        <w:t>prá</w:t>
      </w:r>
      <w:r>
        <w:rPr>
          <w:spacing w:val="1"/>
        </w:rPr>
        <w:t>c</w:t>
      </w:r>
      <w:r>
        <w:t>e</w:t>
      </w:r>
      <w:r>
        <w:rPr>
          <w:spacing w:val="7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och</w:t>
      </w:r>
      <w:r>
        <w:rPr>
          <w:spacing w:val="1"/>
        </w:rPr>
        <w:t>r</w:t>
      </w:r>
      <w:r>
        <w:t>ann</w:t>
      </w:r>
      <w:r>
        <w:rPr>
          <w:spacing w:val="-2"/>
        </w:rPr>
        <w:t>é</w:t>
      </w:r>
      <w:r>
        <w:t>m</w:t>
      </w:r>
      <w:r>
        <w:rPr>
          <w:spacing w:val="12"/>
        </w:rPr>
        <w:t xml:space="preserve"> </w:t>
      </w:r>
      <w:r>
        <w:t>pás</w:t>
      </w:r>
      <w:r>
        <w:rPr>
          <w:spacing w:val="4"/>
        </w:rPr>
        <w:t>m</w:t>
      </w:r>
      <w:r>
        <w:t>u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ítě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da</w:t>
      </w:r>
      <w:r>
        <w:rPr>
          <w:spacing w:val="-2"/>
        </w:rPr>
        <w:t>l</w:t>
      </w:r>
      <w:r>
        <w:rPr>
          <w:spacing w:val="1"/>
        </w:rPr>
        <w:t>š</w:t>
      </w:r>
      <w:r>
        <w:t>í</w:t>
      </w:r>
      <w:r>
        <w:rPr>
          <w:spacing w:val="8"/>
        </w:rPr>
        <w:t xml:space="preserve"> </w:t>
      </w:r>
      <w:r>
        <w:t>postup</w:t>
      </w:r>
      <w:r>
        <w:rPr>
          <w:spacing w:val="-8"/>
        </w:rPr>
        <w:t>y</w:t>
      </w:r>
      <w:r>
        <w:t>.</w:t>
      </w:r>
      <w:r>
        <w:rPr>
          <w:spacing w:val="5"/>
        </w:rPr>
        <w:t xml:space="preserve"> </w:t>
      </w:r>
      <w:r>
        <w:t>Proje</w:t>
      </w:r>
      <w:r>
        <w:rPr>
          <w:spacing w:val="4"/>
        </w:rPr>
        <w:t>k</w:t>
      </w:r>
      <w:r>
        <w:t>to</w:t>
      </w:r>
      <w:r>
        <w:rPr>
          <w:spacing w:val="-2"/>
        </w:rPr>
        <w:t>v</w:t>
      </w:r>
      <w:r>
        <w:t>á</w:t>
      </w:r>
      <w:r>
        <w:rPr>
          <w:spacing w:val="5"/>
        </w:rPr>
        <w:t xml:space="preserve"> </w:t>
      </w:r>
      <w:r>
        <w:t>do</w:t>
      </w:r>
      <w:r>
        <w:rPr>
          <w:spacing w:val="2"/>
        </w:rPr>
        <w:t>k</w:t>
      </w:r>
      <w:r>
        <w:t>u</w:t>
      </w:r>
      <w:r>
        <w:rPr>
          <w:spacing w:val="4"/>
        </w:rPr>
        <w:t>m</w:t>
      </w:r>
      <w:r>
        <w:t>ent</w:t>
      </w:r>
      <w:r>
        <w:rPr>
          <w:spacing w:val="-2"/>
        </w:rPr>
        <w:t>a</w:t>
      </w:r>
      <w:r>
        <w:rPr>
          <w:spacing w:val="1"/>
        </w:rPr>
        <w:t>c</w:t>
      </w:r>
      <w:r>
        <w:t>e</w:t>
      </w:r>
      <w:r>
        <w:rPr>
          <w:spacing w:val="6"/>
        </w:rPr>
        <w:t xml:space="preserve"> </w:t>
      </w:r>
      <w:r>
        <w:rPr>
          <w:spacing w:val="-5"/>
        </w:rPr>
        <w:t>z</w:t>
      </w:r>
      <w:r>
        <w:t>ahrnuje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t>tan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rPr>
          <w:spacing w:val="1"/>
        </w:rPr>
        <w:t>s</w:t>
      </w:r>
      <w:r>
        <w:rPr>
          <w:spacing w:val="3"/>
        </w:rPr>
        <w:t>k</w:t>
      </w:r>
      <w:r>
        <w:t>o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t>právců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t>ítě</w:t>
      </w:r>
      <w:r>
        <w:rPr>
          <w:spacing w:val="5"/>
        </w:rPr>
        <w:t xml:space="preserve"> </w:t>
      </w:r>
      <w:r>
        <w:t>a</w:t>
      </w:r>
      <w:r>
        <w:rPr>
          <w:w w:val="99"/>
        </w:rPr>
        <w:t xml:space="preserve"> </w:t>
      </w:r>
      <w:r>
        <w:t>upo</w:t>
      </w:r>
      <w:r>
        <w:rPr>
          <w:spacing w:val="-6"/>
        </w:rPr>
        <w:t>z</w:t>
      </w:r>
      <w:r>
        <w:t>orňuje</w:t>
      </w:r>
      <w:r>
        <w:rPr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né</w:t>
      </w:r>
      <w:r>
        <w:rPr>
          <w:spacing w:val="2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t>i</w:t>
      </w:r>
      <w:r>
        <w:rPr>
          <w:spacing w:val="-6"/>
        </w:rPr>
        <w:t>z</w:t>
      </w:r>
      <w:r>
        <w:t>e.</w:t>
      </w:r>
      <w:r>
        <w:rPr>
          <w:spacing w:val="1"/>
        </w:rPr>
        <w:t xml:space="preserve"> </w:t>
      </w:r>
      <w:r>
        <w:t>Pří</w:t>
      </w:r>
      <w:r>
        <w:rPr>
          <w:spacing w:val="4"/>
        </w:rPr>
        <w:t>m</w:t>
      </w:r>
      <w:r>
        <w:t>é</w:t>
      </w:r>
      <w:r>
        <w:rPr>
          <w:spacing w:val="1"/>
        </w:rPr>
        <w:t xml:space="preserve"> </w:t>
      </w:r>
      <w:r>
        <w:t>dotčení</w:t>
      </w:r>
      <w:r>
        <w:rPr>
          <w:spacing w:val="2"/>
        </w:rPr>
        <w:t xml:space="preserve"> </w:t>
      </w:r>
      <w:r>
        <w:t>S</w:t>
      </w:r>
      <w:r>
        <w:rPr>
          <w:spacing w:val="2"/>
        </w:rPr>
        <w:t>T</w:t>
      </w:r>
      <w:r>
        <w:t>I</w:t>
      </w:r>
      <w:r>
        <w:rPr>
          <w:spacing w:val="1"/>
        </w:rPr>
        <w:t xml:space="preserve"> </w:t>
      </w:r>
      <w:r>
        <w:t>ta</w:t>
      </w:r>
      <w:r>
        <w:rPr>
          <w:spacing w:val="3"/>
        </w:rPr>
        <w:t>k</w:t>
      </w:r>
      <w:r>
        <w:t xml:space="preserve">, </w:t>
      </w:r>
      <w:r>
        <w:rPr>
          <w:spacing w:val="-5"/>
        </w:rPr>
        <w:t>ž</w:t>
      </w:r>
      <w:r>
        <w:t>e</w:t>
      </w:r>
      <w:r>
        <w:rPr>
          <w:spacing w:val="-1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b</w:t>
      </w:r>
      <w:r>
        <w:rPr>
          <w:spacing w:val="-8"/>
        </w:rPr>
        <w:t>y</w:t>
      </w:r>
      <w:r>
        <w:t>lo</w:t>
      </w:r>
      <w:r>
        <w:rPr>
          <w:spacing w:val="-1"/>
        </w:rPr>
        <w:t xml:space="preserve"> </w:t>
      </w:r>
      <w:r>
        <w:t>třeba</w:t>
      </w:r>
      <w:r>
        <w:rPr>
          <w:spacing w:val="-1"/>
        </w:rPr>
        <w:t xml:space="preserve"> </w:t>
      </w:r>
      <w:r>
        <w:t>prov</w:t>
      </w:r>
      <w:r>
        <w:rPr>
          <w:spacing w:val="-2"/>
        </w:rPr>
        <w:t>á</w:t>
      </w:r>
      <w:r>
        <w:t>dět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ásahy</w:t>
      </w:r>
      <w:r>
        <w:rPr>
          <w:spacing w:val="-6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>e</w:t>
      </w:r>
      <w:r>
        <w:t>dení</w:t>
      </w:r>
      <w:r>
        <w:rPr>
          <w:spacing w:val="-2"/>
        </w:rPr>
        <w:t xml:space="preserve"> </w:t>
      </w:r>
      <w:r>
        <w:rPr>
          <w:spacing w:val="1"/>
        </w:rPr>
        <w:t>s</w:t>
      </w:r>
      <w:r>
        <w:t>ítí</w:t>
      </w:r>
      <w:r>
        <w:rPr>
          <w:spacing w:val="-1"/>
        </w:rPr>
        <w:t xml:space="preserve"> </w:t>
      </w:r>
      <w:r>
        <w:t>(přel</w:t>
      </w:r>
      <w:r>
        <w:rPr>
          <w:spacing w:val="-2"/>
        </w:rPr>
        <w:t>o</w:t>
      </w:r>
      <w:r>
        <w:rPr>
          <w:spacing w:val="-5"/>
        </w:rPr>
        <w:t>ž</w:t>
      </w:r>
      <w:r>
        <w:rPr>
          <w:spacing w:val="3"/>
        </w:rPr>
        <w:t>k</w:t>
      </w:r>
      <w:r>
        <w:t>y</w:t>
      </w:r>
      <w:r>
        <w:rPr>
          <w:w w:val="99"/>
        </w:rPr>
        <w:t xml:space="preserve"> </w:t>
      </w:r>
      <w:r>
        <w:t>atp.),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u veřejných sítí </w:t>
      </w:r>
      <w:r>
        <w:t>nepředp</w:t>
      </w:r>
      <w:r>
        <w:rPr>
          <w:spacing w:val="-2"/>
        </w:rPr>
        <w:t>o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</w:t>
      </w:r>
      <w:r>
        <w:rPr>
          <w:spacing w:val="-1"/>
        </w:rPr>
        <w:t>á</w:t>
      </w:r>
      <w:r>
        <w:t>,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>l</w:t>
      </w:r>
      <w:r>
        <w:t>e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rPr>
          <w:spacing w:val="-5"/>
        </w:rPr>
        <w:t>z</w:t>
      </w:r>
      <w:r>
        <w:t>h</w:t>
      </w:r>
      <w:r>
        <w:rPr>
          <w:spacing w:val="-2"/>
        </w:rPr>
        <w:t>l</w:t>
      </w:r>
      <w:r>
        <w:t>edem</w:t>
      </w:r>
      <w:r>
        <w:rPr>
          <w:spacing w:val="-4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ne</w:t>
      </w:r>
      <w:r>
        <w:rPr>
          <w:spacing w:val="-6"/>
        </w:rPr>
        <w:t>z</w:t>
      </w:r>
      <w:r>
        <w:t>ná</w:t>
      </w:r>
      <w:r>
        <w:rPr>
          <w:spacing w:val="3"/>
        </w:rPr>
        <w:t>m</w:t>
      </w:r>
      <w:r>
        <w:t>é</w:t>
      </w:r>
      <w:r>
        <w:rPr>
          <w:spacing w:val="-7"/>
        </w:rPr>
        <w:t xml:space="preserve"> </w:t>
      </w:r>
      <w:r>
        <w:t>p</w:t>
      </w:r>
      <w:r>
        <w:rPr>
          <w:spacing w:val="-2"/>
        </w:rPr>
        <w:t>o</w:t>
      </w:r>
      <w:r>
        <w:t>l</w:t>
      </w:r>
      <w:r>
        <w:rPr>
          <w:spacing w:val="-2"/>
        </w:rPr>
        <w:t>o</w:t>
      </w:r>
      <w:r>
        <w:rPr>
          <w:spacing w:val="-5"/>
        </w:rPr>
        <w:t>z</w:t>
      </w:r>
      <w:r>
        <w:t>e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t>odo</w:t>
      </w:r>
      <w:r>
        <w:rPr>
          <w:spacing w:val="-3"/>
        </w:rPr>
        <w:t>v</w:t>
      </w:r>
      <w:r>
        <w:t>odu</w:t>
      </w:r>
      <w:r>
        <w:rPr>
          <w:spacing w:val="-8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7"/>
        </w:rPr>
        <w:t xml:space="preserve"> </w:t>
      </w:r>
      <w:r>
        <w:t>n</w:t>
      </w:r>
      <w:r>
        <w:rPr>
          <w:spacing w:val="-2"/>
        </w:rPr>
        <w:t>e</w:t>
      </w:r>
      <w:r>
        <w:t>l</w:t>
      </w:r>
      <w:r>
        <w:rPr>
          <w:spacing w:val="-6"/>
        </w:rPr>
        <w:t>z</w:t>
      </w:r>
      <w:r>
        <w:t>e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l</w:t>
      </w:r>
      <w:r>
        <w:rPr>
          <w:spacing w:val="-2"/>
        </w:rPr>
        <w:t>o</w:t>
      </w:r>
      <w:r>
        <w:t>učit. Zásahy do soukromých sítí budou provedeny ve spolupráci s vlastníky.</w:t>
      </w:r>
    </w:p>
    <w:p w:rsidR="00F228D5" w:rsidRDefault="00F228D5" w:rsidP="00F228D5">
      <w:pPr>
        <w:pStyle w:val="Zkladntext"/>
        <w:kinsoku w:val="0"/>
        <w:overflowPunct w:val="0"/>
        <w:spacing w:before="1" w:line="272" w:lineRule="auto"/>
        <w:ind w:right="43"/>
        <w:jc w:val="both"/>
      </w:pPr>
      <w:r>
        <w:t>A</w:t>
      </w:r>
      <w:r>
        <w:rPr>
          <w:spacing w:val="2"/>
        </w:rPr>
        <w:t>k</w:t>
      </w:r>
      <w:r>
        <w:t>tua</w:t>
      </w:r>
      <w:r>
        <w:rPr>
          <w:spacing w:val="-2"/>
        </w:rPr>
        <w:t>l</w:t>
      </w:r>
      <w:r>
        <w:t>i</w:t>
      </w:r>
      <w:r>
        <w:rPr>
          <w:spacing w:val="-6"/>
        </w:rPr>
        <w:t>z</w:t>
      </w:r>
      <w:r>
        <w:t>aci</w:t>
      </w:r>
      <w:r>
        <w:rPr>
          <w:spacing w:val="37"/>
        </w:rPr>
        <w:t xml:space="preserve"> </w:t>
      </w:r>
      <w:r>
        <w:t>údajů,</w:t>
      </w:r>
      <w:r>
        <w:rPr>
          <w:spacing w:val="37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t</w:t>
      </w:r>
      <w:r>
        <w:rPr>
          <w:spacing w:val="-8"/>
        </w:rPr>
        <w:t>y</w:t>
      </w:r>
      <w:r>
        <w:rPr>
          <w:spacing w:val="1"/>
        </w:rPr>
        <w:t>č</w:t>
      </w:r>
      <w:r>
        <w:t>ení,</w:t>
      </w:r>
      <w:r>
        <w:rPr>
          <w:spacing w:val="33"/>
        </w:rPr>
        <w:t xml:space="preserve"> </w:t>
      </w:r>
      <w:r>
        <w:t>postupy</w:t>
      </w:r>
      <w:r>
        <w:rPr>
          <w:spacing w:val="29"/>
        </w:rPr>
        <w:t xml:space="preserve"> </w:t>
      </w:r>
      <w:r>
        <w:t>prá</w:t>
      </w:r>
      <w:r>
        <w:rPr>
          <w:spacing w:val="1"/>
        </w:rPr>
        <w:t>c</w:t>
      </w:r>
      <w:r>
        <w:t>e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och</w:t>
      </w:r>
      <w:r>
        <w:rPr>
          <w:spacing w:val="1"/>
        </w:rPr>
        <w:t>r</w:t>
      </w:r>
      <w:r>
        <w:t>anu</w:t>
      </w:r>
      <w:r>
        <w:rPr>
          <w:spacing w:val="33"/>
        </w:rPr>
        <w:t xml:space="preserve"> </w:t>
      </w:r>
      <w:r>
        <w:rPr>
          <w:spacing w:val="1"/>
        </w:rPr>
        <w:t>s</w:t>
      </w:r>
      <w:r>
        <w:t>ítí</w:t>
      </w:r>
      <w:r>
        <w:rPr>
          <w:spacing w:val="35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1"/>
        </w:rPr>
        <w:t>s</w:t>
      </w:r>
      <w:r>
        <w:t>ahu</w:t>
      </w:r>
      <w:r>
        <w:rPr>
          <w:spacing w:val="33"/>
        </w:rPr>
        <w:t xml:space="preserve"> </w:t>
      </w:r>
      <w:r>
        <w:t>tra</w:t>
      </w:r>
      <w:r>
        <w:rPr>
          <w:spacing w:val="1"/>
        </w:rPr>
        <w:t>s</w:t>
      </w:r>
      <w:r>
        <w:t>y</w:t>
      </w:r>
      <w:r>
        <w:rPr>
          <w:spacing w:val="2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och</w:t>
      </w:r>
      <w:r>
        <w:rPr>
          <w:spacing w:val="1"/>
        </w:rPr>
        <w:t>r</w:t>
      </w:r>
      <w:r>
        <w:t>ann</w:t>
      </w:r>
      <w:r>
        <w:rPr>
          <w:spacing w:val="-2"/>
        </w:rPr>
        <w:t>é</w:t>
      </w:r>
      <w:r>
        <w:t>ho</w:t>
      </w:r>
      <w:r>
        <w:rPr>
          <w:spacing w:val="34"/>
        </w:rPr>
        <w:t xml:space="preserve"> </w:t>
      </w:r>
      <w:r>
        <w:t>pás</w:t>
      </w:r>
      <w:r>
        <w:rPr>
          <w:spacing w:val="4"/>
        </w:rPr>
        <w:t>m</w:t>
      </w:r>
      <w:r>
        <w:t>a</w:t>
      </w:r>
      <w:r>
        <w:rPr>
          <w:spacing w:val="34"/>
        </w:rPr>
        <w:t xml:space="preserve"> </w:t>
      </w:r>
      <w:r>
        <w:rPr>
          <w:spacing w:val="1"/>
        </w:rPr>
        <w:t>s</w:t>
      </w:r>
      <w:r>
        <w:t>ítí</w:t>
      </w:r>
      <w:r>
        <w:rPr>
          <w:spacing w:val="35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s</w:t>
      </w:r>
      <w:r>
        <w:t>tí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tel</w:t>
      </w:r>
      <w:r>
        <w:rPr>
          <w:spacing w:val="-8"/>
        </w:rPr>
        <w:t xml:space="preserve"> </w:t>
      </w:r>
      <w:r>
        <w:t>prací</w:t>
      </w:r>
      <w:r>
        <w:rPr>
          <w:spacing w:val="-8"/>
        </w:rPr>
        <w:t xml:space="preserve"> </w:t>
      </w:r>
      <w:r>
        <w:t>dle</w:t>
      </w:r>
      <w:r>
        <w:rPr>
          <w:spacing w:val="-7"/>
        </w:rPr>
        <w:t xml:space="preserve"> </w:t>
      </w:r>
      <w:r>
        <w:rPr>
          <w:spacing w:val="-2"/>
        </w:rPr>
        <w:t>p</w:t>
      </w:r>
      <w:r>
        <w:t>od</w:t>
      </w:r>
      <w:r>
        <w:rPr>
          <w:spacing w:val="2"/>
        </w:rPr>
        <w:t>k</w:t>
      </w:r>
      <w:r>
        <w:t>l</w:t>
      </w:r>
      <w:r>
        <w:rPr>
          <w:spacing w:val="-2"/>
        </w:rPr>
        <w:t>a</w:t>
      </w:r>
      <w:r>
        <w:t>dů</w:t>
      </w:r>
      <w:r>
        <w:rPr>
          <w:spacing w:val="-7"/>
        </w:rPr>
        <w:t xml:space="preserve"> </w:t>
      </w:r>
      <w:r>
        <w:t>správců</w:t>
      </w:r>
      <w:r>
        <w:rPr>
          <w:spacing w:val="-7"/>
        </w:rPr>
        <w:t xml:space="preserve"> </w:t>
      </w:r>
      <w:r>
        <w:t>sítí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t>l</w:t>
      </w:r>
      <w:r>
        <w:rPr>
          <w:spacing w:val="-2"/>
        </w:rPr>
        <w:t>a</w:t>
      </w:r>
      <w:r>
        <w:rPr>
          <w:spacing w:val="1"/>
        </w:rPr>
        <w:t>s</w:t>
      </w:r>
      <w:r>
        <w:t>tní</w:t>
      </w:r>
      <w:r>
        <w:rPr>
          <w:spacing w:val="2"/>
        </w:rPr>
        <w:t>k</w:t>
      </w:r>
      <w:r>
        <w:t>ů</w:t>
      </w:r>
      <w:r>
        <w:rPr>
          <w:spacing w:val="-8"/>
        </w:rPr>
        <w:t xml:space="preserve"> </w:t>
      </w:r>
      <w:r>
        <w:t>p</w:t>
      </w:r>
      <w:r>
        <w:rPr>
          <w:spacing w:val="-2"/>
        </w:rPr>
        <w:t>o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rPr>
          <w:spacing w:val="-1"/>
        </w:rPr>
        <w:t>ů</w:t>
      </w:r>
      <w:r>
        <w:t>.</w:t>
      </w:r>
    </w:p>
    <w:p w:rsidR="00F228D5" w:rsidRDefault="00F228D5" w:rsidP="00F228D5">
      <w:pPr>
        <w:pStyle w:val="Nadpis5"/>
        <w:kinsoku w:val="0"/>
        <w:overflowPunct w:val="0"/>
        <w:ind w:right="43"/>
        <w:jc w:val="both"/>
      </w:pPr>
    </w:p>
    <w:p w:rsidR="00F228D5" w:rsidRDefault="00F228D5" w:rsidP="00F228D5">
      <w:pPr>
        <w:pStyle w:val="Nadpis5"/>
        <w:kinsoku w:val="0"/>
        <w:overflowPunct w:val="0"/>
        <w:ind w:right="43"/>
        <w:jc w:val="both"/>
        <w:rPr>
          <w:b w:val="0"/>
          <w:bCs w:val="0"/>
        </w:rPr>
      </w:pPr>
      <w:r>
        <w:t>Sta</w:t>
      </w:r>
      <w:r>
        <w:rPr>
          <w:spacing w:val="1"/>
        </w:rPr>
        <w:t>v</w:t>
      </w:r>
      <w:r>
        <w:t>by</w:t>
      </w:r>
      <w:r>
        <w:rPr>
          <w:spacing w:val="-11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net</w:t>
      </w:r>
      <w:r>
        <w:rPr>
          <w:spacing w:val="-3"/>
        </w:rPr>
        <w:t>ý</w:t>
      </w:r>
      <w:r>
        <w:rPr>
          <w:spacing w:val="-1"/>
        </w:rPr>
        <w:t>k</w:t>
      </w:r>
      <w:r>
        <w:t>ají</w:t>
      </w:r>
      <w:r>
        <w:rPr>
          <w:spacing w:val="-8"/>
        </w:rPr>
        <w:t xml:space="preserve"> </w:t>
      </w:r>
      <w:r>
        <w:t>bod</w:t>
      </w:r>
      <w:r>
        <w:rPr>
          <w:spacing w:val="-2"/>
        </w:rPr>
        <w:t>y</w:t>
      </w:r>
      <w:r>
        <w:t>:</w:t>
      </w:r>
    </w:p>
    <w:p w:rsidR="00F228D5" w:rsidRDefault="00F228D5" w:rsidP="00F228D5">
      <w:pPr>
        <w:kinsoku w:val="0"/>
        <w:overflowPunct w:val="0"/>
        <w:spacing w:before="8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Nadpis3"/>
        <w:numPr>
          <w:ilvl w:val="2"/>
          <w:numId w:val="13"/>
        </w:numPr>
        <w:tabs>
          <w:tab w:val="left" w:pos="824"/>
        </w:tabs>
        <w:kinsoku w:val="0"/>
        <w:overflowPunct w:val="0"/>
        <w:ind w:left="836" w:right="43" w:hanging="677"/>
        <w:rPr>
          <w:sz w:val="20"/>
          <w:szCs w:val="20"/>
        </w:rPr>
      </w:pPr>
      <w:r w:rsidRPr="00121D8C">
        <w:rPr>
          <w:sz w:val="20"/>
          <w:szCs w:val="20"/>
        </w:rPr>
        <w:t>Údaje o souladu s</w:t>
      </w:r>
      <w:r>
        <w:rPr>
          <w:sz w:val="20"/>
          <w:szCs w:val="20"/>
        </w:rPr>
        <w:t> </w:t>
      </w:r>
      <w:r w:rsidRPr="00121D8C">
        <w:rPr>
          <w:sz w:val="20"/>
          <w:szCs w:val="20"/>
        </w:rPr>
        <w:t>ÚR</w:t>
      </w:r>
    </w:p>
    <w:p w:rsidR="00F228D5" w:rsidRDefault="00F228D5" w:rsidP="00F228D5">
      <w:pPr>
        <w:pStyle w:val="Nadpis3"/>
        <w:numPr>
          <w:ilvl w:val="2"/>
          <w:numId w:val="13"/>
        </w:numPr>
        <w:tabs>
          <w:tab w:val="left" w:pos="824"/>
        </w:tabs>
        <w:kinsoku w:val="0"/>
        <w:overflowPunct w:val="0"/>
        <w:ind w:left="836" w:right="43" w:hanging="677"/>
        <w:rPr>
          <w:sz w:val="20"/>
          <w:szCs w:val="20"/>
        </w:rPr>
      </w:pPr>
      <w:r w:rsidRPr="00121D8C">
        <w:rPr>
          <w:sz w:val="20"/>
          <w:szCs w:val="20"/>
        </w:rPr>
        <w:t>Údaje o souladu s</w:t>
      </w:r>
      <w:r>
        <w:rPr>
          <w:sz w:val="20"/>
          <w:szCs w:val="20"/>
        </w:rPr>
        <w:t> </w:t>
      </w:r>
      <w:r w:rsidRPr="00121D8C">
        <w:rPr>
          <w:sz w:val="20"/>
          <w:szCs w:val="20"/>
        </w:rPr>
        <w:t>Ú</w:t>
      </w:r>
      <w:r>
        <w:rPr>
          <w:sz w:val="20"/>
          <w:szCs w:val="20"/>
        </w:rPr>
        <w:t>PD</w:t>
      </w:r>
    </w:p>
    <w:p w:rsidR="00F228D5" w:rsidRDefault="00F228D5" w:rsidP="00F228D5">
      <w:pPr>
        <w:pStyle w:val="Nadpis3"/>
        <w:keepNext/>
        <w:widowControl/>
        <w:numPr>
          <w:ilvl w:val="2"/>
          <w:numId w:val="13"/>
        </w:numPr>
        <w:tabs>
          <w:tab w:val="left" w:pos="824"/>
        </w:tabs>
        <w:kinsoku w:val="0"/>
        <w:overflowPunct w:val="0"/>
        <w:ind w:left="834" w:right="45" w:hanging="675"/>
        <w:rPr>
          <w:sz w:val="20"/>
          <w:szCs w:val="20"/>
        </w:rPr>
      </w:pPr>
      <w:r>
        <w:rPr>
          <w:sz w:val="20"/>
          <w:szCs w:val="20"/>
        </w:rPr>
        <w:t>Povolení výjimky z obecných požadavků na využití území</w:t>
      </w:r>
    </w:p>
    <w:p w:rsidR="00F228D5" w:rsidRPr="00121D8C" w:rsidRDefault="00F228D5" w:rsidP="00F228D5"/>
    <w:p w:rsidR="00F228D5" w:rsidRDefault="00F228D5" w:rsidP="00AC16A0">
      <w:pPr>
        <w:pStyle w:val="Nadpis3"/>
        <w:keepNext/>
        <w:widowControl/>
        <w:numPr>
          <w:ilvl w:val="2"/>
          <w:numId w:val="13"/>
        </w:numPr>
        <w:tabs>
          <w:tab w:val="left" w:pos="836"/>
        </w:tabs>
        <w:kinsoku w:val="0"/>
        <w:overflowPunct w:val="0"/>
        <w:ind w:left="834" w:right="45" w:hanging="675"/>
        <w:rPr>
          <w:b w:val="0"/>
          <w:bCs w:val="0"/>
        </w:rPr>
      </w:pPr>
      <w:r>
        <w:t>Informace o zohlednění podmínek Závazných stanovisek DO</w:t>
      </w:r>
    </w:p>
    <w:p w:rsidR="00F228D5" w:rsidRDefault="00F228D5" w:rsidP="00AC16A0">
      <w:pPr>
        <w:keepNext/>
        <w:widowControl/>
        <w:kinsoku w:val="0"/>
        <w:overflowPunct w:val="0"/>
        <w:spacing w:before="6" w:line="240" w:lineRule="exact"/>
        <w:ind w:right="43"/>
      </w:pPr>
    </w:p>
    <w:p w:rsidR="00F228D5" w:rsidRPr="00826667" w:rsidRDefault="00F228D5" w:rsidP="00AC16A0">
      <w:pPr>
        <w:pStyle w:val="Zkladntext"/>
        <w:keepNext/>
        <w:widowControl/>
        <w:kinsoku w:val="0"/>
        <w:overflowPunct w:val="0"/>
        <w:spacing w:after="100" w:afterAutospacing="1" w:line="228" w:lineRule="exact"/>
        <w:ind w:left="159" w:right="45"/>
      </w:pPr>
      <w:r w:rsidRPr="00826667">
        <w:t>Ke stavbě byla vydána tato stanoviska:</w:t>
      </w:r>
    </w:p>
    <w:p w:rsidR="004F4CEE" w:rsidRDefault="00F228D5" w:rsidP="004F4CEE">
      <w:pPr>
        <w:pStyle w:val="Zkladntext"/>
        <w:numPr>
          <w:ilvl w:val="6"/>
          <w:numId w:val="22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567" w:right="45" w:hanging="283"/>
      </w:pPr>
      <w:r w:rsidRPr="00826667">
        <w:t>Závazné stanovisko ke stavbě a k zásahu do VKP: SCHKO L</w:t>
      </w:r>
      <w:r>
        <w:t>H čj.</w:t>
      </w:r>
      <w:r w:rsidRPr="00826667">
        <w:t xml:space="preserve"> SR/094</w:t>
      </w:r>
      <w:r w:rsidR="00AC16A0">
        <w:t>8</w:t>
      </w:r>
      <w:r w:rsidRPr="00826667">
        <w:t>/LI/2017– 3, ze dne 2</w:t>
      </w:r>
      <w:r w:rsidR="00AC16A0">
        <w:t>6</w:t>
      </w:r>
      <w:r w:rsidRPr="00826667">
        <w:t xml:space="preserve">.2.2017-plnění viz </w:t>
      </w:r>
      <w:r w:rsidR="004F4CEE">
        <w:t xml:space="preserve">též </w:t>
      </w:r>
      <w:r w:rsidRPr="00826667">
        <w:t>B.1</w:t>
      </w:r>
      <w:r>
        <w:t xml:space="preserve"> </w:t>
      </w:r>
      <w:proofErr w:type="spellStart"/>
      <w:r>
        <w:t>i,</w:t>
      </w:r>
      <w:r w:rsidRPr="00826667">
        <w:t>m</w:t>
      </w:r>
      <w:proofErr w:type="spellEnd"/>
      <w:r w:rsidRPr="00826667">
        <w:t>)</w:t>
      </w:r>
      <w:r w:rsidR="004F4CEE">
        <w:t>:</w:t>
      </w:r>
      <w:r w:rsidR="007D74CA">
        <w:t xml:space="preserve"> Podmínky obdobné jako stanovisko ad.3</w:t>
      </w:r>
    </w:p>
    <w:p w:rsidR="00F228D5" w:rsidRDefault="00F228D5" w:rsidP="007D74CA">
      <w:pPr>
        <w:pStyle w:val="Zkladntext"/>
        <w:keepNext/>
        <w:widowControl/>
        <w:numPr>
          <w:ilvl w:val="6"/>
          <w:numId w:val="22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568" w:right="45" w:hanging="284"/>
      </w:pPr>
      <w:r>
        <w:lastRenderedPageBreak/>
        <w:t xml:space="preserve">Koordinované stanovisko ke stavbě: </w:t>
      </w:r>
      <w:proofErr w:type="spellStart"/>
      <w:r>
        <w:t>MěÚ</w:t>
      </w:r>
      <w:proofErr w:type="spellEnd"/>
      <w:r>
        <w:t xml:space="preserve"> Nový B</w:t>
      </w:r>
      <w:r w:rsidRPr="00826667">
        <w:t>or</w:t>
      </w:r>
      <w:r>
        <w:t xml:space="preserve"> č.j. </w:t>
      </w:r>
      <w:r w:rsidR="00AC16A0" w:rsidRPr="00AC16A0">
        <w:t>MUNO 21726/2017</w:t>
      </w:r>
      <w:r>
        <w:t xml:space="preserve">, ze dne </w:t>
      </w:r>
      <w:r w:rsidR="00AC16A0">
        <w:t>5</w:t>
      </w:r>
      <w:r>
        <w:t>.5.2017</w:t>
      </w:r>
      <w:r w:rsidRPr="00C658C4">
        <w:t xml:space="preserve"> </w:t>
      </w:r>
      <w:r>
        <w:t xml:space="preserve">- </w:t>
      </w:r>
      <w:r w:rsidRPr="00826667">
        <w:t>plnění viz B.1</w:t>
      </w:r>
      <w:r>
        <w:t>i,</w:t>
      </w:r>
      <w:r w:rsidRPr="00826667">
        <w:t>m)</w:t>
      </w:r>
    </w:p>
    <w:p w:rsidR="007D74CA" w:rsidRDefault="007D74CA" w:rsidP="007D74CA">
      <w:pPr>
        <w:pStyle w:val="Zkladntext"/>
        <w:keepNext/>
        <w:widowControl/>
        <w:numPr>
          <w:ilvl w:val="7"/>
          <w:numId w:val="41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 xml:space="preserve">Ochrana ovzduší: </w:t>
      </w:r>
    </w:p>
    <w:p w:rsidR="007D74CA" w:rsidRDefault="007D74CA" w:rsidP="007D74CA">
      <w:pPr>
        <w:pStyle w:val="Zkladntext"/>
        <w:keepNext/>
        <w:widowControl/>
        <w:numPr>
          <w:ilvl w:val="0"/>
          <w:numId w:val="43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1276" w:right="45" w:hanging="218"/>
      </w:pPr>
      <w:r>
        <w:t xml:space="preserve">Vhodnými způsoby provádění </w:t>
      </w:r>
      <w:r w:rsidR="000913BD">
        <w:t>zajistit minimální</w:t>
      </w:r>
      <w:r>
        <w:t xml:space="preserve"> prašnost při stavebních pracích</w:t>
      </w:r>
    </w:p>
    <w:p w:rsidR="007D74CA" w:rsidRDefault="000913BD" w:rsidP="007D74CA">
      <w:pPr>
        <w:pStyle w:val="Zkladntext"/>
        <w:keepNext/>
        <w:widowControl/>
        <w:numPr>
          <w:ilvl w:val="0"/>
          <w:numId w:val="43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1276" w:right="45" w:hanging="218"/>
      </w:pPr>
      <w:r>
        <w:t>Omezit prašnost při výjezdu na veřejné komunikace-čištění vozidel, komunikací, zakrytí konstrukcí atd.</w:t>
      </w:r>
    </w:p>
    <w:p w:rsidR="000913BD" w:rsidRDefault="000913BD" w:rsidP="000913BD">
      <w:pPr>
        <w:pStyle w:val="Zkladntext"/>
        <w:keepNext/>
        <w:widowControl/>
        <w:numPr>
          <w:ilvl w:val="7"/>
          <w:numId w:val="41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Vodoprávní úřad: Souhlasí s umístěním stavby, ve věci povolení stavby je příslušným stavebním úřadem.</w:t>
      </w:r>
    </w:p>
    <w:p w:rsidR="000913BD" w:rsidRDefault="000913BD" w:rsidP="000913BD">
      <w:pPr>
        <w:pStyle w:val="Zkladntext"/>
        <w:keepNext/>
        <w:widowControl/>
        <w:numPr>
          <w:ilvl w:val="7"/>
          <w:numId w:val="41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Odpadové hospodářství</w:t>
      </w:r>
      <w:r w:rsidR="00545AFE">
        <w:t xml:space="preserve">: </w:t>
      </w:r>
      <w:r w:rsidR="00545AFE" w:rsidRPr="00545AFE">
        <w:t xml:space="preserve"> </w:t>
      </w:r>
      <w:r w:rsidR="00545AFE">
        <w:t xml:space="preserve">Nakládání s odpady-třídění, předání oprávněné osobě, doklady k nakládání s odpady v souladu se zákonem budou předloženy OŽP </w:t>
      </w:r>
      <w:proofErr w:type="spellStart"/>
      <w:r w:rsidR="00545AFE">
        <w:t>MěÚ</w:t>
      </w:r>
      <w:proofErr w:type="spellEnd"/>
      <w:r w:rsidR="00545AFE">
        <w:t xml:space="preserve"> NB</w:t>
      </w:r>
    </w:p>
    <w:p w:rsidR="000913BD" w:rsidRPr="00826667" w:rsidRDefault="003D0096" w:rsidP="001425A0">
      <w:pPr>
        <w:pStyle w:val="Zkladntext"/>
        <w:keepNext/>
        <w:widowControl/>
        <w:numPr>
          <w:ilvl w:val="7"/>
          <w:numId w:val="41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Odbor dopravy: Zhotovitel stavby požádá dopravní úřad o stanovení přechodné úpravy provozu na pozemních komunikacích, k tomu doloží závazné stanovisko DI PČR CL.</w:t>
      </w:r>
    </w:p>
    <w:p w:rsidR="004F4CEE" w:rsidRDefault="00F228D5" w:rsidP="00197B73">
      <w:pPr>
        <w:pStyle w:val="Zkladntext"/>
        <w:keepNext/>
        <w:widowControl/>
        <w:numPr>
          <w:ilvl w:val="6"/>
          <w:numId w:val="22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567" w:right="45" w:hanging="283"/>
      </w:pPr>
      <w:r w:rsidRPr="00826667">
        <w:t>Výjimka z</w:t>
      </w:r>
      <w:r>
        <w:t>e základní</w:t>
      </w:r>
      <w:r w:rsidRPr="00826667">
        <w:t> ochrany ZCHD: SCHKO L</w:t>
      </w:r>
      <w:r>
        <w:t>H čj.</w:t>
      </w:r>
      <w:r w:rsidRPr="00826667">
        <w:t xml:space="preserve"> SR/0695/LI/2017-4</w:t>
      </w:r>
      <w:r>
        <w:t>, 29.5.2017-</w:t>
      </w:r>
      <w:r w:rsidRPr="00826667">
        <w:t xml:space="preserve"> plnění viz B.1</w:t>
      </w:r>
      <w:r>
        <w:t>i,</w:t>
      </w:r>
      <w:r w:rsidRPr="00826667">
        <w:t>m)</w:t>
      </w:r>
    </w:p>
    <w:p w:rsidR="00197B73" w:rsidRDefault="00197B73" w:rsidP="00E14150">
      <w:pPr>
        <w:pStyle w:val="Zkladntext"/>
        <w:keepNext/>
        <w:widowControl/>
        <w:numPr>
          <w:ilvl w:val="7"/>
          <w:numId w:val="44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Stavba bude provedena v souladu s Dokumentací pro stavební povolení (</w:t>
      </w:r>
      <w:proofErr w:type="spellStart"/>
      <w:r>
        <w:t>Mürabell</w:t>
      </w:r>
      <w:proofErr w:type="spellEnd"/>
      <w:r>
        <w:t xml:space="preserve"> s.r.o., Ing.Milan Müller 04/2017</w:t>
      </w:r>
      <w:r w:rsidR="002F59AA">
        <w:t xml:space="preserve">)-zhotovitel obdrží kromě DPS i jedno </w:t>
      </w:r>
      <w:proofErr w:type="spellStart"/>
      <w:r w:rsidR="002F59AA">
        <w:t>paré</w:t>
      </w:r>
      <w:proofErr w:type="spellEnd"/>
      <w:r w:rsidR="002F59AA">
        <w:t xml:space="preserve"> DSP.</w:t>
      </w:r>
    </w:p>
    <w:p w:rsidR="002F59AA" w:rsidRDefault="002F59AA" w:rsidP="00E14150">
      <w:pPr>
        <w:pStyle w:val="Zkladntext"/>
        <w:keepNext/>
        <w:widowControl/>
        <w:numPr>
          <w:ilvl w:val="7"/>
          <w:numId w:val="44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Stavební práce spojené se zásahem do vodního toku jsou vyloučeny v období 1.3-30.6 běžného roku. -V souladu s DPS, zajistí stavebník ve spolupráci se zhotovitelem</w:t>
      </w:r>
    </w:p>
    <w:p w:rsidR="002F59AA" w:rsidRDefault="002F59AA" w:rsidP="00E14150">
      <w:pPr>
        <w:pStyle w:val="Zkladntext"/>
        <w:keepNext/>
        <w:widowControl/>
        <w:numPr>
          <w:ilvl w:val="7"/>
          <w:numId w:val="44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Stavba bude zajištěna proti úniku stavebních hmot, ropných látek a provozních náplní stavebních mechanizmů do vody, nesmí dojít ke znečištění Svitávky cementovými a vápennými výluhy.</w:t>
      </w:r>
    </w:p>
    <w:p w:rsidR="002F59AA" w:rsidRDefault="002F59AA" w:rsidP="00E14150">
      <w:pPr>
        <w:pStyle w:val="Zkladntext"/>
        <w:keepNext/>
        <w:widowControl/>
        <w:numPr>
          <w:ilvl w:val="7"/>
          <w:numId w:val="44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Mimo vlastní stavební úsek nebude koryto používáno pro pojezdy mechanizace</w:t>
      </w:r>
    </w:p>
    <w:p w:rsidR="002F59AA" w:rsidRDefault="002F59AA" w:rsidP="00E14150">
      <w:pPr>
        <w:pStyle w:val="Zkladntext"/>
        <w:keepNext/>
        <w:widowControl/>
        <w:numPr>
          <w:ilvl w:val="7"/>
          <w:numId w:val="44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Žadatel nebo zhotovitel zajistí na vlastní náklady odlovení vranky obecné, mihule potoční</w:t>
      </w:r>
      <w:r w:rsidR="007D74CA">
        <w:t xml:space="preserve"> (rovněž sedimentů, nejen vodního sloupce)</w:t>
      </w:r>
      <w:r>
        <w:t xml:space="preserve"> i dalších ryb v úseku a jejich transfer mimo oblast prací oprávněnou osobou</w:t>
      </w:r>
      <w:r w:rsidR="007D74CA">
        <w:t xml:space="preserve"> bezprostředně před zahájením prací</w:t>
      </w:r>
      <w:r>
        <w:t>. Při postupném provádění prací zajistí provedení před každou další etapou.</w:t>
      </w:r>
      <w:r w:rsidR="007D74CA">
        <w:t xml:space="preserve"> Provedení bude v předstihu oznámeno AOPK-SCHKO LH.</w:t>
      </w:r>
    </w:p>
    <w:p w:rsidR="007D74CA" w:rsidRDefault="007D74CA" w:rsidP="00E14150">
      <w:pPr>
        <w:pStyle w:val="Zkladntext"/>
        <w:keepNext/>
        <w:widowControl/>
        <w:numPr>
          <w:ilvl w:val="7"/>
          <w:numId w:val="44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Zahájení prací bude oznámeno AOPK-SCHKO LH.</w:t>
      </w:r>
    </w:p>
    <w:p w:rsidR="007D74CA" w:rsidRDefault="007D74CA" w:rsidP="00E14150">
      <w:pPr>
        <w:pStyle w:val="Zkladntext"/>
        <w:keepNext/>
        <w:widowControl/>
        <w:numPr>
          <w:ilvl w:val="7"/>
          <w:numId w:val="44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Jakékoliv odchylky od PD budou předem projednány s AOPK</w:t>
      </w:r>
    </w:p>
    <w:p w:rsidR="007D74CA" w:rsidRDefault="007D74CA" w:rsidP="00E14150">
      <w:pPr>
        <w:pStyle w:val="Zkladntext"/>
        <w:keepNext/>
        <w:widowControl/>
        <w:numPr>
          <w:ilvl w:val="7"/>
          <w:numId w:val="44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Výjimka platí do 29.2.2020</w:t>
      </w:r>
    </w:p>
    <w:p w:rsidR="004F4CEE" w:rsidRDefault="00F228D5" w:rsidP="00197B73">
      <w:pPr>
        <w:pStyle w:val="Zkladntext"/>
        <w:keepNext/>
        <w:widowControl/>
        <w:numPr>
          <w:ilvl w:val="6"/>
          <w:numId w:val="22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567" w:right="45" w:hanging="283"/>
      </w:pPr>
      <w:r>
        <w:t xml:space="preserve">Souhlas s ohlášením udržovacích prací, </w:t>
      </w:r>
      <w:proofErr w:type="spellStart"/>
      <w:r>
        <w:t>MěÚ</w:t>
      </w:r>
      <w:proofErr w:type="spellEnd"/>
      <w:r>
        <w:t xml:space="preserve"> Nový Bor,</w:t>
      </w:r>
      <w:r w:rsidR="009D7196" w:rsidRPr="009D7196">
        <w:t xml:space="preserve"> </w:t>
      </w:r>
      <w:r w:rsidR="009D7196">
        <w:t xml:space="preserve">č.j. </w:t>
      </w:r>
      <w:r w:rsidR="009D7196" w:rsidRPr="00AF016C">
        <w:t xml:space="preserve">MUNO </w:t>
      </w:r>
      <w:r w:rsidR="009D7196">
        <w:t>25240/2018 ze dne 28.5.2018</w:t>
      </w:r>
      <w:r>
        <w:t>-</w:t>
      </w:r>
      <w:r w:rsidRPr="00826667">
        <w:t xml:space="preserve"> plnění viz B.1</w:t>
      </w:r>
      <w:r>
        <w:t>i,</w:t>
      </w:r>
      <w:r w:rsidRPr="00826667">
        <w:t>m)</w:t>
      </w:r>
      <w:r w:rsidR="004F4CEE" w:rsidRPr="004F4CEE">
        <w:t xml:space="preserve"> </w:t>
      </w:r>
    </w:p>
    <w:p w:rsidR="004F4CEE" w:rsidRDefault="004F4CEE" w:rsidP="00197B73">
      <w:pPr>
        <w:pStyle w:val="Zkladntext"/>
        <w:keepNext/>
        <w:widowControl/>
        <w:numPr>
          <w:ilvl w:val="7"/>
          <w:numId w:val="41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Udržovat pořádek a čistotu na stavbě a okolí. Po dokončení uvést okolí do původního stavu-týká se zhotovitele</w:t>
      </w:r>
    </w:p>
    <w:p w:rsidR="004F4CEE" w:rsidRDefault="004F4CEE" w:rsidP="00197B73">
      <w:pPr>
        <w:pStyle w:val="Zkladntext"/>
        <w:keepNext/>
        <w:widowControl/>
        <w:numPr>
          <w:ilvl w:val="7"/>
          <w:numId w:val="41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Práva třetích osob zůstanou nedotčena, zhotovitel uhradí veškeré případné škody-týká se zhotovitele</w:t>
      </w:r>
    </w:p>
    <w:p w:rsidR="004F4CEE" w:rsidRDefault="004F4CEE" w:rsidP="00197B73">
      <w:pPr>
        <w:pStyle w:val="Zkladntext"/>
        <w:keepNext/>
        <w:widowControl/>
        <w:numPr>
          <w:ilvl w:val="7"/>
          <w:numId w:val="41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 xml:space="preserve">Dokončení stavby bude oznámeno stavebnímu úřadu-povinnost </w:t>
      </w:r>
      <w:r w:rsidR="00C55FEC">
        <w:t>stavebníka</w:t>
      </w:r>
    </w:p>
    <w:p w:rsidR="00C55FEC" w:rsidRDefault="00C55FEC" w:rsidP="00197B73">
      <w:pPr>
        <w:pStyle w:val="Zkladntext"/>
        <w:keepNext/>
        <w:widowControl/>
        <w:numPr>
          <w:ilvl w:val="7"/>
          <w:numId w:val="41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 xml:space="preserve">Nakládání s odpady-třídění, předání oprávněné osobě, doklady k nakládání s odpady v souladu se zákonem budou předloženy OŽP </w:t>
      </w:r>
      <w:proofErr w:type="spellStart"/>
      <w:r>
        <w:t>MěÚ</w:t>
      </w:r>
      <w:proofErr w:type="spellEnd"/>
      <w:r>
        <w:t xml:space="preserve"> NB</w:t>
      </w:r>
      <w:r w:rsidR="004E5A05" w:rsidRPr="004E5A05">
        <w:t xml:space="preserve"> </w:t>
      </w:r>
      <w:r w:rsidR="004E5A05">
        <w:t>-týká se zhotovitele</w:t>
      </w:r>
    </w:p>
    <w:p w:rsidR="004E5A05" w:rsidRDefault="004E5A05" w:rsidP="00197B73">
      <w:pPr>
        <w:pStyle w:val="Zkladntext"/>
        <w:keepNext/>
        <w:widowControl/>
        <w:numPr>
          <w:ilvl w:val="7"/>
          <w:numId w:val="41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Stavba bude zajištěna proti úniku provozních a pohonných hmot ropného původu a také stavebních hmot, zejména cementových směsí, do vodního toku-týká se zhotovitele</w:t>
      </w:r>
    </w:p>
    <w:p w:rsidR="004E5A05" w:rsidRDefault="004E5A05" w:rsidP="00197B73">
      <w:pPr>
        <w:pStyle w:val="Zkladntext"/>
        <w:keepNext/>
        <w:widowControl/>
        <w:numPr>
          <w:ilvl w:val="7"/>
          <w:numId w:val="41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Práce budou prováděny s ohledem na zachování přírodního prostředí-ČSN 839061-Ochrana stromů, porostů a vegetačních ploch při stavebních pracích.</w:t>
      </w:r>
    </w:p>
    <w:p w:rsidR="00C316B6" w:rsidRDefault="00F80D4C" w:rsidP="004F4CEE">
      <w:pPr>
        <w:pStyle w:val="Zkladntext"/>
        <w:numPr>
          <w:ilvl w:val="7"/>
          <w:numId w:val="41"/>
        </w:numPr>
        <w:tabs>
          <w:tab w:val="left" w:pos="567"/>
        </w:tabs>
        <w:kinsoku w:val="0"/>
        <w:overflowPunct w:val="0"/>
        <w:spacing w:after="100" w:afterAutospacing="1" w:line="228" w:lineRule="exact"/>
        <w:ind w:left="993" w:right="45" w:hanging="284"/>
      </w:pPr>
      <w:r>
        <w:t>Při realizaci stavebního záměru budou dodrženy podmínky rozhodnutí, vyjádření a stanoviska účastníků řízení, DOSS a správců IS (STI).</w:t>
      </w:r>
    </w:p>
    <w:p w:rsidR="00F228D5" w:rsidRDefault="00F228D5" w:rsidP="00F228D5">
      <w:pPr>
        <w:pStyle w:val="Zkladntext"/>
        <w:kinsoku w:val="0"/>
        <w:overflowPunct w:val="0"/>
        <w:spacing w:line="228" w:lineRule="exact"/>
        <w:ind w:left="159" w:right="43"/>
      </w:pPr>
      <w:r>
        <w:t xml:space="preserve">Podmínky </w:t>
      </w:r>
      <w:r w:rsidR="001425A0">
        <w:t xml:space="preserve">ostatních </w:t>
      </w:r>
      <w:r>
        <w:t xml:space="preserve">dotčených subjektů jsou obsaženy v textové, výkresové a dokladové části dokumentace a zhotovitel stavby je povinen se s nimi seznámit a dodržet je. Viz též Seznam příloh-Dokladová část, Seznam dokladů </w:t>
      </w:r>
    </w:p>
    <w:p w:rsidR="00F228D5" w:rsidRDefault="00F228D5" w:rsidP="00F228D5">
      <w:pPr>
        <w:pStyle w:val="Zkladntext"/>
        <w:kinsoku w:val="0"/>
        <w:overflowPunct w:val="0"/>
        <w:spacing w:line="228" w:lineRule="exact"/>
        <w:ind w:left="159" w:right="43"/>
      </w:pPr>
    </w:p>
    <w:p w:rsidR="00F228D5" w:rsidRDefault="00F228D5" w:rsidP="00F228D5">
      <w:pPr>
        <w:pStyle w:val="Nadpis3"/>
        <w:numPr>
          <w:ilvl w:val="2"/>
          <w:numId w:val="13"/>
        </w:numPr>
        <w:tabs>
          <w:tab w:val="left" w:pos="796"/>
        </w:tabs>
        <w:kinsoku w:val="0"/>
        <w:overflowPunct w:val="0"/>
        <w:ind w:left="796" w:right="43" w:hanging="677"/>
        <w:jc w:val="both"/>
        <w:rPr>
          <w:b w:val="0"/>
          <w:bCs w:val="0"/>
        </w:rPr>
      </w:pPr>
      <w:r>
        <w:t>V</w:t>
      </w:r>
      <w:r>
        <w:rPr>
          <w:spacing w:val="-7"/>
        </w:rPr>
        <w:t>ý</w:t>
      </w:r>
      <w:r>
        <w:t>čet a</w:t>
      </w:r>
      <w:r>
        <w:rPr>
          <w:spacing w:val="2"/>
        </w:rPr>
        <w:t xml:space="preserve"> </w:t>
      </w:r>
      <w:r>
        <w:t>zá</w:t>
      </w:r>
      <w:r>
        <w:rPr>
          <w:spacing w:val="-4"/>
        </w:rPr>
        <w:t>v</w:t>
      </w:r>
      <w:r>
        <w:t>ěry</w:t>
      </w:r>
      <w:r>
        <w:rPr>
          <w:spacing w:val="-5"/>
        </w:rPr>
        <w:t xml:space="preserve"> </w:t>
      </w:r>
      <w:r>
        <w:t>průzkumů a</w:t>
      </w:r>
      <w:r>
        <w:rPr>
          <w:spacing w:val="1"/>
        </w:rPr>
        <w:t xml:space="preserve"> </w:t>
      </w:r>
      <w:r>
        <w:t>rozborů</w:t>
      </w:r>
    </w:p>
    <w:p w:rsidR="00F228D5" w:rsidRDefault="00F228D5" w:rsidP="00F228D5">
      <w:pPr>
        <w:kinsoku w:val="0"/>
        <w:overflowPunct w:val="0"/>
        <w:spacing w:before="6" w:line="240" w:lineRule="exact"/>
        <w:ind w:right="43"/>
      </w:pPr>
    </w:p>
    <w:p w:rsidR="00AC16A0" w:rsidRDefault="00AC16A0" w:rsidP="00AC16A0">
      <w:pPr>
        <w:pStyle w:val="Zkladntext"/>
        <w:kinsoku w:val="0"/>
        <w:overflowPunct w:val="0"/>
        <w:spacing w:line="228" w:lineRule="exact"/>
        <w:ind w:right="117"/>
        <w:jc w:val="both"/>
      </w:pPr>
      <w:r>
        <w:t>Na</w:t>
      </w:r>
      <w:r>
        <w:rPr>
          <w:spacing w:val="54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bě</w:t>
      </w:r>
      <w:r>
        <w:rPr>
          <w:spacing w:val="54"/>
        </w:rPr>
        <w:t xml:space="preserve"> </w:t>
      </w:r>
      <w:r>
        <w:t>b</w:t>
      </w:r>
      <w:r>
        <w:rPr>
          <w:spacing w:val="-8"/>
        </w:rPr>
        <w:t>y</w:t>
      </w:r>
      <w:r>
        <w:t>lo</w:t>
      </w:r>
      <w:r>
        <w:rPr>
          <w:spacing w:val="53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54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dní</w:t>
      </w:r>
      <w:r>
        <w:rPr>
          <w:spacing w:val="54"/>
        </w:rPr>
        <w:t xml:space="preserve"> </w:t>
      </w:r>
      <w:r>
        <w:t>posou</w:t>
      </w:r>
      <w:r>
        <w:rPr>
          <w:spacing w:val="-5"/>
        </w:rPr>
        <w:t>z</w:t>
      </w:r>
      <w:r>
        <w:t>ení</w:t>
      </w:r>
      <w:r>
        <w:rPr>
          <w:spacing w:val="53"/>
        </w:rPr>
        <w:t xml:space="preserve"> </w:t>
      </w:r>
      <w:r>
        <w:t>geo</w:t>
      </w:r>
      <w:r>
        <w:rPr>
          <w:spacing w:val="-3"/>
        </w:rPr>
        <w:t>l</w:t>
      </w:r>
      <w:r>
        <w:t>og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55"/>
        </w:rPr>
        <w:t xml:space="preserve"> </w:t>
      </w:r>
      <w:r>
        <w:t>po</w:t>
      </w:r>
      <w:r>
        <w:rPr>
          <w:spacing w:val="3"/>
        </w:rPr>
        <w:t>m</w:t>
      </w:r>
      <w:r>
        <w:t>ěrů</w:t>
      </w:r>
      <w:r>
        <w:rPr>
          <w:spacing w:val="55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b</w:t>
      </w:r>
      <w:r>
        <w:rPr>
          <w:spacing w:val="-8"/>
        </w:rPr>
        <w:t>y</w:t>
      </w:r>
      <w:r>
        <w:t>l</w:t>
      </w:r>
      <w:r>
        <w:rPr>
          <w:spacing w:val="52"/>
        </w:rPr>
        <w:t xml:space="preserve"> </w:t>
      </w:r>
      <w:r>
        <w:t>prov</w:t>
      </w:r>
      <w:r>
        <w:rPr>
          <w:spacing w:val="-2"/>
        </w:rPr>
        <w:t>e</w:t>
      </w:r>
      <w:r>
        <w:t>den</w:t>
      </w:r>
      <w:r>
        <w:rPr>
          <w:spacing w:val="51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ě</w:t>
      </w:r>
      <w:r>
        <w:t>technic</w:t>
      </w:r>
      <w:r>
        <w:rPr>
          <w:spacing w:val="3"/>
        </w:rPr>
        <w:t>k</w:t>
      </w:r>
      <w:r>
        <w:t>ý</w:t>
      </w:r>
      <w:r>
        <w:rPr>
          <w:w w:val="99"/>
        </w:rPr>
        <w:t xml:space="preserve"> </w:t>
      </w:r>
      <w:r>
        <w:t>prů</w:t>
      </w:r>
      <w:r>
        <w:rPr>
          <w:spacing w:val="-5"/>
        </w:rPr>
        <w:t>z</w:t>
      </w:r>
      <w:r>
        <w:rPr>
          <w:spacing w:val="3"/>
        </w:rPr>
        <w:t>k</w:t>
      </w:r>
      <w:r>
        <w:t>um</w:t>
      </w:r>
      <w:r>
        <w:rPr>
          <w:spacing w:val="-6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í,</w:t>
      </w:r>
      <w:r>
        <w:rPr>
          <w:spacing w:val="-8"/>
        </w:rPr>
        <w:t xml:space="preserve"> </w:t>
      </w:r>
      <w:r>
        <w:t>n</w:t>
      </w:r>
      <w:r>
        <w:rPr>
          <w:spacing w:val="-2"/>
        </w:rPr>
        <w:t>e</w:t>
      </w:r>
      <w:r>
        <w:rPr>
          <w:spacing w:val="-5"/>
        </w:rPr>
        <w:t>z</w:t>
      </w:r>
      <w:r>
        <w:t>b</w:t>
      </w:r>
      <w:r>
        <w:rPr>
          <w:spacing w:val="-8"/>
        </w:rPr>
        <w:t>y</w:t>
      </w:r>
      <w:r>
        <w:t>tný</w:t>
      </w:r>
      <w:r>
        <w:rPr>
          <w:spacing w:val="-14"/>
        </w:rPr>
        <w:t xml:space="preserve"> </w:t>
      </w:r>
      <w:r>
        <w:t>pro</w:t>
      </w:r>
      <w:r>
        <w:rPr>
          <w:spacing w:val="-9"/>
        </w:rPr>
        <w:t xml:space="preserve"> </w:t>
      </w:r>
      <w:r>
        <w:t>stano</w:t>
      </w:r>
      <w:r>
        <w:rPr>
          <w:spacing w:val="-2"/>
        </w:rPr>
        <w:t>v</w:t>
      </w:r>
      <w:r>
        <w:t>ení</w:t>
      </w:r>
      <w:r>
        <w:rPr>
          <w:spacing w:val="-8"/>
        </w:rPr>
        <w:t xml:space="preserve"> </w:t>
      </w:r>
      <w:r>
        <w:t>ro</w:t>
      </w:r>
      <w:r>
        <w:rPr>
          <w:spacing w:val="-6"/>
        </w:rPr>
        <w:t>z</w:t>
      </w:r>
      <w:r>
        <w:rPr>
          <w:spacing w:val="1"/>
        </w:rPr>
        <w:t>s</w:t>
      </w:r>
      <w:r>
        <w:t>ahu</w:t>
      </w:r>
      <w:r>
        <w:rPr>
          <w:spacing w:val="-10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2"/>
        </w:rPr>
        <w:t>p</w:t>
      </w:r>
      <w:r>
        <w:t>řípadné</w:t>
      </w:r>
      <w:r>
        <w:rPr>
          <w:spacing w:val="-2"/>
        </w:rPr>
        <w:t>h</w:t>
      </w:r>
      <w:r>
        <w:t>o</w:t>
      </w:r>
      <w:r>
        <w:rPr>
          <w:spacing w:val="-9"/>
        </w:rPr>
        <w:t xml:space="preserve"> </w:t>
      </w:r>
      <w:r>
        <w:rPr>
          <w:spacing w:val="3"/>
        </w:rPr>
        <w:t>m</w:t>
      </w:r>
      <w:r>
        <w:t>on</w:t>
      </w:r>
      <w:r>
        <w:rPr>
          <w:spacing w:val="-2"/>
        </w:rPr>
        <w:t>i</w:t>
      </w:r>
      <w:r>
        <w:t>torin</w:t>
      </w:r>
      <w:r>
        <w:rPr>
          <w:spacing w:val="-2"/>
        </w:rPr>
        <w:t>g</w:t>
      </w:r>
      <w:r>
        <w:t>u</w:t>
      </w:r>
      <w:r>
        <w:rPr>
          <w:spacing w:val="-8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í.</w:t>
      </w:r>
    </w:p>
    <w:p w:rsidR="00AC16A0" w:rsidRDefault="00AC16A0" w:rsidP="00FC141A">
      <w:pPr>
        <w:pStyle w:val="Nadpis5"/>
        <w:kinsoku w:val="0"/>
        <w:overflowPunct w:val="0"/>
        <w:ind w:right="23"/>
        <w:jc w:val="both"/>
        <w:rPr>
          <w:b w:val="0"/>
          <w:bCs w:val="0"/>
        </w:rPr>
      </w:pPr>
      <w:r>
        <w:t>Ge</w:t>
      </w:r>
      <w:r>
        <w:rPr>
          <w:spacing w:val="1"/>
        </w:rPr>
        <w:t>o</w:t>
      </w:r>
      <w:r>
        <w:t>lo</w:t>
      </w:r>
      <w:r>
        <w:rPr>
          <w:spacing w:val="1"/>
        </w:rPr>
        <w:t>g</w:t>
      </w:r>
      <w:r>
        <w:t>ické</w:t>
      </w:r>
      <w:r>
        <w:rPr>
          <w:spacing w:val="-17"/>
        </w:rPr>
        <w:t xml:space="preserve"> </w:t>
      </w:r>
      <w:r>
        <w:t>p</w:t>
      </w:r>
      <w:r>
        <w:rPr>
          <w:spacing w:val="1"/>
        </w:rPr>
        <w:t>o</w:t>
      </w:r>
      <w:r>
        <w:t>měry</w:t>
      </w:r>
      <w:r>
        <w:rPr>
          <w:spacing w:val="-17"/>
        </w:rPr>
        <w:t xml:space="preserve"> </w:t>
      </w:r>
      <w:r>
        <w:t>sta</w:t>
      </w:r>
      <w:r>
        <w:rPr>
          <w:spacing w:val="2"/>
        </w:rPr>
        <w:t>v</w:t>
      </w:r>
      <w:r>
        <w:t>eniště</w:t>
      </w:r>
    </w:p>
    <w:p w:rsidR="00AC16A0" w:rsidRDefault="00AC16A0" w:rsidP="00AC16A0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AC16A0" w:rsidRDefault="00AC16A0" w:rsidP="00AC16A0">
      <w:pPr>
        <w:pStyle w:val="Zkladntext"/>
        <w:kinsoku w:val="0"/>
        <w:overflowPunct w:val="0"/>
        <w:spacing w:line="228" w:lineRule="exact"/>
        <w:ind w:right="123"/>
        <w:jc w:val="both"/>
      </w:pPr>
      <w:r>
        <w:t>Ze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y</w:t>
      </w:r>
      <w:r>
        <w:rPr>
          <w:spacing w:val="27"/>
        </w:rPr>
        <w:t xml:space="preserve"> </w:t>
      </w:r>
      <w:r>
        <w:rPr>
          <w:spacing w:val="1"/>
        </w:rPr>
        <w:t>js</w:t>
      </w:r>
      <w:r>
        <w:t>ou</w:t>
      </w:r>
      <w:r>
        <w:rPr>
          <w:spacing w:val="33"/>
        </w:rPr>
        <w:t xml:space="preserve"> </w:t>
      </w:r>
      <w:proofErr w:type="spellStart"/>
      <w:r>
        <w:t>h</w:t>
      </w:r>
      <w:r>
        <w:rPr>
          <w:spacing w:val="-2"/>
        </w:rPr>
        <w:t>l</w:t>
      </w:r>
      <w:r>
        <w:t>i</w:t>
      </w:r>
      <w:r>
        <w:rPr>
          <w:spacing w:val="-2"/>
        </w:rPr>
        <w:t>n</w:t>
      </w:r>
      <w:r>
        <w:t>it</w:t>
      </w:r>
      <w:r>
        <w:rPr>
          <w:spacing w:val="-2"/>
        </w:rPr>
        <w:t>o</w:t>
      </w:r>
      <w:proofErr w:type="spellEnd"/>
      <w:r>
        <w:rPr>
          <w:spacing w:val="1"/>
        </w:rPr>
        <w:t>-</w:t>
      </w:r>
      <w:r>
        <w:t>pís</w:t>
      </w:r>
      <w:r>
        <w:rPr>
          <w:spacing w:val="1"/>
        </w:rPr>
        <w:t>č</w:t>
      </w:r>
      <w:r>
        <w:t>ité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proofErr w:type="spellStart"/>
      <w:r>
        <w:t>h</w:t>
      </w:r>
      <w:r>
        <w:rPr>
          <w:spacing w:val="-2"/>
        </w:rPr>
        <w:t>l</w:t>
      </w:r>
      <w:r>
        <w:t>i</w:t>
      </w:r>
      <w:r>
        <w:rPr>
          <w:spacing w:val="-2"/>
        </w:rPr>
        <w:t>n</w:t>
      </w:r>
      <w:r>
        <w:t>it</w:t>
      </w:r>
      <w:r>
        <w:rPr>
          <w:spacing w:val="-2"/>
        </w:rPr>
        <w:t>o</w:t>
      </w:r>
      <w:proofErr w:type="spellEnd"/>
      <w:r>
        <w:t>-</w:t>
      </w:r>
      <w:r>
        <w:rPr>
          <w:spacing w:val="1"/>
        </w:rPr>
        <w:t>š</w:t>
      </w:r>
      <w:r>
        <w:t>těr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it</w:t>
      </w:r>
      <w:r>
        <w:rPr>
          <w:spacing w:val="-2"/>
        </w:rPr>
        <w:t>é</w:t>
      </w:r>
      <w:r>
        <w:t>,</w:t>
      </w:r>
      <w:r>
        <w:rPr>
          <w:spacing w:val="33"/>
        </w:rPr>
        <w:t xml:space="preserve"> </w:t>
      </w:r>
      <w:r>
        <w:t>náp</w:t>
      </w:r>
      <w:r>
        <w:rPr>
          <w:spacing w:val="-3"/>
        </w:rPr>
        <w:t>l</w:t>
      </w:r>
      <w:r>
        <w:t>a</w:t>
      </w:r>
      <w:r>
        <w:rPr>
          <w:spacing w:val="-2"/>
        </w:rPr>
        <w:t>v</w:t>
      </w:r>
      <w:r>
        <w:t>y</w:t>
      </w:r>
      <w:r>
        <w:rPr>
          <w:spacing w:val="-1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tě</w:t>
      </w:r>
      <w:r>
        <w:rPr>
          <w:spacing w:val="33"/>
        </w:rPr>
        <w:t xml:space="preserve"> </w:t>
      </w:r>
      <w:r>
        <w:rPr>
          <w:spacing w:val="4"/>
        </w:rPr>
        <w:t>m</w:t>
      </w:r>
      <w:r>
        <w:t>ají</w:t>
      </w:r>
      <w:r>
        <w:rPr>
          <w:spacing w:val="33"/>
        </w:rPr>
        <w:t xml:space="preserve"> </w:t>
      </w:r>
      <w:r>
        <w:rPr>
          <w:spacing w:val="1"/>
        </w:rPr>
        <w:t>c</w:t>
      </w:r>
      <w:r>
        <w:t>hara</w:t>
      </w:r>
      <w:r>
        <w:rPr>
          <w:spacing w:val="3"/>
        </w:rPr>
        <w:t>k</w:t>
      </w:r>
      <w:r>
        <w:t>ter</w:t>
      </w:r>
      <w:r>
        <w:rPr>
          <w:spacing w:val="34"/>
        </w:rPr>
        <w:t xml:space="preserve"> </w:t>
      </w:r>
      <w:r>
        <w:rPr>
          <w:spacing w:val="-1"/>
        </w:rPr>
        <w:t>p</w:t>
      </w:r>
      <w:r>
        <w:t>ís</w:t>
      </w:r>
      <w:r>
        <w:rPr>
          <w:spacing w:val="2"/>
        </w:rPr>
        <w:t>č</w:t>
      </w:r>
      <w:r>
        <w:t>it</w:t>
      </w:r>
      <w:r>
        <w:rPr>
          <w:spacing w:val="-2"/>
        </w:rPr>
        <w:t>é</w:t>
      </w:r>
      <w:r>
        <w:t>ho</w:t>
      </w:r>
      <w:r>
        <w:rPr>
          <w:spacing w:val="33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h</w:t>
      </w:r>
      <w:r>
        <w:rPr>
          <w:spacing w:val="-2"/>
        </w:rPr>
        <w:t>l</w:t>
      </w:r>
      <w:r>
        <w:t>i</w:t>
      </w:r>
      <w:r>
        <w:rPr>
          <w:spacing w:val="-2"/>
        </w:rPr>
        <w:t>n</w:t>
      </w:r>
      <w:r>
        <w:t>it</w:t>
      </w:r>
      <w:r>
        <w:rPr>
          <w:spacing w:val="-2"/>
        </w:rPr>
        <w:t>é</w:t>
      </w:r>
      <w:r>
        <w:t>ho</w:t>
      </w:r>
      <w:r>
        <w:rPr>
          <w:spacing w:val="30"/>
        </w:rPr>
        <w:t xml:space="preserve"> </w:t>
      </w:r>
      <w:r>
        <w:rPr>
          <w:spacing w:val="1"/>
        </w:rPr>
        <w:t>š</w:t>
      </w:r>
      <w:r>
        <w:t>těr</w:t>
      </w:r>
      <w:r>
        <w:rPr>
          <w:spacing w:val="3"/>
        </w:rPr>
        <w:t>k</w:t>
      </w:r>
      <w:r>
        <w:rPr>
          <w:spacing w:val="-1"/>
        </w:rPr>
        <w:t>u</w:t>
      </w:r>
      <w:r>
        <w:t>.</w:t>
      </w:r>
      <w:r>
        <w:rPr>
          <w:w w:val="99"/>
        </w:rPr>
        <w:t xml:space="preserve"> </w:t>
      </w:r>
      <w:r>
        <w:lastRenderedPageBreak/>
        <w:t>Předp</w:t>
      </w:r>
      <w:r>
        <w:rPr>
          <w:spacing w:val="-2"/>
        </w:rPr>
        <w:t>o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daná</w:t>
      </w:r>
      <w:r>
        <w:rPr>
          <w:spacing w:val="-8"/>
        </w:rPr>
        <w:t xml:space="preserve"> </w:t>
      </w:r>
      <w:r>
        <w:t>třída</w:t>
      </w:r>
      <w:r>
        <w:rPr>
          <w:spacing w:val="-6"/>
        </w:rPr>
        <w:t xml:space="preserve"> </w:t>
      </w:r>
      <w:r>
        <w:t>tě</w:t>
      </w:r>
      <w:r>
        <w:rPr>
          <w:spacing w:val="-6"/>
        </w:rPr>
        <w:t>ž</w:t>
      </w:r>
      <w:r>
        <w:t>it</w:t>
      </w:r>
      <w:r>
        <w:rPr>
          <w:spacing w:val="-2"/>
        </w:rPr>
        <w:t>e</w:t>
      </w:r>
      <w:r>
        <w:t>l</w:t>
      </w:r>
      <w:r>
        <w:rPr>
          <w:spacing w:val="-2"/>
        </w:rPr>
        <w:t>n</w:t>
      </w:r>
      <w:r>
        <w:t>osti</w:t>
      </w:r>
      <w:r>
        <w:rPr>
          <w:spacing w:val="-6"/>
        </w:rPr>
        <w:t xml:space="preserve"> </w:t>
      </w:r>
      <w:r>
        <w:rPr>
          <w:spacing w:val="-1"/>
        </w:rPr>
        <w:t>3</w:t>
      </w:r>
      <w:r>
        <w:t>-4.</w:t>
      </w:r>
      <w:r>
        <w:rPr>
          <w:spacing w:val="-7"/>
        </w:rPr>
        <w:t xml:space="preserve"> </w:t>
      </w:r>
      <w:r>
        <w:t>H</w:t>
      </w:r>
      <w:r>
        <w:rPr>
          <w:spacing w:val="-2"/>
        </w:rPr>
        <w:t>l</w:t>
      </w:r>
      <w:r>
        <w:t>ad</w:t>
      </w:r>
      <w:r>
        <w:rPr>
          <w:spacing w:val="-2"/>
        </w:rPr>
        <w:t>i</w:t>
      </w:r>
      <w:r>
        <w:t>na</w:t>
      </w:r>
      <w:r>
        <w:rPr>
          <w:spacing w:val="44"/>
        </w:rPr>
        <w:t xml:space="preserve"> </w:t>
      </w:r>
      <w:r>
        <w:rPr>
          <w:spacing w:val="-2"/>
        </w:rPr>
        <w:t>p</w:t>
      </w:r>
      <w:r>
        <w:t>od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t>ní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t>ody</w:t>
      </w:r>
      <w:r>
        <w:rPr>
          <w:spacing w:val="38"/>
        </w:rPr>
        <w:t xml:space="preserve"> </w:t>
      </w:r>
      <w:r>
        <w:rPr>
          <w:spacing w:val="3"/>
        </w:rPr>
        <w:t>k</w:t>
      </w:r>
      <w:r>
        <w:t>ore</w:t>
      </w:r>
      <w:r>
        <w:rPr>
          <w:spacing w:val="1"/>
        </w:rPr>
        <w:t>s</w:t>
      </w:r>
      <w:r>
        <w:t>pon</w:t>
      </w:r>
      <w:r>
        <w:rPr>
          <w:spacing w:val="-2"/>
        </w:rPr>
        <w:t>d</w:t>
      </w:r>
      <w:r>
        <w:t>uje</w:t>
      </w:r>
      <w:r>
        <w:rPr>
          <w:spacing w:val="-7"/>
        </w:rPr>
        <w:t xml:space="preserve"> </w:t>
      </w:r>
      <w:r>
        <w:t>s</w:t>
      </w:r>
      <w:r>
        <w:rPr>
          <w:spacing w:val="46"/>
        </w:rPr>
        <w:t xml:space="preserve"> </w:t>
      </w:r>
      <w:r>
        <w:t>úro</w:t>
      </w:r>
      <w:r>
        <w:rPr>
          <w:spacing w:val="-2"/>
        </w:rPr>
        <w:t>v</w:t>
      </w:r>
      <w:r>
        <w:t>ní</w:t>
      </w:r>
      <w:r>
        <w:rPr>
          <w:spacing w:val="-6"/>
        </w:rPr>
        <w:t xml:space="preserve"> </w:t>
      </w:r>
      <w:r>
        <w:t>h</w:t>
      </w:r>
      <w:r>
        <w:rPr>
          <w:spacing w:val="-3"/>
        </w:rPr>
        <w:t>l</w:t>
      </w:r>
      <w:r>
        <w:t>ad</w:t>
      </w:r>
      <w:r>
        <w:rPr>
          <w:spacing w:val="-2"/>
        </w:rPr>
        <w:t>i</w:t>
      </w:r>
      <w:r>
        <w:t>ny</w:t>
      </w:r>
      <w:r>
        <w:rPr>
          <w:spacing w:val="-12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to</w:t>
      </w:r>
      <w:r>
        <w:rPr>
          <w:spacing w:val="3"/>
        </w:rPr>
        <w:t>k</w:t>
      </w:r>
      <w:r>
        <w:t>u.</w:t>
      </w:r>
    </w:p>
    <w:p w:rsidR="00AC16A0" w:rsidRDefault="00AC16A0" w:rsidP="00AC16A0">
      <w:pPr>
        <w:kinsoku w:val="0"/>
        <w:overflowPunct w:val="0"/>
        <w:spacing w:line="120" w:lineRule="exact"/>
        <w:rPr>
          <w:sz w:val="12"/>
          <w:szCs w:val="12"/>
        </w:rPr>
      </w:pPr>
    </w:p>
    <w:p w:rsidR="00AC16A0" w:rsidRDefault="00AC16A0" w:rsidP="00AC16A0">
      <w:pPr>
        <w:pStyle w:val="Zkladntext"/>
        <w:kinsoku w:val="0"/>
        <w:overflowPunct w:val="0"/>
        <w:spacing w:line="228" w:lineRule="exact"/>
        <w:ind w:right="73" w:firstLine="679"/>
      </w:pPr>
      <w:r>
        <w:t>P</w:t>
      </w:r>
      <w:r>
        <w:rPr>
          <w:spacing w:val="-2"/>
        </w:rPr>
        <w:t>o</w:t>
      </w:r>
      <w:r>
        <w:t>drob</w:t>
      </w:r>
      <w:r>
        <w:rPr>
          <w:spacing w:val="-1"/>
        </w:rPr>
        <w:t>n</w:t>
      </w:r>
      <w:r>
        <w:t>ěj</w:t>
      </w:r>
      <w:r>
        <w:rPr>
          <w:spacing w:val="2"/>
        </w:rPr>
        <w:t>š</w:t>
      </w:r>
      <w:r>
        <w:t xml:space="preserve">í </w:t>
      </w:r>
      <w:r>
        <w:rPr>
          <w:spacing w:val="43"/>
        </w:rPr>
        <w:t xml:space="preserve"> </w:t>
      </w:r>
      <w:r>
        <w:t>v</w:t>
      </w:r>
      <w:r>
        <w:rPr>
          <w:spacing w:val="-9"/>
        </w:rPr>
        <w:t>y</w:t>
      </w:r>
      <w:r>
        <w:t>hod</w:t>
      </w:r>
      <w:r>
        <w:rPr>
          <w:spacing w:val="-2"/>
        </w:rPr>
        <w:t>n</w:t>
      </w:r>
      <w:r>
        <w:t xml:space="preserve">ocení </w:t>
      </w:r>
      <w:r>
        <w:rPr>
          <w:spacing w:val="44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1"/>
        </w:rPr>
        <w:t>c</w:t>
      </w:r>
      <w:r>
        <w:t xml:space="preserve">h </w:t>
      </w:r>
      <w:r>
        <w:rPr>
          <w:spacing w:val="44"/>
        </w:rPr>
        <w:t xml:space="preserve"> </w:t>
      </w:r>
      <w:r>
        <w:t>po</w:t>
      </w:r>
      <w:r>
        <w:rPr>
          <w:spacing w:val="3"/>
        </w:rPr>
        <w:t>m</w:t>
      </w:r>
      <w:r>
        <w:t xml:space="preserve">ěrů </w:t>
      </w:r>
      <w:r>
        <w:rPr>
          <w:spacing w:val="44"/>
        </w:rPr>
        <w:t xml:space="preserve"> </w:t>
      </w:r>
      <w:r>
        <w:t xml:space="preserve">bude </w:t>
      </w:r>
      <w:r>
        <w:rPr>
          <w:spacing w:val="42"/>
        </w:rPr>
        <w:t xml:space="preserve"> </w:t>
      </w:r>
      <w:r>
        <w:t>prov</w:t>
      </w:r>
      <w:r>
        <w:rPr>
          <w:spacing w:val="-2"/>
        </w:rPr>
        <w:t>e</w:t>
      </w:r>
      <w:r>
        <w:t xml:space="preserve">deno </w:t>
      </w:r>
      <w:r>
        <w:rPr>
          <w:spacing w:val="43"/>
        </w:rPr>
        <w:t xml:space="preserve"> </w:t>
      </w:r>
      <w:r>
        <w:t xml:space="preserve">po </w:t>
      </w:r>
      <w:r>
        <w:rPr>
          <w:spacing w:val="43"/>
        </w:rPr>
        <w:t xml:space="preserve"> </w:t>
      </w:r>
      <w:r>
        <w:t>od</w:t>
      </w:r>
      <w:r>
        <w:rPr>
          <w:spacing w:val="2"/>
        </w:rPr>
        <w:t>k</w:t>
      </w:r>
      <w:r>
        <w:t>r</w:t>
      </w:r>
      <w:r>
        <w:rPr>
          <w:spacing w:val="-7"/>
        </w:rPr>
        <w:t>y</w:t>
      </w:r>
      <w:r>
        <w:t xml:space="preserve">tí </w:t>
      </w:r>
      <w:r>
        <w:rPr>
          <w:spacing w:val="44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 xml:space="preserve">é </w:t>
      </w:r>
      <w:r>
        <w:rPr>
          <w:spacing w:val="41"/>
        </w:rPr>
        <w:t xml:space="preserve"> </w:t>
      </w:r>
      <w:r>
        <w:rPr>
          <w:spacing w:val="1"/>
        </w:rPr>
        <w:t>s</w:t>
      </w:r>
      <w:r>
        <w:t>pár</w:t>
      </w:r>
      <w:r>
        <w:rPr>
          <w:spacing w:val="-7"/>
        </w:rPr>
        <w:t>y</w:t>
      </w:r>
      <w:r>
        <w:t>.</w:t>
      </w:r>
      <w:r>
        <w:rPr>
          <w:w w:val="99"/>
        </w:rPr>
        <w:t xml:space="preserve"> </w:t>
      </w:r>
      <w:r>
        <w:t>H</w:t>
      </w:r>
      <w:r>
        <w:rPr>
          <w:spacing w:val="-7"/>
        </w:rPr>
        <w:t>y</w:t>
      </w:r>
      <w:r>
        <w:t>drogeo</w:t>
      </w:r>
      <w:r>
        <w:rPr>
          <w:spacing w:val="-2"/>
        </w:rPr>
        <w:t>l</w:t>
      </w:r>
      <w:r>
        <w:t>og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ý</w:t>
      </w:r>
      <w:r>
        <w:rPr>
          <w:spacing w:val="-14"/>
        </w:rPr>
        <w:t xml:space="preserve"> </w:t>
      </w:r>
      <w:r>
        <w:t>prů</w:t>
      </w:r>
      <w:r>
        <w:rPr>
          <w:spacing w:val="-5"/>
        </w:rPr>
        <w:t>z</w:t>
      </w:r>
      <w:r>
        <w:rPr>
          <w:spacing w:val="3"/>
        </w:rPr>
        <w:t>k</w:t>
      </w:r>
      <w:r>
        <w:t>um</w:t>
      </w:r>
      <w:r>
        <w:rPr>
          <w:spacing w:val="-5"/>
        </w:rPr>
        <w:t xml:space="preserve"> </w:t>
      </w:r>
      <w:r>
        <w:t>ne</w:t>
      </w:r>
      <w:r>
        <w:rPr>
          <w:spacing w:val="-2"/>
        </w:rPr>
        <w:t>n</w:t>
      </w:r>
      <w:r>
        <w:t>í</w:t>
      </w:r>
      <w:r>
        <w:rPr>
          <w:spacing w:val="-9"/>
        </w:rPr>
        <w:t xml:space="preserve"> </w:t>
      </w:r>
      <w:r>
        <w:t>na</w:t>
      </w:r>
      <w:r>
        <w:rPr>
          <w:spacing w:val="-3"/>
        </w:rPr>
        <w:t>v</w:t>
      </w:r>
      <w:r>
        <w:t>r</w:t>
      </w:r>
      <w:r>
        <w:rPr>
          <w:spacing w:val="-3"/>
        </w:rPr>
        <w:t>ž</w:t>
      </w:r>
      <w:r>
        <w:t>en,</w:t>
      </w:r>
      <w:r>
        <w:rPr>
          <w:spacing w:val="-9"/>
        </w:rPr>
        <w:t xml:space="preserve"> </w:t>
      </w:r>
      <w:r>
        <w:t>sta</w:t>
      </w:r>
      <w:r>
        <w:rPr>
          <w:spacing w:val="-2"/>
        </w:rPr>
        <w:t>v</w:t>
      </w:r>
      <w:r>
        <w:t>ba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rPr>
          <w:spacing w:val="4"/>
        </w:rPr>
        <w:t>m</w:t>
      </w:r>
      <w:r>
        <w:t>a</w:t>
      </w:r>
      <w:r>
        <w:rPr>
          <w:spacing w:val="-2"/>
        </w:rPr>
        <w:t>l</w:t>
      </w:r>
      <w:r>
        <w:t>ého</w:t>
      </w:r>
      <w:r>
        <w:rPr>
          <w:spacing w:val="-9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1"/>
        </w:rPr>
        <w:t>s</w:t>
      </w:r>
      <w:r>
        <w:t>ahu.</w:t>
      </w:r>
    </w:p>
    <w:p w:rsidR="00C81B0D" w:rsidRDefault="00C81B0D" w:rsidP="00AC16A0">
      <w:pPr>
        <w:pStyle w:val="Zkladntext"/>
        <w:kinsoku w:val="0"/>
        <w:overflowPunct w:val="0"/>
        <w:spacing w:line="228" w:lineRule="exact"/>
        <w:ind w:right="73" w:firstLine="679"/>
      </w:pPr>
    </w:p>
    <w:p w:rsidR="00AC16A0" w:rsidRDefault="00AC16A0" w:rsidP="00AC16A0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AC16A0" w:rsidRDefault="00AC16A0" w:rsidP="00AC16A0">
      <w:pPr>
        <w:pStyle w:val="Nadpis5"/>
        <w:kinsoku w:val="0"/>
        <w:overflowPunct w:val="0"/>
        <w:ind w:right="7099"/>
        <w:jc w:val="both"/>
        <w:rPr>
          <w:b w:val="0"/>
          <w:bCs w:val="0"/>
        </w:rPr>
      </w:pPr>
      <w:r>
        <w:t>Sta</w:t>
      </w:r>
      <w:r>
        <w:rPr>
          <w:spacing w:val="1"/>
        </w:rPr>
        <w:t>v</w:t>
      </w:r>
      <w:r>
        <w:t>ebně</w:t>
      </w:r>
      <w:r>
        <w:rPr>
          <w:spacing w:val="-15"/>
        </w:rPr>
        <w:t xml:space="preserve"> </w:t>
      </w:r>
      <w:r>
        <w:rPr>
          <w:spacing w:val="1"/>
        </w:rPr>
        <w:t>t</w:t>
      </w:r>
      <w:r>
        <w:t>echnický</w:t>
      </w:r>
      <w:r>
        <w:rPr>
          <w:spacing w:val="-17"/>
        </w:rPr>
        <w:t xml:space="preserve"> </w:t>
      </w:r>
      <w:r>
        <w:t>prů</w:t>
      </w:r>
      <w:r>
        <w:rPr>
          <w:spacing w:val="1"/>
        </w:rPr>
        <w:t>z</w:t>
      </w:r>
      <w:r>
        <w:t>kum</w:t>
      </w:r>
    </w:p>
    <w:p w:rsidR="00AC16A0" w:rsidRDefault="00AC16A0" w:rsidP="00AC16A0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AC16A0" w:rsidRDefault="00AC16A0" w:rsidP="00AC16A0">
      <w:pPr>
        <w:pStyle w:val="Zkladntext"/>
        <w:kinsoku w:val="0"/>
        <w:overflowPunct w:val="0"/>
        <w:spacing w:line="228" w:lineRule="exact"/>
        <w:ind w:right="122"/>
        <w:jc w:val="both"/>
      </w:pPr>
      <w:r>
        <w:t>St</w:t>
      </w:r>
      <w:r>
        <w:rPr>
          <w:spacing w:val="-2"/>
        </w:rPr>
        <w:t>á</w:t>
      </w:r>
      <w:r>
        <w:t>v</w:t>
      </w:r>
      <w:r>
        <w:rPr>
          <w:spacing w:val="-2"/>
        </w:rPr>
        <w:t>a</w:t>
      </w:r>
      <w:r>
        <w:rPr>
          <w:spacing w:val="1"/>
        </w:rPr>
        <w:t>j</w:t>
      </w:r>
      <w:r>
        <w:t>ící</w:t>
      </w:r>
      <w:r>
        <w:rPr>
          <w:spacing w:val="34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vo</w:t>
      </w:r>
      <w:r>
        <w:rPr>
          <w:spacing w:val="33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2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dbou</w:t>
      </w:r>
      <w:r>
        <w:rPr>
          <w:spacing w:val="31"/>
        </w:rPr>
        <w:t xml:space="preserve"> </w:t>
      </w:r>
      <w:r>
        <w:t>pů</w:t>
      </w:r>
      <w:r>
        <w:rPr>
          <w:spacing w:val="-2"/>
        </w:rPr>
        <w:t>v</w:t>
      </w:r>
      <w:r>
        <w:t>odn</w:t>
      </w:r>
      <w:r>
        <w:rPr>
          <w:spacing w:val="-2"/>
        </w:rPr>
        <w:t>í</w:t>
      </w:r>
      <w:r>
        <w:t>ho</w:t>
      </w:r>
      <w:r>
        <w:rPr>
          <w:spacing w:val="31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početn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32"/>
        </w:rPr>
        <w:t xml:space="preserve"> </w:t>
      </w:r>
      <w:r>
        <w:t>opra</w:t>
      </w:r>
      <w:r>
        <w:rPr>
          <w:spacing w:val="-2"/>
        </w:rPr>
        <w:t>v</w:t>
      </w:r>
      <w:r>
        <w:t>,</w:t>
      </w:r>
      <w:r>
        <w:rPr>
          <w:spacing w:val="3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2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31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31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30"/>
        </w:rPr>
        <w:t xml:space="preserve"> </w:t>
      </w:r>
      <w:r>
        <w:t>(</w:t>
      </w:r>
      <w:r>
        <w:rPr>
          <w:spacing w:val="-3"/>
        </w:rPr>
        <w:t>ž</w:t>
      </w:r>
      <w:r>
        <w:t>u</w:t>
      </w:r>
      <w:r>
        <w:rPr>
          <w:spacing w:val="-2"/>
        </w:rPr>
        <w:t>l</w:t>
      </w:r>
      <w:r>
        <w:t>a),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l</w:t>
      </w:r>
      <w:r>
        <w:rPr>
          <w:spacing w:val="-2"/>
        </w:rPr>
        <w:t>o</w:t>
      </w:r>
      <w:r>
        <w:t>up</w:t>
      </w:r>
      <w:r>
        <w:rPr>
          <w:spacing w:val="2"/>
        </w:rPr>
        <w:t>k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-8"/>
        </w:rPr>
        <w:t xml:space="preserve"> </w:t>
      </w:r>
      <w:r>
        <w:rPr>
          <w:spacing w:val="2"/>
        </w:rPr>
        <w:t>č</w:t>
      </w:r>
      <w:r>
        <w:t>ed</w:t>
      </w:r>
      <w:r>
        <w:rPr>
          <w:spacing w:val="-2"/>
        </w:rPr>
        <w:t>i</w:t>
      </w:r>
      <w:r>
        <w:rPr>
          <w:spacing w:val="1"/>
        </w:rPr>
        <w:t>č</w:t>
      </w:r>
      <w:r>
        <w:t>e,</w:t>
      </w:r>
      <w:r>
        <w:rPr>
          <w:spacing w:val="-5"/>
        </w:rPr>
        <w:t xml:space="preserve"> </w:t>
      </w:r>
      <w:r>
        <w:t>bet</w:t>
      </w:r>
      <w:r>
        <w:rPr>
          <w:spacing w:val="-2"/>
        </w:rPr>
        <w:t>o</w:t>
      </w:r>
      <w:r>
        <w:t>nu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pís</w:t>
      </w:r>
      <w:r>
        <w:rPr>
          <w:spacing w:val="4"/>
        </w:rPr>
        <w:t>k</w:t>
      </w:r>
      <w:r>
        <w:t>o</w:t>
      </w:r>
      <w:r>
        <w:rPr>
          <w:spacing w:val="-2"/>
        </w:rPr>
        <w:t>v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5"/>
        </w:rPr>
        <w:t xml:space="preserve"> </w:t>
      </w:r>
      <w:r>
        <w:rPr>
          <w:spacing w:val="3"/>
        </w:rPr>
        <w:t>k</w:t>
      </w:r>
      <w:r>
        <w:t>v</w:t>
      </w:r>
      <w:r>
        <w:rPr>
          <w:spacing w:val="-2"/>
        </w:rPr>
        <w:t>á</w:t>
      </w:r>
      <w:r>
        <w:t>drů.</w:t>
      </w:r>
      <w:r>
        <w:rPr>
          <w:spacing w:val="-5"/>
        </w:rPr>
        <w:t xml:space="preserve"> </w:t>
      </w:r>
      <w:r>
        <w:t>K</w:t>
      </w:r>
      <w:r>
        <w:rPr>
          <w:spacing w:val="-2"/>
        </w:rPr>
        <w:t>á</w:t>
      </w:r>
      <w:r>
        <w:rPr>
          <w:spacing w:val="4"/>
        </w:rPr>
        <w:t>m</w:t>
      </w:r>
      <w:r>
        <w:t>en</w:t>
      </w:r>
      <w:r>
        <w:rPr>
          <w:spacing w:val="-5"/>
        </w:rPr>
        <w:t xml:space="preserve"> </w:t>
      </w:r>
      <w:r>
        <w:t>(pí</w:t>
      </w:r>
      <w:r>
        <w:rPr>
          <w:spacing w:val="1"/>
        </w:rPr>
        <w:t>s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ec)</w:t>
      </w:r>
      <w:r>
        <w:rPr>
          <w:spacing w:val="-3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t>ísání</w:t>
      </w:r>
      <w:r>
        <w:rPr>
          <w:spacing w:val="-7"/>
        </w:rPr>
        <w:t xml:space="preserve"> </w:t>
      </w:r>
      <w:r>
        <w:t>h</w:t>
      </w:r>
      <w:r>
        <w:rPr>
          <w:spacing w:val="-2"/>
        </w:rPr>
        <w:t>l</w:t>
      </w:r>
      <w:r>
        <w:t>ad</w:t>
      </w:r>
      <w:r>
        <w:rPr>
          <w:spacing w:val="-2"/>
        </w:rPr>
        <w:t>i</w:t>
      </w:r>
      <w:r>
        <w:t>ny</w:t>
      </w:r>
      <w:r>
        <w:rPr>
          <w:spacing w:val="-12"/>
        </w:rPr>
        <w:t xml:space="preserve"> </w:t>
      </w:r>
      <w:r>
        <w:t>eroduje.</w:t>
      </w:r>
      <w:r>
        <w:rPr>
          <w:spacing w:val="-7"/>
        </w:rPr>
        <w:t xml:space="preserve"> </w:t>
      </w:r>
      <w:r>
        <w:t>Část</w:t>
      </w:r>
      <w:r>
        <w:rPr>
          <w:w w:val="99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24"/>
        </w:rPr>
        <w:t xml:space="preserve"> </w:t>
      </w:r>
      <w:r>
        <w:t>ve</w:t>
      </w:r>
      <w:r>
        <w:rPr>
          <w:spacing w:val="23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vu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24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2"/>
        </w:rPr>
        <w:t>v</w:t>
      </w:r>
      <w:r>
        <w:t>í</w:t>
      </w:r>
      <w:r>
        <w:rPr>
          <w:spacing w:val="25"/>
        </w:rPr>
        <w:t xml:space="preserve"> </w:t>
      </w:r>
      <w:r>
        <w:t>v</w:t>
      </w:r>
      <w:r>
        <w:rPr>
          <w:spacing w:val="-2"/>
        </w:rPr>
        <w:t>h</w:t>
      </w:r>
      <w:r>
        <w:t>odná</w:t>
      </w:r>
      <w:r>
        <w:rPr>
          <w:spacing w:val="23"/>
        </w:rPr>
        <w:t xml:space="preserve"> </w:t>
      </w:r>
      <w:r>
        <w:t>pro</w:t>
      </w:r>
      <w:r>
        <w:rPr>
          <w:spacing w:val="25"/>
        </w:rPr>
        <w:t xml:space="preserve"> </w:t>
      </w:r>
      <w:r>
        <w:t>da</w:t>
      </w:r>
      <w:r>
        <w:rPr>
          <w:spacing w:val="-2"/>
        </w:rPr>
        <w:t>l</w:t>
      </w:r>
      <w:r>
        <w:rPr>
          <w:spacing w:val="1"/>
        </w:rPr>
        <w:t>š</w:t>
      </w:r>
      <w:r>
        <w:t>í</w:t>
      </w:r>
      <w:r>
        <w:rPr>
          <w:spacing w:val="25"/>
        </w:rPr>
        <w:t xml:space="preserve"> </w:t>
      </w:r>
      <w:r>
        <w:t>pou</w:t>
      </w:r>
      <w:r>
        <w:rPr>
          <w:spacing w:val="-6"/>
        </w:rPr>
        <w:t>ž</w:t>
      </w:r>
      <w:r>
        <w:t>it</w:t>
      </w:r>
      <w:r>
        <w:rPr>
          <w:spacing w:val="-2"/>
        </w:rPr>
        <w:t>í</w:t>
      </w:r>
      <w:r>
        <w:t>.</w:t>
      </w:r>
      <w:r>
        <w:rPr>
          <w:spacing w:val="25"/>
        </w:rPr>
        <w:t xml:space="preserve"> </w:t>
      </w:r>
      <w:r>
        <w:t>Část</w:t>
      </w:r>
      <w:r>
        <w:rPr>
          <w:spacing w:val="26"/>
        </w:rPr>
        <w:t xml:space="preserve"> </w:t>
      </w:r>
      <w:r>
        <w:t>pís</w:t>
      </w:r>
      <w:r>
        <w:rPr>
          <w:spacing w:val="4"/>
        </w:rPr>
        <w:t>k</w:t>
      </w:r>
      <w:r>
        <w:t>o</w:t>
      </w:r>
      <w:r>
        <w:rPr>
          <w:spacing w:val="-2"/>
        </w:rPr>
        <w:t>v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24"/>
        </w:rPr>
        <w:t xml:space="preserve"> </w:t>
      </w:r>
      <w:r>
        <w:rPr>
          <w:spacing w:val="3"/>
        </w:rPr>
        <w:t>k</w:t>
      </w:r>
      <w:r>
        <w:t>v</w:t>
      </w:r>
      <w:r>
        <w:rPr>
          <w:spacing w:val="-2"/>
        </w:rPr>
        <w:t>á</w:t>
      </w:r>
      <w:r>
        <w:t>drů</w:t>
      </w:r>
      <w:r>
        <w:rPr>
          <w:spacing w:val="22"/>
        </w:rPr>
        <w:t xml:space="preserve"> </w:t>
      </w:r>
      <w:r>
        <w:t>bude</w:t>
      </w:r>
      <w:r>
        <w:rPr>
          <w:spacing w:val="22"/>
        </w:rPr>
        <w:t xml:space="preserve"> </w:t>
      </w:r>
      <w:r>
        <w:t>prav</w:t>
      </w:r>
      <w:r>
        <w:rPr>
          <w:spacing w:val="-2"/>
        </w:rPr>
        <w:t>d</w:t>
      </w:r>
      <w:r>
        <w:t>ěpo</w:t>
      </w:r>
      <w:r>
        <w:rPr>
          <w:spacing w:val="-2"/>
        </w:rPr>
        <w:t>d</w:t>
      </w:r>
      <w:r>
        <w:t>obně</w:t>
      </w:r>
      <w:r>
        <w:rPr>
          <w:spacing w:val="21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no</w:t>
      </w:r>
      <w:r>
        <w:rPr>
          <w:w w:val="99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ít</w:t>
      </w:r>
      <w:r>
        <w:rPr>
          <w:spacing w:val="-7"/>
        </w:rPr>
        <w:t xml:space="preserve"> </w:t>
      </w:r>
      <w:r>
        <w:t>d</w:t>
      </w:r>
      <w:r>
        <w:rPr>
          <w:spacing w:val="-2"/>
        </w:rPr>
        <w:t>l</w:t>
      </w:r>
      <w:r>
        <w:t>e</w:t>
      </w:r>
      <w:r>
        <w:rPr>
          <w:spacing w:val="-6"/>
        </w:rPr>
        <w:t xml:space="preserve"> z</w:t>
      </w:r>
      <w:r>
        <w:t>á</w:t>
      </w:r>
      <w:r>
        <w:rPr>
          <w:spacing w:val="4"/>
        </w:rPr>
        <w:t>m</w:t>
      </w:r>
      <w:r>
        <w:t>ěrů</w:t>
      </w:r>
      <w:r>
        <w:rPr>
          <w:spacing w:val="-6"/>
        </w:rPr>
        <w:t xml:space="preserve"> </w:t>
      </w:r>
      <w:r>
        <w:t>stave</w:t>
      </w:r>
      <w:r>
        <w:rPr>
          <w:spacing w:val="-2"/>
        </w:rPr>
        <w:t>b</w:t>
      </w:r>
      <w:r>
        <w:t>ní</w:t>
      </w:r>
      <w:r>
        <w:rPr>
          <w:spacing w:val="3"/>
        </w:rPr>
        <w:t>k</w:t>
      </w:r>
      <w:r>
        <w:rPr>
          <w:spacing w:val="-1"/>
        </w:rPr>
        <w:t>a</w:t>
      </w:r>
      <w:r>
        <w:t>,</w:t>
      </w:r>
      <w:r>
        <w:rPr>
          <w:spacing w:val="-7"/>
        </w:rPr>
        <w:t xml:space="preserve"> </w:t>
      </w:r>
      <w:r>
        <w:rPr>
          <w:spacing w:val="-5"/>
        </w:rPr>
        <w:t>ž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2"/>
        </w:rPr>
        <w:t>v</w:t>
      </w:r>
      <w:r>
        <w:t>é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l</w:t>
      </w:r>
      <w:r>
        <w:t>o</w:t>
      </w:r>
      <w:r>
        <w:rPr>
          <w:spacing w:val="3"/>
        </w:rPr>
        <w:t>k</w:t>
      </w:r>
      <w:r>
        <w:t>y</w:t>
      </w:r>
      <w:r>
        <w:rPr>
          <w:spacing w:val="-12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t>o</w:t>
      </w:r>
      <w:r>
        <w:rPr>
          <w:spacing w:val="-5"/>
        </w:rPr>
        <w:t>ž</w:t>
      </w:r>
      <w:r>
        <w:t>no</w:t>
      </w:r>
      <w:r>
        <w:rPr>
          <w:spacing w:val="-7"/>
        </w:rPr>
        <w:t xml:space="preserve"> </w:t>
      </w:r>
      <w:r>
        <w:rPr>
          <w:spacing w:val="-3"/>
        </w:rPr>
        <w:t>v</w:t>
      </w:r>
      <w:r>
        <w:rPr>
          <w:spacing w:val="-7"/>
        </w:rPr>
        <w:t>y</w:t>
      </w:r>
      <w:r>
        <w:t>u</w:t>
      </w:r>
      <w:r>
        <w:rPr>
          <w:spacing w:val="-5"/>
        </w:rPr>
        <w:t>ž</w:t>
      </w:r>
      <w:r>
        <w:t>ít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stavb</w:t>
      </w:r>
      <w:r>
        <w:rPr>
          <w:spacing w:val="-2"/>
        </w:rPr>
        <w:t>ě</w:t>
      </w:r>
      <w:r>
        <w:t>.</w:t>
      </w:r>
    </w:p>
    <w:p w:rsidR="00AC16A0" w:rsidRDefault="00AC16A0" w:rsidP="00AC16A0">
      <w:pPr>
        <w:kinsoku w:val="0"/>
        <w:overflowPunct w:val="0"/>
        <w:spacing w:line="120" w:lineRule="exact"/>
        <w:rPr>
          <w:sz w:val="12"/>
          <w:szCs w:val="12"/>
        </w:rPr>
      </w:pPr>
    </w:p>
    <w:p w:rsidR="00AC16A0" w:rsidRDefault="00AC16A0" w:rsidP="00AC16A0">
      <w:pPr>
        <w:pStyle w:val="Zkladntext"/>
        <w:kinsoku w:val="0"/>
        <w:overflowPunct w:val="0"/>
        <w:spacing w:line="228" w:lineRule="exact"/>
        <w:ind w:right="122"/>
        <w:jc w:val="both"/>
      </w:pPr>
      <w:r>
        <w:t>Pro</w:t>
      </w:r>
      <w:r>
        <w:rPr>
          <w:spacing w:val="-6"/>
        </w:rPr>
        <w:t xml:space="preserve"> </w:t>
      </w:r>
      <w:r>
        <w:t>posou</w:t>
      </w:r>
      <w:r>
        <w:rPr>
          <w:spacing w:val="-5"/>
        </w:rPr>
        <w:t>z</w:t>
      </w:r>
      <w:r>
        <w:t>ení</w:t>
      </w:r>
      <w:r>
        <w:rPr>
          <w:spacing w:val="-5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u</w:t>
      </w:r>
      <w:r>
        <w:rPr>
          <w:spacing w:val="-5"/>
        </w:rPr>
        <w:t xml:space="preserve"> z</w:t>
      </w:r>
      <w:r>
        <w:t>di</w:t>
      </w:r>
      <w:r>
        <w:rPr>
          <w:spacing w:val="-6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-6"/>
        </w:rPr>
        <w:t xml:space="preserve"> </w:t>
      </w:r>
      <w:r>
        <w:t>do</w:t>
      </w:r>
      <w:r>
        <w:rPr>
          <w:spacing w:val="3"/>
        </w:rPr>
        <w:t>m</w:t>
      </w:r>
      <w:r>
        <w:t>u</w:t>
      </w:r>
      <w:r>
        <w:rPr>
          <w:spacing w:val="-5"/>
        </w:rPr>
        <w:t xml:space="preserve"> </w:t>
      </w:r>
      <w:r>
        <w:rPr>
          <w:spacing w:val="1"/>
        </w:rPr>
        <w:t>č</w:t>
      </w:r>
      <w:r>
        <w:t>.p.29</w:t>
      </w:r>
      <w:r>
        <w:rPr>
          <w:spacing w:val="-8"/>
        </w:rPr>
        <w:t xml:space="preserve"> </w:t>
      </w:r>
      <w:r>
        <w:t>b</w:t>
      </w:r>
      <w:r>
        <w:rPr>
          <w:spacing w:val="-8"/>
        </w:rPr>
        <w:t>y</w:t>
      </w:r>
      <w:r>
        <w:t>l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án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t>dborný</w:t>
      </w:r>
      <w:r>
        <w:rPr>
          <w:spacing w:val="-12"/>
        </w:rPr>
        <w:t xml:space="preserve"> </w:t>
      </w:r>
      <w:r>
        <w:t>stave</w:t>
      </w:r>
      <w:r>
        <w:rPr>
          <w:spacing w:val="-2"/>
        </w:rPr>
        <w:t>b</w:t>
      </w:r>
      <w:r>
        <w:t>nět</w:t>
      </w:r>
      <w:r>
        <w:rPr>
          <w:spacing w:val="-2"/>
        </w:rPr>
        <w:t>e</w:t>
      </w:r>
      <w:r>
        <w:rPr>
          <w:spacing w:val="1"/>
        </w:rPr>
        <w:t>c</w:t>
      </w:r>
      <w:r>
        <w:t>h</w:t>
      </w:r>
      <w:r>
        <w:rPr>
          <w:spacing w:val="-1"/>
        </w:rPr>
        <w:t>n</w:t>
      </w:r>
      <w:r>
        <w:t>ic</w:t>
      </w:r>
      <w:r>
        <w:rPr>
          <w:spacing w:val="3"/>
        </w:rPr>
        <w:t>k</w:t>
      </w:r>
      <w:r>
        <w:t>ý</w:t>
      </w:r>
      <w:r>
        <w:rPr>
          <w:spacing w:val="-13"/>
        </w:rPr>
        <w:t xml:space="preserve"> </w:t>
      </w:r>
      <w:r>
        <w:t>prů</w:t>
      </w:r>
      <w:r>
        <w:rPr>
          <w:spacing w:val="-5"/>
        </w:rPr>
        <w:t>z</w:t>
      </w:r>
      <w:r>
        <w:rPr>
          <w:spacing w:val="3"/>
        </w:rPr>
        <w:t>k</w:t>
      </w:r>
      <w:r>
        <w:t>u</w:t>
      </w:r>
      <w:r>
        <w:rPr>
          <w:spacing w:val="4"/>
        </w:rPr>
        <w:t>m</w:t>
      </w:r>
      <w:r>
        <w:t>,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terý</w:t>
      </w:r>
      <w:r>
        <w:rPr>
          <w:spacing w:val="-11"/>
        </w:rPr>
        <w:t xml:space="preserve"> </w:t>
      </w:r>
      <w:r>
        <w:t>pro</w:t>
      </w:r>
      <w:r>
        <w:rPr>
          <w:spacing w:val="3"/>
        </w:rPr>
        <w:t>k</w:t>
      </w:r>
      <w:r>
        <w:t>á</w:t>
      </w:r>
      <w:r>
        <w:rPr>
          <w:spacing w:val="-5"/>
        </w:rPr>
        <w:t>z</w:t>
      </w:r>
      <w:r>
        <w:t>al</w:t>
      </w:r>
      <w:r>
        <w:rPr>
          <w:w w:val="99"/>
        </w:rPr>
        <w:t xml:space="preserve"> </w:t>
      </w:r>
      <w:r>
        <w:t>nut</w:t>
      </w:r>
      <w:r>
        <w:rPr>
          <w:spacing w:val="-2"/>
        </w:rPr>
        <w:t>n</w:t>
      </w:r>
      <w:r>
        <w:t>ost</w:t>
      </w:r>
      <w:r>
        <w:rPr>
          <w:spacing w:val="-8"/>
        </w:rPr>
        <w:t xml:space="preserve"> </w:t>
      </w:r>
      <w:r>
        <w:t>prove</w:t>
      </w:r>
      <w:r>
        <w:rPr>
          <w:spacing w:val="-2"/>
        </w:rPr>
        <w:t>d</w:t>
      </w:r>
      <w:r>
        <w:t>ení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t>prav</w:t>
      </w:r>
      <w:r>
        <w:rPr>
          <w:spacing w:val="-8"/>
        </w:rPr>
        <w:t xml:space="preserve"> </w:t>
      </w:r>
      <w:r>
        <w:t>před</w:t>
      </w:r>
      <w:r>
        <w:rPr>
          <w:spacing w:val="4"/>
        </w:rPr>
        <w:t>m</w:t>
      </w:r>
      <w:r>
        <w:t>ětn</w:t>
      </w:r>
      <w:r>
        <w:rPr>
          <w:spacing w:val="-2"/>
        </w:rPr>
        <w:t>é</w:t>
      </w:r>
      <w:r>
        <w:t>ho</w:t>
      </w:r>
      <w:r>
        <w:rPr>
          <w:spacing w:val="-8"/>
        </w:rPr>
        <w:t xml:space="preserve"> </w:t>
      </w:r>
      <w:r>
        <w:rPr>
          <w:spacing w:val="-2"/>
        </w:rPr>
        <w:t>ú</w:t>
      </w:r>
      <w:r>
        <w:rPr>
          <w:spacing w:val="1"/>
        </w:rPr>
        <w:t>s</w:t>
      </w:r>
      <w:r>
        <w:t>e</w:t>
      </w:r>
      <w:r>
        <w:rPr>
          <w:spacing w:val="3"/>
        </w:rPr>
        <w:t>k</w:t>
      </w:r>
      <w:r>
        <w:t>u</w:t>
      </w:r>
      <w:r>
        <w:rPr>
          <w:spacing w:val="-8"/>
        </w:rPr>
        <w:t xml:space="preserve"> </w:t>
      </w:r>
      <w:r>
        <w:t>o</w:t>
      </w:r>
      <w:r>
        <w:rPr>
          <w:spacing w:val="-2"/>
        </w:rPr>
        <w:t>p</w:t>
      </w:r>
      <w:r>
        <w:t>e</w:t>
      </w:r>
      <w:r>
        <w:rPr>
          <w:spacing w:val="-2"/>
        </w:rPr>
        <w:t>v</w:t>
      </w:r>
      <w:r>
        <w:t>něn</w:t>
      </w:r>
      <w:r>
        <w:rPr>
          <w:spacing w:val="-2"/>
        </w:rPr>
        <w:t>í</w:t>
      </w:r>
      <w:r>
        <w:t>,</w:t>
      </w:r>
      <w:r>
        <w:rPr>
          <w:spacing w:val="-7"/>
        </w:rPr>
        <w:t xml:space="preserve"> </w:t>
      </w:r>
      <w:r>
        <w:t>spo</w:t>
      </w:r>
      <w:r>
        <w:rPr>
          <w:spacing w:val="1"/>
        </w:rPr>
        <w:t>č</w:t>
      </w:r>
      <w:r>
        <w:t>í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</w:t>
      </w:r>
      <w:r>
        <w:rPr>
          <w:spacing w:val="-8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ro</w:t>
      </w:r>
      <w:r>
        <w:rPr>
          <w:spacing w:val="-5"/>
        </w:rPr>
        <w:t>z</w:t>
      </w:r>
      <w:r>
        <w:t>ebrání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di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je</w:t>
      </w:r>
      <w:r>
        <w:rPr>
          <w:spacing w:val="1"/>
        </w:rPr>
        <w:t>j</w:t>
      </w:r>
      <w:r>
        <w:t>ím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>v</w:t>
      </w:r>
      <w:r>
        <w:t>ém</w:t>
      </w:r>
      <w:r>
        <w:rPr>
          <w:spacing w:val="-4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bud</w:t>
      </w:r>
      <w:r>
        <w:rPr>
          <w:spacing w:val="-2"/>
        </w:rPr>
        <w:t>o</w:t>
      </w:r>
      <w:r>
        <w:t>v</w:t>
      </w:r>
      <w:r>
        <w:rPr>
          <w:spacing w:val="-2"/>
        </w:rPr>
        <w:t>á</w:t>
      </w:r>
      <w:r>
        <w:t>ní.</w:t>
      </w:r>
    </w:p>
    <w:p w:rsidR="00AC16A0" w:rsidRDefault="00AC16A0" w:rsidP="00AC16A0">
      <w:pPr>
        <w:pStyle w:val="Zkladntext"/>
        <w:kinsoku w:val="0"/>
        <w:overflowPunct w:val="0"/>
        <w:spacing w:line="228" w:lineRule="exact"/>
        <w:ind w:left="0"/>
      </w:pPr>
    </w:p>
    <w:p w:rsidR="00AC16A0" w:rsidRDefault="00AC16A0" w:rsidP="00AC16A0">
      <w:pPr>
        <w:pStyle w:val="Zkladntext"/>
        <w:kinsoku w:val="0"/>
        <w:overflowPunct w:val="0"/>
        <w:spacing w:line="228" w:lineRule="exact"/>
        <w:ind w:right="122"/>
        <w:jc w:val="both"/>
      </w:pPr>
      <w:r>
        <w:t>V</w:t>
      </w:r>
      <w:r w:rsidRPr="00AC16A0">
        <w:t>z</w:t>
      </w:r>
      <w:r>
        <w:t>h</w:t>
      </w:r>
      <w:r w:rsidRPr="00AC16A0">
        <w:t>l</w:t>
      </w:r>
      <w:r>
        <w:t>edem</w:t>
      </w:r>
      <w:r w:rsidRPr="00AC16A0">
        <w:t xml:space="preserve"> </w:t>
      </w:r>
      <w:r>
        <w:t>k</w:t>
      </w:r>
      <w:r w:rsidRPr="00AC16A0">
        <w:t xml:space="preserve"> m</w:t>
      </w:r>
      <w:r>
        <w:t>a</w:t>
      </w:r>
      <w:r w:rsidRPr="00AC16A0">
        <w:t>l</w:t>
      </w:r>
      <w:r>
        <w:t>é v</w:t>
      </w:r>
      <w:r w:rsidRPr="00AC16A0">
        <w:t>z</w:t>
      </w:r>
      <w:r>
        <w:t>dá</w:t>
      </w:r>
      <w:r w:rsidRPr="00AC16A0">
        <w:t>l</w:t>
      </w:r>
      <w:r>
        <w:t>enosti</w:t>
      </w:r>
      <w:r w:rsidRPr="00AC16A0">
        <w:t xml:space="preserve"> </w:t>
      </w:r>
      <w:r>
        <w:t>do</w:t>
      </w:r>
      <w:r w:rsidRPr="00AC16A0">
        <w:t>m</w:t>
      </w:r>
      <w:r>
        <w:t>u</w:t>
      </w:r>
      <w:r w:rsidRPr="00AC16A0">
        <w:t xml:space="preserve"> č</w:t>
      </w:r>
      <w:r>
        <w:t>p</w:t>
      </w:r>
      <w:r w:rsidRPr="00AC16A0">
        <w:t>.</w:t>
      </w:r>
      <w:r>
        <w:t>29</w:t>
      </w:r>
      <w:r w:rsidRPr="00AC16A0">
        <w:t xml:space="preserve"> </w:t>
      </w:r>
      <w:r>
        <w:t>a</w:t>
      </w:r>
      <w:r w:rsidRPr="00AC16A0">
        <w:t xml:space="preserve"> </w:t>
      </w:r>
      <w:r>
        <w:t>222</w:t>
      </w:r>
      <w:r w:rsidRPr="00AC16A0">
        <w:t xml:space="preserve"> </w:t>
      </w:r>
      <w:r>
        <w:t>od</w:t>
      </w:r>
      <w:r w:rsidRPr="00AC16A0">
        <w:t xml:space="preserve"> </w:t>
      </w:r>
      <w:r>
        <w:t>nábře</w:t>
      </w:r>
      <w:r w:rsidRPr="00AC16A0">
        <w:t>ž</w:t>
      </w:r>
      <w:r>
        <w:t>ní</w:t>
      </w:r>
      <w:r w:rsidRPr="00AC16A0">
        <w:t xml:space="preserve"> z</w:t>
      </w:r>
      <w:r>
        <w:t>di</w:t>
      </w:r>
      <w:r w:rsidRPr="00AC16A0">
        <w:t xml:space="preserve"> </w:t>
      </w:r>
      <w:r>
        <w:t>dop</w:t>
      </w:r>
      <w:r w:rsidRPr="00AC16A0">
        <w:t>o</w:t>
      </w:r>
      <w:r>
        <w:t>ru</w:t>
      </w:r>
      <w:r w:rsidRPr="00AC16A0">
        <w:t>č</w:t>
      </w:r>
      <w:r>
        <w:t>uje</w:t>
      </w:r>
      <w:r w:rsidRPr="00AC16A0">
        <w:t>m</w:t>
      </w:r>
      <w:r>
        <w:t>e</w:t>
      </w:r>
      <w:r w:rsidRPr="00AC16A0">
        <w:t xml:space="preserve"> z</w:t>
      </w:r>
      <w:r>
        <w:t>hot</w:t>
      </w:r>
      <w:r w:rsidRPr="00AC16A0">
        <w:t>o</w:t>
      </w:r>
      <w:r>
        <w:t>v</w:t>
      </w:r>
      <w:r w:rsidRPr="00AC16A0">
        <w:t>i</w:t>
      </w:r>
      <w:r>
        <w:t>te</w:t>
      </w:r>
      <w:r w:rsidRPr="00AC16A0">
        <w:t>l</w:t>
      </w:r>
      <w:r>
        <w:t>i</w:t>
      </w:r>
      <w:r w:rsidRPr="00AC16A0">
        <w:t xml:space="preserve"> </w:t>
      </w:r>
      <w:r>
        <w:t>prov</w:t>
      </w:r>
      <w:r w:rsidRPr="00AC16A0">
        <w:t>e</w:t>
      </w:r>
      <w:r>
        <w:t>dení</w:t>
      </w:r>
      <w:r w:rsidRPr="00AC16A0">
        <w:t xml:space="preserve"> </w:t>
      </w:r>
      <w:r>
        <w:t>pasportu</w:t>
      </w:r>
      <w:r w:rsidRPr="00AC16A0">
        <w:t xml:space="preserve"> </w:t>
      </w:r>
      <w:r>
        <w:t>bud</w:t>
      </w:r>
      <w:r w:rsidRPr="00AC16A0">
        <w:t>o</w:t>
      </w:r>
      <w:r>
        <w:t>v</w:t>
      </w:r>
      <w:r w:rsidRPr="00AC16A0">
        <w:t xml:space="preserve"> </w:t>
      </w:r>
      <w:r>
        <w:t>(do</w:t>
      </w:r>
      <w:r w:rsidRPr="00AC16A0">
        <w:t>m</w:t>
      </w:r>
      <w:r>
        <w:t>u</w:t>
      </w:r>
      <w:r w:rsidRPr="00AC16A0">
        <w:t xml:space="preserve"> </w:t>
      </w:r>
      <w:r>
        <w:t>a</w:t>
      </w:r>
      <w:r w:rsidRPr="00AC16A0">
        <w:t xml:space="preserve"> </w:t>
      </w:r>
      <w:r>
        <w:t>s</w:t>
      </w:r>
      <w:r w:rsidRPr="00AC16A0">
        <w:t>k</w:t>
      </w:r>
      <w:r>
        <w:t>l</w:t>
      </w:r>
      <w:r w:rsidRPr="00AC16A0">
        <w:t>e</w:t>
      </w:r>
      <w:r>
        <w:t>pa</w:t>
      </w:r>
      <w:r w:rsidRPr="00AC16A0">
        <w:t xml:space="preserve"> </w:t>
      </w:r>
      <w:r>
        <w:t>č.p.29</w:t>
      </w:r>
      <w:r w:rsidRPr="00AC16A0">
        <w:t xml:space="preserve"> </w:t>
      </w:r>
      <w:r>
        <w:t>a</w:t>
      </w:r>
      <w:r w:rsidRPr="00AC16A0">
        <w:t xml:space="preserve"> </w:t>
      </w:r>
      <w:r>
        <w:t>s</w:t>
      </w:r>
      <w:r w:rsidRPr="00AC16A0">
        <w:t>k</w:t>
      </w:r>
      <w:r>
        <w:t>l</w:t>
      </w:r>
      <w:r w:rsidRPr="00AC16A0">
        <w:t>e</w:t>
      </w:r>
      <w:r>
        <w:t>pa</w:t>
      </w:r>
      <w:r w:rsidRPr="00AC16A0">
        <w:t xml:space="preserve"> </w:t>
      </w:r>
      <w:r>
        <w:t>u</w:t>
      </w:r>
      <w:r w:rsidRPr="00AC16A0">
        <w:t xml:space="preserve"> </w:t>
      </w:r>
      <w:r>
        <w:t>čp.222).</w:t>
      </w:r>
    </w:p>
    <w:p w:rsidR="00C81B0D" w:rsidRDefault="00C81B0D" w:rsidP="00AC16A0">
      <w:pPr>
        <w:pStyle w:val="Zkladntext"/>
        <w:kinsoku w:val="0"/>
        <w:overflowPunct w:val="0"/>
        <w:spacing w:line="228" w:lineRule="exact"/>
        <w:ind w:right="122"/>
        <w:jc w:val="both"/>
      </w:pPr>
    </w:p>
    <w:p w:rsidR="00AC16A0" w:rsidRDefault="00AC16A0" w:rsidP="00AC16A0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AC16A0" w:rsidRDefault="00AC16A0" w:rsidP="00AC16A0">
      <w:pPr>
        <w:pStyle w:val="Nadpis5"/>
        <w:kinsoku w:val="0"/>
        <w:overflowPunct w:val="0"/>
        <w:ind w:left="159"/>
        <w:rPr>
          <w:b w:val="0"/>
          <w:bCs w:val="0"/>
        </w:rPr>
      </w:pPr>
      <w:r>
        <w:t>H</w:t>
      </w:r>
      <w:r>
        <w:rPr>
          <w:spacing w:val="-3"/>
        </w:rPr>
        <w:t>y</w:t>
      </w:r>
      <w:r>
        <w:t>drol</w:t>
      </w:r>
      <w:r>
        <w:rPr>
          <w:spacing w:val="1"/>
        </w:rPr>
        <w:t>o</w:t>
      </w:r>
      <w:r>
        <w:t>gické</w:t>
      </w:r>
      <w:r>
        <w:rPr>
          <w:spacing w:val="35"/>
        </w:rPr>
        <w:t xml:space="preserve"> </w:t>
      </w:r>
      <w:r>
        <w:t>ú</w:t>
      </w:r>
      <w:r>
        <w:rPr>
          <w:spacing w:val="1"/>
        </w:rPr>
        <w:t>d</w:t>
      </w:r>
      <w:r>
        <w:t>aje</w:t>
      </w:r>
    </w:p>
    <w:p w:rsidR="00AC16A0" w:rsidRDefault="00AC16A0" w:rsidP="00AC16A0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AC16A0" w:rsidRDefault="00AC16A0" w:rsidP="00C81B0D">
      <w:pPr>
        <w:pStyle w:val="Zkladntext"/>
        <w:kinsoku w:val="0"/>
        <w:overflowPunct w:val="0"/>
        <w:spacing w:line="228" w:lineRule="exact"/>
        <w:ind w:right="122"/>
        <w:jc w:val="both"/>
      </w:pPr>
      <w:r>
        <w:t>H</w:t>
      </w:r>
      <w:r w:rsidRPr="00C81B0D">
        <w:t>y</w:t>
      </w:r>
      <w:r>
        <w:t>drol</w:t>
      </w:r>
      <w:r w:rsidRPr="00C81B0D">
        <w:t>o</w:t>
      </w:r>
      <w:r>
        <w:t>g</w:t>
      </w:r>
      <w:r w:rsidRPr="00C81B0D">
        <w:t>ick</w:t>
      </w:r>
      <w:r>
        <w:t>é údaje pro pro</w:t>
      </w:r>
      <w:r w:rsidRPr="00C81B0D">
        <w:t>f</w:t>
      </w:r>
      <w:r>
        <w:t>il</w:t>
      </w:r>
      <w:r w:rsidRPr="00C81B0D">
        <w:t xml:space="preserve"> </w:t>
      </w:r>
      <w:r>
        <w:t>S</w:t>
      </w:r>
      <w:r w:rsidRPr="00C81B0D">
        <w:t>v</w:t>
      </w:r>
      <w:r>
        <w:t>it</w:t>
      </w:r>
      <w:r w:rsidRPr="00C81B0D">
        <w:t>á</w:t>
      </w:r>
      <w:r>
        <w:t>v</w:t>
      </w:r>
      <w:r w:rsidRPr="00C81B0D">
        <w:t>k</w:t>
      </w:r>
      <w:r>
        <w:t>y</w:t>
      </w:r>
      <w:r w:rsidRPr="00C81B0D">
        <w:t xml:space="preserve"> </w:t>
      </w:r>
      <w:r>
        <w:t>v K</w:t>
      </w:r>
      <w:r w:rsidRPr="00C81B0D">
        <w:t>u</w:t>
      </w:r>
      <w:r>
        <w:t>nraticích</w:t>
      </w:r>
      <w:r w:rsidRPr="00C81B0D">
        <w:t xml:space="preserve"> </w:t>
      </w:r>
      <w:r>
        <w:t>pos</w:t>
      </w:r>
      <w:r w:rsidRPr="00C81B0D">
        <w:t>ky</w:t>
      </w:r>
      <w:r>
        <w:t>tl</w:t>
      </w:r>
      <w:r w:rsidRPr="00C81B0D">
        <w:t xml:space="preserve"> </w:t>
      </w:r>
      <w:r>
        <w:t>ČHMÚ, pob</w:t>
      </w:r>
      <w:r w:rsidRPr="00C81B0D">
        <w:t>očk</w:t>
      </w:r>
      <w:r>
        <w:t>a</w:t>
      </w:r>
      <w:r w:rsidRPr="00C81B0D">
        <w:t xml:space="preserve"> </w:t>
      </w:r>
      <w:r>
        <w:t>Ú</w:t>
      </w:r>
      <w:r w:rsidRPr="00C81B0D">
        <w:t>s</w:t>
      </w:r>
      <w:r>
        <w:t>tí</w:t>
      </w:r>
      <w:r w:rsidRPr="00C81B0D">
        <w:t xml:space="preserve"> </w:t>
      </w:r>
      <w:r>
        <w:t>nad</w:t>
      </w:r>
      <w:r w:rsidRPr="00C81B0D">
        <w:t xml:space="preserve"> </w:t>
      </w:r>
      <w:r>
        <w:t>Lab</w:t>
      </w:r>
      <w:r w:rsidRPr="00C81B0D">
        <w:t>e</w:t>
      </w:r>
      <w:r>
        <w:t>m</w:t>
      </w:r>
      <w:r w:rsidRPr="00C81B0D">
        <w:t xml:space="preserve"> </w:t>
      </w:r>
      <w:r>
        <w:t>dop</w:t>
      </w:r>
      <w:r w:rsidRPr="00C81B0D">
        <w:t>is</w:t>
      </w:r>
      <w:r>
        <w:t>em</w:t>
      </w:r>
      <w:r w:rsidRPr="00C81B0D">
        <w:t xml:space="preserve"> z</w:t>
      </w:r>
      <w:r>
        <w:t>e</w:t>
      </w:r>
      <w:r w:rsidRPr="00C81B0D">
        <w:t xml:space="preserve"> </w:t>
      </w:r>
      <w:r>
        <w:t>dne</w:t>
      </w:r>
      <w:r w:rsidRPr="00C81B0D">
        <w:t xml:space="preserve"> </w:t>
      </w:r>
      <w:r>
        <w:t>27.</w:t>
      </w:r>
      <w:r w:rsidRPr="00C81B0D">
        <w:t>1</w:t>
      </w:r>
      <w:r>
        <w:t>.20</w:t>
      </w:r>
      <w:r w:rsidRPr="00C81B0D">
        <w:t>17</w:t>
      </w:r>
      <w:r>
        <w:t>:</w:t>
      </w:r>
    </w:p>
    <w:p w:rsidR="00AC16A0" w:rsidRPr="00C81B0D" w:rsidRDefault="00AC16A0" w:rsidP="00C81B0D">
      <w:pPr>
        <w:pStyle w:val="Zkladntext"/>
        <w:kinsoku w:val="0"/>
        <w:overflowPunct w:val="0"/>
        <w:spacing w:line="276" w:lineRule="auto"/>
        <w:ind w:right="122"/>
        <w:jc w:val="both"/>
      </w:pPr>
    </w:p>
    <w:p w:rsidR="00AC16A0" w:rsidRPr="00C81B0D" w:rsidRDefault="00AC16A0" w:rsidP="00C81B0D">
      <w:pPr>
        <w:pStyle w:val="Zkladntext"/>
        <w:kinsoku w:val="0"/>
        <w:overflowPunct w:val="0"/>
        <w:spacing w:line="276" w:lineRule="auto"/>
        <w:ind w:right="122"/>
        <w:jc w:val="both"/>
        <w:rPr>
          <w:b/>
        </w:rPr>
      </w:pPr>
      <w:r w:rsidRPr="00C81B0D">
        <w:rPr>
          <w:b/>
        </w:rPr>
        <w:t>Tok:  Svitávka, ř.km 26,715</w:t>
      </w:r>
    </w:p>
    <w:p w:rsidR="00C81B0D" w:rsidRPr="00C81B0D" w:rsidRDefault="00AC16A0" w:rsidP="00C81B0D">
      <w:pPr>
        <w:pStyle w:val="Zkladntext"/>
        <w:kinsoku w:val="0"/>
        <w:overflowPunct w:val="0"/>
        <w:spacing w:line="276" w:lineRule="auto"/>
        <w:ind w:right="122"/>
        <w:jc w:val="both"/>
      </w:pPr>
      <w:r>
        <w:t>Čí</w:t>
      </w:r>
      <w:r w:rsidRPr="00C81B0D">
        <w:t>s</w:t>
      </w:r>
      <w:r>
        <w:t>lo</w:t>
      </w:r>
      <w:r w:rsidRPr="00C81B0D">
        <w:t xml:space="preserve"> </w:t>
      </w:r>
      <w:proofErr w:type="spellStart"/>
      <w:r>
        <w:t>h</w:t>
      </w:r>
      <w:r w:rsidRPr="00C81B0D">
        <w:t>y</w:t>
      </w:r>
      <w:r>
        <w:t>drol</w:t>
      </w:r>
      <w:r w:rsidRPr="00C81B0D">
        <w:t>o</w:t>
      </w:r>
      <w:r>
        <w:t>g.p</w:t>
      </w:r>
      <w:r w:rsidRPr="00C81B0D">
        <w:t>o</w:t>
      </w:r>
      <w:r>
        <w:t>řadí</w:t>
      </w:r>
      <w:proofErr w:type="spellEnd"/>
      <w:r>
        <w:t>:</w:t>
      </w:r>
      <w:r>
        <w:tab/>
      </w:r>
      <w:r w:rsidR="00C81B0D">
        <w:tab/>
      </w:r>
      <w:r w:rsidRPr="00C81B0D">
        <w:t>1</w:t>
      </w:r>
      <w:r>
        <w:t>-1</w:t>
      </w:r>
      <w:r w:rsidRPr="00C81B0D">
        <w:t>4-</w:t>
      </w:r>
      <w:r>
        <w:t>0</w:t>
      </w:r>
      <w:r w:rsidRPr="00C81B0D">
        <w:t>3-</w:t>
      </w:r>
      <w:r>
        <w:t>0</w:t>
      </w:r>
      <w:r w:rsidRPr="00C81B0D">
        <w:t>43</w:t>
      </w:r>
      <w:r>
        <w:t>0</w:t>
      </w:r>
      <w:r w:rsidRPr="00C81B0D">
        <w:t xml:space="preserve"> </w:t>
      </w:r>
    </w:p>
    <w:p w:rsidR="00C81B0D" w:rsidRPr="00C81B0D" w:rsidRDefault="00AC16A0" w:rsidP="00C81B0D">
      <w:pPr>
        <w:pStyle w:val="Zkladntext"/>
        <w:kinsoku w:val="0"/>
        <w:overflowPunct w:val="0"/>
        <w:spacing w:line="276" w:lineRule="auto"/>
        <w:ind w:right="122"/>
        <w:jc w:val="both"/>
      </w:pPr>
      <w:r>
        <w:t>P</w:t>
      </w:r>
      <w:r w:rsidRPr="00C81B0D">
        <w:t>l</w:t>
      </w:r>
      <w:r>
        <w:t>ocha</w:t>
      </w:r>
      <w:r w:rsidRPr="00C81B0D">
        <w:t xml:space="preserve"> </w:t>
      </w:r>
      <w:r>
        <w:t>po</w:t>
      </w:r>
      <w:r w:rsidRPr="00C81B0D">
        <w:t>v</w:t>
      </w:r>
      <w:r>
        <w:t>odí:</w:t>
      </w:r>
      <w:r>
        <w:tab/>
      </w:r>
      <w:r>
        <w:tab/>
        <w:t>40,</w:t>
      </w:r>
      <w:r w:rsidRPr="00C81B0D">
        <w:t>9</w:t>
      </w:r>
      <w:r>
        <w:t>2</w:t>
      </w:r>
      <w:r w:rsidRPr="00C81B0D">
        <w:t xml:space="preserve"> km2 </w:t>
      </w:r>
    </w:p>
    <w:p w:rsidR="00C81B0D" w:rsidRPr="00C81B0D" w:rsidRDefault="00AC16A0" w:rsidP="00C81B0D">
      <w:pPr>
        <w:pStyle w:val="Zkladntext"/>
        <w:kinsoku w:val="0"/>
        <w:overflowPunct w:val="0"/>
        <w:spacing w:line="276" w:lineRule="auto"/>
        <w:ind w:right="122"/>
        <w:jc w:val="both"/>
      </w:pPr>
      <w:r>
        <w:t>Prů</w:t>
      </w:r>
      <w:r w:rsidRPr="00C81B0D">
        <w:t>m</w:t>
      </w:r>
      <w:r>
        <w:t>ěrná</w:t>
      </w:r>
      <w:r w:rsidRPr="00C81B0D">
        <w:t xml:space="preserve"> </w:t>
      </w:r>
      <w:r>
        <w:t>ro</w:t>
      </w:r>
      <w:r w:rsidRPr="00C81B0D">
        <w:t>č</w:t>
      </w:r>
      <w:r>
        <w:t>ní</w:t>
      </w:r>
      <w:r w:rsidRPr="00C81B0D">
        <w:t xml:space="preserve"> výšk</w:t>
      </w:r>
      <w:r>
        <w:t>a</w:t>
      </w:r>
      <w:r w:rsidRPr="00C81B0D">
        <w:t xml:space="preserve"> </w:t>
      </w:r>
      <w:r>
        <w:t>s</w:t>
      </w:r>
      <w:r w:rsidRPr="00C81B0D">
        <w:t>r</w:t>
      </w:r>
      <w:r>
        <w:t>á</w:t>
      </w:r>
      <w:r w:rsidRPr="00C81B0D">
        <w:t>ž</w:t>
      </w:r>
      <w:r>
        <w:t>e</w:t>
      </w:r>
      <w:r w:rsidRPr="00C81B0D">
        <w:t>k</w:t>
      </w:r>
      <w:r>
        <w:t xml:space="preserve">:  </w:t>
      </w:r>
      <w:r w:rsidRPr="00C81B0D">
        <w:t xml:space="preserve"> </w:t>
      </w:r>
      <w:r>
        <w:t>883</w:t>
      </w:r>
      <w:r w:rsidR="00EB1949" w:rsidRPr="00C81B0D">
        <w:t xml:space="preserve"> </w:t>
      </w:r>
      <w:r w:rsidRPr="00C81B0D">
        <w:t>m</w:t>
      </w:r>
      <w:r>
        <w:t>m</w:t>
      </w:r>
      <w:r w:rsidRPr="00C81B0D">
        <w:t xml:space="preserve"> </w:t>
      </w:r>
    </w:p>
    <w:p w:rsidR="00AC16A0" w:rsidRDefault="00AC16A0" w:rsidP="00C81B0D">
      <w:pPr>
        <w:pStyle w:val="Zkladntext"/>
        <w:kinsoku w:val="0"/>
        <w:overflowPunct w:val="0"/>
        <w:spacing w:line="276" w:lineRule="auto"/>
        <w:ind w:right="122"/>
        <w:jc w:val="both"/>
      </w:pPr>
      <w:r>
        <w:t>Prů</w:t>
      </w:r>
      <w:r w:rsidRPr="00C81B0D">
        <w:t>m</w:t>
      </w:r>
      <w:r>
        <w:t>ěrný</w:t>
      </w:r>
      <w:r w:rsidRPr="00C81B0D">
        <w:t xml:space="preserve"> </w:t>
      </w:r>
      <w:r>
        <w:t>průto</w:t>
      </w:r>
      <w:r w:rsidRPr="00C81B0D">
        <w:t>k</w:t>
      </w:r>
      <w:r>
        <w:t>:</w:t>
      </w:r>
      <w:r>
        <w:tab/>
      </w:r>
      <w:r w:rsidR="00C81B0D">
        <w:tab/>
      </w:r>
      <w:r>
        <w:t>488</w:t>
      </w:r>
      <w:r w:rsidRPr="00C81B0D">
        <w:t xml:space="preserve"> </w:t>
      </w:r>
      <w:r>
        <w:t>l/s</w:t>
      </w:r>
    </w:p>
    <w:p w:rsidR="00C81B0D" w:rsidRDefault="00C81B0D" w:rsidP="00C81B0D">
      <w:pPr>
        <w:pStyle w:val="Zkladntext"/>
        <w:kinsoku w:val="0"/>
        <w:overflowPunct w:val="0"/>
        <w:spacing w:line="276" w:lineRule="auto"/>
        <w:ind w:right="122"/>
        <w:jc w:val="both"/>
      </w:pPr>
    </w:p>
    <w:p w:rsidR="00C81B0D" w:rsidRPr="00B92800" w:rsidRDefault="00C81B0D" w:rsidP="00C81B0D">
      <w:pPr>
        <w:pStyle w:val="Zkladntext"/>
        <w:kinsoku w:val="0"/>
        <w:overflowPunct w:val="0"/>
        <w:spacing w:line="276" w:lineRule="auto"/>
        <w:ind w:right="122"/>
        <w:jc w:val="both"/>
      </w:pPr>
      <w:r w:rsidRPr="00C81B0D">
        <w:t>M-denní</w:t>
      </w:r>
      <w:r w:rsidR="006E0C3C">
        <w:t xml:space="preserve"> </w:t>
      </w:r>
      <w:r w:rsidRPr="00C81B0D">
        <w:t xml:space="preserve">průtoky </w:t>
      </w:r>
      <w:r w:rsidRPr="00B92800">
        <w:t>(</w:t>
      </w:r>
      <w:proofErr w:type="spellStart"/>
      <w:r w:rsidRPr="00C81B0D">
        <w:t>Q</w:t>
      </w:r>
      <w:r w:rsidRPr="00B92800">
        <w:t>m</w:t>
      </w:r>
      <w:proofErr w:type="spellEnd"/>
      <w:r w:rsidRPr="00C81B0D">
        <w:t xml:space="preserve"> </w:t>
      </w:r>
      <w:r w:rsidRPr="00B92800">
        <w:t>v</w:t>
      </w:r>
      <w:r w:rsidRPr="00C81B0D">
        <w:t xml:space="preserve"> </w:t>
      </w:r>
      <w:r w:rsidRPr="00B92800">
        <w:t>l/s)</w:t>
      </w:r>
      <w:r w:rsidRPr="00C81B0D">
        <w:t xml:space="preserve"> T</w:t>
      </w:r>
      <w:r w:rsidRPr="00B92800">
        <w:t>ř.</w:t>
      </w:r>
      <w:r w:rsidRPr="00C81B0D">
        <w:t xml:space="preserve"> </w:t>
      </w:r>
      <w:r w:rsidRPr="00B92800">
        <w:t>IV</w:t>
      </w:r>
    </w:p>
    <w:p w:rsidR="00C81B0D" w:rsidRPr="00C81B0D" w:rsidRDefault="00C81B0D" w:rsidP="00C81B0D">
      <w:pPr>
        <w:pStyle w:val="Zkladntext"/>
        <w:kinsoku w:val="0"/>
        <w:overflowPunct w:val="0"/>
        <w:spacing w:line="276" w:lineRule="auto"/>
        <w:ind w:right="122"/>
        <w:jc w:val="both"/>
      </w:pPr>
    </w:p>
    <w:p w:rsidR="00C81B0D" w:rsidRPr="00B92800" w:rsidRDefault="00C81B0D" w:rsidP="00C81B0D">
      <w:pPr>
        <w:pStyle w:val="Zkladntext"/>
        <w:kinsoku w:val="0"/>
        <w:overflowPunct w:val="0"/>
        <w:spacing w:line="276" w:lineRule="auto"/>
        <w:ind w:right="122"/>
        <w:jc w:val="both"/>
      </w:pPr>
      <w:r w:rsidRPr="00B92800">
        <w:t>30</w:t>
      </w:r>
      <w:r w:rsidRPr="00B92800">
        <w:tab/>
        <w:t>60</w:t>
      </w:r>
      <w:r w:rsidRPr="00B92800">
        <w:tab/>
        <w:t>90</w:t>
      </w:r>
      <w:r w:rsidRPr="00B92800">
        <w:tab/>
        <w:t>120</w:t>
      </w:r>
      <w:r w:rsidRPr="00B92800">
        <w:tab/>
        <w:t>150</w:t>
      </w:r>
      <w:r w:rsidRPr="00B92800">
        <w:tab/>
        <w:t>180</w:t>
      </w:r>
      <w:r w:rsidRPr="00B92800">
        <w:tab/>
        <w:t>210</w:t>
      </w:r>
      <w:r w:rsidRPr="00B92800">
        <w:tab/>
        <w:t>240</w:t>
      </w:r>
      <w:r w:rsidRPr="00B92800">
        <w:tab/>
        <w:t>270</w:t>
      </w:r>
      <w:r w:rsidRPr="00B92800">
        <w:tab/>
        <w:t>300</w:t>
      </w:r>
      <w:r w:rsidRPr="00B92800">
        <w:tab/>
        <w:t>330</w:t>
      </w:r>
      <w:r w:rsidRPr="00B92800">
        <w:tab/>
        <w:t>355</w:t>
      </w:r>
      <w:r w:rsidRPr="00B92800">
        <w:tab/>
        <w:t>364</w:t>
      </w:r>
    </w:p>
    <w:p w:rsidR="00C81B0D" w:rsidRPr="00B92800" w:rsidRDefault="00C81B0D" w:rsidP="00C81B0D">
      <w:pPr>
        <w:pStyle w:val="Zkladntext"/>
        <w:kinsoku w:val="0"/>
        <w:overflowPunct w:val="0"/>
        <w:spacing w:line="276" w:lineRule="auto"/>
        <w:ind w:right="122"/>
        <w:jc w:val="both"/>
      </w:pPr>
      <w:r w:rsidRPr="00B92800">
        <w:t>976</w:t>
      </w:r>
      <w:r w:rsidRPr="00B92800">
        <w:tab/>
        <w:t>727</w:t>
      </w:r>
      <w:r w:rsidRPr="00B92800">
        <w:tab/>
        <w:t>590</w:t>
      </w:r>
      <w:r w:rsidRPr="00B92800">
        <w:tab/>
        <w:t>503</w:t>
      </w:r>
      <w:r w:rsidRPr="00B92800">
        <w:tab/>
        <w:t>410</w:t>
      </w:r>
      <w:r w:rsidRPr="00B92800">
        <w:tab/>
        <w:t>381</w:t>
      </w:r>
      <w:r w:rsidRPr="00B92800">
        <w:tab/>
        <w:t>337</w:t>
      </w:r>
      <w:r w:rsidRPr="00B92800">
        <w:tab/>
        <w:t>298</w:t>
      </w:r>
      <w:r w:rsidRPr="00B92800">
        <w:tab/>
        <w:t>259</w:t>
      </w:r>
      <w:r w:rsidRPr="00B92800">
        <w:tab/>
        <w:t>224</w:t>
      </w:r>
      <w:r w:rsidRPr="00B92800">
        <w:tab/>
        <w:t>185</w:t>
      </w:r>
      <w:r w:rsidRPr="00B92800">
        <w:tab/>
        <w:t>146</w:t>
      </w:r>
      <w:r w:rsidRPr="00B92800">
        <w:tab/>
        <w:t>117</w:t>
      </w: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9"/>
        <w:gridCol w:w="567"/>
        <w:gridCol w:w="566"/>
        <w:gridCol w:w="2727"/>
      </w:tblGrid>
      <w:tr w:rsidR="00AC16A0" w:rsidRPr="00B92800" w:rsidTr="004307D6">
        <w:trPr>
          <w:trHeight w:hRule="exact" w:val="602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AC16A0" w:rsidRPr="00C81B0D" w:rsidRDefault="00AC16A0" w:rsidP="00C81B0D">
            <w:pPr>
              <w:pStyle w:val="Zkladntext"/>
              <w:kinsoku w:val="0"/>
              <w:overflowPunct w:val="0"/>
              <w:spacing w:line="276" w:lineRule="auto"/>
              <w:ind w:right="122"/>
              <w:jc w:val="both"/>
            </w:pPr>
          </w:p>
          <w:p w:rsidR="00AC16A0" w:rsidRPr="00B92800" w:rsidRDefault="00AC16A0" w:rsidP="00C81B0D">
            <w:pPr>
              <w:pStyle w:val="Zkladntext"/>
              <w:kinsoku w:val="0"/>
              <w:overflowPunct w:val="0"/>
              <w:spacing w:line="276" w:lineRule="auto"/>
              <w:ind w:right="122"/>
              <w:jc w:val="both"/>
            </w:pPr>
            <w:r w:rsidRPr="00C81B0D">
              <w:t>N-leté</w:t>
            </w:r>
            <w:r w:rsidR="006E0C3C">
              <w:t xml:space="preserve"> </w:t>
            </w:r>
            <w:r w:rsidRPr="00C81B0D">
              <w:t xml:space="preserve">průtoky </w:t>
            </w:r>
            <w:r w:rsidRPr="00B92800">
              <w:t xml:space="preserve">(Q </w:t>
            </w:r>
            <w:r w:rsidRPr="00C81B0D">
              <w:t xml:space="preserve"> </w:t>
            </w:r>
            <w:r w:rsidRPr="00B92800">
              <w:t>v</w:t>
            </w:r>
            <w:r w:rsidRPr="00C81B0D">
              <w:t xml:space="preserve"> m3</w:t>
            </w:r>
            <w:r w:rsidRPr="00B92800">
              <w:t>/s)</w:t>
            </w:r>
            <w:r w:rsidRPr="00C81B0D">
              <w:t xml:space="preserve"> T</w:t>
            </w:r>
            <w:r w:rsidRPr="00B92800">
              <w:t>ř.</w:t>
            </w:r>
            <w:r w:rsidRPr="00C81B0D">
              <w:t xml:space="preserve"> </w:t>
            </w:r>
            <w:r w:rsidRPr="00B92800">
              <w:t>IV</w:t>
            </w:r>
          </w:p>
          <w:p w:rsidR="00AC16A0" w:rsidRPr="00B92800" w:rsidRDefault="00AC16A0" w:rsidP="00C81B0D">
            <w:pPr>
              <w:pStyle w:val="Zkladntext"/>
              <w:kinsoku w:val="0"/>
              <w:overflowPunct w:val="0"/>
              <w:spacing w:line="276" w:lineRule="auto"/>
              <w:ind w:right="122"/>
              <w:jc w:val="both"/>
            </w:pPr>
            <w:r w:rsidRPr="00C81B0D"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C16A0" w:rsidRPr="00B92800" w:rsidRDefault="00AC16A0" w:rsidP="00C81B0D">
            <w:pPr>
              <w:pStyle w:val="Zkladntext"/>
              <w:kinsoku w:val="0"/>
              <w:overflowPunct w:val="0"/>
              <w:spacing w:line="276" w:lineRule="auto"/>
              <w:ind w:right="122"/>
              <w:jc w:val="both"/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C16A0" w:rsidRPr="00B92800" w:rsidRDefault="00AC16A0" w:rsidP="00C81B0D">
            <w:pPr>
              <w:pStyle w:val="Zkladntext"/>
              <w:kinsoku w:val="0"/>
              <w:overflowPunct w:val="0"/>
              <w:spacing w:line="276" w:lineRule="auto"/>
              <w:ind w:right="122"/>
              <w:jc w:val="both"/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</w:tcPr>
          <w:p w:rsidR="00AC16A0" w:rsidRPr="00B92800" w:rsidRDefault="00AC16A0" w:rsidP="00C81B0D">
            <w:pPr>
              <w:pStyle w:val="Zkladntext"/>
              <w:kinsoku w:val="0"/>
              <w:overflowPunct w:val="0"/>
              <w:spacing w:line="276" w:lineRule="auto"/>
              <w:ind w:right="122"/>
              <w:jc w:val="both"/>
            </w:pPr>
          </w:p>
        </w:tc>
      </w:tr>
    </w:tbl>
    <w:p w:rsidR="00C81B0D" w:rsidRPr="00B92800" w:rsidRDefault="00C81B0D" w:rsidP="00C81B0D">
      <w:pPr>
        <w:pStyle w:val="Zkladntext"/>
        <w:kinsoku w:val="0"/>
        <w:overflowPunct w:val="0"/>
        <w:spacing w:line="276" w:lineRule="auto"/>
        <w:ind w:right="122"/>
        <w:jc w:val="both"/>
      </w:pPr>
      <w:r w:rsidRPr="00B92800">
        <w:t>N</w:t>
      </w:r>
      <w:r w:rsidRPr="00B92800">
        <w:tab/>
        <w:t>1</w:t>
      </w:r>
      <w:r w:rsidRPr="00B92800">
        <w:tab/>
        <w:t>2</w:t>
      </w:r>
      <w:r w:rsidRPr="00B92800">
        <w:tab/>
        <w:t>5</w:t>
      </w:r>
      <w:r w:rsidRPr="00B92800">
        <w:tab/>
      </w:r>
      <w:r w:rsidRPr="00C81B0D">
        <w:t>1</w:t>
      </w:r>
      <w:r w:rsidRPr="00B92800">
        <w:t>0</w:t>
      </w:r>
      <w:r w:rsidRPr="00B92800">
        <w:tab/>
        <w:t>20</w:t>
      </w:r>
      <w:r w:rsidRPr="00B92800">
        <w:tab/>
        <w:t>50</w:t>
      </w:r>
      <w:r w:rsidRPr="00B92800">
        <w:tab/>
        <w:t>100</w:t>
      </w:r>
    </w:p>
    <w:p w:rsidR="00C81B0D" w:rsidRPr="00B92800" w:rsidRDefault="00C81B0D" w:rsidP="00C81B0D">
      <w:pPr>
        <w:pStyle w:val="Zkladntext"/>
        <w:kinsoku w:val="0"/>
        <w:overflowPunct w:val="0"/>
        <w:spacing w:line="276" w:lineRule="auto"/>
        <w:ind w:right="122" w:firstLine="601"/>
        <w:jc w:val="both"/>
      </w:pPr>
      <w:r w:rsidRPr="00B92800">
        <w:t xml:space="preserve">4,48  </w:t>
      </w:r>
      <w:r w:rsidRPr="00C81B0D">
        <w:t xml:space="preserve"> </w:t>
      </w:r>
      <w:r w:rsidRPr="00B92800">
        <w:t xml:space="preserve">6,89  </w:t>
      </w:r>
      <w:r w:rsidRPr="00C81B0D">
        <w:t xml:space="preserve"> </w:t>
      </w:r>
      <w:r>
        <w:tab/>
      </w:r>
      <w:r w:rsidRPr="00B92800">
        <w:t xml:space="preserve">10,8  </w:t>
      </w:r>
      <w:r w:rsidRPr="00C81B0D">
        <w:t xml:space="preserve"> </w:t>
      </w:r>
      <w:r>
        <w:tab/>
      </w:r>
      <w:r w:rsidRPr="00B92800">
        <w:t>14,3</w:t>
      </w:r>
      <w:r w:rsidRPr="00B92800">
        <w:tab/>
        <w:t>18,3</w:t>
      </w:r>
      <w:r w:rsidRPr="00B92800">
        <w:tab/>
        <w:t>24,2</w:t>
      </w:r>
      <w:r w:rsidRPr="00B92800">
        <w:tab/>
        <w:t>29,3</w:t>
      </w:r>
    </w:p>
    <w:p w:rsidR="00AC16A0" w:rsidRDefault="00AC16A0" w:rsidP="00AC16A0">
      <w:pPr>
        <w:kinsoku w:val="0"/>
        <w:overflowPunct w:val="0"/>
        <w:spacing w:line="200" w:lineRule="exact"/>
        <w:rPr>
          <w:sz w:val="20"/>
          <w:szCs w:val="20"/>
        </w:rPr>
      </w:pPr>
    </w:p>
    <w:p w:rsidR="00F228D5" w:rsidRDefault="00F228D5" w:rsidP="00F228D5">
      <w:pPr>
        <w:pStyle w:val="Nadpis3"/>
        <w:keepNext/>
        <w:widowControl/>
        <w:numPr>
          <w:ilvl w:val="2"/>
          <w:numId w:val="13"/>
        </w:numPr>
        <w:tabs>
          <w:tab w:val="left" w:pos="836"/>
        </w:tabs>
        <w:kinsoku w:val="0"/>
        <w:overflowPunct w:val="0"/>
        <w:ind w:left="834" w:right="45" w:hanging="675"/>
        <w:rPr>
          <w:b w:val="0"/>
          <w:bCs w:val="0"/>
        </w:rPr>
      </w:pPr>
      <w:r>
        <w:t>Ochrana území podle jiných právních předpisů</w:t>
      </w:r>
      <w:r>
        <w:rPr>
          <w:spacing w:val="1"/>
        </w:rPr>
        <w:t xml:space="preserve"> </w:t>
      </w:r>
    </w:p>
    <w:p w:rsidR="00F228D5" w:rsidRDefault="00F228D5" w:rsidP="00F228D5">
      <w:pPr>
        <w:keepNext/>
        <w:widowControl/>
        <w:kinsoku w:val="0"/>
        <w:overflowPunct w:val="0"/>
        <w:spacing w:before="6" w:line="240" w:lineRule="exact"/>
        <w:ind w:right="43"/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left="159" w:right="43"/>
      </w:pPr>
      <w:r>
        <w:rPr>
          <w:u w:val="single"/>
        </w:rPr>
        <w:t>Ochrana území</w:t>
      </w:r>
      <w:r w:rsidRPr="00F86881">
        <w:t xml:space="preserve">  </w:t>
      </w:r>
      <w:r>
        <w:t>Lokalita je součásti CHKO Lužické hory a patří do soustavy Natura 2000</w:t>
      </w:r>
    </w:p>
    <w:p w:rsidR="00F228D5" w:rsidRDefault="00F228D5" w:rsidP="00F228D5">
      <w:pPr>
        <w:pStyle w:val="Zkladntext"/>
        <w:kinsoku w:val="0"/>
        <w:overflowPunct w:val="0"/>
        <w:spacing w:line="228" w:lineRule="exact"/>
        <w:ind w:left="159" w:right="43"/>
      </w:pPr>
    </w:p>
    <w:p w:rsidR="00F228D5" w:rsidRPr="001F6D7A" w:rsidRDefault="00F228D5" w:rsidP="00511254">
      <w:pPr>
        <w:pStyle w:val="Nadpis3"/>
        <w:keepNext/>
        <w:widowControl/>
        <w:numPr>
          <w:ilvl w:val="2"/>
          <w:numId w:val="13"/>
        </w:numPr>
        <w:tabs>
          <w:tab w:val="left" w:pos="836"/>
        </w:tabs>
        <w:kinsoku w:val="0"/>
        <w:overflowPunct w:val="0"/>
        <w:ind w:left="834" w:right="45" w:hanging="675"/>
      </w:pPr>
      <w:r>
        <w:t>P</w:t>
      </w:r>
      <w:r w:rsidRPr="001F6D7A">
        <w:t>o</w:t>
      </w:r>
      <w:r>
        <w:t xml:space="preserve">loha </w:t>
      </w:r>
      <w:r w:rsidRPr="001F6D7A">
        <w:t>v</w:t>
      </w:r>
      <w:r>
        <w:t>zhledem k</w:t>
      </w:r>
      <w:r w:rsidRPr="001F6D7A">
        <w:t xml:space="preserve"> </w:t>
      </w:r>
      <w:r>
        <w:t>zápla</w:t>
      </w:r>
      <w:r w:rsidRPr="001F6D7A">
        <w:t>v</w:t>
      </w:r>
      <w:r>
        <w:t>o</w:t>
      </w:r>
      <w:r w:rsidRPr="001F6D7A">
        <w:t>v</w:t>
      </w:r>
      <w:r>
        <w:t>ému,</w:t>
      </w:r>
      <w:r w:rsidRPr="001F6D7A">
        <w:t xml:space="preserve"> </w:t>
      </w:r>
      <w:r>
        <w:t>po</w:t>
      </w:r>
      <w:r w:rsidRPr="001F6D7A">
        <w:t>d</w:t>
      </w:r>
      <w:r>
        <w:t>dolo</w:t>
      </w:r>
      <w:r w:rsidRPr="001F6D7A">
        <w:t>v</w:t>
      </w:r>
      <w:r>
        <w:t>an</w:t>
      </w:r>
      <w:r w:rsidRPr="001F6D7A">
        <w:t>é</w:t>
      </w:r>
      <w:r>
        <w:t>mu území</w:t>
      </w:r>
      <w:r w:rsidRPr="001F6D7A">
        <w:t xml:space="preserve"> </w:t>
      </w:r>
      <w:r>
        <w:t>apod.</w:t>
      </w:r>
    </w:p>
    <w:p w:rsidR="00F228D5" w:rsidRDefault="00F228D5" w:rsidP="00F228D5">
      <w:pPr>
        <w:kinsoku w:val="0"/>
        <w:overflowPunct w:val="0"/>
        <w:spacing w:before="6" w:line="240" w:lineRule="exact"/>
      </w:pPr>
    </w:p>
    <w:p w:rsidR="00F228D5" w:rsidRDefault="00F228D5" w:rsidP="00B9757A">
      <w:pPr>
        <w:pStyle w:val="Zkladntext"/>
        <w:kinsoku w:val="0"/>
        <w:overflowPunct w:val="0"/>
        <w:spacing w:line="228" w:lineRule="exact"/>
        <w:ind w:left="159" w:right="125"/>
      </w:pPr>
      <w:r>
        <w:t>K</w:t>
      </w:r>
      <w:r>
        <w:rPr>
          <w:spacing w:val="-2"/>
        </w:rPr>
        <w:t>o</w:t>
      </w:r>
      <w:r>
        <w:t>r</w:t>
      </w:r>
      <w:r>
        <w:rPr>
          <w:spacing w:val="-7"/>
        </w:rPr>
        <w:t>y</w:t>
      </w:r>
      <w:r>
        <w:t>to</w:t>
      </w:r>
      <w:r>
        <w:rPr>
          <w:spacing w:val="13"/>
        </w:rPr>
        <w:t xml:space="preserve"> </w:t>
      </w:r>
      <w:r>
        <w:t>v</w:t>
      </w:r>
      <w:r>
        <w:rPr>
          <w:spacing w:val="-2"/>
        </w:rPr>
        <w:t>o</w:t>
      </w:r>
      <w:r>
        <w:t>dní</w:t>
      </w:r>
      <w:r>
        <w:rPr>
          <w:spacing w:val="-2"/>
        </w:rPr>
        <w:t>h</w:t>
      </w:r>
      <w:r>
        <w:t>o</w:t>
      </w:r>
      <w:r>
        <w:rPr>
          <w:spacing w:val="13"/>
        </w:rPr>
        <w:t xml:space="preserve"> </w:t>
      </w:r>
      <w:r>
        <w:t>to</w:t>
      </w:r>
      <w:r>
        <w:rPr>
          <w:spacing w:val="3"/>
        </w:rPr>
        <w:t>k</w:t>
      </w:r>
      <w:r>
        <w:t>u</w:t>
      </w:r>
      <w:r>
        <w:rPr>
          <w:spacing w:val="1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1"/>
        </w:rPr>
        <w:t xml:space="preserve"> </w:t>
      </w:r>
      <w:r>
        <w:rPr>
          <w:spacing w:val="-5"/>
        </w:rPr>
        <w:t>z</w:t>
      </w:r>
      <w:r>
        <w:t>ap</w:t>
      </w:r>
      <w:r>
        <w:rPr>
          <w:spacing w:val="-2"/>
        </w:rPr>
        <w:t>l</w:t>
      </w:r>
      <w:r>
        <w:t>a</w:t>
      </w:r>
      <w:r>
        <w:rPr>
          <w:spacing w:val="-2"/>
        </w:rPr>
        <w:t>v</w:t>
      </w:r>
      <w:r>
        <w:t>o</w:t>
      </w:r>
      <w:r>
        <w:rPr>
          <w:spacing w:val="-2"/>
        </w:rPr>
        <w:t>v</w:t>
      </w:r>
      <w:r>
        <w:t>an</w:t>
      </w:r>
      <w:r>
        <w:rPr>
          <w:spacing w:val="-8"/>
        </w:rPr>
        <w:t>ý</w:t>
      </w:r>
      <w:r>
        <w:t>m</w:t>
      </w:r>
      <w:r>
        <w:rPr>
          <w:spacing w:val="17"/>
        </w:rPr>
        <w:t xml:space="preserve"> </w:t>
      </w:r>
      <w:r>
        <w:t>ú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í</w:t>
      </w:r>
      <w:r>
        <w:rPr>
          <w:spacing w:val="4"/>
        </w:rPr>
        <w:t>m</w:t>
      </w:r>
      <w:r>
        <w:t>.</w:t>
      </w:r>
      <w:r>
        <w:rPr>
          <w:spacing w:val="11"/>
        </w:rPr>
        <w:t xml:space="preserve"> </w:t>
      </w:r>
      <w:r>
        <w:t>P</w:t>
      </w:r>
      <w:r>
        <w:rPr>
          <w:spacing w:val="-2"/>
        </w:rPr>
        <w:t>o</w:t>
      </w:r>
      <w:r>
        <w:t>ddo</w:t>
      </w:r>
      <w:r>
        <w:rPr>
          <w:spacing w:val="-3"/>
        </w:rPr>
        <w:t>l</w:t>
      </w:r>
      <w:r>
        <w:t>o</w:t>
      </w:r>
      <w:r>
        <w:rPr>
          <w:spacing w:val="-2"/>
        </w:rPr>
        <w:t>v</w:t>
      </w:r>
      <w:r>
        <w:t>ání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1"/>
        </w:rPr>
        <w:t xml:space="preserve"> </w:t>
      </w:r>
      <w:r>
        <w:t>nepřed</w:t>
      </w:r>
      <w:r>
        <w:rPr>
          <w:spacing w:val="-2"/>
        </w:rPr>
        <w:t>p</w:t>
      </w:r>
      <w:r>
        <w:t>o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dá,</w:t>
      </w:r>
      <w:r>
        <w:rPr>
          <w:spacing w:val="11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o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t>í</w:t>
      </w:r>
      <w:r>
        <w:rPr>
          <w:spacing w:val="12"/>
        </w:rPr>
        <w:t xml:space="preserve"> </w:t>
      </w:r>
      <w:r>
        <w:t>nej</w:t>
      </w:r>
      <w:r>
        <w:rPr>
          <w:spacing w:val="1"/>
        </w:rPr>
        <w:t>s</w:t>
      </w:r>
      <w:r>
        <w:t>ou</w:t>
      </w:r>
      <w:r>
        <w:rPr>
          <w:spacing w:val="12"/>
        </w:rPr>
        <w:t xml:space="preserve"> </w:t>
      </w:r>
      <w:r>
        <w:rPr>
          <w:spacing w:val="-5"/>
        </w:rPr>
        <w:t>ž</w:t>
      </w:r>
      <w:r>
        <w:t>ádná</w:t>
      </w:r>
      <w:r>
        <w:rPr>
          <w:spacing w:val="10"/>
        </w:rPr>
        <w:t xml:space="preserve"> </w:t>
      </w:r>
      <w:r>
        <w:rPr>
          <w:spacing w:val="-5"/>
        </w:rPr>
        <w:t>z</w:t>
      </w:r>
      <w:r>
        <w:t>ná</w:t>
      </w:r>
      <w:r>
        <w:rPr>
          <w:spacing w:val="3"/>
        </w:rPr>
        <w:t>m</w:t>
      </w:r>
      <w:r>
        <w:t>á</w:t>
      </w:r>
      <w:r>
        <w:rPr>
          <w:w w:val="99"/>
        </w:rPr>
        <w:t xml:space="preserve"> </w:t>
      </w:r>
      <w:r>
        <w:t>dů</w:t>
      </w:r>
      <w:r>
        <w:rPr>
          <w:spacing w:val="-2"/>
        </w:rPr>
        <w:t>l</w:t>
      </w:r>
      <w:r>
        <w:t>ní</w:t>
      </w:r>
      <w:r>
        <w:rPr>
          <w:spacing w:val="-10"/>
        </w:rPr>
        <w:t xml:space="preserve"> </w:t>
      </w:r>
      <w:r>
        <w:t>d</w:t>
      </w:r>
      <w:r>
        <w:rPr>
          <w:spacing w:val="-2"/>
        </w:rPr>
        <w:t>í</w:t>
      </w:r>
      <w:r>
        <w:t>l</w:t>
      </w:r>
      <w:r>
        <w:rPr>
          <w:spacing w:val="-2"/>
        </w:rPr>
        <w:t>a</w:t>
      </w:r>
      <w:r>
        <w:t>.</w:t>
      </w:r>
    </w:p>
    <w:p w:rsidR="00F228D5" w:rsidRDefault="00F228D5" w:rsidP="00B9757A">
      <w:pPr>
        <w:pStyle w:val="Zkladntext"/>
        <w:keepNext/>
        <w:widowControl/>
        <w:kinsoku w:val="0"/>
        <w:overflowPunct w:val="0"/>
        <w:spacing w:line="228" w:lineRule="exact"/>
        <w:ind w:left="159" w:right="123"/>
      </w:pPr>
    </w:p>
    <w:p w:rsidR="00F228D5" w:rsidRPr="001F6D7A" w:rsidRDefault="00F228D5" w:rsidP="00B9757A">
      <w:pPr>
        <w:pStyle w:val="Nadpis3"/>
        <w:keepNext/>
        <w:widowControl/>
        <w:numPr>
          <w:ilvl w:val="2"/>
          <w:numId w:val="13"/>
        </w:numPr>
        <w:tabs>
          <w:tab w:val="left" w:pos="824"/>
        </w:tabs>
        <w:kinsoku w:val="0"/>
        <w:overflowPunct w:val="0"/>
        <w:ind w:left="834" w:right="45" w:hanging="675"/>
      </w:pPr>
      <w:r>
        <w:t>Vliv</w:t>
      </w:r>
      <w:r w:rsidRPr="001F6D7A">
        <w:t xml:space="preserve"> </w:t>
      </w:r>
      <w:r>
        <w:t>s</w:t>
      </w:r>
      <w:r w:rsidRPr="001F6D7A">
        <w:t>t</w:t>
      </w:r>
      <w:r>
        <w:t>a</w:t>
      </w:r>
      <w:r w:rsidRPr="001F6D7A">
        <w:t>v</w:t>
      </w:r>
      <w:r>
        <w:t>by</w:t>
      </w:r>
      <w:r w:rsidRPr="001F6D7A">
        <w:t xml:space="preserve"> </w:t>
      </w:r>
      <w:r>
        <w:t>ok</w:t>
      </w:r>
      <w:r w:rsidRPr="001F6D7A">
        <w:t>o</w:t>
      </w:r>
      <w:r>
        <w:t>lní</w:t>
      </w:r>
      <w:r w:rsidRPr="001F6D7A">
        <w:t xml:space="preserve"> </w:t>
      </w:r>
      <w:r>
        <w:t>s</w:t>
      </w:r>
      <w:r w:rsidRPr="001F6D7A">
        <w:t>t</w:t>
      </w:r>
      <w:r>
        <w:t>a</w:t>
      </w:r>
      <w:r w:rsidRPr="001F6D7A">
        <w:t>v</w:t>
      </w:r>
      <w:r>
        <w:t>by</w:t>
      </w:r>
      <w:r w:rsidRPr="001F6D7A">
        <w:t xml:space="preserve"> </w:t>
      </w:r>
      <w:r>
        <w:t>a</w:t>
      </w:r>
      <w:r w:rsidRPr="001F6D7A">
        <w:t xml:space="preserve"> </w:t>
      </w:r>
      <w:r>
        <w:t>poz</w:t>
      </w:r>
      <w:r w:rsidRPr="001F6D7A">
        <w:t>e</w:t>
      </w:r>
      <w:r>
        <w:t>mk</w:t>
      </w:r>
      <w:r w:rsidRPr="001F6D7A">
        <w:t>y</w:t>
      </w:r>
      <w:r>
        <w:t>,</w:t>
      </w:r>
      <w:r w:rsidRPr="001F6D7A">
        <w:t xml:space="preserve"> </w:t>
      </w:r>
      <w:r>
        <w:t>oc</w:t>
      </w:r>
      <w:r w:rsidRPr="001F6D7A">
        <w:t>h</w:t>
      </w:r>
      <w:r>
        <w:t>rana okolí,</w:t>
      </w:r>
      <w:r w:rsidRPr="001F6D7A">
        <w:t xml:space="preserve"> v</w:t>
      </w:r>
      <w:r>
        <w:t>l</w:t>
      </w:r>
      <w:r w:rsidRPr="001F6D7A">
        <w:t>i</w:t>
      </w:r>
      <w:r>
        <w:t>v</w:t>
      </w:r>
      <w:r w:rsidRPr="001F6D7A">
        <w:t xml:space="preserve"> </w:t>
      </w:r>
      <w:r>
        <w:t>na odtoko</w:t>
      </w:r>
      <w:r w:rsidRPr="001F6D7A">
        <w:t>v</w:t>
      </w:r>
      <w:r>
        <w:t>é poměry</w:t>
      </w:r>
      <w:r w:rsidRPr="001F6D7A">
        <w:t xml:space="preserve"> </w:t>
      </w:r>
      <w:r>
        <w:t>v</w:t>
      </w:r>
      <w:r w:rsidRPr="001F6D7A">
        <w:t xml:space="preserve"> </w:t>
      </w:r>
      <w:r>
        <w:t>území</w:t>
      </w:r>
    </w:p>
    <w:p w:rsidR="00F228D5" w:rsidRDefault="00F228D5" w:rsidP="00B9757A">
      <w:pPr>
        <w:keepNext/>
        <w:widowControl/>
        <w:kinsoku w:val="0"/>
        <w:overflowPunct w:val="0"/>
        <w:spacing w:before="6" w:line="240" w:lineRule="exact"/>
        <w:ind w:right="43"/>
      </w:pPr>
    </w:p>
    <w:p w:rsidR="00F228D5" w:rsidRDefault="00F228D5" w:rsidP="00B9757A">
      <w:pPr>
        <w:pStyle w:val="Zkladntext"/>
        <w:keepNext/>
        <w:widowControl/>
        <w:kinsoku w:val="0"/>
        <w:overflowPunct w:val="0"/>
        <w:spacing w:line="228" w:lineRule="exact"/>
        <w:ind w:left="159" w:right="43"/>
      </w:pPr>
      <w:r>
        <w:t>Po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>k</w:t>
      </w:r>
      <w:r>
        <w:t>ončení</w:t>
      </w:r>
      <w:r>
        <w:rPr>
          <w:spacing w:val="1"/>
        </w:rPr>
        <w:t xml:space="preserve"> </w:t>
      </w:r>
      <w:r>
        <w:rPr>
          <w:spacing w:val="-1"/>
        </w:rPr>
        <w:t>ú</w:t>
      </w:r>
      <w:r>
        <w:t>prav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"/>
        </w:rPr>
        <w:t xml:space="preserve"> </w:t>
      </w:r>
      <w:r>
        <w:t>v</w:t>
      </w:r>
      <w:r>
        <w:rPr>
          <w:spacing w:val="-3"/>
        </w:rPr>
        <w:t>l</w:t>
      </w:r>
      <w:r>
        <w:t>iv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t>ní</w:t>
      </w:r>
      <w:r>
        <w:rPr>
          <w:spacing w:val="-2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y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by</w:t>
      </w:r>
      <w:r>
        <w:rPr>
          <w:spacing w:val="-7"/>
        </w:rPr>
        <w:t xml:space="preserve"> </w:t>
      </w:r>
      <w:r>
        <w:t>proti</w:t>
      </w:r>
      <w:r>
        <w:rPr>
          <w:spacing w:val="-3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u</w:t>
      </w:r>
      <w:r>
        <w:rPr>
          <w:spacing w:val="-1"/>
        </w:rPr>
        <w:t xml:space="preserve"> </w:t>
      </w:r>
      <w:r>
        <w:t>před</w:t>
      </w:r>
      <w:r>
        <w:rPr>
          <w:spacing w:val="-1"/>
        </w:rPr>
        <w:t xml:space="preserve"> </w:t>
      </w:r>
      <w:r>
        <w:t>poš</w:t>
      </w:r>
      <w:r>
        <w:rPr>
          <w:spacing w:val="4"/>
        </w:rPr>
        <w:t>k</w:t>
      </w:r>
      <w:r>
        <w:t>o</w:t>
      </w:r>
      <w:r>
        <w:rPr>
          <w:spacing w:val="-5"/>
        </w:rPr>
        <w:t>z</w:t>
      </w:r>
      <w:r>
        <w:t>ením</w:t>
      </w:r>
      <w:r>
        <w:rPr>
          <w:spacing w:val="2"/>
        </w:rPr>
        <w:t xml:space="preserve"> </w:t>
      </w:r>
      <w:r>
        <w:rPr>
          <w:spacing w:val="-5"/>
        </w:rPr>
        <w:t>z</w:t>
      </w:r>
      <w:r>
        <w:t>l</w:t>
      </w:r>
      <w:r>
        <w:rPr>
          <w:spacing w:val="-2"/>
        </w:rPr>
        <w:t>e</w:t>
      </w:r>
      <w:r>
        <w:t>pšu</w:t>
      </w:r>
      <w:r>
        <w:rPr>
          <w:spacing w:val="1"/>
        </w:rPr>
        <w:t>j</w:t>
      </w:r>
      <w:r>
        <w:t>e,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>v</w:t>
      </w:r>
      <w:r>
        <w:t>é</w:t>
      </w:r>
      <w:r>
        <w:rPr>
          <w:spacing w:val="-2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w w:val="99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-7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rPr>
          <w:spacing w:val="4"/>
        </w:rPr>
        <w:t>m</w:t>
      </w:r>
      <w:r>
        <w:t>ě</w:t>
      </w:r>
      <w:r>
        <w:rPr>
          <w:spacing w:val="-2"/>
        </w:rPr>
        <w:t>l</w:t>
      </w:r>
      <w:r>
        <w:t>o</w:t>
      </w:r>
      <w:r>
        <w:rPr>
          <w:spacing w:val="-6"/>
        </w:rPr>
        <w:t xml:space="preserve"> </w:t>
      </w:r>
      <w:r>
        <w:t>přispět</w:t>
      </w:r>
      <w:r>
        <w:rPr>
          <w:spacing w:val="-7"/>
        </w:rPr>
        <w:t xml:space="preserve"> </w:t>
      </w:r>
      <w:r>
        <w:t>k</w:t>
      </w:r>
      <w:r>
        <w:rPr>
          <w:spacing w:val="-4"/>
        </w:rPr>
        <w:t xml:space="preserve"> </w:t>
      </w:r>
      <w:r>
        <w:rPr>
          <w:spacing w:val="-5"/>
        </w:rPr>
        <w:t>z</w:t>
      </w:r>
      <w:r>
        <w:t>l</w:t>
      </w:r>
      <w:r>
        <w:rPr>
          <w:spacing w:val="-2"/>
        </w:rPr>
        <w:t>e</w:t>
      </w:r>
      <w:r>
        <w:t>pšení</w:t>
      </w:r>
      <w:r>
        <w:rPr>
          <w:spacing w:val="-7"/>
        </w:rPr>
        <w:t xml:space="preserve"> </w:t>
      </w:r>
      <w:r>
        <w:t>od</w:t>
      </w:r>
      <w:r>
        <w:rPr>
          <w:spacing w:val="-2"/>
        </w:rPr>
        <w:t>o</w:t>
      </w:r>
      <w:r>
        <w:t>l</w:t>
      </w:r>
      <w:r>
        <w:rPr>
          <w:spacing w:val="-2"/>
        </w:rPr>
        <w:t>n</w:t>
      </w:r>
      <w:r>
        <w:t>osti</w:t>
      </w:r>
      <w:r>
        <w:rPr>
          <w:spacing w:val="-7"/>
        </w:rPr>
        <w:t xml:space="preserve"> </w:t>
      </w:r>
      <w:r>
        <w:t>před</w:t>
      </w:r>
      <w:r>
        <w:rPr>
          <w:spacing w:val="-7"/>
        </w:rPr>
        <w:t xml:space="preserve"> </w:t>
      </w:r>
      <w:r>
        <w:rPr>
          <w:spacing w:val="-2"/>
        </w:rPr>
        <w:t>p</w:t>
      </w:r>
      <w:r>
        <w:t>oš</w:t>
      </w:r>
      <w:r>
        <w:rPr>
          <w:spacing w:val="4"/>
        </w:rPr>
        <w:t>k</w:t>
      </w:r>
      <w:r>
        <w:t>o</w:t>
      </w:r>
      <w:r>
        <w:rPr>
          <w:spacing w:val="-5"/>
        </w:rPr>
        <w:t>z</w:t>
      </w:r>
      <w:r>
        <w:t>ení</w:t>
      </w:r>
      <w:r>
        <w:rPr>
          <w:spacing w:val="3"/>
        </w:rPr>
        <w:t>m</w:t>
      </w:r>
      <w:r>
        <w:t>.</w:t>
      </w:r>
    </w:p>
    <w:p w:rsidR="00F228D5" w:rsidRDefault="00F228D5" w:rsidP="00F228D5">
      <w:pPr>
        <w:pStyle w:val="Zkladntext"/>
        <w:kinsoku w:val="0"/>
        <w:overflowPunct w:val="0"/>
        <w:spacing w:line="228" w:lineRule="exact"/>
        <w:ind w:left="159" w:right="43"/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left="159" w:right="43"/>
      </w:pPr>
      <w:r>
        <w:t>Po dobu stavby je třeba splnit požadavky DOSS, týkající se ochrany přírody, termínu a způsobu provádění stavby.</w:t>
      </w:r>
    </w:p>
    <w:p w:rsidR="00F228D5" w:rsidRDefault="00F228D5" w:rsidP="00F228D5">
      <w:pPr>
        <w:kinsoku w:val="0"/>
        <w:overflowPunct w:val="0"/>
        <w:spacing w:before="5" w:line="240" w:lineRule="exact"/>
        <w:ind w:right="43"/>
      </w:pPr>
    </w:p>
    <w:p w:rsidR="00F228D5" w:rsidRPr="001F6D7A" w:rsidRDefault="00F228D5" w:rsidP="00F228D5">
      <w:pPr>
        <w:pStyle w:val="Nadpis3"/>
        <w:numPr>
          <w:ilvl w:val="2"/>
          <w:numId w:val="13"/>
        </w:numPr>
        <w:tabs>
          <w:tab w:val="left" w:pos="824"/>
        </w:tabs>
        <w:kinsoku w:val="0"/>
        <w:overflowPunct w:val="0"/>
        <w:ind w:left="836" w:right="43" w:hanging="677"/>
      </w:pPr>
      <w:r>
        <w:t>P</w:t>
      </w:r>
      <w:r w:rsidRPr="001F6D7A">
        <w:t>o</w:t>
      </w:r>
      <w:r>
        <w:t>žad</w:t>
      </w:r>
      <w:r w:rsidRPr="001F6D7A">
        <w:t>av</w:t>
      </w:r>
      <w:r>
        <w:t>ky</w:t>
      </w:r>
      <w:r w:rsidRPr="001F6D7A">
        <w:t xml:space="preserve"> </w:t>
      </w:r>
      <w:r>
        <w:t>na asanaci,</w:t>
      </w:r>
      <w:r w:rsidRPr="001F6D7A">
        <w:t xml:space="preserve"> </w:t>
      </w:r>
      <w:r>
        <w:t>demolice,</w:t>
      </w:r>
      <w:r w:rsidRPr="001F6D7A">
        <w:t xml:space="preserve"> </w:t>
      </w:r>
      <w:r>
        <w:t>kácení dře</w:t>
      </w:r>
      <w:r w:rsidRPr="001F6D7A">
        <w:t>v</w:t>
      </w:r>
      <w:r>
        <w:t>in</w:t>
      </w:r>
    </w:p>
    <w:p w:rsidR="00F228D5" w:rsidRDefault="00F228D5" w:rsidP="00F228D5">
      <w:pPr>
        <w:kinsoku w:val="0"/>
        <w:overflowPunct w:val="0"/>
        <w:spacing w:before="6" w:line="240" w:lineRule="exact"/>
        <w:ind w:right="43"/>
      </w:pPr>
    </w:p>
    <w:p w:rsidR="00511254" w:rsidRDefault="00511254" w:rsidP="00511254">
      <w:pPr>
        <w:pStyle w:val="Zkladntext"/>
        <w:kinsoku w:val="0"/>
        <w:overflowPunct w:val="0"/>
        <w:ind w:left="159" w:right="4236"/>
        <w:jc w:val="both"/>
      </w:pPr>
      <w:r>
        <w:t>B</w:t>
      </w:r>
      <w:r>
        <w:rPr>
          <w:spacing w:val="-2"/>
        </w:rPr>
        <w:t>o</w:t>
      </w:r>
      <w:r>
        <w:t>urání</w:t>
      </w:r>
      <w:r>
        <w:rPr>
          <w:spacing w:val="-10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-9"/>
        </w:rPr>
        <w:t xml:space="preserve"> </w:t>
      </w:r>
      <w:r>
        <w:t>t</w:t>
      </w:r>
      <w:r>
        <w:rPr>
          <w:spacing w:val="-8"/>
        </w:rPr>
        <w:t>ý</w:t>
      </w:r>
      <w:r>
        <w:rPr>
          <w:spacing w:val="3"/>
        </w:rPr>
        <w:t>k</w:t>
      </w:r>
      <w:r>
        <w:t>ají</w:t>
      </w:r>
      <w:r>
        <w:rPr>
          <w:spacing w:val="-8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rPr>
          <w:spacing w:val="-1"/>
        </w:rPr>
        <w:t>í</w:t>
      </w:r>
      <w:r>
        <w:rPr>
          <w:spacing w:val="1"/>
        </w:rPr>
        <w:t>c</w:t>
      </w:r>
      <w:r>
        <w:t>h</w:t>
      </w:r>
      <w:r>
        <w:rPr>
          <w:spacing w:val="-10"/>
        </w:rPr>
        <w:t xml:space="preserve"> </w:t>
      </w:r>
      <w:r>
        <w:t>poš</w:t>
      </w:r>
      <w:r>
        <w:rPr>
          <w:spacing w:val="4"/>
        </w:rPr>
        <w:t>k</w:t>
      </w:r>
      <w:r>
        <w:t>o</w:t>
      </w:r>
      <w:r>
        <w:rPr>
          <w:spacing w:val="-5"/>
        </w:rPr>
        <w:t>z</w:t>
      </w:r>
      <w:r>
        <w:t>en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9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-9"/>
        </w:rPr>
        <w:t xml:space="preserve"> </w:t>
      </w:r>
      <w:r>
        <w:t>ope</w:t>
      </w:r>
      <w:r>
        <w:rPr>
          <w:spacing w:val="-3"/>
        </w:rPr>
        <w:t>v</w:t>
      </w:r>
      <w:r>
        <w:t>něn</w:t>
      </w:r>
      <w:r>
        <w:rPr>
          <w:spacing w:val="-2"/>
        </w:rPr>
        <w:t>í</w:t>
      </w:r>
      <w:r>
        <w:t>.</w:t>
      </w:r>
    </w:p>
    <w:p w:rsidR="00511254" w:rsidRDefault="00511254" w:rsidP="00511254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511254" w:rsidRDefault="00511254" w:rsidP="00511254">
      <w:pPr>
        <w:pStyle w:val="Zkladntext"/>
        <w:kinsoku w:val="0"/>
        <w:overflowPunct w:val="0"/>
        <w:spacing w:line="228" w:lineRule="exact"/>
        <w:ind w:left="159"/>
      </w:pPr>
      <w:r>
        <w:t>V</w:t>
      </w:r>
      <w:r>
        <w:rPr>
          <w:spacing w:val="-6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11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10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1"/>
        </w:rPr>
        <w:t xml:space="preserve"> </w:t>
      </w:r>
      <w:r>
        <w:t>třeba</w:t>
      </w:r>
      <w:r>
        <w:rPr>
          <w:spacing w:val="8"/>
        </w:rPr>
        <w:t xml:space="preserve"> </w:t>
      </w:r>
      <w:r>
        <w:t>prov</w:t>
      </w:r>
      <w:r>
        <w:rPr>
          <w:spacing w:val="-2"/>
        </w:rPr>
        <w:t>é</w:t>
      </w:r>
      <w:r>
        <w:rPr>
          <w:spacing w:val="1"/>
        </w:rPr>
        <w:t>s</w:t>
      </w:r>
      <w:r>
        <w:t>t</w:t>
      </w:r>
      <w:r>
        <w:rPr>
          <w:spacing w:val="9"/>
        </w:rPr>
        <w:t xml:space="preserve"> </w:t>
      </w:r>
      <w:r>
        <w:rPr>
          <w:spacing w:val="4"/>
        </w:rPr>
        <w:t>m</w:t>
      </w:r>
      <w:r>
        <w:rPr>
          <w:spacing w:val="-7"/>
        </w:rPr>
        <w:t>ý</w:t>
      </w:r>
      <w:r>
        <w:rPr>
          <w:spacing w:val="1"/>
        </w:rPr>
        <w:t>c</w:t>
      </w:r>
      <w:r>
        <w:t>ení</w:t>
      </w:r>
      <w:r>
        <w:rPr>
          <w:spacing w:val="8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4"/>
        </w:rPr>
        <w:t>m</w:t>
      </w:r>
      <w:r>
        <w:t>l</w:t>
      </w:r>
      <w:r>
        <w:rPr>
          <w:spacing w:val="-2"/>
        </w:rPr>
        <w:t>a</w:t>
      </w:r>
      <w:r>
        <w:t>d</w:t>
      </w:r>
      <w:r>
        <w:rPr>
          <w:spacing w:val="3"/>
        </w:rPr>
        <w:t>k</w:t>
      </w:r>
      <w:r>
        <w:t>ů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3"/>
        </w:rPr>
        <w:t>k</w:t>
      </w:r>
      <w:r>
        <w:t>řov</w:t>
      </w:r>
      <w:r>
        <w:rPr>
          <w:spacing w:val="-2"/>
        </w:rPr>
        <w:t>i</w:t>
      </w:r>
      <w:r>
        <w:t>n</w:t>
      </w:r>
      <w:r>
        <w:rPr>
          <w:spacing w:val="8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břehu.</w:t>
      </w:r>
      <w:r>
        <w:rPr>
          <w:spacing w:val="8"/>
        </w:rPr>
        <w:t xml:space="preserve"> </w:t>
      </w:r>
      <w:r>
        <w:t>Práce</w:t>
      </w:r>
      <w:r>
        <w:rPr>
          <w:spacing w:val="9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8"/>
        </w:rPr>
        <w:t xml:space="preserve"> </w:t>
      </w:r>
      <w:r>
        <w:t>ri</w:t>
      </w:r>
      <w:r>
        <w:rPr>
          <w:spacing w:val="-5"/>
        </w:rPr>
        <w:t>z</w:t>
      </w:r>
      <w:r>
        <w:t>i</w:t>
      </w:r>
      <w:r>
        <w:rPr>
          <w:spacing w:val="2"/>
        </w:rPr>
        <w:t>k</w:t>
      </w:r>
      <w:r>
        <w:t>o</w:t>
      </w:r>
      <w:r>
        <w:rPr>
          <w:spacing w:val="-2"/>
        </w:rPr>
        <w:t>v</w:t>
      </w:r>
      <w:r>
        <w:t>á,</w:t>
      </w:r>
      <w:r>
        <w:rPr>
          <w:spacing w:val="8"/>
        </w:rPr>
        <w:t xml:space="preserve"> </w:t>
      </w:r>
      <w:r>
        <w:t>prov</w:t>
      </w:r>
      <w:r>
        <w:rPr>
          <w:spacing w:val="-2"/>
        </w:rPr>
        <w:t>á</w:t>
      </w:r>
      <w:r>
        <w:t>děná</w:t>
      </w:r>
      <w:r>
        <w:rPr>
          <w:spacing w:val="8"/>
        </w:rPr>
        <w:t xml:space="preserve"> </w:t>
      </w:r>
      <w:r>
        <w:t>ve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tr</w:t>
      </w:r>
      <w:r>
        <w:rPr>
          <w:spacing w:val="5"/>
        </w:rPr>
        <w:t>m</w:t>
      </w:r>
      <w:r>
        <w:t>ém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</w:t>
      </w:r>
      <w:r>
        <w:rPr>
          <w:spacing w:val="-8"/>
        </w:rPr>
        <w:t xml:space="preserve"> </w:t>
      </w:r>
      <w:r>
        <w:rPr>
          <w:spacing w:val="-2"/>
        </w:rPr>
        <w:t>n</w:t>
      </w:r>
      <w:r>
        <w:t>a</w:t>
      </w:r>
      <w:r>
        <w:rPr>
          <w:spacing w:val="-8"/>
        </w:rPr>
        <w:t xml:space="preserve"> </w:t>
      </w:r>
      <w:r>
        <w:t>břehu.</w:t>
      </w:r>
      <w:r>
        <w:rPr>
          <w:spacing w:val="-9"/>
        </w:rPr>
        <w:t xml:space="preserve"> </w:t>
      </w:r>
      <w:r>
        <w:t>M</w:t>
      </w:r>
      <w:r>
        <w:rPr>
          <w:spacing w:val="-8"/>
        </w:rPr>
        <w:t>ý</w:t>
      </w:r>
      <w:r>
        <w:rPr>
          <w:spacing w:val="1"/>
        </w:rPr>
        <w:t>c</w:t>
      </w:r>
      <w:r>
        <w:t>ené</w:t>
      </w:r>
      <w:r>
        <w:rPr>
          <w:spacing w:val="-9"/>
        </w:rPr>
        <w:t xml:space="preserve"> </w:t>
      </w:r>
      <w:r>
        <w:rPr>
          <w:spacing w:val="3"/>
        </w:rPr>
        <w:t>k</w:t>
      </w:r>
      <w:r>
        <w:t>řov</w:t>
      </w:r>
      <w:r>
        <w:rPr>
          <w:spacing w:val="-2"/>
        </w:rPr>
        <w:t>i</w:t>
      </w:r>
      <w:r>
        <w:t>ny</w:t>
      </w:r>
      <w:r>
        <w:rPr>
          <w:spacing w:val="-13"/>
        </w:rPr>
        <w:t xml:space="preserve"> </w:t>
      </w:r>
      <w:r>
        <w:t>bu</w:t>
      </w:r>
      <w:r>
        <w:rPr>
          <w:spacing w:val="-2"/>
        </w:rPr>
        <w:t>d</w:t>
      </w:r>
      <w:r>
        <w:t>ou</w:t>
      </w:r>
      <w:r>
        <w:rPr>
          <w:spacing w:val="-8"/>
        </w:rPr>
        <w:t xml:space="preserve"> </w:t>
      </w:r>
      <w:proofErr w:type="spellStart"/>
      <w:r>
        <w:t>štěp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án</w:t>
      </w:r>
      <w:r>
        <w:rPr>
          <w:spacing w:val="-8"/>
        </w:rPr>
        <w:t>y</w:t>
      </w:r>
      <w:proofErr w:type="spellEnd"/>
      <w:r>
        <w:t>.</w:t>
      </w:r>
    </w:p>
    <w:p w:rsidR="00B9757A" w:rsidRDefault="00B9757A" w:rsidP="00511254">
      <w:pPr>
        <w:pStyle w:val="Zkladntext"/>
        <w:kinsoku w:val="0"/>
        <w:overflowPunct w:val="0"/>
        <w:spacing w:line="228" w:lineRule="exact"/>
        <w:ind w:left="159"/>
      </w:pPr>
      <w:r>
        <w:lastRenderedPageBreak/>
        <w:t>Bourání zdí je součástí rekonstrukce opevnění. Bourání přístřešků na levém břehu v závěru úpravy provede vlastník objektů v součinnosti postupem prací zhotovitele.</w:t>
      </w:r>
    </w:p>
    <w:p w:rsidR="00F228D5" w:rsidRDefault="00F228D5" w:rsidP="00F228D5">
      <w:pPr>
        <w:kinsoku w:val="0"/>
        <w:overflowPunct w:val="0"/>
        <w:spacing w:before="5" w:line="240" w:lineRule="exact"/>
        <w:ind w:right="43"/>
      </w:pPr>
    </w:p>
    <w:p w:rsidR="00F228D5" w:rsidRPr="001F6D7A" w:rsidRDefault="00F228D5" w:rsidP="00F228D5">
      <w:pPr>
        <w:pStyle w:val="Nadpis3"/>
        <w:numPr>
          <w:ilvl w:val="2"/>
          <w:numId w:val="13"/>
        </w:numPr>
        <w:tabs>
          <w:tab w:val="left" w:pos="836"/>
        </w:tabs>
        <w:kinsoku w:val="0"/>
        <w:overflowPunct w:val="0"/>
        <w:ind w:left="836" w:right="43" w:hanging="677"/>
      </w:pPr>
      <w:r>
        <w:t>P</w:t>
      </w:r>
      <w:r w:rsidRPr="001F6D7A">
        <w:t>o</w:t>
      </w:r>
      <w:r>
        <w:t>žad</w:t>
      </w:r>
      <w:r w:rsidRPr="001F6D7A">
        <w:t>av</w:t>
      </w:r>
      <w:r>
        <w:t>ky</w:t>
      </w:r>
      <w:r w:rsidRPr="001F6D7A">
        <w:t xml:space="preserve"> </w:t>
      </w:r>
      <w:r>
        <w:t>na zápor</w:t>
      </w:r>
      <w:r w:rsidRPr="001F6D7A">
        <w:t xml:space="preserve"> </w:t>
      </w:r>
      <w:r>
        <w:t>Z</w:t>
      </w:r>
      <w:r w:rsidRPr="001F6D7A">
        <w:t>P</w:t>
      </w:r>
      <w:r>
        <w:t>F nebo</w:t>
      </w:r>
      <w:r w:rsidRPr="001F6D7A">
        <w:t xml:space="preserve"> l</w:t>
      </w:r>
      <w:r>
        <w:t>es</w:t>
      </w:r>
      <w:r w:rsidRPr="001F6D7A">
        <w:t>n</w:t>
      </w:r>
      <w:r>
        <w:t>ích pozemků</w:t>
      </w:r>
    </w:p>
    <w:p w:rsidR="00F228D5" w:rsidRDefault="00F228D5" w:rsidP="00F228D5">
      <w:pPr>
        <w:kinsoku w:val="0"/>
        <w:overflowPunct w:val="0"/>
        <w:spacing w:before="6" w:line="240" w:lineRule="exact"/>
        <w:ind w:right="43"/>
      </w:pPr>
    </w:p>
    <w:p w:rsidR="00F228D5" w:rsidRDefault="00511254" w:rsidP="00F228D5">
      <w:pPr>
        <w:pStyle w:val="Zkladntext"/>
        <w:kinsoku w:val="0"/>
        <w:overflowPunct w:val="0"/>
        <w:spacing w:line="228" w:lineRule="exact"/>
        <w:ind w:left="159" w:right="43"/>
      </w:pPr>
      <w:r>
        <w:t>Pro</w:t>
      </w:r>
      <w:r>
        <w:rPr>
          <w:spacing w:val="-6"/>
        </w:rPr>
        <w:t xml:space="preserve"> </w:t>
      </w:r>
      <w:r>
        <w:t>stav</w:t>
      </w:r>
      <w:r>
        <w:rPr>
          <w:spacing w:val="-2"/>
        </w:rPr>
        <w:t>b</w:t>
      </w:r>
      <w:r>
        <w:t>u</w:t>
      </w:r>
      <w:r>
        <w:rPr>
          <w:spacing w:val="-5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6"/>
        </w:rPr>
        <w:t xml:space="preserve"> </w:t>
      </w:r>
      <w:r>
        <w:t>třeba</w:t>
      </w:r>
      <w:r>
        <w:rPr>
          <w:spacing w:val="-5"/>
        </w:rPr>
        <w:t xml:space="preserve"> </w:t>
      </w:r>
      <w:r>
        <w:t>d</w:t>
      </w:r>
      <w:r>
        <w:rPr>
          <w:spacing w:val="-2"/>
        </w:rPr>
        <w:t>o</w:t>
      </w:r>
      <w:r>
        <w:rPr>
          <w:spacing w:val="1"/>
        </w:rPr>
        <w:t>č</w:t>
      </w:r>
      <w:r>
        <w:t>asný</w:t>
      </w:r>
      <w:r>
        <w:rPr>
          <w:spacing w:val="-10"/>
        </w:rPr>
        <w:t xml:space="preserve"> </w:t>
      </w:r>
      <w:r>
        <w:rPr>
          <w:spacing w:val="-5"/>
        </w:rPr>
        <w:t>z</w:t>
      </w:r>
      <w:r>
        <w:t>ábor</w:t>
      </w:r>
      <w:r>
        <w:rPr>
          <w:spacing w:val="-6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ů</w:t>
      </w:r>
      <w:r>
        <w:rPr>
          <w:spacing w:val="-5"/>
        </w:rPr>
        <w:t xml:space="preserve"> </w:t>
      </w:r>
      <w:r>
        <w:t>ZPF,</w:t>
      </w:r>
      <w:r>
        <w:rPr>
          <w:spacing w:val="-6"/>
        </w:rPr>
        <w:t xml:space="preserve"> </w:t>
      </w:r>
      <w:r>
        <w:t>prů</w:t>
      </w:r>
      <w:r>
        <w:rPr>
          <w:spacing w:val="4"/>
        </w:rPr>
        <w:t>m</w:t>
      </w:r>
      <w:r>
        <w:t>ěrně</w:t>
      </w:r>
      <w:r>
        <w:rPr>
          <w:spacing w:val="-5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dobu</w:t>
      </w:r>
      <w:r>
        <w:rPr>
          <w:spacing w:val="-7"/>
        </w:rPr>
        <w:t xml:space="preserve"> </w:t>
      </w:r>
      <w:r>
        <w:t>3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ěsí</w:t>
      </w:r>
      <w:r>
        <w:rPr>
          <w:spacing w:val="1"/>
        </w:rPr>
        <w:t>c</w:t>
      </w:r>
      <w:r>
        <w:t>ů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u</w:t>
      </w:r>
      <w:r>
        <w:t>de</w:t>
      </w:r>
      <w:r>
        <w:rPr>
          <w:spacing w:val="-5"/>
        </w:rPr>
        <w:t xml:space="preserve"> </w:t>
      </w:r>
      <w:r>
        <w:rPr>
          <w:spacing w:val="-6"/>
        </w:rPr>
        <w:t>z</w:t>
      </w:r>
      <w:r>
        <w:t>ábor</w:t>
      </w:r>
      <w:r>
        <w:rPr>
          <w:spacing w:val="-6"/>
        </w:rPr>
        <w:t xml:space="preserve"> </w:t>
      </w:r>
      <w:r>
        <w:t>0,0</w:t>
      </w:r>
      <w:r>
        <w:rPr>
          <w:spacing w:val="-2"/>
        </w:rPr>
        <w:t>2</w:t>
      </w:r>
      <w:r>
        <w:t>97</w:t>
      </w:r>
      <w:r>
        <w:rPr>
          <w:spacing w:val="-5"/>
        </w:rPr>
        <w:t xml:space="preserve"> </w:t>
      </w:r>
      <w:r>
        <w:t>ha</w:t>
      </w:r>
      <w:r>
        <w:rPr>
          <w:spacing w:val="-1"/>
        </w:rPr>
        <w:t>.</w:t>
      </w:r>
    </w:p>
    <w:p w:rsidR="00F228D5" w:rsidRDefault="00F228D5" w:rsidP="00F228D5">
      <w:pPr>
        <w:kinsoku w:val="0"/>
        <w:overflowPunct w:val="0"/>
        <w:spacing w:before="5" w:line="240" w:lineRule="exact"/>
        <w:ind w:right="43"/>
      </w:pPr>
    </w:p>
    <w:p w:rsidR="00F228D5" w:rsidRPr="001F6D7A" w:rsidRDefault="00F228D5" w:rsidP="00F228D5">
      <w:pPr>
        <w:pStyle w:val="Nadpis3"/>
        <w:numPr>
          <w:ilvl w:val="2"/>
          <w:numId w:val="13"/>
        </w:numPr>
        <w:tabs>
          <w:tab w:val="left" w:pos="836"/>
        </w:tabs>
        <w:kinsoku w:val="0"/>
        <w:overflowPunct w:val="0"/>
        <w:ind w:left="836" w:right="43" w:hanging="677"/>
      </w:pPr>
      <w:r>
        <w:t>Úz</w:t>
      </w:r>
      <w:r w:rsidRPr="001F6D7A">
        <w:t>e</w:t>
      </w:r>
      <w:r>
        <w:t xml:space="preserve">mně </w:t>
      </w:r>
      <w:r w:rsidRPr="001F6D7A">
        <w:t>t</w:t>
      </w:r>
      <w:r>
        <w:t>ec</w:t>
      </w:r>
      <w:r w:rsidRPr="001F6D7A">
        <w:t>h</w:t>
      </w:r>
      <w:r>
        <w:t>nické podmínky</w:t>
      </w:r>
      <w:r w:rsidRPr="001F6D7A">
        <w:t xml:space="preserve"> (</w:t>
      </w:r>
      <w:r>
        <w:t>na</w:t>
      </w:r>
      <w:r w:rsidRPr="001F6D7A">
        <w:t>p</w:t>
      </w:r>
      <w:r>
        <w:t>o</w:t>
      </w:r>
      <w:r w:rsidRPr="001F6D7A">
        <w:t>j</w:t>
      </w:r>
      <w:r>
        <w:t>ení na</w:t>
      </w:r>
      <w:r w:rsidRPr="001F6D7A">
        <w:t xml:space="preserve"> </w:t>
      </w:r>
      <w:r>
        <w:t>do</w:t>
      </w:r>
      <w:r w:rsidRPr="001F6D7A">
        <w:t>p</w:t>
      </w:r>
      <w:r>
        <w:t>ra</w:t>
      </w:r>
      <w:r w:rsidRPr="001F6D7A">
        <w:t>v</w:t>
      </w:r>
      <w:r>
        <w:t>ní</w:t>
      </w:r>
      <w:r w:rsidRPr="001F6D7A">
        <w:t xml:space="preserve"> </w:t>
      </w:r>
      <w:r>
        <w:t>s technickou</w:t>
      </w:r>
      <w:r w:rsidRPr="001F6D7A">
        <w:t xml:space="preserve"> i</w:t>
      </w:r>
      <w:r>
        <w:t>nfrast</w:t>
      </w:r>
      <w:r w:rsidRPr="001F6D7A">
        <w:t>r</w:t>
      </w:r>
      <w:r>
        <w:t>ukturu)</w:t>
      </w:r>
    </w:p>
    <w:p w:rsidR="00F228D5" w:rsidRDefault="00F228D5" w:rsidP="00F228D5">
      <w:pPr>
        <w:kinsoku w:val="0"/>
        <w:overflowPunct w:val="0"/>
        <w:spacing w:before="1" w:line="240" w:lineRule="exact"/>
        <w:ind w:right="43"/>
      </w:pPr>
    </w:p>
    <w:p w:rsidR="00F228D5" w:rsidRDefault="00F228D5" w:rsidP="00F228D5">
      <w:pPr>
        <w:pStyle w:val="Zkladntext"/>
        <w:kinsoku w:val="0"/>
        <w:overflowPunct w:val="0"/>
        <w:ind w:left="159" w:right="43"/>
      </w:pPr>
      <w:r>
        <w:t>Po</w:t>
      </w:r>
      <w:r>
        <w:rPr>
          <w:spacing w:val="-9"/>
        </w:rPr>
        <w:t xml:space="preserve"> </w:t>
      </w:r>
      <w:r>
        <w:t>do</w:t>
      </w:r>
      <w:r>
        <w:rPr>
          <w:spacing w:val="2"/>
        </w:rPr>
        <w:t>k</w:t>
      </w:r>
      <w:r>
        <w:t>ončení</w:t>
      </w:r>
      <w:r>
        <w:rPr>
          <w:spacing w:val="-9"/>
        </w:rPr>
        <w:t xml:space="preserve"> </w:t>
      </w:r>
      <w:r>
        <w:rPr>
          <w:spacing w:val="-1"/>
        </w:rPr>
        <w:t>ú</w:t>
      </w:r>
      <w:r>
        <w:t>prav</w:t>
      </w:r>
      <w:r>
        <w:rPr>
          <w:spacing w:val="-9"/>
        </w:rPr>
        <w:t xml:space="preserve"> </w:t>
      </w:r>
      <w:r>
        <w:t>nej</w:t>
      </w:r>
      <w:r>
        <w:rPr>
          <w:spacing w:val="1"/>
        </w:rPr>
        <w:t>s</w:t>
      </w:r>
      <w:r>
        <w:t>ou</w:t>
      </w:r>
      <w:r>
        <w:rPr>
          <w:spacing w:val="-8"/>
        </w:rPr>
        <w:t xml:space="preserve"> </w:t>
      </w:r>
      <w:r>
        <w:rPr>
          <w:spacing w:val="-6"/>
        </w:rPr>
        <w:t>ž</w:t>
      </w:r>
      <w:r>
        <w:t>ádné</w:t>
      </w:r>
      <w:r>
        <w:rPr>
          <w:spacing w:val="-9"/>
        </w:rPr>
        <w:t xml:space="preserve"> </w:t>
      </w:r>
      <w:r>
        <w:t>po</w:t>
      </w:r>
      <w:r>
        <w:rPr>
          <w:spacing w:val="-6"/>
        </w:rPr>
        <w:t>ž</w:t>
      </w:r>
      <w:r>
        <w:t>ada</w:t>
      </w:r>
      <w:r>
        <w:rPr>
          <w:spacing w:val="-3"/>
        </w:rPr>
        <w:t>v</w:t>
      </w:r>
      <w:r>
        <w:rPr>
          <w:spacing w:val="3"/>
        </w:rPr>
        <w:t>k</w:t>
      </w:r>
      <w:r>
        <w:rPr>
          <w:spacing w:val="-7"/>
        </w:rPr>
        <w:t>y</w:t>
      </w:r>
      <w:r>
        <w:t>.</w:t>
      </w:r>
    </w:p>
    <w:p w:rsidR="00F228D5" w:rsidRDefault="00F228D5" w:rsidP="00F228D5">
      <w:pPr>
        <w:pStyle w:val="Zkladntext"/>
        <w:kinsoku w:val="0"/>
        <w:overflowPunct w:val="0"/>
        <w:ind w:left="159" w:right="43"/>
      </w:pPr>
    </w:p>
    <w:p w:rsidR="00F228D5" w:rsidRDefault="00F228D5" w:rsidP="00F228D5">
      <w:pPr>
        <w:kinsoku w:val="0"/>
        <w:overflowPunct w:val="0"/>
        <w:spacing w:before="1" w:line="110" w:lineRule="exact"/>
        <w:ind w:right="43"/>
        <w:rPr>
          <w:sz w:val="11"/>
          <w:szCs w:val="11"/>
        </w:rPr>
      </w:pPr>
    </w:p>
    <w:p w:rsidR="00F228D5" w:rsidRPr="001F6D7A" w:rsidRDefault="00F228D5" w:rsidP="00F228D5">
      <w:pPr>
        <w:pStyle w:val="Nadpis3"/>
        <w:numPr>
          <w:ilvl w:val="2"/>
          <w:numId w:val="13"/>
        </w:numPr>
        <w:tabs>
          <w:tab w:val="left" w:pos="836"/>
        </w:tabs>
        <w:kinsoku w:val="0"/>
        <w:overflowPunct w:val="0"/>
        <w:ind w:left="836" w:right="43" w:hanging="677"/>
      </w:pPr>
      <w:r>
        <w:t>V</w:t>
      </w:r>
      <w:r w:rsidRPr="001F6D7A">
        <w:t>ě</w:t>
      </w:r>
      <w:r>
        <w:t>cné</w:t>
      </w:r>
      <w:r w:rsidRPr="001F6D7A">
        <w:t xml:space="preserve"> </w:t>
      </w:r>
      <w:r>
        <w:t>a</w:t>
      </w:r>
      <w:r w:rsidRPr="001F6D7A">
        <w:t xml:space="preserve"> </w:t>
      </w:r>
      <w:r>
        <w:t>čas</w:t>
      </w:r>
      <w:r w:rsidRPr="001F6D7A">
        <w:t>ov</w:t>
      </w:r>
      <w:r>
        <w:t xml:space="preserve">é </w:t>
      </w:r>
      <w:r w:rsidRPr="001F6D7A">
        <w:t>v</w:t>
      </w:r>
      <w:r>
        <w:t>azby</w:t>
      </w:r>
      <w:r w:rsidRPr="001F6D7A">
        <w:t xml:space="preserve"> </w:t>
      </w:r>
      <w:r>
        <w:t>s</w:t>
      </w:r>
      <w:r w:rsidRPr="001F6D7A">
        <w:t>t</w:t>
      </w:r>
      <w:r>
        <w:t>a</w:t>
      </w:r>
      <w:r w:rsidRPr="001F6D7A">
        <w:t>v</w:t>
      </w:r>
      <w:r>
        <w:t>b</w:t>
      </w:r>
      <w:r w:rsidRPr="001F6D7A">
        <w:t>y</w:t>
      </w:r>
      <w:r>
        <w:t>,</w:t>
      </w:r>
      <w:r w:rsidRPr="001F6D7A">
        <w:t xml:space="preserve"> </w:t>
      </w:r>
      <w:r>
        <w:t>po</w:t>
      </w:r>
      <w:r w:rsidRPr="001F6D7A">
        <w:t>d</w:t>
      </w:r>
      <w:r>
        <w:t>m</w:t>
      </w:r>
      <w:r w:rsidRPr="001F6D7A">
        <w:t>i</w:t>
      </w:r>
      <w:r>
        <w:t>ňu</w:t>
      </w:r>
      <w:r w:rsidRPr="001F6D7A">
        <w:t>j</w:t>
      </w:r>
      <w:r>
        <w:t>íc</w:t>
      </w:r>
      <w:r w:rsidRPr="001F6D7A">
        <w:t>í</w:t>
      </w:r>
      <w:r>
        <w:t>,</w:t>
      </w:r>
      <w:r w:rsidRPr="001F6D7A">
        <w:t xml:space="preserve"> vyv</w:t>
      </w:r>
      <w:r>
        <w:t>olané a sou</w:t>
      </w:r>
      <w:r w:rsidRPr="001F6D7A">
        <w:t>v</w:t>
      </w:r>
      <w:r>
        <w:t>isející</w:t>
      </w:r>
      <w:r w:rsidRPr="001F6D7A">
        <w:t xml:space="preserve"> </w:t>
      </w:r>
      <w:r>
        <w:t>in</w:t>
      </w:r>
      <w:r w:rsidRPr="001F6D7A">
        <w:t>v</w:t>
      </w:r>
      <w:r>
        <w:t>estice</w:t>
      </w:r>
    </w:p>
    <w:p w:rsidR="00F228D5" w:rsidRDefault="00F228D5" w:rsidP="00F228D5">
      <w:pPr>
        <w:kinsoku w:val="0"/>
        <w:overflowPunct w:val="0"/>
        <w:spacing w:before="6" w:line="240" w:lineRule="exact"/>
        <w:ind w:right="43"/>
      </w:pPr>
    </w:p>
    <w:p w:rsidR="00511254" w:rsidRDefault="00511254" w:rsidP="00511254">
      <w:pPr>
        <w:pStyle w:val="Zkladntext"/>
        <w:kinsoku w:val="0"/>
        <w:overflowPunct w:val="0"/>
        <w:spacing w:line="228" w:lineRule="exact"/>
        <w:ind w:right="123"/>
        <w:jc w:val="both"/>
      </w:pPr>
      <w:r>
        <w:t>Zahájení</w:t>
      </w:r>
      <w:r>
        <w:rPr>
          <w:spacing w:val="38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1"/>
        </w:rPr>
        <w:t>c</w:t>
      </w:r>
      <w:r>
        <w:t>h</w:t>
      </w:r>
      <w:r>
        <w:rPr>
          <w:spacing w:val="38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36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5"/>
        </w:rPr>
        <w:t xml:space="preserve"> </w:t>
      </w:r>
      <w:r>
        <w:t>l</w:t>
      </w:r>
      <w:r>
        <w:rPr>
          <w:spacing w:val="-3"/>
        </w:rPr>
        <w:t>i</w:t>
      </w:r>
      <w:r>
        <w:rPr>
          <w:spacing w:val="4"/>
        </w:rPr>
        <w:t>m</w:t>
      </w:r>
      <w:r>
        <w:t>it</w:t>
      </w:r>
      <w:r>
        <w:rPr>
          <w:spacing w:val="-2"/>
        </w:rPr>
        <w:t>o</w:t>
      </w:r>
      <w:r>
        <w:t>v</w:t>
      </w:r>
      <w:r>
        <w:rPr>
          <w:spacing w:val="-2"/>
        </w:rPr>
        <w:t>á</w:t>
      </w:r>
      <w:r>
        <w:t>no</w:t>
      </w:r>
      <w:r>
        <w:rPr>
          <w:spacing w:val="35"/>
        </w:rPr>
        <w:t xml:space="preserve"> </w:t>
      </w:r>
      <w:r>
        <w:rPr>
          <w:spacing w:val="3"/>
        </w:rPr>
        <w:t>k</w:t>
      </w:r>
      <w:r>
        <w:t>oncem</w:t>
      </w:r>
      <w:r>
        <w:rPr>
          <w:spacing w:val="40"/>
        </w:rPr>
        <w:t xml:space="preserve"> </w:t>
      </w:r>
      <w:r>
        <w:t>obd</w:t>
      </w:r>
      <w:r>
        <w:rPr>
          <w:spacing w:val="-2"/>
        </w:rPr>
        <w:t>o</w:t>
      </w:r>
      <w:r>
        <w:t>bí</w:t>
      </w:r>
      <w:r>
        <w:rPr>
          <w:spacing w:val="35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no</w:t>
      </w:r>
      <w:r>
        <w:rPr>
          <w:spacing w:val="-6"/>
        </w:rPr>
        <w:t>ž</w:t>
      </w:r>
      <w:r>
        <w:t>o</w:t>
      </w:r>
      <w:r>
        <w:rPr>
          <w:spacing w:val="-2"/>
        </w:rPr>
        <w:t>v</w:t>
      </w:r>
      <w:r>
        <w:t>ání</w:t>
      </w:r>
      <w:r>
        <w:rPr>
          <w:spacing w:val="35"/>
        </w:rPr>
        <w:t xml:space="preserve"> </w:t>
      </w:r>
      <w:r>
        <w:t>ZCHD</w:t>
      </w:r>
      <w:r>
        <w:rPr>
          <w:spacing w:val="37"/>
        </w:rPr>
        <w:t xml:space="preserve"> </w:t>
      </w:r>
      <w:r>
        <w:t>(po</w:t>
      </w:r>
      <w:r>
        <w:rPr>
          <w:spacing w:val="36"/>
        </w:rPr>
        <w:t xml:space="preserve"> </w:t>
      </w:r>
      <w:r>
        <w:t>30.</w:t>
      </w:r>
      <w:r>
        <w:rPr>
          <w:spacing w:val="-2"/>
        </w:rPr>
        <w:t>6</w:t>
      </w:r>
      <w:r>
        <w:t>.).</w:t>
      </w:r>
      <w:r>
        <w:rPr>
          <w:spacing w:val="37"/>
        </w:rPr>
        <w:t xml:space="preserve"> </w:t>
      </w:r>
      <w:r>
        <w:t>Před</w:t>
      </w:r>
      <w:r>
        <w:rPr>
          <w:spacing w:val="35"/>
        </w:rPr>
        <w:t xml:space="preserve"> </w:t>
      </w:r>
      <w:r>
        <w:rPr>
          <w:spacing w:val="-5"/>
        </w:rPr>
        <w:t>z</w:t>
      </w:r>
      <w:r>
        <w:t>ahájením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by</w:t>
      </w:r>
      <w:r>
        <w:rPr>
          <w:spacing w:val="28"/>
        </w:rPr>
        <w:t xml:space="preserve"> </w:t>
      </w:r>
      <w:r>
        <w:t>bude</w:t>
      </w:r>
      <w:r>
        <w:rPr>
          <w:spacing w:val="34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33"/>
        </w:rPr>
        <w:t xml:space="preserve"> </w:t>
      </w:r>
      <w:r>
        <w:t>o</w:t>
      </w:r>
      <w:r>
        <w:rPr>
          <w:spacing w:val="-1"/>
        </w:rPr>
        <w:t>d</w:t>
      </w:r>
      <w:r>
        <w:t>l</w:t>
      </w:r>
      <w:r>
        <w:rPr>
          <w:spacing w:val="-2"/>
        </w:rPr>
        <w:t>o</w:t>
      </w:r>
      <w:r>
        <w:t>v</w:t>
      </w:r>
      <w:r>
        <w:rPr>
          <w:spacing w:val="-2"/>
        </w:rPr>
        <w:t>e</w:t>
      </w:r>
      <w:r>
        <w:t>ní</w:t>
      </w:r>
      <w:r>
        <w:rPr>
          <w:spacing w:val="35"/>
        </w:rPr>
        <w:t xml:space="preserve"> </w:t>
      </w:r>
      <w:r>
        <w:t>r</w:t>
      </w:r>
      <w:r>
        <w:rPr>
          <w:spacing w:val="-7"/>
        </w:rPr>
        <w:t>y</w:t>
      </w:r>
      <w:r>
        <w:t>b.</w:t>
      </w:r>
      <w:r>
        <w:rPr>
          <w:spacing w:val="34"/>
        </w:rPr>
        <w:t xml:space="preserve"> </w:t>
      </w:r>
      <w:r>
        <w:t>V</w:t>
      </w:r>
      <w:r>
        <w:rPr>
          <w:spacing w:val="-2"/>
        </w:rPr>
        <w:t>l</w:t>
      </w:r>
      <w:r>
        <w:t>astní</w:t>
      </w:r>
      <w:r>
        <w:rPr>
          <w:spacing w:val="1"/>
        </w:rPr>
        <w:t>c</w:t>
      </w:r>
      <w:r>
        <w:t>i</w:t>
      </w:r>
      <w:r>
        <w:rPr>
          <w:spacing w:val="34"/>
        </w:rPr>
        <w:t xml:space="preserve"> </w:t>
      </w:r>
      <w:r>
        <w:t>pří</w:t>
      </w:r>
      <w:r>
        <w:rPr>
          <w:spacing w:val="1"/>
        </w:rPr>
        <w:t>s</w:t>
      </w:r>
      <w:r>
        <w:t>tře</w:t>
      </w:r>
      <w:r>
        <w:rPr>
          <w:spacing w:val="1"/>
        </w:rPr>
        <w:t>š</w:t>
      </w:r>
      <w:r>
        <w:rPr>
          <w:spacing w:val="3"/>
        </w:rPr>
        <w:t>k</w:t>
      </w:r>
      <w:r>
        <w:t>u</w:t>
      </w:r>
      <w:r>
        <w:rPr>
          <w:spacing w:val="35"/>
        </w:rPr>
        <w:t xml:space="preserve"> </w:t>
      </w:r>
      <w:r>
        <w:t>u</w:t>
      </w:r>
      <w:r>
        <w:rPr>
          <w:spacing w:val="34"/>
        </w:rPr>
        <w:t xml:space="preserve"> </w:t>
      </w:r>
      <w:r>
        <w:t>do</w:t>
      </w:r>
      <w:r>
        <w:rPr>
          <w:spacing w:val="3"/>
        </w:rPr>
        <w:t>m</w:t>
      </w:r>
      <w:r>
        <w:t>u</w:t>
      </w:r>
      <w:r>
        <w:rPr>
          <w:spacing w:val="35"/>
        </w:rPr>
        <w:t xml:space="preserve"> </w:t>
      </w:r>
      <w:r>
        <w:rPr>
          <w:spacing w:val="1"/>
        </w:rPr>
        <w:t>č</w:t>
      </w:r>
      <w:r>
        <w:t>.p.</w:t>
      </w:r>
      <w:r>
        <w:rPr>
          <w:spacing w:val="31"/>
        </w:rPr>
        <w:t xml:space="preserve"> </w:t>
      </w:r>
      <w:r>
        <w:t>29</w:t>
      </w:r>
      <w:r>
        <w:rPr>
          <w:spacing w:val="32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spacing w:val="3"/>
        </w:rPr>
        <w:t>k</w:t>
      </w:r>
      <w:r>
        <w:t>once</w:t>
      </w:r>
      <w:r>
        <w:rPr>
          <w:spacing w:val="33"/>
        </w:rPr>
        <w:t xml:space="preserve"> </w:t>
      </w:r>
      <w:r>
        <w:t>úse</w:t>
      </w:r>
      <w:r>
        <w:rPr>
          <w:spacing w:val="4"/>
        </w:rPr>
        <w:t>k</w:t>
      </w:r>
      <w:r>
        <w:t>u</w:t>
      </w:r>
      <w:r>
        <w:rPr>
          <w:spacing w:val="32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l</w:t>
      </w:r>
      <w:r>
        <w:rPr>
          <w:spacing w:val="-2"/>
        </w:rPr>
        <w:t>e</w:t>
      </w:r>
      <w:r>
        <w:t>v</w:t>
      </w:r>
      <w:r>
        <w:rPr>
          <w:spacing w:val="-2"/>
        </w:rPr>
        <w:t>é</w:t>
      </w:r>
      <w:r>
        <w:t>m</w:t>
      </w:r>
      <w:r>
        <w:rPr>
          <w:spacing w:val="36"/>
        </w:rPr>
        <w:t xml:space="preserve"> </w:t>
      </w:r>
      <w:r>
        <w:t>břehu</w:t>
      </w:r>
      <w:r>
        <w:rPr>
          <w:w w:val="99"/>
        </w:rPr>
        <w:t xml:space="preserve"> </w:t>
      </w:r>
      <w:r>
        <w:t>prov</w:t>
      </w:r>
      <w:r>
        <w:rPr>
          <w:spacing w:val="-2"/>
        </w:rPr>
        <w:t>e</w:t>
      </w:r>
      <w:r>
        <w:t>dou</w:t>
      </w:r>
      <w:r>
        <w:rPr>
          <w:spacing w:val="11"/>
        </w:rPr>
        <w:t xml:space="preserve"> </w:t>
      </w:r>
      <w:r>
        <w:rPr>
          <w:spacing w:val="1"/>
        </w:rPr>
        <w:t>j</w:t>
      </w:r>
      <w:r>
        <w:t>eho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t>ej</w:t>
      </w:r>
      <w:r>
        <w:rPr>
          <w:spacing w:val="5"/>
        </w:rPr>
        <w:t>m</w:t>
      </w:r>
      <w:r>
        <w:t>utí.</w:t>
      </w:r>
      <w:r>
        <w:rPr>
          <w:spacing w:val="11"/>
        </w:rPr>
        <w:t xml:space="preserve"> </w:t>
      </w:r>
      <w:r>
        <w:t>V</w:t>
      </w:r>
      <w:r>
        <w:rPr>
          <w:spacing w:val="-2"/>
        </w:rPr>
        <w:t>l</w:t>
      </w:r>
      <w:r>
        <w:t>astník</w:t>
      </w:r>
      <w:r>
        <w:rPr>
          <w:spacing w:val="16"/>
        </w:rPr>
        <w:t xml:space="preserve"> </w:t>
      </w:r>
      <w:r>
        <w:t>do</w:t>
      </w:r>
      <w:r>
        <w:rPr>
          <w:spacing w:val="3"/>
        </w:rPr>
        <w:t>m</w:t>
      </w:r>
      <w:r>
        <w:t>u</w:t>
      </w:r>
      <w:r>
        <w:rPr>
          <w:spacing w:val="10"/>
        </w:rPr>
        <w:t xml:space="preserve"> </w:t>
      </w:r>
      <w:r>
        <w:rPr>
          <w:spacing w:val="1"/>
        </w:rPr>
        <w:t>č</w:t>
      </w:r>
      <w:r>
        <w:t>p.2</w:t>
      </w:r>
      <w:r>
        <w:rPr>
          <w:spacing w:val="-2"/>
        </w:rPr>
        <w:t>2</w:t>
      </w:r>
      <w:r>
        <w:t>2</w:t>
      </w:r>
      <w:r>
        <w:rPr>
          <w:spacing w:val="11"/>
        </w:rPr>
        <w:t xml:space="preserve"> </w:t>
      </w:r>
      <w:r>
        <w:t>prov</w:t>
      </w:r>
      <w:r>
        <w:rPr>
          <w:spacing w:val="-2"/>
        </w:rPr>
        <w:t>e</w:t>
      </w:r>
      <w:r>
        <w:t>de</w:t>
      </w:r>
      <w:r>
        <w:rPr>
          <w:spacing w:val="9"/>
        </w:rPr>
        <w:t xml:space="preserve"> </w:t>
      </w:r>
      <w:r>
        <w:rPr>
          <w:spacing w:val="1"/>
        </w:rPr>
        <w:t>s</w:t>
      </w:r>
      <w:r>
        <w:t>ej</w:t>
      </w:r>
      <w:r>
        <w:rPr>
          <w:spacing w:val="5"/>
        </w:rPr>
        <w:t>m</w:t>
      </w:r>
      <w:r>
        <w:t>utí</w:t>
      </w:r>
      <w:r>
        <w:rPr>
          <w:spacing w:val="9"/>
        </w:rPr>
        <w:t xml:space="preserve"> </w:t>
      </w:r>
      <w:r>
        <w:t>pře</w:t>
      </w:r>
      <w:r>
        <w:rPr>
          <w:spacing w:val="1"/>
        </w:rPr>
        <w:t>j</w:t>
      </w:r>
      <w:r>
        <w:t>e</w:t>
      </w:r>
      <w:r>
        <w:rPr>
          <w:spacing w:val="-5"/>
        </w:rPr>
        <w:t>z</w:t>
      </w:r>
      <w:r>
        <w:t>du</w:t>
      </w:r>
      <w:r>
        <w:rPr>
          <w:spacing w:val="10"/>
        </w:rPr>
        <w:t xml:space="preserve"> </w:t>
      </w:r>
      <w:r>
        <w:t>přes</w:t>
      </w:r>
      <w:r>
        <w:rPr>
          <w:spacing w:val="11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to</w:t>
      </w:r>
      <w:r>
        <w:rPr>
          <w:spacing w:val="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10"/>
        </w:rPr>
        <w:t xml:space="preserve"> </w:t>
      </w:r>
      <w:r>
        <w:rPr>
          <w:spacing w:val="-5"/>
        </w:rPr>
        <w:t>z</w:t>
      </w:r>
      <w:r>
        <w:t>ačát</w:t>
      </w:r>
      <w:r>
        <w:rPr>
          <w:spacing w:val="3"/>
        </w:rPr>
        <w:t>k</w:t>
      </w:r>
      <w:r>
        <w:t>u</w:t>
      </w:r>
      <w:r>
        <w:rPr>
          <w:spacing w:val="11"/>
        </w:rPr>
        <w:t xml:space="preserve"> </w:t>
      </w:r>
      <w:r>
        <w:t>úse</w:t>
      </w:r>
      <w:r>
        <w:rPr>
          <w:spacing w:val="3"/>
        </w:rPr>
        <w:t>k</w:t>
      </w:r>
      <w:r>
        <w:t>u.</w:t>
      </w:r>
      <w:r>
        <w:rPr>
          <w:w w:val="99"/>
        </w:rPr>
        <w:t xml:space="preserve"> </w:t>
      </w:r>
      <w:r>
        <w:t>Ro</w:t>
      </w:r>
      <w:r>
        <w:rPr>
          <w:spacing w:val="-2"/>
        </w:rPr>
        <w:t>v</w:t>
      </w:r>
      <w:r>
        <w:t>něž</w:t>
      </w:r>
      <w:r>
        <w:rPr>
          <w:spacing w:val="-6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předstihu</w:t>
      </w:r>
      <w:r>
        <w:rPr>
          <w:spacing w:val="-3"/>
        </w:rPr>
        <w:t xml:space="preserve"> </w:t>
      </w:r>
      <w:r>
        <w:t>bude</w:t>
      </w:r>
      <w:r>
        <w:rPr>
          <w:spacing w:val="-4"/>
        </w:rPr>
        <w:t xml:space="preserve"> </w:t>
      </w:r>
      <w:r>
        <w:t>v</w:t>
      </w:r>
      <w:r>
        <w:rPr>
          <w:spacing w:val="-3"/>
        </w:rPr>
        <w:t>l</w:t>
      </w:r>
      <w:r>
        <w:t>astní</w:t>
      </w:r>
      <w:r>
        <w:rPr>
          <w:spacing w:val="3"/>
        </w:rPr>
        <w:t>k</w:t>
      </w:r>
      <w:r>
        <w:t>y</w:t>
      </w:r>
      <w:r>
        <w:rPr>
          <w:spacing w:val="-7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ů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obou</w:t>
      </w:r>
      <w:r>
        <w:rPr>
          <w:spacing w:val="-3"/>
        </w:rPr>
        <w:t xml:space="preserve"> </w:t>
      </w:r>
      <w:r>
        <w:t>bře</w:t>
      </w:r>
      <w:r>
        <w:rPr>
          <w:spacing w:val="-5"/>
        </w:rPr>
        <w:t>z</w:t>
      </w:r>
      <w:r>
        <w:t>ích</w:t>
      </w:r>
      <w:r>
        <w:rPr>
          <w:spacing w:val="-1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-4"/>
        </w:rPr>
        <w:t xml:space="preserve"> </w:t>
      </w:r>
      <w:r>
        <w:t>pře</w:t>
      </w:r>
      <w:r>
        <w:rPr>
          <w:spacing w:val="1"/>
        </w:rPr>
        <w:t>s</w:t>
      </w:r>
      <w:r>
        <w:t>a</w:t>
      </w:r>
      <w:r>
        <w:rPr>
          <w:spacing w:val="-5"/>
        </w:rPr>
        <w:t>z</w:t>
      </w:r>
      <w:r>
        <w:t>ení</w:t>
      </w:r>
      <w:r>
        <w:rPr>
          <w:spacing w:val="-5"/>
        </w:rPr>
        <w:t xml:space="preserve"> </w:t>
      </w:r>
      <w:r>
        <w:t>ro</w:t>
      </w:r>
      <w:r>
        <w:rPr>
          <w:spacing w:val="1"/>
        </w:rPr>
        <w:t>s</w:t>
      </w:r>
      <w:r>
        <w:t>tl</w:t>
      </w:r>
      <w:r>
        <w:rPr>
          <w:spacing w:val="-3"/>
        </w:rPr>
        <w:t>i</w:t>
      </w:r>
      <w:r>
        <w:t>n.</w:t>
      </w:r>
      <w:r>
        <w:rPr>
          <w:spacing w:val="-5"/>
        </w:rPr>
        <w:t xml:space="preserve"> </w:t>
      </w:r>
      <w:r>
        <w:t>V</w:t>
      </w:r>
      <w:r>
        <w:rPr>
          <w:spacing w:val="-8"/>
        </w:rPr>
        <w:t>y</w:t>
      </w:r>
      <w:r>
        <w:t>v</w:t>
      </w:r>
      <w:r>
        <w:rPr>
          <w:spacing w:val="-2"/>
        </w:rPr>
        <w:t>o</w:t>
      </w:r>
      <w:r>
        <w:t>l</w:t>
      </w:r>
      <w:r>
        <w:rPr>
          <w:spacing w:val="-2"/>
        </w:rPr>
        <w:t>a</w:t>
      </w:r>
      <w:r>
        <w:t>nou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>v</w:t>
      </w:r>
      <w:r>
        <w:t>esticí</w:t>
      </w:r>
      <w:r>
        <w:rPr>
          <w:w w:val="99"/>
        </w:rPr>
        <w:t xml:space="preserve"> </w:t>
      </w:r>
      <w:r>
        <w:rPr>
          <w:spacing w:val="1"/>
        </w:rPr>
        <w:t>js</w:t>
      </w:r>
      <w:r>
        <w:t>ou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t>pravy</w:t>
      </w:r>
      <w:r>
        <w:rPr>
          <w:spacing w:val="-13"/>
        </w:rPr>
        <w:t xml:space="preserve"> </w:t>
      </w:r>
      <w:r>
        <w:t>op</w:t>
      </w:r>
      <w:r>
        <w:rPr>
          <w:spacing w:val="-2"/>
        </w:rPr>
        <w:t>l</w:t>
      </w:r>
      <w:r>
        <w:t>ocení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drob</w:t>
      </w:r>
      <w:r>
        <w:rPr>
          <w:spacing w:val="-2"/>
        </w:rPr>
        <w:t>n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břehu.</w:t>
      </w: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  <w:r>
        <w:t>Na základě podmínek pro realizaci stavby jsou stanoveny tyto nároky na zhotovitele a investora stavby:</w:t>
      </w: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  <w:r>
        <w:t>V</w:t>
      </w:r>
      <w:r>
        <w:rPr>
          <w:spacing w:val="-2"/>
        </w:rPr>
        <w:t>o</w:t>
      </w:r>
      <w:r>
        <w:t>dní</w:t>
      </w:r>
      <w:r>
        <w:rPr>
          <w:spacing w:val="20"/>
        </w:rPr>
        <w:t xml:space="preserve"> </w:t>
      </w:r>
      <w:r>
        <w:t>to</w:t>
      </w:r>
      <w:r>
        <w:rPr>
          <w:spacing w:val="3"/>
        </w:rPr>
        <w:t>k</w:t>
      </w:r>
      <w:r>
        <w:t>y</w:t>
      </w:r>
      <w:r>
        <w:rPr>
          <w:spacing w:val="16"/>
        </w:rPr>
        <w:t xml:space="preserve"> </w:t>
      </w:r>
      <w:r>
        <w:rPr>
          <w:spacing w:val="1"/>
        </w:rPr>
        <w:t>js</w:t>
      </w:r>
      <w:r>
        <w:t>ou</w:t>
      </w:r>
      <w:r>
        <w:rPr>
          <w:spacing w:val="21"/>
        </w:rPr>
        <w:t xml:space="preserve"> </w:t>
      </w:r>
      <w:r>
        <w:t>obecně</w:t>
      </w:r>
      <w:r>
        <w:rPr>
          <w:spacing w:val="21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-5"/>
        </w:rPr>
        <w:t>z</w:t>
      </w:r>
      <w:r>
        <w:t>na</w:t>
      </w:r>
      <w:r>
        <w:rPr>
          <w:spacing w:val="3"/>
        </w:rPr>
        <w:t>m</w:t>
      </w:r>
      <w:r>
        <w:t>n</w:t>
      </w:r>
      <w:r>
        <w:rPr>
          <w:spacing w:val="-8"/>
        </w:rPr>
        <w:t>ý</w:t>
      </w:r>
      <w:r>
        <w:t>m</w:t>
      </w:r>
      <w:r>
        <w:rPr>
          <w:spacing w:val="26"/>
        </w:rPr>
        <w:t xml:space="preserve"> </w:t>
      </w:r>
      <w:r>
        <w:rPr>
          <w:spacing w:val="3"/>
        </w:rPr>
        <w:t>k</w:t>
      </w:r>
      <w:r>
        <w:t>ra</w:t>
      </w:r>
      <w:r>
        <w:rPr>
          <w:spacing w:val="1"/>
        </w:rPr>
        <w:t>j</w:t>
      </w:r>
      <w:r>
        <w:t>i</w:t>
      </w:r>
      <w:r>
        <w:rPr>
          <w:spacing w:val="-2"/>
        </w:rPr>
        <w:t>n</w:t>
      </w:r>
      <w:r>
        <w:t>ot</w:t>
      </w:r>
      <w:r>
        <w:rPr>
          <w:spacing w:val="-2"/>
        </w:rPr>
        <w:t>v</w:t>
      </w:r>
      <w:r>
        <w:t>orn</w:t>
      </w:r>
      <w:r>
        <w:rPr>
          <w:spacing w:val="-7"/>
        </w:rPr>
        <w:t>ý</w:t>
      </w:r>
      <w:r>
        <w:t>m</w:t>
      </w:r>
      <w:r>
        <w:rPr>
          <w:spacing w:val="26"/>
        </w:rPr>
        <w:t xml:space="preserve"> </w:t>
      </w:r>
      <w:r>
        <w:t>prv</w:t>
      </w:r>
      <w:r>
        <w:rPr>
          <w:spacing w:val="2"/>
        </w:rPr>
        <w:t>k</w:t>
      </w:r>
      <w:r>
        <w:t>em</w:t>
      </w:r>
      <w:r>
        <w:rPr>
          <w:spacing w:val="25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regi</w:t>
      </w:r>
      <w:r>
        <w:rPr>
          <w:spacing w:val="-2"/>
        </w:rPr>
        <w:t>o</w:t>
      </w:r>
      <w:r>
        <w:t>ná</w:t>
      </w:r>
      <w:r>
        <w:rPr>
          <w:spacing w:val="-2"/>
        </w:rPr>
        <w:t>l</w:t>
      </w:r>
      <w:r>
        <w:t>ním</w:t>
      </w:r>
      <w:r>
        <w:rPr>
          <w:spacing w:val="25"/>
        </w:rPr>
        <w:t xml:space="preserve"> </w:t>
      </w:r>
      <w:r>
        <w:t>b</w:t>
      </w:r>
      <w:r>
        <w:rPr>
          <w:spacing w:val="-2"/>
        </w:rPr>
        <w:t>i</w:t>
      </w:r>
      <w:r>
        <w:t>o</w:t>
      </w:r>
      <w:r>
        <w:rPr>
          <w:spacing w:val="3"/>
        </w:rPr>
        <w:t>k</w:t>
      </w:r>
      <w:r>
        <w:t>orid</w:t>
      </w:r>
      <w:r>
        <w:rPr>
          <w:spacing w:val="-2"/>
        </w:rPr>
        <w:t>o</w:t>
      </w:r>
      <w:r>
        <w:t>rem</w:t>
      </w:r>
      <w:r>
        <w:rPr>
          <w:spacing w:val="26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po</w:t>
      </w:r>
      <w:r>
        <w:rPr>
          <w:spacing w:val="-6"/>
        </w:rPr>
        <w:t>ž</w:t>
      </w:r>
      <w:r>
        <w:t>í</w:t>
      </w:r>
      <w:r>
        <w:rPr>
          <w:spacing w:val="-2"/>
        </w:rPr>
        <w:t>v</w:t>
      </w:r>
      <w:r>
        <w:t>ají</w:t>
      </w:r>
      <w:r>
        <w:rPr>
          <w:spacing w:val="22"/>
        </w:rPr>
        <w:t xml:space="preserve"> </w:t>
      </w:r>
      <w:r>
        <w:t>och</w:t>
      </w:r>
      <w:r>
        <w:rPr>
          <w:spacing w:val="1"/>
        </w:rPr>
        <w:t>r</w:t>
      </w:r>
      <w:r>
        <w:rPr>
          <w:spacing w:val="-1"/>
        </w:rPr>
        <w:t>a</w:t>
      </w:r>
      <w:r>
        <w:t>ny</w:t>
      </w:r>
      <w:r>
        <w:rPr>
          <w:w w:val="99"/>
        </w:rPr>
        <w:t xml:space="preserve"> </w:t>
      </w:r>
      <w:r>
        <w:t>pod</w:t>
      </w:r>
      <w:r>
        <w:rPr>
          <w:spacing w:val="-3"/>
        </w:rPr>
        <w:t>l</w:t>
      </w:r>
      <w:r>
        <w:t>e</w:t>
      </w:r>
      <w:r>
        <w:rPr>
          <w:spacing w:val="11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o</w:t>
      </w:r>
      <w:r>
        <w:rPr>
          <w:spacing w:val="-1"/>
        </w:rPr>
        <w:t>n</w:t>
      </w:r>
      <w:r>
        <w:t>a.</w:t>
      </w:r>
      <w:r>
        <w:rPr>
          <w:spacing w:val="11"/>
        </w:rPr>
        <w:t xml:space="preserve"> </w:t>
      </w:r>
      <w:r>
        <w:t>Re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11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11"/>
        </w:rPr>
        <w:t xml:space="preserve"> </w:t>
      </w:r>
      <w:r>
        <w:t>obn</w:t>
      </w:r>
      <w:r>
        <w:rPr>
          <w:spacing w:val="-2"/>
        </w:rPr>
        <w:t>o</w:t>
      </w:r>
      <w:r>
        <w:t>v</w:t>
      </w:r>
      <w:r>
        <w:rPr>
          <w:spacing w:val="-2"/>
        </w:rPr>
        <w:t>u</w:t>
      </w:r>
      <w:r>
        <w:rPr>
          <w:spacing w:val="1"/>
        </w:rPr>
        <w:t>j</w:t>
      </w:r>
      <w:r>
        <w:t>í</w:t>
      </w:r>
      <w:r>
        <w:rPr>
          <w:spacing w:val="11"/>
        </w:rPr>
        <w:t xml:space="preserve"> </w:t>
      </w:r>
      <w:r>
        <w:t>v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tě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t>tav</w:t>
      </w:r>
      <w:r>
        <w:rPr>
          <w:spacing w:val="10"/>
        </w:rPr>
        <w:t xml:space="preserve"> </w:t>
      </w:r>
      <w:r>
        <w:t>před</w:t>
      </w:r>
      <w:r>
        <w:rPr>
          <w:spacing w:val="12"/>
        </w:rPr>
        <w:t xml:space="preserve"> </w:t>
      </w:r>
      <w:r>
        <w:t>poš</w:t>
      </w:r>
      <w:r>
        <w:rPr>
          <w:spacing w:val="4"/>
        </w:rPr>
        <w:t>k</w:t>
      </w:r>
      <w:r>
        <w:t>o</w:t>
      </w:r>
      <w:r>
        <w:rPr>
          <w:spacing w:val="-5"/>
        </w:rPr>
        <w:t>z</w:t>
      </w:r>
      <w:r>
        <w:t>ení</w:t>
      </w:r>
      <w:r>
        <w:rPr>
          <w:spacing w:val="3"/>
        </w:rPr>
        <w:t>m</w:t>
      </w:r>
      <w:r>
        <w:t>,</w:t>
      </w:r>
      <w:r>
        <w:rPr>
          <w:spacing w:val="11"/>
        </w:rPr>
        <w:t xml:space="preserve"> </w:t>
      </w:r>
      <w:r>
        <w:t>neo</w:t>
      </w:r>
      <w:r>
        <w:rPr>
          <w:spacing w:val="-3"/>
        </w:rPr>
        <w:t>v</w:t>
      </w:r>
      <w:r>
        <w:t>l</w:t>
      </w:r>
      <w:r>
        <w:rPr>
          <w:spacing w:val="-3"/>
        </w:rPr>
        <w:t>i</w:t>
      </w:r>
      <w:r>
        <w:t>v</w:t>
      </w:r>
      <w:r>
        <w:rPr>
          <w:spacing w:val="-2"/>
        </w:rPr>
        <w:t>ň</w:t>
      </w:r>
      <w:r>
        <w:t>uje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</w:t>
      </w:r>
      <w:r>
        <w:rPr>
          <w:spacing w:val="9"/>
        </w:rPr>
        <w:t xml:space="preserve"> </w:t>
      </w:r>
      <w:r>
        <w:t>průběh</w:t>
      </w:r>
      <w:r>
        <w:rPr>
          <w:w w:val="99"/>
        </w:rPr>
        <w:t xml:space="preserve"> </w:t>
      </w:r>
      <w:r>
        <w:t>průto</w:t>
      </w:r>
      <w:r>
        <w:rPr>
          <w:spacing w:val="3"/>
        </w:rPr>
        <w:t>k</w:t>
      </w:r>
      <w:r>
        <w:t>ů</w:t>
      </w:r>
      <w:r>
        <w:rPr>
          <w:spacing w:val="-7"/>
        </w:rPr>
        <w:t xml:space="preserve"> </w:t>
      </w:r>
      <w:r>
        <w:t>v</w:t>
      </w:r>
      <w:r>
        <w:rPr>
          <w:spacing w:val="-8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tě</w:t>
      </w:r>
      <w:r>
        <w:rPr>
          <w:spacing w:val="-7"/>
        </w:rPr>
        <w:t xml:space="preserve"> </w:t>
      </w:r>
      <w:r>
        <w:t>t</w:t>
      </w:r>
      <w:r>
        <w:rPr>
          <w:spacing w:val="-2"/>
        </w:rPr>
        <w:t>o</w:t>
      </w:r>
      <w:r>
        <w:rPr>
          <w:spacing w:val="3"/>
        </w:rPr>
        <w:t>k</w:t>
      </w:r>
      <w:r>
        <w:t>u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>n</w:t>
      </w:r>
      <w:r>
        <w:t>i</w:t>
      </w:r>
      <w:r>
        <w:rPr>
          <w:spacing w:val="-7"/>
        </w:rPr>
        <w:t xml:space="preserve"> </w:t>
      </w:r>
      <w:r>
        <w:rPr>
          <w:spacing w:val="-2"/>
        </w:rPr>
        <w:t>n</w:t>
      </w:r>
      <w:r>
        <w:t>et</w:t>
      </w:r>
      <w:r>
        <w:rPr>
          <w:spacing w:val="-2"/>
        </w:rPr>
        <w:t>v</w:t>
      </w:r>
      <w:r>
        <w:t>oří</w:t>
      </w:r>
      <w:r>
        <w:rPr>
          <w:spacing w:val="-6"/>
        </w:rPr>
        <w:t xml:space="preserve"> </w:t>
      </w:r>
      <w:r>
        <w:t>no</w:t>
      </w:r>
      <w:r>
        <w:rPr>
          <w:spacing w:val="-2"/>
        </w:rPr>
        <w:t>v</w:t>
      </w:r>
      <w:r>
        <w:t>é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a</w:t>
      </w:r>
      <w:r>
        <w:t>riéry</w:t>
      </w:r>
      <w:r>
        <w:rPr>
          <w:spacing w:val="-11"/>
        </w:rPr>
        <w:t xml:space="preserve"> </w:t>
      </w:r>
      <w:r>
        <w:t>pro</w:t>
      </w:r>
      <w:r>
        <w:rPr>
          <w:spacing w:val="-7"/>
        </w:rPr>
        <w:t xml:space="preserve"> </w:t>
      </w:r>
      <w:r>
        <w:rPr>
          <w:spacing w:val="4"/>
        </w:rPr>
        <w:t>m</w:t>
      </w:r>
      <w:r>
        <w:t>i</w:t>
      </w:r>
      <w:r>
        <w:rPr>
          <w:spacing w:val="-2"/>
        </w:rPr>
        <w:t>g</w:t>
      </w:r>
      <w:r>
        <w:t>ra</w:t>
      </w:r>
      <w:r>
        <w:rPr>
          <w:spacing w:val="1"/>
        </w:rPr>
        <w:t>c</w:t>
      </w:r>
      <w:r>
        <w:t>i</w:t>
      </w:r>
      <w:r>
        <w:rPr>
          <w:spacing w:val="-6"/>
        </w:rPr>
        <w:t xml:space="preserve"> </w:t>
      </w:r>
      <w:r>
        <w:rPr>
          <w:spacing w:val="-3"/>
        </w:rPr>
        <w:t>v</w:t>
      </w:r>
      <w:r>
        <w:rPr>
          <w:spacing w:val="-1"/>
        </w:rPr>
        <w:t>od</w:t>
      </w:r>
      <w:r>
        <w:t>ních</w:t>
      </w:r>
      <w:r>
        <w:rPr>
          <w:spacing w:val="-7"/>
        </w:rPr>
        <w:t xml:space="preserve"> </w:t>
      </w:r>
      <w:r>
        <w:rPr>
          <w:spacing w:val="-5"/>
        </w:rPr>
        <w:t>ž</w:t>
      </w:r>
      <w:r>
        <w:t>i</w:t>
      </w:r>
      <w:r>
        <w:rPr>
          <w:spacing w:val="-3"/>
        </w:rPr>
        <w:t>v</w:t>
      </w:r>
      <w:r>
        <w:t>očichů.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 w:firstLine="679"/>
        <w:jc w:val="both"/>
      </w:pPr>
      <w:r>
        <w:t>Proje</w:t>
      </w:r>
      <w:r>
        <w:rPr>
          <w:spacing w:val="4"/>
        </w:rPr>
        <w:t>k</w:t>
      </w:r>
      <w:r>
        <w:t>t</w:t>
      </w:r>
      <w:r>
        <w:rPr>
          <w:spacing w:val="-6"/>
        </w:rPr>
        <w:t xml:space="preserve"> </w:t>
      </w:r>
      <w:r>
        <w:t>nen</w:t>
      </w:r>
      <w:r>
        <w:rPr>
          <w:spacing w:val="-2"/>
        </w:rPr>
        <w:t>a</w:t>
      </w:r>
      <w:r>
        <w:t>vrhuje</w:t>
      </w:r>
      <w:r>
        <w:rPr>
          <w:spacing w:val="-5"/>
        </w:rPr>
        <w:t xml:space="preserve"> </w:t>
      </w:r>
      <w:r>
        <w:t>pou</w:t>
      </w:r>
      <w:r>
        <w:rPr>
          <w:spacing w:val="-6"/>
        </w:rPr>
        <w:t>ž</w:t>
      </w:r>
      <w:r>
        <w:t>ití</w:t>
      </w:r>
      <w:r>
        <w:rPr>
          <w:spacing w:val="-6"/>
        </w:rPr>
        <w:t xml:space="preserve"> </w:t>
      </w:r>
      <w:r>
        <w:rPr>
          <w:spacing w:val="-5"/>
        </w:rPr>
        <w:t>ž</w:t>
      </w:r>
      <w:r>
        <w:t>ádn</w:t>
      </w:r>
      <w:r>
        <w:rPr>
          <w:spacing w:val="-9"/>
        </w:rPr>
        <w:t>ý</w:t>
      </w:r>
      <w:r>
        <w:rPr>
          <w:spacing w:val="1"/>
        </w:rPr>
        <w:t>c</w:t>
      </w:r>
      <w:r>
        <w:t>h</w:t>
      </w:r>
      <w:r>
        <w:rPr>
          <w:spacing w:val="-6"/>
        </w:rPr>
        <w:t xml:space="preserve"> </w:t>
      </w:r>
      <w:r>
        <w:t>pří</w:t>
      </w:r>
      <w:r>
        <w:rPr>
          <w:spacing w:val="1"/>
        </w:rPr>
        <w:t>r</w:t>
      </w:r>
      <w:r>
        <w:t>odě</w:t>
      </w:r>
      <w:r>
        <w:rPr>
          <w:spacing w:val="-7"/>
        </w:rPr>
        <w:t xml:space="preserve"> </w:t>
      </w:r>
      <w:r>
        <w:rPr>
          <w:spacing w:val="2"/>
        </w:rPr>
        <w:t>c</w:t>
      </w:r>
      <w:r>
        <w:t>i</w:t>
      </w:r>
      <w:r>
        <w:rPr>
          <w:spacing w:val="-6"/>
        </w:rPr>
        <w:t>z</w:t>
      </w:r>
      <w:r>
        <w:t>ích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lů</w:t>
      </w:r>
      <w:r>
        <w:rPr>
          <w:spacing w:val="-8"/>
        </w:rPr>
        <w:t xml:space="preserve"> </w:t>
      </w:r>
      <w:r>
        <w:t>ne</w:t>
      </w:r>
      <w:r>
        <w:rPr>
          <w:spacing w:val="-2"/>
        </w:rPr>
        <w:t>b</w:t>
      </w:r>
      <w:r>
        <w:t>o</w:t>
      </w:r>
      <w:r>
        <w:rPr>
          <w:spacing w:val="-7"/>
        </w:rPr>
        <w:t xml:space="preserve"> </w:t>
      </w:r>
      <w:r>
        <w:t>n</w:t>
      </w:r>
      <w:r>
        <w:rPr>
          <w:spacing w:val="-2"/>
        </w:rPr>
        <w:t>e</w:t>
      </w:r>
      <w:r>
        <w:t>be</w:t>
      </w:r>
      <w:r>
        <w:rPr>
          <w:spacing w:val="-6"/>
        </w:rPr>
        <w:t>z</w:t>
      </w:r>
      <w:r>
        <w:t>pečn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rPr>
          <w:spacing w:val="-2"/>
        </w:rPr>
        <w:t>l</w:t>
      </w:r>
      <w:r>
        <w:t>áte</w:t>
      </w:r>
      <w:r>
        <w:rPr>
          <w:spacing w:val="2"/>
        </w:rPr>
        <w:t>k</w:t>
      </w:r>
      <w:r>
        <w:t>.</w:t>
      </w:r>
      <w:r>
        <w:rPr>
          <w:spacing w:val="-7"/>
        </w:rPr>
        <w:t xml:space="preserve"> </w:t>
      </w:r>
      <w:r>
        <w:t>Úprava</w:t>
      </w:r>
      <w:r>
        <w:rPr>
          <w:spacing w:val="-8"/>
        </w:rPr>
        <w:t xml:space="preserve"> </w:t>
      </w:r>
      <w:r>
        <w:t>po</w:t>
      </w:r>
      <w:r>
        <w:rPr>
          <w:spacing w:val="-3"/>
        </w:rPr>
        <w:t>v</w:t>
      </w:r>
      <w:r>
        <w:t>r</w:t>
      </w:r>
      <w:r>
        <w:rPr>
          <w:spacing w:val="2"/>
        </w:rPr>
        <w:t>c</w:t>
      </w:r>
      <w:r>
        <w:t>hu</w:t>
      </w:r>
      <w:r>
        <w:rPr>
          <w:w w:val="99"/>
        </w:rPr>
        <w:t xml:space="preserve"> </w:t>
      </w:r>
      <w:r>
        <w:t>opěrn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š</w:t>
      </w:r>
      <w:r>
        <w:t>ťo</w:t>
      </w:r>
      <w:r>
        <w:rPr>
          <w:spacing w:val="-2"/>
        </w:rPr>
        <w:t>v</w:t>
      </w:r>
      <w:r>
        <w:t>ací</w:t>
      </w:r>
      <w:r>
        <w:rPr>
          <w:spacing w:val="1"/>
        </w:rPr>
        <w:t>c</w:t>
      </w:r>
      <w:r>
        <w:t>h</w:t>
      </w:r>
      <w:r>
        <w:rPr>
          <w:spacing w:val="34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34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2"/>
        </w:rPr>
        <w:t xml:space="preserve"> </w:t>
      </w:r>
      <w:r>
        <w:t>na</w:t>
      </w:r>
      <w:r>
        <w:rPr>
          <w:spacing w:val="-2"/>
        </w:rPr>
        <w:t>v</w:t>
      </w:r>
      <w:r>
        <w:t>r</w:t>
      </w:r>
      <w:r>
        <w:rPr>
          <w:spacing w:val="-3"/>
        </w:rPr>
        <w:t>ž</w:t>
      </w:r>
      <w:r>
        <w:t>ena</w:t>
      </w:r>
      <w:r>
        <w:rPr>
          <w:spacing w:val="31"/>
        </w:rPr>
        <w:t xml:space="preserve"> </w:t>
      </w:r>
      <w:r>
        <w:t>ta</w:t>
      </w:r>
      <w:r>
        <w:rPr>
          <w:spacing w:val="3"/>
        </w:rPr>
        <w:t>k</w:t>
      </w:r>
      <w:r>
        <w:t>,</w:t>
      </w:r>
      <w:r>
        <w:rPr>
          <w:spacing w:val="32"/>
        </w:rPr>
        <w:t xml:space="preserve"> </w:t>
      </w:r>
      <w:r>
        <w:t>aby</w:t>
      </w:r>
      <w:r>
        <w:rPr>
          <w:spacing w:val="25"/>
        </w:rPr>
        <w:t xml:space="preserve"> </w:t>
      </w:r>
      <w:r>
        <w:t>neb</w:t>
      </w:r>
      <w:r>
        <w:rPr>
          <w:spacing w:val="-9"/>
        </w:rPr>
        <w:t>y</w:t>
      </w:r>
      <w:r>
        <w:t>l</w:t>
      </w:r>
      <w:r>
        <w:rPr>
          <w:spacing w:val="31"/>
        </w:rPr>
        <w:t xml:space="preserve"> </w:t>
      </w:r>
      <w:r>
        <w:t>narušen</w:t>
      </w:r>
      <w:r>
        <w:rPr>
          <w:spacing w:val="32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</w:t>
      </w:r>
      <w:r>
        <w:rPr>
          <w:spacing w:val="32"/>
        </w:rPr>
        <w:t xml:space="preserve"> </w:t>
      </w:r>
      <w:r>
        <w:t>ráz</w:t>
      </w:r>
      <w:r>
        <w:rPr>
          <w:spacing w:val="29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</w:t>
      </w:r>
      <w:r>
        <w:rPr>
          <w:spacing w:val="-1"/>
        </w:rPr>
        <w:t>a</w:t>
      </w:r>
      <w:r>
        <w:t>.</w:t>
      </w:r>
      <w:r>
        <w:rPr>
          <w:spacing w:val="32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axi</w:t>
      </w:r>
      <w:r>
        <w:rPr>
          <w:spacing w:val="4"/>
        </w:rPr>
        <w:t>m</w:t>
      </w:r>
      <w:r>
        <w:t>á</w:t>
      </w:r>
      <w:r>
        <w:rPr>
          <w:spacing w:val="-2"/>
        </w:rPr>
        <w:t>l</w:t>
      </w:r>
      <w:r>
        <w:t>ní</w:t>
      </w:r>
      <w:r>
        <w:rPr>
          <w:w w:val="99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né</w:t>
      </w:r>
      <w:r>
        <w:rPr>
          <w:spacing w:val="12"/>
        </w:rPr>
        <w:t xml:space="preserve"> </w:t>
      </w:r>
      <w:r>
        <w:rPr>
          <w:spacing w:val="4"/>
        </w:rPr>
        <w:t>m</w:t>
      </w:r>
      <w:r>
        <w:t>íře</w:t>
      </w:r>
      <w:r>
        <w:rPr>
          <w:spacing w:val="14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3"/>
        </w:rPr>
        <w:t xml:space="preserve"> </w:t>
      </w:r>
      <w:r>
        <w:t>na</w:t>
      </w:r>
      <w:r>
        <w:rPr>
          <w:spacing w:val="-2"/>
        </w:rPr>
        <w:t>v</w:t>
      </w:r>
      <w:r>
        <w:t>r</w:t>
      </w:r>
      <w:r>
        <w:rPr>
          <w:spacing w:val="-3"/>
        </w:rPr>
        <w:t>ž</w:t>
      </w:r>
      <w:r>
        <w:t>eno</w:t>
      </w:r>
      <w:r>
        <w:rPr>
          <w:spacing w:val="12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ití</w:t>
      </w:r>
      <w:r>
        <w:rPr>
          <w:spacing w:val="12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ál</w:t>
      </w:r>
      <w:r>
        <w:t>ů</w:t>
      </w:r>
      <w:r>
        <w:rPr>
          <w:spacing w:val="12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dan</w:t>
      </w:r>
      <w:r>
        <w:rPr>
          <w:spacing w:val="-2"/>
        </w:rPr>
        <w:t>é</w:t>
      </w:r>
      <w:r>
        <w:t>m</w:t>
      </w:r>
      <w:r>
        <w:rPr>
          <w:spacing w:val="17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14"/>
        </w:rPr>
        <w:t xml:space="preserve"> </w:t>
      </w:r>
      <w:r>
        <w:rPr>
          <w:spacing w:val="1"/>
        </w:rPr>
        <w:t>j</w:t>
      </w:r>
      <w:r>
        <w:t>iž</w:t>
      </w:r>
      <w:r>
        <w:rPr>
          <w:spacing w:val="9"/>
        </w:rPr>
        <w:t xml:space="preserve"> </w:t>
      </w:r>
      <w:r>
        <w:t>pou</w:t>
      </w:r>
      <w:r>
        <w:rPr>
          <w:spacing w:val="-6"/>
        </w:rPr>
        <w:t>ž</w:t>
      </w:r>
      <w:r>
        <w:t>i</w:t>
      </w:r>
      <w:r>
        <w:rPr>
          <w:spacing w:val="-2"/>
        </w:rPr>
        <w:t>t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13"/>
        </w:rPr>
        <w:t xml:space="preserve"> </w:t>
      </w:r>
      <w:r>
        <w:t>pro</w:t>
      </w:r>
      <w:r>
        <w:rPr>
          <w:spacing w:val="13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11"/>
        </w:rPr>
        <w:t xml:space="preserve"> </w:t>
      </w:r>
      <w:r>
        <w:t>břehů.</w:t>
      </w:r>
      <w:r>
        <w:rPr>
          <w:spacing w:val="11"/>
        </w:rPr>
        <w:t xml:space="preserve"> </w:t>
      </w:r>
      <w:r>
        <w:t>Uprav</w:t>
      </w:r>
      <w:r>
        <w:rPr>
          <w:spacing w:val="-2"/>
        </w:rPr>
        <w:t>e</w:t>
      </w:r>
      <w:r>
        <w:t>né</w:t>
      </w:r>
      <w:r>
        <w:rPr>
          <w:spacing w:val="10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to</w:t>
      </w:r>
      <w:r>
        <w:rPr>
          <w:w w:val="99"/>
        </w:rPr>
        <w:t xml:space="preserve"> </w:t>
      </w:r>
      <w:r>
        <w:t>to</w:t>
      </w:r>
      <w:r>
        <w:rPr>
          <w:spacing w:val="3"/>
        </w:rPr>
        <w:t>k</w:t>
      </w:r>
      <w:r>
        <w:t>u</w:t>
      </w:r>
      <w:r>
        <w:rPr>
          <w:spacing w:val="-8"/>
        </w:rPr>
        <w:t xml:space="preserve"> </w:t>
      </w:r>
      <w:r>
        <w:t>n</w:t>
      </w:r>
      <w:r>
        <w:rPr>
          <w:spacing w:val="-2"/>
        </w:rPr>
        <w:t>e</w:t>
      </w:r>
      <w:r>
        <w:t>ní</w:t>
      </w:r>
      <w:r>
        <w:rPr>
          <w:spacing w:val="-8"/>
        </w:rPr>
        <w:t xml:space="preserve"> </w:t>
      </w:r>
      <w:r>
        <w:t>po</w:t>
      </w:r>
      <w:r>
        <w:rPr>
          <w:spacing w:val="-9"/>
        </w:rPr>
        <w:t xml:space="preserve"> </w:t>
      </w:r>
      <w:r>
        <w:t>do</w:t>
      </w:r>
      <w:r>
        <w:rPr>
          <w:spacing w:val="2"/>
        </w:rPr>
        <w:t>k</w:t>
      </w:r>
      <w:r>
        <w:t>ončení</w:t>
      </w:r>
      <w:r>
        <w:rPr>
          <w:spacing w:val="-7"/>
        </w:rPr>
        <w:t xml:space="preserve"> </w:t>
      </w:r>
      <w:r>
        <w:t>stav</w:t>
      </w:r>
      <w:r>
        <w:rPr>
          <w:spacing w:val="-2"/>
        </w:rPr>
        <w:t>b</w:t>
      </w:r>
      <w:r>
        <w:t>y</w:t>
      </w:r>
      <w:r>
        <w:rPr>
          <w:spacing w:val="-13"/>
        </w:rPr>
        <w:t xml:space="preserve"> </w:t>
      </w:r>
      <w:r>
        <w:rPr>
          <w:spacing w:val="-5"/>
        </w:rPr>
        <w:t>z</w:t>
      </w:r>
      <w:r>
        <w:t>dro</w:t>
      </w:r>
      <w:r>
        <w:rPr>
          <w:spacing w:val="1"/>
        </w:rPr>
        <w:t>j</w:t>
      </w:r>
      <w:r>
        <w:t>em</w:t>
      </w:r>
      <w:r>
        <w:rPr>
          <w:spacing w:val="-4"/>
        </w:rPr>
        <w:t xml:space="preserve"> </w:t>
      </w:r>
      <w:r>
        <w:t>ohro</w:t>
      </w:r>
      <w:r>
        <w:rPr>
          <w:spacing w:val="-5"/>
        </w:rPr>
        <w:t>ž</w:t>
      </w:r>
      <w:r>
        <w:t>ení</w:t>
      </w:r>
      <w:r>
        <w:rPr>
          <w:spacing w:val="-8"/>
        </w:rPr>
        <w:t xml:space="preserve"> </w:t>
      </w:r>
      <w:r>
        <w:rPr>
          <w:spacing w:val="-6"/>
        </w:rPr>
        <w:t>ž</w:t>
      </w:r>
      <w:r>
        <w:t>i</w:t>
      </w:r>
      <w:r>
        <w:rPr>
          <w:spacing w:val="-3"/>
        </w:rPr>
        <w:t>v</w:t>
      </w:r>
      <w:r>
        <w:rPr>
          <w:spacing w:val="-1"/>
        </w:rPr>
        <w:t>ot</w:t>
      </w:r>
      <w:r>
        <w:t>ního</w:t>
      </w:r>
      <w:r>
        <w:rPr>
          <w:spacing w:val="-9"/>
        </w:rPr>
        <w:t xml:space="preserve"> </w:t>
      </w:r>
      <w:r>
        <w:t>prost</w:t>
      </w:r>
      <w:r>
        <w:rPr>
          <w:spacing w:val="1"/>
        </w:rPr>
        <w:t>ř</w:t>
      </w:r>
      <w:r>
        <w:t>edí.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38" w:lineRule="auto"/>
        <w:ind w:right="43"/>
        <w:jc w:val="both"/>
        <w:rPr>
          <w:b/>
          <w:bCs/>
        </w:rPr>
      </w:pPr>
      <w:r>
        <w:t>Z</w:t>
      </w:r>
      <w:r>
        <w:rPr>
          <w:spacing w:val="10"/>
        </w:rPr>
        <w:t xml:space="preserve"> </w:t>
      </w:r>
      <w:r>
        <w:t>h</w:t>
      </w:r>
      <w:r>
        <w:rPr>
          <w:spacing w:val="-2"/>
        </w:rPr>
        <w:t>l</w:t>
      </w:r>
      <w:r>
        <w:t>ed</w:t>
      </w:r>
      <w:r>
        <w:rPr>
          <w:spacing w:val="-2"/>
        </w:rPr>
        <w:t>i</w:t>
      </w:r>
      <w:r>
        <w:rPr>
          <w:spacing w:val="1"/>
        </w:rPr>
        <w:t>s</w:t>
      </w:r>
      <w:r>
        <w:rPr>
          <w:spacing w:val="3"/>
        </w:rPr>
        <w:t>k</w:t>
      </w:r>
      <w:r>
        <w:t>a</w:t>
      </w:r>
      <w:r>
        <w:rPr>
          <w:spacing w:val="10"/>
        </w:rPr>
        <w:t xml:space="preserve"> </w:t>
      </w:r>
      <w:r>
        <w:t>ohro</w:t>
      </w:r>
      <w:r>
        <w:rPr>
          <w:spacing w:val="-5"/>
        </w:rPr>
        <w:t>ž</w:t>
      </w:r>
      <w:r>
        <w:t>ení</w:t>
      </w:r>
      <w:r>
        <w:rPr>
          <w:spacing w:val="9"/>
        </w:rPr>
        <w:t xml:space="preserve"> </w:t>
      </w:r>
      <w:r>
        <w:rPr>
          <w:spacing w:val="-5"/>
        </w:rPr>
        <w:t>ž</w:t>
      </w:r>
      <w:r>
        <w:t>i</w:t>
      </w:r>
      <w:r>
        <w:rPr>
          <w:spacing w:val="-3"/>
        </w:rPr>
        <w:t>v</w:t>
      </w:r>
      <w:r>
        <w:t>otní</w:t>
      </w:r>
      <w:r>
        <w:rPr>
          <w:spacing w:val="-2"/>
        </w:rPr>
        <w:t>h</w:t>
      </w:r>
      <w:r>
        <w:t>o</w:t>
      </w:r>
      <w:r>
        <w:rPr>
          <w:spacing w:val="9"/>
        </w:rPr>
        <w:t xml:space="preserve"> </w:t>
      </w:r>
      <w:r>
        <w:t>pro</w:t>
      </w:r>
      <w:r>
        <w:rPr>
          <w:spacing w:val="1"/>
        </w:rPr>
        <w:t>s</w:t>
      </w:r>
      <w:r>
        <w:t>tředí</w:t>
      </w:r>
      <w:r>
        <w:rPr>
          <w:spacing w:val="10"/>
        </w:rPr>
        <w:t xml:space="preserve"> </w:t>
      </w:r>
      <w:r>
        <w:t>prov</w:t>
      </w:r>
      <w:r>
        <w:rPr>
          <w:spacing w:val="-2"/>
        </w:rPr>
        <w:t>á</w:t>
      </w:r>
      <w:r>
        <w:t>děn</w:t>
      </w:r>
      <w:r>
        <w:rPr>
          <w:spacing w:val="-2"/>
        </w:rPr>
        <w:t>í</w:t>
      </w:r>
      <w:r>
        <w:t>m</w:t>
      </w:r>
      <w:r>
        <w:rPr>
          <w:spacing w:val="13"/>
        </w:rPr>
        <w:t xml:space="preserve"> </w:t>
      </w:r>
      <w:r>
        <w:t>re</w:t>
      </w:r>
      <w:r>
        <w:rPr>
          <w:spacing w:val="4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10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6"/>
        </w:rPr>
        <w:t xml:space="preserve"> </w:t>
      </w:r>
      <w:r>
        <w:t>to</w:t>
      </w:r>
      <w:r>
        <w:rPr>
          <w:spacing w:val="3"/>
        </w:rPr>
        <w:t>k</w:t>
      </w:r>
      <w:r>
        <w:t>u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7"/>
        </w:rPr>
        <w:t xml:space="preserve"> </w:t>
      </w:r>
      <w:r>
        <w:t>při</w:t>
      </w:r>
      <w:r>
        <w:rPr>
          <w:spacing w:val="7"/>
        </w:rPr>
        <w:t xml:space="preserve"> </w:t>
      </w:r>
      <w:r>
        <w:t>v</w:t>
      </w:r>
      <w:r>
        <w:rPr>
          <w:spacing w:val="-3"/>
        </w:rPr>
        <w:t>l</w:t>
      </w:r>
      <w:r>
        <w:t>astní</w:t>
      </w:r>
      <w:r>
        <w:rPr>
          <w:spacing w:val="8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bě</w:t>
      </w:r>
      <w:r>
        <w:rPr>
          <w:w w:val="99"/>
        </w:rPr>
        <w:t xml:space="preserve"> </w:t>
      </w:r>
      <w:r>
        <w:t>nep</w:t>
      </w:r>
      <w:r>
        <w:rPr>
          <w:spacing w:val="-2"/>
        </w:rPr>
        <w:t>o</w:t>
      </w:r>
      <w:r>
        <w:t>u</w:t>
      </w:r>
      <w:r>
        <w:rPr>
          <w:spacing w:val="-5"/>
        </w:rPr>
        <w:t>ž</w:t>
      </w:r>
      <w:r>
        <w:t>í</w:t>
      </w:r>
      <w:r>
        <w:rPr>
          <w:spacing w:val="-2"/>
        </w:rPr>
        <w:t>v</w:t>
      </w:r>
      <w:r>
        <w:t>ají</w:t>
      </w:r>
      <w:r>
        <w:rPr>
          <w:spacing w:val="24"/>
        </w:rPr>
        <w:t xml:space="preserve"> </w:t>
      </w:r>
      <w:r>
        <w:rPr>
          <w:spacing w:val="-5"/>
        </w:rPr>
        <w:t>ž</w:t>
      </w:r>
      <w:r>
        <w:t>ádné</w:t>
      </w:r>
      <w:r>
        <w:rPr>
          <w:spacing w:val="21"/>
        </w:rPr>
        <w:t xml:space="preserve"> </w:t>
      </w:r>
      <w:r>
        <w:rPr>
          <w:spacing w:val="-5"/>
        </w:rPr>
        <w:t>z</w:t>
      </w:r>
      <w:r>
        <w:t>v</w:t>
      </w:r>
      <w:r>
        <w:rPr>
          <w:spacing w:val="-3"/>
        </w:rPr>
        <w:t>l</w:t>
      </w:r>
      <w:r>
        <w:t>áště</w:t>
      </w:r>
      <w:r>
        <w:rPr>
          <w:spacing w:val="23"/>
        </w:rPr>
        <w:t xml:space="preserve"> </w:t>
      </w:r>
      <w:r>
        <w:t>neb</w:t>
      </w:r>
      <w:r>
        <w:rPr>
          <w:spacing w:val="-2"/>
        </w:rPr>
        <w:t>e</w:t>
      </w:r>
      <w:r>
        <w:rPr>
          <w:spacing w:val="-5"/>
        </w:rPr>
        <w:t>z</w:t>
      </w:r>
      <w:r>
        <w:t>pečné</w:t>
      </w:r>
      <w:r>
        <w:rPr>
          <w:spacing w:val="24"/>
        </w:rPr>
        <w:t xml:space="preserve"> </w:t>
      </w:r>
      <w:r>
        <w:t>techno</w:t>
      </w:r>
      <w:r>
        <w:rPr>
          <w:spacing w:val="-2"/>
        </w:rPr>
        <w:t>l</w:t>
      </w:r>
      <w:r>
        <w:t>og</w:t>
      </w:r>
      <w:r>
        <w:rPr>
          <w:spacing w:val="-2"/>
        </w:rPr>
        <w:t>i</w:t>
      </w:r>
      <w:r>
        <w:t>e.</w:t>
      </w:r>
      <w:r>
        <w:rPr>
          <w:spacing w:val="22"/>
        </w:rPr>
        <w:t xml:space="preserve"> </w:t>
      </w:r>
      <w:r>
        <w:t>Doda</w:t>
      </w:r>
      <w:r>
        <w:rPr>
          <w:spacing w:val="-3"/>
        </w:rPr>
        <w:t>v</w:t>
      </w:r>
      <w:r>
        <w:t>atel</w:t>
      </w:r>
      <w:r>
        <w:rPr>
          <w:spacing w:val="22"/>
        </w:rPr>
        <w:t xml:space="preserve"> </w:t>
      </w:r>
      <w:r>
        <w:rPr>
          <w:spacing w:val="1"/>
        </w:rPr>
        <w:t>s</w:t>
      </w:r>
      <w:r>
        <w:t>tan</w:t>
      </w:r>
      <w:r>
        <w:rPr>
          <w:spacing w:val="-2"/>
        </w:rPr>
        <w:t>o</w:t>
      </w:r>
      <w:r>
        <w:t>ví</w:t>
      </w:r>
      <w:r>
        <w:rPr>
          <w:spacing w:val="21"/>
        </w:rPr>
        <w:t xml:space="preserve"> </w:t>
      </w:r>
      <w:r>
        <w:t>postup</w:t>
      </w:r>
      <w:r>
        <w:rPr>
          <w:spacing w:val="22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1"/>
        </w:rPr>
        <w:t>c</w:t>
      </w:r>
      <w:r>
        <w:t>h</w:t>
      </w:r>
      <w:r>
        <w:rPr>
          <w:spacing w:val="21"/>
        </w:rPr>
        <w:t xml:space="preserve"> </w:t>
      </w:r>
      <w:r>
        <w:t>pra</w:t>
      </w:r>
      <w:r>
        <w:rPr>
          <w:spacing w:val="1"/>
        </w:rPr>
        <w:t>c</w:t>
      </w:r>
      <w:r>
        <w:t>í,</w:t>
      </w:r>
      <w:r>
        <w:rPr>
          <w:spacing w:val="20"/>
        </w:rPr>
        <w:t xml:space="preserve"> </w:t>
      </w:r>
      <w:r>
        <w:rPr>
          <w:spacing w:val="3"/>
        </w:rPr>
        <w:t>k</w:t>
      </w:r>
      <w:r>
        <w:t>terý</w:t>
      </w:r>
      <w:r>
        <w:rPr>
          <w:spacing w:val="16"/>
        </w:rPr>
        <w:t xml:space="preserve"> </w:t>
      </w:r>
      <w:r>
        <w:t>bude</w:t>
      </w:r>
      <w:r>
        <w:rPr>
          <w:w w:val="99"/>
        </w:rPr>
        <w:t xml:space="preserve"> </w:t>
      </w:r>
      <w:r>
        <w:t>re</w:t>
      </w:r>
      <w:r>
        <w:rPr>
          <w:spacing w:val="1"/>
        </w:rPr>
        <w:t>s</w:t>
      </w:r>
      <w:r>
        <w:t>pe</w:t>
      </w:r>
      <w:r>
        <w:rPr>
          <w:spacing w:val="2"/>
        </w:rPr>
        <w:t>k</w:t>
      </w:r>
      <w:r>
        <w:t>to</w:t>
      </w:r>
      <w:r>
        <w:rPr>
          <w:spacing w:val="-2"/>
        </w:rPr>
        <w:t>v</w:t>
      </w:r>
      <w:r>
        <w:t>at</w:t>
      </w:r>
      <w:r>
        <w:rPr>
          <w:spacing w:val="32"/>
        </w:rPr>
        <w:t xml:space="preserve"> </w:t>
      </w:r>
      <w:r>
        <w:t>ú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ní</w:t>
      </w:r>
      <w:r>
        <w:rPr>
          <w:spacing w:val="32"/>
        </w:rPr>
        <w:t xml:space="preserve"> </w:t>
      </w:r>
      <w:r>
        <w:t>p</w:t>
      </w:r>
      <w:r>
        <w:rPr>
          <w:spacing w:val="-1"/>
        </w:rPr>
        <w:t>od</w:t>
      </w:r>
      <w:r>
        <w:rPr>
          <w:spacing w:val="4"/>
        </w:rPr>
        <w:t>m</w:t>
      </w:r>
      <w:r>
        <w:t>ín</w:t>
      </w:r>
      <w:r>
        <w:rPr>
          <w:spacing w:val="3"/>
        </w:rPr>
        <w:t>k</w:t>
      </w:r>
      <w:r>
        <w:t>y</w:t>
      </w:r>
      <w:r>
        <w:rPr>
          <w:spacing w:val="27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</w:t>
      </w:r>
      <w:r>
        <w:rPr>
          <w:spacing w:val="-8"/>
        </w:rPr>
        <w:t>y</w:t>
      </w:r>
      <w:r>
        <w:rPr>
          <w:spacing w:val="1"/>
        </w:rPr>
        <w:t>-</w:t>
      </w:r>
      <w:r>
        <w:t>z</w:t>
      </w:r>
      <w:r>
        <w:rPr>
          <w:spacing w:val="29"/>
        </w:rPr>
        <w:t xml:space="preserve"> </w:t>
      </w:r>
      <w:r>
        <w:t>h</w:t>
      </w:r>
      <w:r>
        <w:rPr>
          <w:spacing w:val="-2"/>
        </w:rPr>
        <w:t>l</w:t>
      </w:r>
      <w:r>
        <w:t>ed</w:t>
      </w:r>
      <w:r>
        <w:rPr>
          <w:spacing w:val="-2"/>
        </w:rPr>
        <w:t>i</w:t>
      </w:r>
      <w:r>
        <w:rPr>
          <w:spacing w:val="1"/>
        </w:rPr>
        <w:t>s</w:t>
      </w:r>
      <w:r>
        <w:rPr>
          <w:spacing w:val="3"/>
        </w:rPr>
        <w:t>k</w:t>
      </w:r>
      <w:r>
        <w:t>a</w:t>
      </w:r>
      <w:r>
        <w:rPr>
          <w:spacing w:val="33"/>
        </w:rPr>
        <w:t xml:space="preserve"> </w:t>
      </w:r>
      <w:r>
        <w:t>ohro</w:t>
      </w:r>
      <w:r>
        <w:rPr>
          <w:spacing w:val="-5"/>
        </w:rPr>
        <w:t>ž</w:t>
      </w:r>
      <w:r>
        <w:t>ení</w:t>
      </w:r>
      <w:r>
        <w:rPr>
          <w:spacing w:val="31"/>
        </w:rPr>
        <w:t xml:space="preserve"> </w:t>
      </w:r>
      <w:r>
        <w:t>o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t>ního</w:t>
      </w:r>
      <w:r>
        <w:rPr>
          <w:spacing w:val="32"/>
        </w:rPr>
        <w:t xml:space="preserve"> </w:t>
      </w:r>
      <w:r>
        <w:t>pro</w:t>
      </w:r>
      <w:r>
        <w:rPr>
          <w:spacing w:val="1"/>
        </w:rPr>
        <w:t>s</w:t>
      </w:r>
      <w:r>
        <w:t>tředí</w:t>
      </w:r>
      <w:r>
        <w:rPr>
          <w:spacing w:val="32"/>
        </w:rPr>
        <w:t xml:space="preserve"> </w:t>
      </w:r>
      <w:r>
        <w:t>dopra</w:t>
      </w:r>
      <w:r>
        <w:rPr>
          <w:spacing w:val="-2"/>
        </w:rPr>
        <w:t>v</w:t>
      </w:r>
      <w:r>
        <w:t>ou,</w:t>
      </w:r>
      <w:r>
        <w:rPr>
          <w:spacing w:val="31"/>
        </w:rPr>
        <w:t xml:space="preserve"> </w:t>
      </w:r>
      <w:r>
        <w:t>h</w:t>
      </w:r>
      <w:r>
        <w:rPr>
          <w:spacing w:val="-2"/>
        </w:rPr>
        <w:t>l</w:t>
      </w:r>
      <w:r>
        <w:t>u</w:t>
      </w:r>
      <w:r>
        <w:rPr>
          <w:spacing w:val="3"/>
        </w:rPr>
        <w:t>k</w:t>
      </w:r>
      <w:r>
        <w:t>e</w:t>
      </w:r>
      <w:r>
        <w:rPr>
          <w:spacing w:val="4"/>
        </w:rPr>
        <w:t>m</w:t>
      </w:r>
      <w:r>
        <w:t>,</w:t>
      </w:r>
      <w:r>
        <w:rPr>
          <w:spacing w:val="33"/>
        </w:rPr>
        <w:t xml:space="preserve"> </w:t>
      </w:r>
      <w:r>
        <w:t>odp</w:t>
      </w:r>
      <w:r>
        <w:rPr>
          <w:spacing w:val="-2"/>
        </w:rPr>
        <w:t>a</w:t>
      </w:r>
      <w:r>
        <w:t>dy</w:t>
      </w:r>
      <w:r>
        <w:rPr>
          <w:spacing w:val="26"/>
        </w:rPr>
        <w:t xml:space="preserve"> </w:t>
      </w:r>
      <w:r>
        <w:t>a</w:t>
      </w:r>
      <w:r>
        <w:rPr>
          <w:w w:val="99"/>
        </w:rPr>
        <w:t xml:space="preserve"> </w:t>
      </w:r>
      <w:r>
        <w:t>ha</w:t>
      </w:r>
      <w:r>
        <w:rPr>
          <w:spacing w:val="-2"/>
        </w:rPr>
        <w:t>v</w:t>
      </w:r>
      <w:r>
        <w:t>árie</w:t>
      </w:r>
      <w:r>
        <w:rPr>
          <w:spacing w:val="3"/>
        </w:rPr>
        <w:t>m</w:t>
      </w:r>
      <w:r>
        <w:t>i.</w:t>
      </w:r>
      <w:r w:rsidRPr="00EC3B3B">
        <w:rPr>
          <w:b/>
          <w:bCs/>
        </w:rPr>
        <w:t xml:space="preserve"> </w:t>
      </w:r>
    </w:p>
    <w:p w:rsidR="00F228D5" w:rsidRDefault="00F228D5" w:rsidP="00F228D5">
      <w:pPr>
        <w:pStyle w:val="Zkladntext"/>
        <w:kinsoku w:val="0"/>
        <w:overflowPunct w:val="0"/>
        <w:spacing w:line="238" w:lineRule="auto"/>
        <w:ind w:right="43"/>
        <w:jc w:val="both"/>
        <w:rPr>
          <w:b/>
          <w:bCs/>
        </w:rPr>
      </w:pPr>
    </w:p>
    <w:p w:rsidR="00F228D5" w:rsidRDefault="00F228D5" w:rsidP="00F228D5">
      <w:pPr>
        <w:pStyle w:val="Zkladntext"/>
        <w:kinsoku w:val="0"/>
        <w:overflowPunct w:val="0"/>
        <w:spacing w:line="238" w:lineRule="auto"/>
        <w:ind w:right="43"/>
        <w:jc w:val="both"/>
        <w:rPr>
          <w:spacing w:val="17"/>
        </w:rPr>
      </w:pPr>
      <w:r>
        <w:rPr>
          <w:b/>
          <w:bCs/>
        </w:rPr>
        <w:t>Oc</w:t>
      </w:r>
      <w:r>
        <w:rPr>
          <w:b/>
          <w:bCs/>
          <w:spacing w:val="1"/>
        </w:rPr>
        <w:t>h</w:t>
      </w:r>
      <w:r>
        <w:rPr>
          <w:b/>
          <w:bCs/>
        </w:rPr>
        <w:t>rana</w:t>
      </w:r>
      <w:r>
        <w:rPr>
          <w:b/>
          <w:bCs/>
          <w:spacing w:val="2"/>
        </w:rPr>
        <w:t xml:space="preserve"> </w:t>
      </w:r>
      <w:r>
        <w:rPr>
          <w:b/>
          <w:bCs/>
          <w:spacing w:val="1"/>
        </w:rPr>
        <w:t>ž</w:t>
      </w:r>
      <w:r>
        <w:rPr>
          <w:b/>
          <w:bCs/>
        </w:rPr>
        <w:t>i</w:t>
      </w:r>
      <w:r>
        <w:rPr>
          <w:b/>
          <w:bCs/>
          <w:spacing w:val="1"/>
        </w:rPr>
        <w:t>v</w:t>
      </w:r>
      <w:r>
        <w:rPr>
          <w:b/>
          <w:bCs/>
        </w:rPr>
        <w:t>očichů:</w:t>
      </w:r>
      <w:r>
        <w:rPr>
          <w:b/>
          <w:bCs/>
          <w:spacing w:val="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2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by</w:t>
      </w:r>
      <w:r>
        <w:rPr>
          <w:spacing w:val="5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"/>
        </w:rPr>
        <w:t xml:space="preserve"> </w:t>
      </w:r>
      <w:r>
        <w:rPr>
          <w:spacing w:val="-5"/>
        </w:rPr>
        <w:t>z</w:t>
      </w:r>
      <w:r>
        <w:t>nám</w:t>
      </w:r>
      <w:r>
        <w:rPr>
          <w:spacing w:val="6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s</w:t>
      </w:r>
      <w:r>
        <w:rPr>
          <w:spacing w:val="3"/>
        </w:rPr>
        <w:t>k</w:t>
      </w:r>
      <w:r>
        <w:rPr>
          <w:spacing w:val="-7"/>
        </w:rPr>
        <w:t>y</w:t>
      </w:r>
      <w:r>
        <w:t>t</w:t>
      </w:r>
      <w:r>
        <w:rPr>
          <w:spacing w:val="2"/>
        </w:rPr>
        <w:t xml:space="preserve"> </w:t>
      </w:r>
      <w:r>
        <w:t>Vran</w:t>
      </w:r>
      <w:r>
        <w:rPr>
          <w:spacing w:val="2"/>
        </w:rPr>
        <w:t>k</w:t>
      </w:r>
      <w:r>
        <w:t>y</w:t>
      </w:r>
      <w:r>
        <w:rPr>
          <w:spacing w:val="53"/>
        </w:rPr>
        <w:t xml:space="preserve"> </w:t>
      </w:r>
      <w:r>
        <w:t>obecné</w:t>
      </w:r>
      <w:r>
        <w:rPr>
          <w:spacing w:val="2"/>
        </w:rPr>
        <w:t xml:space="preserve"> </w:t>
      </w:r>
      <w:r>
        <w:t>(</w:t>
      </w:r>
      <w:proofErr w:type="spellStart"/>
      <w:r>
        <w:t>Cottus</w:t>
      </w:r>
      <w:proofErr w:type="spellEnd"/>
      <w:r>
        <w:rPr>
          <w:spacing w:val="4"/>
        </w:rPr>
        <w:t xml:space="preserve"> </w:t>
      </w:r>
      <w:proofErr w:type="spellStart"/>
      <w:r>
        <w:t>Gobio</w:t>
      </w:r>
      <w:proofErr w:type="spellEnd"/>
      <w:r>
        <w:t>)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M</w:t>
      </w:r>
      <w:r>
        <w:rPr>
          <w:spacing w:val="-2"/>
        </w:rPr>
        <w:t>i</w:t>
      </w:r>
      <w:r>
        <w:t>hu</w:t>
      </w:r>
      <w:r>
        <w:rPr>
          <w:spacing w:val="-2"/>
        </w:rPr>
        <w:t>l</w:t>
      </w:r>
      <w:r>
        <w:t>e</w:t>
      </w:r>
      <w:r>
        <w:rPr>
          <w:spacing w:val="2"/>
        </w:rPr>
        <w:t xml:space="preserve"> </w:t>
      </w:r>
      <w:r>
        <w:t>pot</w:t>
      </w:r>
      <w:r>
        <w:rPr>
          <w:spacing w:val="-2"/>
        </w:rPr>
        <w:t>o</w:t>
      </w:r>
      <w:r>
        <w:rPr>
          <w:spacing w:val="1"/>
        </w:rPr>
        <w:t>č</w:t>
      </w:r>
      <w:r>
        <w:t>ní</w:t>
      </w:r>
      <w:r>
        <w:rPr>
          <w:w w:val="99"/>
        </w:rPr>
        <w:t xml:space="preserve"> </w:t>
      </w:r>
      <w:r>
        <w:t>(</w:t>
      </w:r>
      <w:proofErr w:type="spellStart"/>
      <w:r>
        <w:t>La</w:t>
      </w:r>
      <w:r>
        <w:rPr>
          <w:spacing w:val="4"/>
        </w:rPr>
        <w:t>m</w:t>
      </w:r>
      <w:r>
        <w:t>petra</w:t>
      </w:r>
      <w:proofErr w:type="spellEnd"/>
      <w:r>
        <w:rPr>
          <w:spacing w:val="34"/>
        </w:rPr>
        <w:t xml:space="preserve"> </w:t>
      </w:r>
      <w:proofErr w:type="spellStart"/>
      <w:r>
        <w:t>p</w:t>
      </w:r>
      <w:r>
        <w:rPr>
          <w:spacing w:val="-2"/>
        </w:rPr>
        <w:t>l</w:t>
      </w:r>
      <w:r>
        <w:t>aner</w:t>
      </w:r>
      <w:r>
        <w:rPr>
          <w:spacing w:val="-2"/>
        </w:rPr>
        <w:t>i</w:t>
      </w:r>
      <w:proofErr w:type="spellEnd"/>
      <w:r>
        <w:t>),</w:t>
      </w:r>
      <w:r>
        <w:rPr>
          <w:spacing w:val="35"/>
        </w:rPr>
        <w:t xml:space="preserve"> </w:t>
      </w:r>
      <w:r>
        <w:t>pro</w:t>
      </w:r>
      <w:r>
        <w:rPr>
          <w:spacing w:val="34"/>
        </w:rPr>
        <w:t xml:space="preserve"> </w:t>
      </w:r>
      <w:r>
        <w:rPr>
          <w:spacing w:val="3"/>
        </w:rPr>
        <w:t>k</w:t>
      </w:r>
      <w:r>
        <w:t>terou</w:t>
      </w:r>
      <w:r>
        <w:rPr>
          <w:spacing w:val="34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4"/>
        </w:rPr>
        <w:t xml:space="preserve"> </w:t>
      </w:r>
      <w:r>
        <w:t>S</w:t>
      </w:r>
      <w:r>
        <w:rPr>
          <w:spacing w:val="-3"/>
        </w:rPr>
        <w:t>v</w:t>
      </w:r>
      <w:r>
        <w:t>it</w:t>
      </w:r>
      <w:r>
        <w:rPr>
          <w:spacing w:val="-2"/>
        </w:rPr>
        <w:t>á</w:t>
      </w:r>
      <w:r>
        <w:t>v</w:t>
      </w:r>
      <w:r>
        <w:rPr>
          <w:spacing w:val="2"/>
        </w:rPr>
        <w:t>k</w:t>
      </w:r>
      <w:r>
        <w:t>a</w:t>
      </w:r>
      <w:r>
        <w:rPr>
          <w:spacing w:val="34"/>
        </w:rPr>
        <w:t xml:space="preserve"> </w:t>
      </w:r>
      <w:r>
        <w:t>E</w:t>
      </w:r>
      <w:r>
        <w:rPr>
          <w:spacing w:val="-2"/>
        </w:rPr>
        <w:t>V</w:t>
      </w:r>
      <w:r>
        <w:t>L</w:t>
      </w:r>
      <w:r>
        <w:rPr>
          <w:spacing w:val="34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rá</w:t>
      </w:r>
      <w:r>
        <w:rPr>
          <w:spacing w:val="5"/>
        </w:rPr>
        <w:t>m</w:t>
      </w:r>
      <w:r>
        <w:rPr>
          <w:spacing w:val="1"/>
        </w:rPr>
        <w:t>c</w:t>
      </w:r>
      <w:r>
        <w:t>i</w:t>
      </w:r>
      <w:r>
        <w:rPr>
          <w:spacing w:val="33"/>
        </w:rPr>
        <w:t xml:space="preserve"> </w:t>
      </w:r>
      <w:r>
        <w:t>Natura</w:t>
      </w:r>
      <w:r>
        <w:rPr>
          <w:spacing w:val="35"/>
        </w:rPr>
        <w:t xml:space="preserve"> </w:t>
      </w:r>
      <w:r>
        <w:t>200</w:t>
      </w:r>
      <w:r>
        <w:rPr>
          <w:spacing w:val="-2"/>
        </w:rPr>
        <w:t>0</w:t>
      </w:r>
      <w:r>
        <w:t>.</w:t>
      </w:r>
      <w:r>
        <w:rPr>
          <w:spacing w:val="34"/>
        </w:rPr>
        <w:t xml:space="preserve"> </w:t>
      </w:r>
      <w:r>
        <w:t>Pro</w:t>
      </w:r>
      <w:r>
        <w:rPr>
          <w:spacing w:val="-2"/>
        </w:rPr>
        <w:t>v</w:t>
      </w:r>
      <w:r>
        <w:t>ádě</w:t>
      </w:r>
      <w:r>
        <w:rPr>
          <w:spacing w:val="-2"/>
        </w:rPr>
        <w:t>n</w:t>
      </w:r>
      <w:r>
        <w:t>í</w:t>
      </w:r>
      <w:r>
        <w:rPr>
          <w:spacing w:val="35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34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5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né</w:t>
      </w:r>
      <w:r>
        <w:rPr>
          <w:spacing w:val="35"/>
        </w:rPr>
        <w:t xml:space="preserve"> </w:t>
      </w:r>
      <w:r>
        <w:t>na</w:t>
      </w:r>
      <w:r>
        <w:rPr>
          <w:spacing w:val="34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dě</w:t>
      </w:r>
      <w:r>
        <w:rPr>
          <w:w w:val="99"/>
        </w:rPr>
        <w:t xml:space="preserve"> </w:t>
      </w:r>
      <w:r>
        <w:t>pod</w:t>
      </w:r>
      <w:r>
        <w:rPr>
          <w:spacing w:val="3"/>
        </w:rPr>
        <w:t>m</w:t>
      </w:r>
      <w:r>
        <w:t>íne</w:t>
      </w:r>
      <w:r>
        <w:rPr>
          <w:spacing w:val="2"/>
        </w:rPr>
        <w:t>k</w:t>
      </w:r>
      <w:r>
        <w:t>,</w:t>
      </w:r>
      <w:r>
        <w:rPr>
          <w:spacing w:val="-8"/>
        </w:rPr>
        <w:t xml:space="preserve"> </w:t>
      </w:r>
      <w:r>
        <w:t>u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t>e</w:t>
      </w:r>
      <w:r>
        <w:rPr>
          <w:spacing w:val="-8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1"/>
        </w:rPr>
        <w:t>j</w:t>
      </w:r>
      <w:r>
        <w:t>i</w:t>
      </w:r>
      <w:r>
        <w:rPr>
          <w:spacing w:val="3"/>
        </w:rPr>
        <w:t>m</w:t>
      </w:r>
      <w:r>
        <w:rPr>
          <w:spacing w:val="1"/>
        </w:rPr>
        <w:t>c</w:t>
      </w:r>
      <w:r>
        <w:t>e</w:t>
      </w:r>
      <w:r>
        <w:rPr>
          <w:spacing w:val="-7"/>
        </w:rPr>
        <w:t xml:space="preserve"> </w:t>
      </w:r>
      <w:r>
        <w:t>d</w:t>
      </w:r>
      <w:r>
        <w:rPr>
          <w:spacing w:val="-2"/>
        </w:rPr>
        <w:t>l</w:t>
      </w:r>
      <w:r>
        <w:t>e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á</w:t>
      </w:r>
      <w:r>
        <w:rPr>
          <w:spacing w:val="3"/>
        </w:rPr>
        <w:t>k</w:t>
      </w:r>
      <w:r>
        <w:t>ona</w:t>
      </w:r>
      <w:r>
        <w:rPr>
          <w:spacing w:val="-8"/>
        </w:rPr>
        <w:t xml:space="preserve"> </w:t>
      </w:r>
      <w:r>
        <w:t>114</w:t>
      </w:r>
      <w:r>
        <w:rPr>
          <w:spacing w:val="-2"/>
        </w:rPr>
        <w:t>/</w:t>
      </w:r>
      <w:r>
        <w:t>1992</w:t>
      </w:r>
      <w:r>
        <w:rPr>
          <w:spacing w:val="-9"/>
        </w:rPr>
        <w:t xml:space="preserve"> </w:t>
      </w:r>
      <w:r>
        <w:t>S</w:t>
      </w:r>
      <w:r>
        <w:rPr>
          <w:spacing w:val="-2"/>
        </w:rPr>
        <w:t>b</w:t>
      </w:r>
      <w:r>
        <w:t>. Pro</w:t>
      </w:r>
      <w:r>
        <w:rPr>
          <w:spacing w:val="34"/>
        </w:rPr>
        <w:t xml:space="preserve"> </w:t>
      </w:r>
      <w:r>
        <w:t>M</w:t>
      </w:r>
      <w:r>
        <w:rPr>
          <w:spacing w:val="-2"/>
        </w:rPr>
        <w:t>i</w:t>
      </w:r>
      <w:r>
        <w:t>hu</w:t>
      </w:r>
      <w:r>
        <w:rPr>
          <w:spacing w:val="-2"/>
        </w:rPr>
        <w:t>l</w:t>
      </w:r>
      <w:r>
        <w:t>i</w:t>
      </w:r>
      <w:r>
        <w:rPr>
          <w:spacing w:val="33"/>
        </w:rPr>
        <w:t xml:space="preserve"> </w:t>
      </w:r>
      <w:r>
        <w:t>pot</w:t>
      </w:r>
      <w:r>
        <w:rPr>
          <w:spacing w:val="-2"/>
        </w:rPr>
        <w:t>o</w:t>
      </w:r>
      <w:r>
        <w:rPr>
          <w:spacing w:val="1"/>
        </w:rPr>
        <w:t>č</w:t>
      </w:r>
      <w:r>
        <w:t>ní</w:t>
      </w:r>
      <w:r>
        <w:rPr>
          <w:spacing w:val="34"/>
        </w:rPr>
        <w:t xml:space="preserve"> </w:t>
      </w:r>
      <w:r>
        <w:rPr>
          <w:spacing w:val="1"/>
        </w:rPr>
        <w:t>s</w:t>
      </w:r>
      <w:r>
        <w:t>počívá</w:t>
      </w:r>
      <w:r>
        <w:rPr>
          <w:spacing w:val="32"/>
        </w:rPr>
        <w:t xml:space="preserve"> </w:t>
      </w:r>
      <w:r>
        <w:t>och</w:t>
      </w:r>
      <w:r>
        <w:rPr>
          <w:spacing w:val="1"/>
        </w:rPr>
        <w:t>r</w:t>
      </w:r>
      <w:r>
        <w:t>ana</w:t>
      </w:r>
      <w:r>
        <w:rPr>
          <w:w w:val="9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ter</w:t>
      </w:r>
      <w:r>
        <w:rPr>
          <w:spacing w:val="4"/>
        </w:rPr>
        <w:t>m</w:t>
      </w:r>
      <w:r>
        <w:t>íno</w:t>
      </w:r>
      <w:r>
        <w:rPr>
          <w:spacing w:val="-3"/>
        </w:rPr>
        <w:t>v</w:t>
      </w:r>
      <w:r>
        <w:t>a</w:t>
      </w:r>
      <w:r>
        <w:rPr>
          <w:spacing w:val="-1"/>
        </w:rPr>
        <w:t>n</w:t>
      </w:r>
      <w:r>
        <w:t>ém</w:t>
      </w:r>
      <w:r>
        <w:rPr>
          <w:spacing w:val="34"/>
        </w:rPr>
        <w:t xml:space="preserve"> </w:t>
      </w:r>
      <w:r>
        <w:t>prov</w:t>
      </w:r>
      <w:r>
        <w:rPr>
          <w:spacing w:val="-2"/>
        </w:rPr>
        <w:t>á</w:t>
      </w:r>
      <w:r>
        <w:t>dění</w:t>
      </w:r>
      <w:r>
        <w:rPr>
          <w:spacing w:val="29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29"/>
        </w:rPr>
        <w:t xml:space="preserve"> </w:t>
      </w:r>
      <w:r>
        <w:t>(po</w:t>
      </w:r>
      <w:r>
        <w:rPr>
          <w:spacing w:val="30"/>
        </w:rPr>
        <w:t xml:space="preserve"> </w:t>
      </w:r>
      <w:r>
        <w:t>30.</w:t>
      </w:r>
      <w:r>
        <w:rPr>
          <w:spacing w:val="-2"/>
        </w:rPr>
        <w:t>6</w:t>
      </w:r>
      <w:r>
        <w:t>.)</w:t>
      </w:r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1"/>
        </w:rPr>
        <w:t>s</w:t>
      </w:r>
      <w:r>
        <w:t>peciá</w:t>
      </w:r>
      <w:r>
        <w:rPr>
          <w:spacing w:val="-2"/>
        </w:rPr>
        <w:t>l</w:t>
      </w:r>
      <w:r>
        <w:t>ním</w:t>
      </w:r>
      <w:r>
        <w:rPr>
          <w:spacing w:val="33"/>
        </w:rPr>
        <w:t xml:space="preserve"> </w:t>
      </w:r>
      <w:r>
        <w:t>na</w:t>
      </w:r>
      <w:r>
        <w:rPr>
          <w:spacing w:val="2"/>
        </w:rPr>
        <w:t>k</w:t>
      </w:r>
      <w:r>
        <w:t>l</w:t>
      </w:r>
      <w:r>
        <w:rPr>
          <w:spacing w:val="-2"/>
        </w:rPr>
        <w:t>á</w:t>
      </w:r>
      <w:r>
        <w:t>dání</w:t>
      </w:r>
      <w:r>
        <w:rPr>
          <w:spacing w:val="29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opy</w:t>
      </w:r>
      <w:r>
        <w:rPr>
          <w:spacing w:val="24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29"/>
        </w:rPr>
        <w:t xml:space="preserve"> </w:t>
      </w:r>
      <w:r>
        <w:t>dna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paty</w:t>
      </w:r>
      <w:r>
        <w:rPr>
          <w:spacing w:val="21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</w:t>
      </w:r>
      <w:r>
        <w:rPr>
          <w:spacing w:val="-1"/>
        </w:rPr>
        <w:t>ů</w:t>
      </w:r>
      <w:r>
        <w:rPr>
          <w:spacing w:val="1"/>
        </w:rPr>
        <w:t>-j</w:t>
      </w:r>
      <w:r>
        <w:t>e</w:t>
      </w:r>
      <w:r>
        <w:rPr>
          <w:w w:val="99"/>
        </w:rPr>
        <w:t xml:space="preserve"> </w:t>
      </w:r>
      <w:r>
        <w:t>třeba</w:t>
      </w:r>
      <w:r>
        <w:rPr>
          <w:spacing w:val="6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6"/>
        </w:rPr>
        <w:t xml:space="preserve"> </w:t>
      </w:r>
      <w:r>
        <w:t>pře</w:t>
      </w:r>
      <w:r>
        <w:rPr>
          <w:spacing w:val="4"/>
        </w:rPr>
        <w:t>m</w:t>
      </w:r>
      <w:r>
        <w:t>ístit</w:t>
      </w:r>
      <w:r>
        <w:rPr>
          <w:spacing w:val="4"/>
        </w:rPr>
        <w:t xml:space="preserve"> </w:t>
      </w:r>
      <w:r>
        <w:t>nejprve</w:t>
      </w:r>
      <w:r>
        <w:rPr>
          <w:spacing w:val="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dosahu</w:t>
      </w:r>
      <w:r>
        <w:rPr>
          <w:spacing w:val="3"/>
        </w:rPr>
        <w:t xml:space="preserve"> </w:t>
      </w:r>
      <w:r>
        <w:t>h</w:t>
      </w:r>
      <w:r>
        <w:rPr>
          <w:spacing w:val="-2"/>
        </w:rPr>
        <w:t>l</w:t>
      </w:r>
      <w:r>
        <w:t>ad</w:t>
      </w:r>
      <w:r>
        <w:rPr>
          <w:spacing w:val="-2"/>
        </w:rPr>
        <w:t>i</w:t>
      </w:r>
      <w:r>
        <w:t>ny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>o</w:t>
      </w:r>
      <w:r>
        <w:t>dní</w:t>
      </w:r>
      <w:r>
        <w:rPr>
          <w:spacing w:val="-2"/>
        </w:rPr>
        <w:t>h</w:t>
      </w:r>
      <w:r>
        <w:t>o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>k</w:t>
      </w:r>
      <w:r>
        <w:t>u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po</w:t>
      </w:r>
      <w:r>
        <w:rPr>
          <w:spacing w:val="3"/>
        </w:rPr>
        <w:t xml:space="preserve"> </w:t>
      </w:r>
      <w:r>
        <w:rPr>
          <w:spacing w:val="1"/>
        </w:rPr>
        <w:t>č</w:t>
      </w:r>
      <w:r>
        <w:t>asové</w:t>
      </w:r>
      <w:r>
        <w:rPr>
          <w:spacing w:val="4"/>
        </w:rPr>
        <w:t xml:space="preserve"> </w:t>
      </w:r>
      <w:r>
        <w:t>prod</w:t>
      </w:r>
      <w:r>
        <w:rPr>
          <w:spacing w:val="-2"/>
        </w:rPr>
        <w:t>l</w:t>
      </w:r>
      <w:r>
        <w:t>e</w:t>
      </w:r>
      <w:r>
        <w:rPr>
          <w:spacing w:val="-2"/>
        </w:rPr>
        <w:t>v</w:t>
      </w:r>
      <w:r>
        <w:t>ě</w:t>
      </w:r>
      <w:r>
        <w:rPr>
          <w:spacing w:val="3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5"/>
        </w:rPr>
        <w:t xml:space="preserve"> </w:t>
      </w:r>
      <w:r>
        <w:t>n</w:t>
      </w:r>
      <w:r>
        <w:rPr>
          <w:spacing w:val="-2"/>
        </w:rPr>
        <w:t>i</w:t>
      </w:r>
      <w:r>
        <w:rPr>
          <w:spacing w:val="4"/>
        </w:rPr>
        <w:t>m</w:t>
      </w:r>
      <w:r>
        <w:t>i</w:t>
      </w:r>
      <w:r>
        <w:rPr>
          <w:spacing w:val="4"/>
        </w:rPr>
        <w:t xml:space="preserve"> m</w:t>
      </w:r>
      <w:r>
        <w:t>o</w:t>
      </w:r>
      <w:r>
        <w:rPr>
          <w:spacing w:val="-5"/>
        </w:rPr>
        <w:t>ž</w:t>
      </w:r>
      <w:r>
        <w:t>no</w:t>
      </w:r>
      <w:r>
        <w:rPr>
          <w:spacing w:val="3"/>
        </w:rPr>
        <w:t xml:space="preserve"> </w:t>
      </w:r>
      <w:r>
        <w:t>dá</w:t>
      </w:r>
      <w:r>
        <w:rPr>
          <w:spacing w:val="-2"/>
        </w:rPr>
        <w:t>l</w:t>
      </w:r>
      <w:r>
        <w:t>e</w:t>
      </w:r>
      <w:r>
        <w:rPr>
          <w:spacing w:val="4"/>
        </w:rPr>
        <w:t xml:space="preserve"> </w:t>
      </w:r>
      <w:r>
        <w:t>na</w:t>
      </w:r>
      <w:r>
        <w:rPr>
          <w:spacing w:val="2"/>
        </w:rPr>
        <w:t>k</w:t>
      </w:r>
      <w:r>
        <w:t>l</w:t>
      </w:r>
      <w:r>
        <w:rPr>
          <w:spacing w:val="-2"/>
        </w:rPr>
        <w:t>á</w:t>
      </w:r>
      <w:r>
        <w:t>dat</w:t>
      </w:r>
      <w:r>
        <w:rPr>
          <w:w w:val="99"/>
        </w:rPr>
        <w:t xml:space="preserve"> </w:t>
      </w:r>
      <w:r>
        <w:t>(M</w:t>
      </w:r>
      <w:r>
        <w:rPr>
          <w:spacing w:val="-2"/>
        </w:rPr>
        <w:t>i</w:t>
      </w:r>
      <w:r>
        <w:t>hu</w:t>
      </w:r>
      <w:r>
        <w:rPr>
          <w:spacing w:val="-2"/>
        </w:rPr>
        <w:t>l</w:t>
      </w:r>
      <w:r>
        <w:t>e</w:t>
      </w:r>
      <w:r>
        <w:rPr>
          <w:spacing w:val="19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9"/>
        </w:rPr>
        <w:t xml:space="preserve"> </w:t>
      </w:r>
      <w:r>
        <w:t>pře</w:t>
      </w:r>
      <w:r>
        <w:rPr>
          <w:spacing w:val="4"/>
        </w:rPr>
        <w:t>m</w:t>
      </w:r>
      <w:r>
        <w:t>ístí</w:t>
      </w:r>
      <w:r>
        <w:rPr>
          <w:spacing w:val="20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rPr>
          <w:spacing w:val="1"/>
        </w:rPr>
        <w:t>j</w:t>
      </w:r>
      <w:r>
        <w:t>i</w:t>
      </w:r>
      <w:r>
        <w:rPr>
          <w:spacing w:val="-2"/>
        </w:rPr>
        <w:t>n</w:t>
      </w:r>
      <w:r>
        <w:t>é</w:t>
      </w:r>
      <w:r>
        <w:rPr>
          <w:spacing w:val="19"/>
        </w:rPr>
        <w:t xml:space="preserve"> </w:t>
      </w:r>
      <w:r>
        <w:rPr>
          <w:spacing w:val="1"/>
        </w:rPr>
        <w:t>s</w:t>
      </w:r>
      <w:r>
        <w:t>tan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rPr>
          <w:spacing w:val="1"/>
        </w:rPr>
        <w:t>š</w:t>
      </w:r>
      <w:r>
        <w:t>tě).</w:t>
      </w:r>
      <w:r>
        <w:rPr>
          <w:spacing w:val="17"/>
        </w:rPr>
        <w:t xml:space="preserve"> </w:t>
      </w:r>
    </w:p>
    <w:p w:rsidR="00F228D5" w:rsidRDefault="00F228D5" w:rsidP="00F228D5">
      <w:pPr>
        <w:pStyle w:val="Zkladntext"/>
        <w:kinsoku w:val="0"/>
        <w:overflowPunct w:val="0"/>
        <w:spacing w:line="238" w:lineRule="auto"/>
        <w:ind w:right="43"/>
        <w:jc w:val="both"/>
      </w:pPr>
      <w:r>
        <w:t>Odl</w:t>
      </w:r>
      <w:r>
        <w:rPr>
          <w:spacing w:val="-2"/>
        </w:rPr>
        <w:t>o</w:t>
      </w:r>
      <w:r>
        <w:t>v</w:t>
      </w:r>
      <w:r>
        <w:rPr>
          <w:spacing w:val="-2"/>
        </w:rPr>
        <w:t>e</w:t>
      </w:r>
      <w:r>
        <w:t>ní</w:t>
      </w:r>
      <w:r>
        <w:rPr>
          <w:spacing w:val="18"/>
        </w:rPr>
        <w:t xml:space="preserve"> </w:t>
      </w:r>
      <w:r>
        <w:t>r</w:t>
      </w:r>
      <w:r>
        <w:rPr>
          <w:spacing w:val="-7"/>
        </w:rPr>
        <w:t>y</w:t>
      </w:r>
      <w:r>
        <w:t>b</w:t>
      </w:r>
      <w:r>
        <w:rPr>
          <w:spacing w:val="17"/>
        </w:rPr>
        <w:t xml:space="preserve"> </w:t>
      </w:r>
      <w:r>
        <w:t>b</w:t>
      </w:r>
      <w:r>
        <w:rPr>
          <w:spacing w:val="-1"/>
        </w:rPr>
        <w:t>u</w:t>
      </w:r>
      <w:r>
        <w:t>de</w:t>
      </w:r>
      <w:r>
        <w:rPr>
          <w:spacing w:val="17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16"/>
        </w:rPr>
        <w:t xml:space="preserve"> </w:t>
      </w:r>
      <w:r>
        <w:t>před</w:t>
      </w:r>
      <w:r>
        <w:rPr>
          <w:spacing w:val="17"/>
        </w:rPr>
        <w:t xml:space="preserve"> </w:t>
      </w:r>
      <w:r>
        <w:rPr>
          <w:spacing w:val="-5"/>
        </w:rPr>
        <w:t>z</w:t>
      </w:r>
      <w:r>
        <w:t>ahájením</w:t>
      </w:r>
      <w:r>
        <w:rPr>
          <w:spacing w:val="22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1"/>
        </w:rPr>
        <w:t>c</w:t>
      </w:r>
      <w:r>
        <w:t>h</w:t>
      </w:r>
      <w:r>
        <w:rPr>
          <w:spacing w:val="17"/>
        </w:rPr>
        <w:t xml:space="preserve"> </w:t>
      </w:r>
      <w:r>
        <w:t>pra</w:t>
      </w:r>
      <w:r>
        <w:rPr>
          <w:spacing w:val="1"/>
        </w:rPr>
        <w:t>c</w:t>
      </w:r>
      <w:r>
        <w:t>í.</w:t>
      </w:r>
      <w:r>
        <w:rPr>
          <w:spacing w:val="17"/>
        </w:rPr>
        <w:t xml:space="preserve"> </w:t>
      </w:r>
      <w:r>
        <w:t>Po</w:t>
      </w:r>
      <w:r>
        <w:rPr>
          <w:w w:val="99"/>
        </w:rPr>
        <w:t xml:space="preserve"> </w:t>
      </w:r>
      <w:r>
        <w:t>dobu</w:t>
      </w:r>
      <w:r>
        <w:rPr>
          <w:spacing w:val="27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1"/>
        </w:rPr>
        <w:t>c</w:t>
      </w:r>
      <w:r>
        <w:t>h</w:t>
      </w:r>
      <w:r>
        <w:rPr>
          <w:spacing w:val="28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29"/>
        </w:rPr>
        <w:t xml:space="preserve"> </w:t>
      </w:r>
      <w:r>
        <w:t>l</w:t>
      </w:r>
      <w:r>
        <w:rPr>
          <w:spacing w:val="-6"/>
        </w:rPr>
        <w:t>z</w:t>
      </w:r>
      <w:r>
        <w:t>e</w:t>
      </w:r>
      <w:r>
        <w:rPr>
          <w:spacing w:val="28"/>
        </w:rPr>
        <w:t xml:space="preserve"> </w:t>
      </w:r>
      <w:r>
        <w:t>předpo</w:t>
      </w:r>
      <w:r>
        <w:rPr>
          <w:spacing w:val="2"/>
        </w:rPr>
        <w:t>k</w:t>
      </w:r>
      <w:r>
        <w:t>l</w:t>
      </w:r>
      <w:r>
        <w:rPr>
          <w:spacing w:val="-2"/>
        </w:rPr>
        <w:t>á</w:t>
      </w:r>
      <w:r>
        <w:t>dat,</w:t>
      </w:r>
      <w:r>
        <w:rPr>
          <w:spacing w:val="28"/>
        </w:rPr>
        <w:t xml:space="preserve"> </w:t>
      </w:r>
      <w:r w:rsidRPr="00B9757A">
        <w:t>ž</w:t>
      </w:r>
      <w:r>
        <w:t>e</w:t>
      </w:r>
      <w:r w:rsidRPr="00B9757A">
        <w:t xml:space="preserve"> s</w:t>
      </w:r>
      <w:r>
        <w:t>tan</w:t>
      </w:r>
      <w:r w:rsidRPr="00B9757A">
        <w:t>o</w:t>
      </w:r>
      <w:r>
        <w:t>v</w:t>
      </w:r>
      <w:r w:rsidRPr="00B9757A">
        <w:t>iš</w:t>
      </w:r>
      <w:r>
        <w:t>tě</w:t>
      </w:r>
      <w:r w:rsidRPr="00B9757A">
        <w:t xml:space="preserve"> </w:t>
      </w:r>
      <w:r>
        <w:t>doča</w:t>
      </w:r>
      <w:r w:rsidRPr="00B9757A">
        <w:t>s</w:t>
      </w:r>
      <w:r>
        <w:t>ně</w:t>
      </w:r>
      <w:r w:rsidRPr="00B9757A">
        <w:t xml:space="preserve"> </w:t>
      </w:r>
      <w:r>
        <w:t>opustí.</w:t>
      </w:r>
      <w:r w:rsidRPr="00B9757A">
        <w:t xml:space="preserve"> </w:t>
      </w:r>
      <w:r w:rsidR="00B9757A" w:rsidRPr="00B9757A">
        <w:t xml:space="preserve">V případě výraznějšího výskytu </w:t>
      </w:r>
      <w:r w:rsidR="00B9757A">
        <w:t xml:space="preserve">ryb v průběhu stavby nebo mihulí je třeba po poradě s pracovníky ČRS a SCHKO Lužické hory provést opakované </w:t>
      </w:r>
      <w:proofErr w:type="spellStart"/>
      <w:r w:rsidR="00B9757A">
        <w:t>prolovení</w:t>
      </w:r>
      <w:proofErr w:type="spellEnd"/>
      <w:r w:rsidR="00B9757A">
        <w:t xml:space="preserve"> úseku. </w:t>
      </w:r>
      <w:r>
        <w:t>Po</w:t>
      </w:r>
      <w:r w:rsidRPr="00B9757A">
        <w:t xml:space="preserve"> </w:t>
      </w:r>
      <w:r>
        <w:t>do</w:t>
      </w:r>
      <w:r w:rsidRPr="00B9757A">
        <w:t>k</w:t>
      </w:r>
      <w:r>
        <w:t>ončení</w:t>
      </w:r>
      <w:r w:rsidRPr="00B9757A">
        <w:t xml:space="preserve"> s</w:t>
      </w:r>
      <w:r>
        <w:t>ta</w:t>
      </w:r>
      <w:r w:rsidRPr="00B9757A">
        <w:t>v</w:t>
      </w:r>
      <w:r>
        <w:t>by</w:t>
      </w:r>
      <w:r w:rsidRPr="00B9757A">
        <w:t xml:space="preserve"> </w:t>
      </w:r>
      <w:r>
        <w:t>bud</w:t>
      </w:r>
      <w:r w:rsidRPr="00B9757A">
        <w:t>o</w:t>
      </w:r>
      <w:r>
        <w:t>u</w:t>
      </w:r>
      <w:r w:rsidRPr="00B9757A">
        <w:t xml:space="preserve"> </w:t>
      </w:r>
      <w:r>
        <w:t>v</w:t>
      </w:r>
      <w:r w:rsidRPr="00B9757A">
        <w:t>az</w:t>
      </w:r>
      <w:r>
        <w:t>by</w:t>
      </w:r>
      <w:r>
        <w:rPr>
          <w:w w:val="99"/>
        </w:rPr>
        <w:t xml:space="preserve"> </w:t>
      </w:r>
      <w:r>
        <w:t>přiro</w:t>
      </w:r>
      <w:r>
        <w:rPr>
          <w:spacing w:val="-5"/>
        </w:rPr>
        <w:t>z</w:t>
      </w:r>
      <w:r>
        <w:t>eně</w:t>
      </w:r>
      <w:r>
        <w:rPr>
          <w:spacing w:val="54"/>
        </w:rPr>
        <w:t xml:space="preserve"> </w:t>
      </w:r>
      <w:r>
        <w:t>obn</w:t>
      </w:r>
      <w:r>
        <w:rPr>
          <w:spacing w:val="-2"/>
        </w:rPr>
        <w:t>o</w:t>
      </w:r>
      <w:r>
        <w:t>v</w:t>
      </w:r>
      <w:r>
        <w:rPr>
          <w:spacing w:val="-2"/>
        </w:rPr>
        <w:t>e</w:t>
      </w:r>
      <w:r>
        <w:t>n</w:t>
      </w:r>
      <w:r>
        <w:rPr>
          <w:spacing w:val="-8"/>
        </w:rPr>
        <w:t>y</w:t>
      </w:r>
      <w:r>
        <w:t>.</w:t>
      </w:r>
      <w:r>
        <w:rPr>
          <w:spacing w:val="53"/>
        </w:rPr>
        <w:t xml:space="preserve"> </w:t>
      </w:r>
      <w:r>
        <w:t>E</w:t>
      </w:r>
      <w:r>
        <w:rPr>
          <w:spacing w:val="2"/>
        </w:rPr>
        <w:t>k</w:t>
      </w:r>
      <w:r>
        <w:t>o</w:t>
      </w:r>
      <w:r>
        <w:rPr>
          <w:spacing w:val="-2"/>
        </w:rPr>
        <w:t>l</w:t>
      </w:r>
      <w:r>
        <w:t>og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é</w:t>
      </w:r>
      <w:r>
        <w:rPr>
          <w:spacing w:val="53"/>
        </w:rPr>
        <w:t xml:space="preserve"> </w:t>
      </w:r>
      <w:r>
        <w:t>v</w:t>
      </w:r>
      <w:r>
        <w:rPr>
          <w:spacing w:val="-2"/>
        </w:rPr>
        <w:t>a</w:t>
      </w:r>
      <w:r>
        <w:rPr>
          <w:spacing w:val="-5"/>
        </w:rPr>
        <w:t>z</w:t>
      </w:r>
      <w:r>
        <w:t>by</w:t>
      </w:r>
      <w:r>
        <w:rPr>
          <w:spacing w:val="47"/>
        </w:rPr>
        <w:t xml:space="preserve"> </w:t>
      </w:r>
      <w:r>
        <w:t>a</w:t>
      </w:r>
      <w:r>
        <w:rPr>
          <w:spacing w:val="53"/>
        </w:rPr>
        <w:t xml:space="preserve"> </w:t>
      </w:r>
      <w:r>
        <w:rPr>
          <w:spacing w:val="2"/>
        </w:rPr>
        <w:t>f</w:t>
      </w:r>
      <w:r>
        <w:t>un</w:t>
      </w:r>
      <w:r>
        <w:rPr>
          <w:spacing w:val="2"/>
        </w:rPr>
        <w:t>k</w:t>
      </w:r>
      <w:r>
        <w:rPr>
          <w:spacing w:val="1"/>
        </w:rPr>
        <w:t>c</w:t>
      </w:r>
      <w:r>
        <w:t>e</w:t>
      </w:r>
      <w:r>
        <w:rPr>
          <w:spacing w:val="53"/>
        </w:rPr>
        <w:t xml:space="preserve"> </w:t>
      </w:r>
      <w:r>
        <w:t>v</w:t>
      </w:r>
      <w:r>
        <w:rPr>
          <w:spacing w:val="-2"/>
        </w:rPr>
        <w:t>o</w:t>
      </w:r>
      <w:r>
        <w:t>dní</w:t>
      </w:r>
      <w:r>
        <w:rPr>
          <w:spacing w:val="-2"/>
        </w:rPr>
        <w:t>h</w:t>
      </w:r>
      <w:r>
        <w:t>o</w:t>
      </w:r>
      <w:r>
        <w:rPr>
          <w:spacing w:val="53"/>
        </w:rPr>
        <w:t xml:space="preserve"> </w:t>
      </w:r>
      <w:r>
        <w:t>to</w:t>
      </w:r>
      <w:r>
        <w:rPr>
          <w:spacing w:val="3"/>
        </w:rPr>
        <w:t>k</w:t>
      </w:r>
      <w:r>
        <w:t>u</w:t>
      </w:r>
      <w:r>
        <w:rPr>
          <w:spacing w:val="53"/>
        </w:rPr>
        <w:t xml:space="preserve"> </w:t>
      </w:r>
      <w:r>
        <w:t>nej</w:t>
      </w:r>
      <w:r>
        <w:rPr>
          <w:spacing w:val="1"/>
        </w:rPr>
        <w:t>s</w:t>
      </w:r>
      <w:r>
        <w:t>ou</w:t>
      </w:r>
      <w:r>
        <w:rPr>
          <w:spacing w:val="53"/>
        </w:rPr>
        <w:t xml:space="preserve"> </w:t>
      </w:r>
      <w:r>
        <w:t>(</w:t>
      </w:r>
      <w:r>
        <w:rPr>
          <w:spacing w:val="4"/>
        </w:rPr>
        <w:t>k</w:t>
      </w:r>
      <w:r>
        <w:t>ro</w:t>
      </w:r>
      <w:r>
        <w:rPr>
          <w:spacing w:val="5"/>
        </w:rPr>
        <w:t>m</w:t>
      </w:r>
      <w:r>
        <w:t>ě</w:t>
      </w:r>
      <w:r>
        <w:rPr>
          <w:spacing w:val="52"/>
        </w:rPr>
        <w:t xml:space="preserve"> </w:t>
      </w:r>
      <w:r>
        <w:t>doby</w:t>
      </w:r>
      <w:r>
        <w:rPr>
          <w:spacing w:val="47"/>
        </w:rPr>
        <w:t xml:space="preserve"> </w:t>
      </w:r>
      <w:r>
        <w:t>ne</w:t>
      </w:r>
      <w:r>
        <w:rPr>
          <w:spacing w:val="-6"/>
        </w:rPr>
        <w:t>z</w:t>
      </w:r>
      <w:r>
        <w:t>b</w:t>
      </w:r>
      <w:r>
        <w:rPr>
          <w:spacing w:val="-8"/>
        </w:rPr>
        <w:t>y</w:t>
      </w:r>
      <w:r>
        <w:t>tně</w:t>
      </w:r>
      <w:r>
        <w:rPr>
          <w:spacing w:val="52"/>
        </w:rPr>
        <w:t xml:space="preserve"> </w:t>
      </w:r>
      <w:r>
        <w:t>nut</w:t>
      </w:r>
      <w:r>
        <w:rPr>
          <w:spacing w:val="-2"/>
        </w:rPr>
        <w:t>n</w:t>
      </w:r>
      <w:r>
        <w:t>é</w:t>
      </w:r>
      <w:r>
        <w:rPr>
          <w:spacing w:val="53"/>
        </w:rPr>
        <w:t xml:space="preserve"> </w:t>
      </w:r>
      <w:r>
        <w:t>pro</w:t>
      </w:r>
      <w:r>
        <w:rPr>
          <w:w w:val="99"/>
        </w:rPr>
        <w:t xml:space="preserve"> </w:t>
      </w:r>
      <w:r>
        <w:t>prov</w:t>
      </w:r>
      <w:r>
        <w:rPr>
          <w:spacing w:val="-2"/>
        </w:rPr>
        <w:t>e</w:t>
      </w:r>
      <w:r>
        <w:t>de</w:t>
      </w:r>
      <w:r>
        <w:rPr>
          <w:spacing w:val="-2"/>
        </w:rPr>
        <w:t>n</w:t>
      </w:r>
      <w:r>
        <w:t>í</w:t>
      </w:r>
      <w:r>
        <w:rPr>
          <w:spacing w:val="-13"/>
        </w:rPr>
        <w:t xml:space="preserve"> </w:t>
      </w:r>
      <w:r>
        <w:t>stav</w:t>
      </w:r>
      <w:r>
        <w:rPr>
          <w:spacing w:val="-2"/>
        </w:rPr>
        <w:t>b</w:t>
      </w:r>
      <w:r>
        <w:rPr>
          <w:spacing w:val="-7"/>
        </w:rPr>
        <w:t>y</w:t>
      </w:r>
      <w:r>
        <w:t>)</w:t>
      </w:r>
      <w:r>
        <w:rPr>
          <w:spacing w:val="-12"/>
        </w:rPr>
        <w:t xml:space="preserve"> </w:t>
      </w:r>
      <w:r>
        <w:t>naru</w:t>
      </w:r>
      <w:r>
        <w:rPr>
          <w:spacing w:val="1"/>
        </w:rPr>
        <w:t>š</w:t>
      </w:r>
      <w:r>
        <w:t>en</w:t>
      </w:r>
      <w:r>
        <w:rPr>
          <w:spacing w:val="-8"/>
        </w:rPr>
        <w:t>y</w:t>
      </w:r>
      <w:r>
        <w:t>.</w:t>
      </w: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 w:firstLine="679"/>
        <w:jc w:val="both"/>
      </w:pPr>
    </w:p>
    <w:p w:rsidR="00F228D5" w:rsidRDefault="00F228D5" w:rsidP="00F228D5">
      <w:pPr>
        <w:kinsoku w:val="0"/>
        <w:overflowPunct w:val="0"/>
        <w:spacing w:before="5" w:line="120" w:lineRule="exact"/>
        <w:ind w:right="43"/>
        <w:rPr>
          <w:sz w:val="12"/>
          <w:szCs w:val="12"/>
        </w:rPr>
      </w:pPr>
    </w:p>
    <w:p w:rsidR="00F228D5" w:rsidRPr="00EC3B3B" w:rsidRDefault="00F228D5" w:rsidP="00511254">
      <w:pPr>
        <w:pStyle w:val="Nadpis3"/>
        <w:keepNext/>
        <w:widowControl/>
        <w:kinsoku w:val="0"/>
        <w:overflowPunct w:val="0"/>
        <w:ind w:right="45"/>
        <w:jc w:val="both"/>
        <w:rPr>
          <w:b w:val="0"/>
          <w:bCs w:val="0"/>
          <w:sz w:val="20"/>
          <w:szCs w:val="20"/>
          <w:u w:val="single"/>
        </w:rPr>
      </w:pPr>
      <w:r w:rsidRPr="00EC3B3B">
        <w:rPr>
          <w:b w:val="0"/>
          <w:sz w:val="20"/>
          <w:szCs w:val="20"/>
          <w:u w:val="single"/>
        </w:rPr>
        <w:t>Zá</w:t>
      </w:r>
      <w:r w:rsidRPr="00EC3B3B">
        <w:rPr>
          <w:b w:val="0"/>
          <w:spacing w:val="-2"/>
          <w:sz w:val="20"/>
          <w:szCs w:val="20"/>
          <w:u w:val="single"/>
        </w:rPr>
        <w:t>s</w:t>
      </w:r>
      <w:r w:rsidRPr="00EC3B3B">
        <w:rPr>
          <w:b w:val="0"/>
          <w:sz w:val="20"/>
          <w:szCs w:val="20"/>
          <w:u w:val="single"/>
        </w:rPr>
        <w:t>ady</w:t>
      </w:r>
      <w:r w:rsidRPr="00EC3B3B">
        <w:rPr>
          <w:b w:val="0"/>
          <w:spacing w:val="-6"/>
          <w:sz w:val="20"/>
          <w:szCs w:val="20"/>
          <w:u w:val="single"/>
        </w:rPr>
        <w:t xml:space="preserve"> </w:t>
      </w:r>
      <w:r w:rsidRPr="00EC3B3B">
        <w:rPr>
          <w:b w:val="0"/>
          <w:sz w:val="20"/>
          <w:szCs w:val="20"/>
          <w:u w:val="single"/>
        </w:rPr>
        <w:t>ochrany</w:t>
      </w:r>
      <w:r w:rsidRPr="00EC3B3B">
        <w:rPr>
          <w:b w:val="0"/>
          <w:spacing w:val="57"/>
          <w:sz w:val="20"/>
          <w:szCs w:val="20"/>
          <w:u w:val="single"/>
        </w:rPr>
        <w:t xml:space="preserve"> </w:t>
      </w:r>
      <w:r w:rsidRPr="00EC3B3B">
        <w:rPr>
          <w:b w:val="0"/>
          <w:sz w:val="20"/>
          <w:szCs w:val="20"/>
          <w:u w:val="single"/>
        </w:rPr>
        <w:t>ži</w:t>
      </w:r>
      <w:r w:rsidRPr="00EC3B3B">
        <w:rPr>
          <w:b w:val="0"/>
          <w:spacing w:val="-2"/>
          <w:sz w:val="20"/>
          <w:szCs w:val="20"/>
          <w:u w:val="single"/>
        </w:rPr>
        <w:t>v</w:t>
      </w:r>
      <w:r w:rsidRPr="00EC3B3B">
        <w:rPr>
          <w:b w:val="0"/>
          <w:sz w:val="20"/>
          <w:szCs w:val="20"/>
          <w:u w:val="single"/>
        </w:rPr>
        <w:t>otního prost</w:t>
      </w:r>
      <w:r w:rsidRPr="00EC3B3B">
        <w:rPr>
          <w:b w:val="0"/>
          <w:spacing w:val="1"/>
          <w:sz w:val="20"/>
          <w:szCs w:val="20"/>
          <w:u w:val="single"/>
        </w:rPr>
        <w:t>ř</w:t>
      </w:r>
      <w:r w:rsidRPr="00EC3B3B">
        <w:rPr>
          <w:b w:val="0"/>
          <w:sz w:val="20"/>
          <w:szCs w:val="20"/>
          <w:u w:val="single"/>
        </w:rPr>
        <w:t>edí při</w:t>
      </w:r>
      <w:r w:rsidRPr="00EC3B3B">
        <w:rPr>
          <w:b w:val="0"/>
          <w:spacing w:val="2"/>
          <w:sz w:val="20"/>
          <w:szCs w:val="20"/>
          <w:u w:val="single"/>
        </w:rPr>
        <w:t xml:space="preserve"> </w:t>
      </w:r>
      <w:r w:rsidRPr="00EC3B3B">
        <w:rPr>
          <w:b w:val="0"/>
          <w:sz w:val="20"/>
          <w:szCs w:val="20"/>
          <w:u w:val="single"/>
        </w:rPr>
        <w:t>pro</w:t>
      </w:r>
      <w:r w:rsidRPr="00EC3B3B">
        <w:rPr>
          <w:b w:val="0"/>
          <w:spacing w:val="-3"/>
          <w:sz w:val="20"/>
          <w:szCs w:val="20"/>
          <w:u w:val="single"/>
        </w:rPr>
        <w:t>v</w:t>
      </w:r>
      <w:r w:rsidRPr="00EC3B3B">
        <w:rPr>
          <w:b w:val="0"/>
          <w:sz w:val="20"/>
          <w:szCs w:val="20"/>
          <w:u w:val="single"/>
        </w:rPr>
        <w:t>ád</w:t>
      </w:r>
      <w:r w:rsidRPr="00EC3B3B">
        <w:rPr>
          <w:b w:val="0"/>
          <w:spacing w:val="-2"/>
          <w:sz w:val="20"/>
          <w:szCs w:val="20"/>
          <w:u w:val="single"/>
        </w:rPr>
        <w:t>ě</w:t>
      </w:r>
      <w:r w:rsidRPr="00EC3B3B">
        <w:rPr>
          <w:b w:val="0"/>
          <w:sz w:val="20"/>
          <w:szCs w:val="20"/>
          <w:u w:val="single"/>
        </w:rPr>
        <w:t>ní</w:t>
      </w:r>
      <w:r w:rsidRPr="00EC3B3B">
        <w:rPr>
          <w:b w:val="0"/>
          <w:spacing w:val="1"/>
          <w:sz w:val="20"/>
          <w:szCs w:val="20"/>
          <w:u w:val="single"/>
        </w:rPr>
        <w:t xml:space="preserve"> </w:t>
      </w:r>
      <w:r w:rsidRPr="00EC3B3B">
        <w:rPr>
          <w:b w:val="0"/>
          <w:sz w:val="20"/>
          <w:szCs w:val="20"/>
          <w:u w:val="single"/>
        </w:rPr>
        <w:t>sta</w:t>
      </w:r>
      <w:r w:rsidRPr="00EC3B3B">
        <w:rPr>
          <w:b w:val="0"/>
          <w:spacing w:val="-3"/>
          <w:sz w:val="20"/>
          <w:szCs w:val="20"/>
          <w:u w:val="single"/>
        </w:rPr>
        <w:t>v</w:t>
      </w:r>
      <w:r w:rsidRPr="00EC3B3B">
        <w:rPr>
          <w:b w:val="0"/>
          <w:sz w:val="20"/>
          <w:szCs w:val="20"/>
          <w:u w:val="single"/>
        </w:rPr>
        <w:t>b</w:t>
      </w:r>
      <w:r w:rsidRPr="00EC3B3B">
        <w:rPr>
          <w:b w:val="0"/>
          <w:spacing w:val="-6"/>
          <w:sz w:val="20"/>
          <w:szCs w:val="20"/>
          <w:u w:val="single"/>
        </w:rPr>
        <w:t>y</w:t>
      </w:r>
      <w:r w:rsidRPr="00EC3B3B">
        <w:rPr>
          <w:b w:val="0"/>
          <w:sz w:val="20"/>
          <w:szCs w:val="20"/>
          <w:u w:val="single"/>
        </w:rPr>
        <w:t>:</w:t>
      </w:r>
    </w:p>
    <w:p w:rsidR="00F228D5" w:rsidRDefault="00F228D5" w:rsidP="00F228D5">
      <w:pPr>
        <w:kinsoku w:val="0"/>
        <w:overflowPunct w:val="0"/>
        <w:spacing w:before="1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9"/>
        </w:numPr>
        <w:tabs>
          <w:tab w:val="left" w:pos="402"/>
        </w:tabs>
        <w:kinsoku w:val="0"/>
        <w:overflowPunct w:val="0"/>
        <w:ind w:right="43" w:firstLine="0"/>
        <w:jc w:val="both"/>
      </w:pPr>
      <w:r>
        <w:t>Před</w:t>
      </w:r>
      <w:r>
        <w:rPr>
          <w:spacing w:val="-9"/>
        </w:rPr>
        <w:t xml:space="preserve"> </w:t>
      </w:r>
      <w:r>
        <w:rPr>
          <w:spacing w:val="-6"/>
        </w:rPr>
        <w:t>z</w:t>
      </w:r>
      <w:r>
        <w:t>ahájením</w:t>
      </w:r>
      <w:r>
        <w:rPr>
          <w:spacing w:val="-6"/>
        </w:rPr>
        <w:t xml:space="preserve"> </w:t>
      </w:r>
      <w:r>
        <w:t>stavby</w:t>
      </w:r>
      <w:r>
        <w:rPr>
          <w:spacing w:val="-15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9"/>
        </w:rPr>
        <w:t xml:space="preserve"> </w:t>
      </w:r>
      <w:r>
        <w:t>pro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t>o</w:t>
      </w:r>
      <w:r>
        <w:rPr>
          <w:spacing w:val="-9"/>
        </w:rPr>
        <w:t xml:space="preserve"> </w:t>
      </w:r>
      <w:proofErr w:type="spellStart"/>
      <w:r>
        <w:t>pro</w:t>
      </w:r>
      <w:r>
        <w:rPr>
          <w:spacing w:val="-2"/>
        </w:rPr>
        <w:t>l</w:t>
      </w:r>
      <w:r>
        <w:t>o</w:t>
      </w:r>
      <w:r>
        <w:rPr>
          <w:spacing w:val="-2"/>
        </w:rPr>
        <w:t>v</w:t>
      </w:r>
      <w:r>
        <w:t>ení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ú</w:t>
      </w:r>
      <w:r>
        <w:rPr>
          <w:spacing w:val="1"/>
        </w:rPr>
        <w:t>s</w:t>
      </w:r>
      <w:r>
        <w:t>e</w:t>
      </w:r>
      <w:r>
        <w:rPr>
          <w:spacing w:val="3"/>
        </w:rPr>
        <w:t>k</w:t>
      </w:r>
      <w:r>
        <w:t>u</w:t>
      </w:r>
      <w:r>
        <w:rPr>
          <w:spacing w:val="-9"/>
        </w:rPr>
        <w:t xml:space="preserve"> </w:t>
      </w:r>
      <w:r>
        <w:t>o</w:t>
      </w:r>
      <w:r>
        <w:rPr>
          <w:spacing w:val="-2"/>
        </w:rPr>
        <w:t>p</w:t>
      </w:r>
      <w:r>
        <w:t>rávn</w:t>
      </w:r>
      <w:r>
        <w:rPr>
          <w:spacing w:val="-2"/>
        </w:rPr>
        <w:t>ě</w:t>
      </w:r>
      <w:r>
        <w:t>nou</w:t>
      </w:r>
      <w:r>
        <w:rPr>
          <w:spacing w:val="-10"/>
        </w:rPr>
        <w:t xml:space="preserve"> </w:t>
      </w:r>
      <w:r>
        <w:t>osobou.</w:t>
      </w:r>
    </w:p>
    <w:p w:rsidR="00F228D5" w:rsidRDefault="00F228D5" w:rsidP="00F228D5">
      <w:pPr>
        <w:kinsoku w:val="0"/>
        <w:overflowPunct w:val="0"/>
        <w:spacing w:before="3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9"/>
        </w:numPr>
        <w:tabs>
          <w:tab w:val="left" w:pos="402"/>
        </w:tabs>
        <w:kinsoku w:val="0"/>
        <w:overflowPunct w:val="0"/>
        <w:spacing w:line="228" w:lineRule="exact"/>
        <w:ind w:right="43" w:firstLine="0"/>
        <w:jc w:val="both"/>
      </w:pPr>
      <w:r>
        <w:t>Práce</w:t>
      </w:r>
      <w:r>
        <w:rPr>
          <w:spacing w:val="10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1"/>
        </w:rPr>
        <w:t xml:space="preserve"> </w:t>
      </w:r>
      <w:r>
        <w:t>probíhat</w:t>
      </w:r>
      <w:r>
        <w:rPr>
          <w:spacing w:val="10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t>ou</w:t>
      </w:r>
      <w:r>
        <w:rPr>
          <w:spacing w:val="-2"/>
        </w:rPr>
        <w:t>l</w:t>
      </w:r>
      <w:r>
        <w:rPr>
          <w:spacing w:val="-1"/>
        </w:rPr>
        <w:t>a</w:t>
      </w:r>
      <w:r>
        <w:t>du</w:t>
      </w:r>
      <w:r>
        <w:rPr>
          <w:spacing w:val="10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j</w:t>
      </w:r>
      <w:r>
        <w:t>i</w:t>
      </w:r>
      <w:r>
        <w:rPr>
          <w:spacing w:val="3"/>
        </w:rPr>
        <w:t>mk</w:t>
      </w:r>
      <w:r>
        <w:t>ou</w:t>
      </w:r>
      <w:r>
        <w:rPr>
          <w:spacing w:val="10"/>
        </w:rPr>
        <w:t xml:space="preserve"> </w:t>
      </w:r>
      <w:r>
        <w:t>pro</w:t>
      </w:r>
      <w:r>
        <w:rPr>
          <w:spacing w:val="11"/>
        </w:rPr>
        <w:t xml:space="preserve"> </w:t>
      </w:r>
      <w:r>
        <w:t>ZCH</w:t>
      </w:r>
      <w:r>
        <w:rPr>
          <w:spacing w:val="1"/>
        </w:rPr>
        <w:t>D</w:t>
      </w:r>
      <w:r>
        <w:t>,</w:t>
      </w:r>
      <w:r>
        <w:rPr>
          <w:spacing w:val="11"/>
        </w:rPr>
        <w:t xml:space="preserve"> </w:t>
      </w:r>
      <w:r>
        <w:rPr>
          <w:spacing w:val="1"/>
        </w:rPr>
        <w:t>j</w:t>
      </w:r>
      <w:r>
        <w:t>ak</w:t>
      </w:r>
      <w:r>
        <w:rPr>
          <w:spacing w:val="14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h</w:t>
      </w:r>
      <w:r>
        <w:rPr>
          <w:spacing w:val="-2"/>
        </w:rPr>
        <w:t>l</w:t>
      </w:r>
      <w:r>
        <w:t>ed</w:t>
      </w:r>
      <w:r>
        <w:rPr>
          <w:spacing w:val="-2"/>
        </w:rPr>
        <w:t>i</w:t>
      </w:r>
      <w:r>
        <w:rPr>
          <w:spacing w:val="1"/>
        </w:rPr>
        <w:t>s</w:t>
      </w:r>
      <w:r>
        <w:rPr>
          <w:spacing w:val="3"/>
        </w:rPr>
        <w:t>k</w:t>
      </w:r>
      <w:r>
        <w:t>a</w:t>
      </w:r>
      <w:r>
        <w:rPr>
          <w:spacing w:val="11"/>
        </w:rPr>
        <w:t xml:space="preserve"> </w:t>
      </w:r>
      <w:r>
        <w:t>pří</w:t>
      </w:r>
      <w:r>
        <w:rPr>
          <w:spacing w:val="1"/>
        </w:rPr>
        <w:t>s</w:t>
      </w:r>
      <w:r>
        <w:t>l</w:t>
      </w:r>
      <w:r>
        <w:rPr>
          <w:spacing w:val="-2"/>
        </w:rPr>
        <w:t>u</w:t>
      </w:r>
      <w:r>
        <w:rPr>
          <w:spacing w:val="1"/>
        </w:rPr>
        <w:t>š</w:t>
      </w:r>
      <w:r>
        <w:t>ného</w:t>
      </w:r>
      <w:r>
        <w:rPr>
          <w:spacing w:val="10"/>
        </w:rPr>
        <w:t xml:space="preserve"> </w:t>
      </w:r>
      <w:r>
        <w:t>obd</w:t>
      </w:r>
      <w:r>
        <w:rPr>
          <w:spacing w:val="-2"/>
        </w:rPr>
        <w:t>o</w:t>
      </w:r>
      <w:r>
        <w:t>bí</w:t>
      </w:r>
      <w:r>
        <w:rPr>
          <w:spacing w:val="10"/>
        </w:rPr>
        <w:t xml:space="preserve"> </w:t>
      </w:r>
      <w:r>
        <w:t>ro</w:t>
      </w:r>
      <w:r>
        <w:rPr>
          <w:spacing w:val="4"/>
        </w:rPr>
        <w:t>k</w:t>
      </w:r>
      <w:r>
        <w:t>u</w:t>
      </w:r>
      <w:r>
        <w:rPr>
          <w:spacing w:val="11"/>
        </w:rPr>
        <w:t xml:space="preserve"> </w:t>
      </w:r>
      <w:r>
        <w:t>(po</w:t>
      </w:r>
      <w:r>
        <w:rPr>
          <w:spacing w:val="11"/>
        </w:rPr>
        <w:t xml:space="preserve"> </w:t>
      </w:r>
      <w:r>
        <w:t>30.</w:t>
      </w:r>
      <w:r>
        <w:rPr>
          <w:spacing w:val="-2"/>
        </w:rPr>
        <w:t>6</w:t>
      </w:r>
      <w:r>
        <w:t>.),</w:t>
      </w:r>
      <w:r>
        <w:rPr>
          <w:w w:val="99"/>
        </w:rPr>
        <w:t xml:space="preserve"> </w:t>
      </w:r>
      <w:r>
        <w:t>tak</w:t>
      </w:r>
      <w:r>
        <w:rPr>
          <w:spacing w:val="11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h</w:t>
      </w:r>
      <w:r>
        <w:rPr>
          <w:spacing w:val="-2"/>
        </w:rPr>
        <w:t>l</w:t>
      </w:r>
      <w:r>
        <w:t>ed</w:t>
      </w:r>
      <w:r>
        <w:rPr>
          <w:spacing w:val="-2"/>
        </w:rPr>
        <w:t>i</w:t>
      </w:r>
      <w:r>
        <w:rPr>
          <w:spacing w:val="1"/>
        </w:rPr>
        <w:t>s</w:t>
      </w:r>
      <w:r>
        <w:rPr>
          <w:spacing w:val="3"/>
        </w:rPr>
        <w:t>k</w:t>
      </w:r>
      <w:r>
        <w:t>a</w:t>
      </w:r>
      <w:r>
        <w:rPr>
          <w:spacing w:val="8"/>
        </w:rPr>
        <w:t xml:space="preserve"> </w:t>
      </w:r>
      <w:r>
        <w:t>organ</w:t>
      </w:r>
      <w:r>
        <w:rPr>
          <w:spacing w:val="-2"/>
        </w:rPr>
        <w:t>i</w:t>
      </w:r>
      <w:r>
        <w:rPr>
          <w:spacing w:val="-5"/>
        </w:rPr>
        <w:t>z</w:t>
      </w:r>
      <w:r>
        <w:t>ace</w:t>
      </w:r>
      <w:r>
        <w:rPr>
          <w:spacing w:val="7"/>
        </w:rPr>
        <w:t xml:space="preserve"> </w:t>
      </w:r>
      <w:r>
        <w:t>prá</w:t>
      </w:r>
      <w:r>
        <w:rPr>
          <w:spacing w:val="1"/>
        </w:rPr>
        <w:t>c</w:t>
      </w:r>
      <w:r>
        <w:t>e</w:t>
      </w:r>
      <w:r>
        <w:rPr>
          <w:spacing w:val="6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opa</w:t>
      </w:r>
      <w:r>
        <w:rPr>
          <w:spacing w:val="-2"/>
        </w:rPr>
        <w:t>t</w:t>
      </w:r>
      <w:r>
        <w:t>ření</w:t>
      </w:r>
      <w:r>
        <w:rPr>
          <w:spacing w:val="6"/>
        </w:rPr>
        <w:t xml:space="preserve"> </w:t>
      </w:r>
      <w:r>
        <w:t>(p</w:t>
      </w:r>
      <w:r>
        <w:rPr>
          <w:spacing w:val="1"/>
        </w:rPr>
        <w:t>ř</w:t>
      </w:r>
      <w:r>
        <w:t>e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ení</w:t>
      </w:r>
      <w:r>
        <w:rPr>
          <w:spacing w:val="5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opů</w:t>
      </w:r>
      <w:r>
        <w:rPr>
          <w:spacing w:val="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6"/>
        </w:rPr>
        <w:t xml:space="preserve"> </w:t>
      </w:r>
      <w:r>
        <w:t>dna</w:t>
      </w:r>
      <w:r>
        <w:rPr>
          <w:spacing w:val="-6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6"/>
        </w:rPr>
        <w:t xml:space="preserve"> </w:t>
      </w:r>
      <w:r>
        <w:t>v</w:t>
      </w:r>
      <w:r>
        <w:rPr>
          <w:spacing w:val="-2"/>
        </w:rPr>
        <w:t>o</w:t>
      </w:r>
      <w:r>
        <w:t>dní</w:t>
      </w:r>
      <w:r>
        <w:rPr>
          <w:spacing w:val="-2"/>
        </w:rPr>
        <w:t>h</w:t>
      </w:r>
      <w:r>
        <w:t>o</w:t>
      </w:r>
      <w:r>
        <w:rPr>
          <w:spacing w:val="6"/>
        </w:rPr>
        <w:t xml:space="preserve"> </w:t>
      </w:r>
      <w:r>
        <w:t>pro</w:t>
      </w:r>
      <w:r>
        <w:rPr>
          <w:spacing w:val="6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nost</w:t>
      </w:r>
      <w:r>
        <w:rPr>
          <w:spacing w:val="6"/>
        </w:rPr>
        <w:t xml:space="preserve"> </w:t>
      </w:r>
      <w:r>
        <w:t>ún</w:t>
      </w:r>
      <w:r>
        <w:rPr>
          <w:spacing w:val="-2"/>
        </w:rPr>
        <w:t>i</w:t>
      </w:r>
      <w:r>
        <w:rPr>
          <w:spacing w:val="3"/>
        </w:rPr>
        <w:t>k</w:t>
      </w:r>
      <w:r>
        <w:t>u</w:t>
      </w:r>
      <w:r>
        <w:rPr>
          <w:w w:val="99"/>
        </w:rPr>
        <w:t xml:space="preserve"> </w:t>
      </w:r>
      <w:r>
        <w:rPr>
          <w:spacing w:val="4"/>
        </w:rPr>
        <w:t>m</w:t>
      </w:r>
      <w:r>
        <w:t>i</w:t>
      </w:r>
      <w:r>
        <w:rPr>
          <w:spacing w:val="-2"/>
        </w:rPr>
        <w:t>h</w:t>
      </w:r>
      <w:r>
        <w:t>u</w:t>
      </w:r>
      <w:r>
        <w:rPr>
          <w:spacing w:val="-2"/>
        </w:rPr>
        <w:t>l</w:t>
      </w:r>
      <w:r>
        <w:t>í</w:t>
      </w:r>
      <w:r>
        <w:rPr>
          <w:spacing w:val="-8"/>
        </w:rPr>
        <w:t xml:space="preserve"> </w:t>
      </w:r>
      <w:r>
        <w:rPr>
          <w:spacing w:val="-1"/>
        </w:rPr>
        <w:t>–</w:t>
      </w:r>
      <w:r>
        <w:t>dospě</w:t>
      </w:r>
      <w:r>
        <w:rPr>
          <w:spacing w:val="-2"/>
        </w:rPr>
        <w:t>l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t>jedi</w:t>
      </w:r>
      <w:r>
        <w:rPr>
          <w:spacing w:val="-2"/>
        </w:rPr>
        <w:t>n</w:t>
      </w:r>
      <w:r>
        <w:rPr>
          <w:spacing w:val="1"/>
        </w:rPr>
        <w:t>c</w:t>
      </w:r>
      <w:r>
        <w:t>ů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je</w:t>
      </w:r>
      <w:r>
        <w:rPr>
          <w:spacing w:val="1"/>
        </w:rPr>
        <w:t>j</w:t>
      </w:r>
      <w:r>
        <w:t>ich</w:t>
      </w:r>
      <w:r>
        <w:rPr>
          <w:spacing w:val="-8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ý</w:t>
      </w:r>
      <w:r>
        <w:t>v</w:t>
      </w:r>
      <w:r>
        <w:rPr>
          <w:spacing w:val="-2"/>
        </w:rPr>
        <w:t>o</w:t>
      </w:r>
      <w:r>
        <w:rPr>
          <w:spacing w:val="1"/>
        </w:rPr>
        <w:t>j</w:t>
      </w:r>
      <w:r>
        <w:t>o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t>stad</w:t>
      </w:r>
      <w:r>
        <w:rPr>
          <w:spacing w:val="-2"/>
        </w:rPr>
        <w:t>i</w:t>
      </w:r>
      <w:r>
        <w:t>í).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9"/>
        </w:numPr>
        <w:tabs>
          <w:tab w:val="left" w:pos="402"/>
        </w:tabs>
        <w:kinsoku w:val="0"/>
        <w:overflowPunct w:val="0"/>
        <w:spacing w:line="228" w:lineRule="exact"/>
        <w:ind w:right="43" w:firstLine="0"/>
        <w:jc w:val="both"/>
        <w:rPr>
          <w:spacing w:val="-1"/>
        </w:rPr>
      </w:pPr>
      <w:r w:rsidRPr="00EC3B3B">
        <w:rPr>
          <w:spacing w:val="-1"/>
        </w:rPr>
        <w:t>Dodavatel stavby zpracuje</w:t>
      </w:r>
      <w:r w:rsidR="00B9757A">
        <w:rPr>
          <w:spacing w:val="-1"/>
        </w:rPr>
        <w:t xml:space="preserve"> (bude aktualizovat koncept)</w:t>
      </w:r>
      <w:r w:rsidRPr="00EC3B3B">
        <w:rPr>
          <w:spacing w:val="-1"/>
        </w:rPr>
        <w:t xml:space="preserve"> havarijní plán stavby, ve kterém bude uveden postup pro prevenci úniku a event. likvidaci škodlivých látek v případě havárie.</w:t>
      </w:r>
    </w:p>
    <w:p w:rsidR="00F228D5" w:rsidRPr="00EC3B3B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Pr="00EC3B3B" w:rsidRDefault="00F228D5" w:rsidP="00F228D5">
      <w:pPr>
        <w:pStyle w:val="Zkladntext"/>
        <w:numPr>
          <w:ilvl w:val="0"/>
          <w:numId w:val="9"/>
        </w:numPr>
        <w:tabs>
          <w:tab w:val="left" w:pos="402"/>
        </w:tabs>
        <w:kinsoku w:val="0"/>
        <w:overflowPunct w:val="0"/>
        <w:spacing w:line="228" w:lineRule="exact"/>
        <w:ind w:right="43" w:firstLine="0"/>
        <w:jc w:val="both"/>
        <w:rPr>
          <w:spacing w:val="-1"/>
        </w:rPr>
      </w:pPr>
      <w:r w:rsidRPr="00EC3B3B">
        <w:rPr>
          <w:spacing w:val="-1"/>
        </w:rPr>
        <w:t>Práce na stavbě budou z větší části probíhat pod ochranou jímek s převodem vody potrubím</w:t>
      </w:r>
      <w:r w:rsidR="00B9757A">
        <w:rPr>
          <w:spacing w:val="-1"/>
        </w:rPr>
        <w:t xml:space="preserve"> (případně zbývající částí koryta toku)</w:t>
      </w:r>
      <w:r w:rsidRPr="00EC3B3B">
        <w:rPr>
          <w:spacing w:val="-1"/>
        </w:rPr>
        <w:t>, při čerpání vody z jímek a ods</w:t>
      </w:r>
      <w:r>
        <w:rPr>
          <w:spacing w:val="-1"/>
        </w:rPr>
        <w:t>t</w:t>
      </w:r>
      <w:r w:rsidRPr="00EC3B3B">
        <w:rPr>
          <w:spacing w:val="-1"/>
        </w:rPr>
        <w:t>raňování hrázek budou provedena opatření, aby nedošlo ke znečištění vodního toku.</w:t>
      </w:r>
    </w:p>
    <w:p w:rsidR="00F228D5" w:rsidRPr="00EC3B3B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9"/>
        </w:numPr>
        <w:tabs>
          <w:tab w:val="left" w:pos="402"/>
        </w:tabs>
        <w:kinsoku w:val="0"/>
        <w:overflowPunct w:val="0"/>
        <w:spacing w:line="228" w:lineRule="exact"/>
        <w:ind w:right="43" w:firstLine="0"/>
        <w:jc w:val="both"/>
      </w:pPr>
      <w:r>
        <w:rPr>
          <w:spacing w:val="-1"/>
        </w:rPr>
        <w:t>P</w:t>
      </w:r>
      <w:r>
        <w:t>ři</w:t>
      </w:r>
      <w:r>
        <w:rPr>
          <w:spacing w:val="32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bě</w:t>
      </w:r>
      <w:r>
        <w:rPr>
          <w:spacing w:val="31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32"/>
        </w:rPr>
        <w:t xml:space="preserve"> </w:t>
      </w:r>
      <w:r>
        <w:t>bude</w:t>
      </w:r>
      <w:r>
        <w:rPr>
          <w:spacing w:val="31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í</w:t>
      </w:r>
      <w:r>
        <w:rPr>
          <w:spacing w:val="-2"/>
        </w:rPr>
        <w:t>v</w:t>
      </w:r>
      <w:r>
        <w:t>at</w:t>
      </w:r>
      <w:r>
        <w:rPr>
          <w:spacing w:val="31"/>
        </w:rPr>
        <w:t xml:space="preserve"> </w:t>
      </w:r>
      <w:r>
        <w:rPr>
          <w:spacing w:val="4"/>
        </w:rPr>
        <w:t>m</w:t>
      </w:r>
      <w:r>
        <w:t>echan</w:t>
      </w:r>
      <w:r>
        <w:rPr>
          <w:spacing w:val="-2"/>
        </w:rPr>
        <w:t>i</w:t>
      </w:r>
      <w:r>
        <w:rPr>
          <w:spacing w:val="-5"/>
        </w:rPr>
        <w:t>z</w:t>
      </w:r>
      <w:r>
        <w:t>ace.</w:t>
      </w:r>
      <w:r>
        <w:rPr>
          <w:spacing w:val="32"/>
        </w:rPr>
        <w:t xml:space="preserve"> </w:t>
      </w:r>
      <w:r>
        <w:t>Práce</w:t>
      </w:r>
      <w:r>
        <w:rPr>
          <w:spacing w:val="30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29"/>
        </w:rPr>
        <w:t xml:space="preserve"> </w:t>
      </w:r>
      <w:r>
        <w:t>organ</w:t>
      </w:r>
      <w:r>
        <w:rPr>
          <w:spacing w:val="-2"/>
        </w:rPr>
        <w:t>i</w:t>
      </w:r>
      <w:r>
        <w:rPr>
          <w:spacing w:val="-5"/>
        </w:rPr>
        <w:t>z</w:t>
      </w:r>
      <w:r>
        <w:t>o</w:t>
      </w:r>
      <w:r>
        <w:rPr>
          <w:spacing w:val="-2"/>
        </w:rPr>
        <w:t>v</w:t>
      </w:r>
      <w:r>
        <w:t>ány</w:t>
      </w:r>
      <w:r>
        <w:rPr>
          <w:spacing w:val="24"/>
        </w:rPr>
        <w:t xml:space="preserve"> </w:t>
      </w:r>
      <w:r>
        <w:t>tak</w:t>
      </w:r>
      <w:r>
        <w:rPr>
          <w:spacing w:val="33"/>
        </w:rPr>
        <w:t xml:space="preserve"> </w:t>
      </w:r>
      <w:r>
        <w:t>aby</w:t>
      </w:r>
      <w:r>
        <w:rPr>
          <w:spacing w:val="2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29"/>
        </w:rPr>
        <w:t xml:space="preserve"> </w:t>
      </w:r>
      <w:r>
        <w:t>osídle</w:t>
      </w:r>
      <w:r>
        <w:rPr>
          <w:spacing w:val="-2"/>
        </w:rPr>
        <w:t>n</w:t>
      </w:r>
      <w:r>
        <w:t>í</w:t>
      </w:r>
      <w:r>
        <w:rPr>
          <w:spacing w:val="29"/>
        </w:rPr>
        <w:t xml:space="preserve"> </w:t>
      </w:r>
      <w:r>
        <w:t>neb</w:t>
      </w:r>
      <w:r>
        <w:rPr>
          <w:spacing w:val="-9"/>
        </w:rPr>
        <w:t>y</w:t>
      </w:r>
      <w:r>
        <w:t>ly</w:t>
      </w:r>
      <w:r>
        <w:rPr>
          <w:w w:val="99"/>
        </w:rPr>
        <w:t xml:space="preserve"> </w:t>
      </w:r>
      <w:r>
        <w:t>pře</w:t>
      </w:r>
      <w:r>
        <w:rPr>
          <w:spacing w:val="3"/>
        </w:rPr>
        <w:t>k</w:t>
      </w:r>
      <w:r>
        <w:t>ro</w:t>
      </w:r>
      <w:r>
        <w:rPr>
          <w:spacing w:val="1"/>
        </w:rPr>
        <w:t>č</w:t>
      </w:r>
      <w:r>
        <w:t>eny</w:t>
      </w:r>
      <w:r>
        <w:rPr>
          <w:spacing w:val="-14"/>
        </w:rPr>
        <w:t xml:space="preserve"> </w:t>
      </w:r>
      <w:r>
        <w:t>h</w:t>
      </w:r>
      <w:r>
        <w:rPr>
          <w:spacing w:val="-8"/>
        </w:rPr>
        <w:t>y</w:t>
      </w:r>
      <w:r>
        <w:t>g</w:t>
      </w:r>
      <w:r>
        <w:rPr>
          <w:spacing w:val="-2"/>
        </w:rPr>
        <w:t>i</w:t>
      </w:r>
      <w:r>
        <w:t>en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é</w:t>
      </w:r>
      <w:r>
        <w:rPr>
          <w:spacing w:val="-8"/>
        </w:rPr>
        <w:t xml:space="preserve"> </w:t>
      </w:r>
      <w:r>
        <w:t>n</w:t>
      </w:r>
      <w:r>
        <w:rPr>
          <w:spacing w:val="-2"/>
        </w:rPr>
        <w:t>o</w:t>
      </w:r>
      <w:r>
        <w:t>r</w:t>
      </w:r>
      <w:r>
        <w:rPr>
          <w:spacing w:val="5"/>
        </w:rPr>
        <w:t>m</w:t>
      </w:r>
      <w:r>
        <w:t>y</w:t>
      </w:r>
      <w:r>
        <w:rPr>
          <w:spacing w:val="-13"/>
        </w:rPr>
        <w:t xml:space="preserve"> </w:t>
      </w:r>
      <w:r>
        <w:t>h</w:t>
      </w:r>
      <w:r>
        <w:rPr>
          <w:spacing w:val="-2"/>
        </w:rPr>
        <w:t>l</w:t>
      </w:r>
      <w:r>
        <w:t>u</w:t>
      </w:r>
      <w:r>
        <w:rPr>
          <w:spacing w:val="3"/>
        </w:rPr>
        <w:t>k</w:t>
      </w:r>
      <w:r>
        <w:t>u,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ej</w:t>
      </w:r>
      <w:r>
        <w:rPr>
          <w:spacing w:val="5"/>
        </w:rPr>
        <w:t>m</w:t>
      </w:r>
      <w:r>
        <w:t>éna</w:t>
      </w:r>
      <w:r>
        <w:rPr>
          <w:spacing w:val="-8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oh</w:t>
      </w:r>
      <w:r>
        <w:rPr>
          <w:spacing w:val="-2"/>
        </w:rPr>
        <w:t>l</w:t>
      </w:r>
      <w:r>
        <w:t>edem</w:t>
      </w:r>
      <w:r>
        <w:rPr>
          <w:spacing w:val="-5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ástav</w:t>
      </w:r>
      <w:r>
        <w:rPr>
          <w:spacing w:val="-2"/>
        </w:rPr>
        <w:t>b</w:t>
      </w:r>
      <w:r>
        <w:t>u.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9"/>
        </w:numPr>
        <w:tabs>
          <w:tab w:val="left" w:pos="402"/>
        </w:tabs>
        <w:kinsoku w:val="0"/>
        <w:overflowPunct w:val="0"/>
        <w:spacing w:line="228" w:lineRule="exact"/>
        <w:ind w:right="43" w:firstLine="0"/>
        <w:jc w:val="both"/>
      </w:pPr>
      <w:r>
        <w:t>Opatření</w:t>
      </w:r>
      <w:r>
        <w:rPr>
          <w:spacing w:val="5"/>
        </w:rPr>
        <w:t xml:space="preserve"> </w:t>
      </w:r>
      <w:r>
        <w:t>pro</w:t>
      </w:r>
      <w:r>
        <w:rPr>
          <w:spacing w:val="4"/>
        </w:rPr>
        <w:t xml:space="preserve"> </w:t>
      </w:r>
      <w:r>
        <w:t>na</w:t>
      </w:r>
      <w:r>
        <w:rPr>
          <w:spacing w:val="2"/>
        </w:rPr>
        <w:t>k</w:t>
      </w:r>
      <w:r>
        <w:t>l</w:t>
      </w:r>
      <w:r>
        <w:rPr>
          <w:spacing w:val="-2"/>
        </w:rPr>
        <w:t>á</w:t>
      </w:r>
      <w:r>
        <w:t>dání</w:t>
      </w:r>
      <w:r>
        <w:rPr>
          <w:spacing w:val="2"/>
        </w:rPr>
        <w:t xml:space="preserve"> </w:t>
      </w:r>
      <w:r>
        <w:t>s</w:t>
      </w:r>
      <w:r>
        <w:rPr>
          <w:spacing w:val="-5"/>
        </w:rPr>
        <w:t xml:space="preserve"> </w:t>
      </w:r>
      <w:r>
        <w:rPr>
          <w:spacing w:val="3"/>
        </w:rPr>
        <w:t>k</w:t>
      </w:r>
      <w:r>
        <w:t>u</w:t>
      </w:r>
      <w:r>
        <w:rPr>
          <w:spacing w:val="-2"/>
        </w:rPr>
        <w:t>l</w:t>
      </w:r>
      <w:r>
        <w:t>turní</w:t>
      </w:r>
      <w:r>
        <w:rPr>
          <w:spacing w:val="4"/>
        </w:rPr>
        <w:t xml:space="preserve"> </w:t>
      </w:r>
      <w:r>
        <w:t>vrstvou</w:t>
      </w:r>
      <w:r>
        <w:rPr>
          <w:spacing w:val="3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rPr>
          <w:spacing w:val="-7"/>
        </w:rPr>
        <w:t>y</w:t>
      </w:r>
      <w:r>
        <w:t>-ornicí:</w:t>
      </w:r>
      <w:r>
        <w:rPr>
          <w:spacing w:val="4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3"/>
        </w:rPr>
        <w:t>k</w:t>
      </w:r>
      <w:r>
        <w:t>a</w:t>
      </w:r>
      <w:r>
        <w:rPr>
          <w:spacing w:val="-2"/>
        </w:rPr>
        <w:t>l</w:t>
      </w:r>
      <w:r>
        <w:t>itě</w:t>
      </w:r>
      <w:r>
        <w:rPr>
          <w:spacing w:val="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3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opů</w:t>
      </w:r>
      <w:r>
        <w:rPr>
          <w:spacing w:val="3"/>
        </w:rPr>
        <w:t xml:space="preserve"> </w:t>
      </w:r>
      <w:r>
        <w:t>hu</w:t>
      </w:r>
      <w:r>
        <w:rPr>
          <w:spacing w:val="3"/>
        </w:rPr>
        <w:t>m</w:t>
      </w:r>
      <w:r>
        <w:t>ó</w:t>
      </w:r>
      <w:r>
        <w:rPr>
          <w:spacing w:val="-5"/>
        </w:rPr>
        <w:t>z</w:t>
      </w:r>
      <w:r>
        <w:t>ní</w:t>
      </w:r>
      <w:r>
        <w:rPr>
          <w:spacing w:val="3"/>
        </w:rPr>
        <w:t xml:space="preserve"> </w:t>
      </w:r>
      <w:r>
        <w:t>vrstva.</w:t>
      </w:r>
      <w:r>
        <w:rPr>
          <w:spacing w:val="3"/>
        </w:rPr>
        <w:t xml:space="preserve"> </w:t>
      </w:r>
      <w:r>
        <w:t>B</w:t>
      </w:r>
      <w:r>
        <w:rPr>
          <w:spacing w:val="-2"/>
        </w:rPr>
        <w:t>u</w:t>
      </w:r>
      <w:r>
        <w:t>de</w:t>
      </w:r>
      <w:r>
        <w:rPr>
          <w:w w:val="99"/>
        </w:rPr>
        <w:t xml:space="preserve"> </w:t>
      </w:r>
      <w:r>
        <w:lastRenderedPageBreak/>
        <w:t>odt</w:t>
      </w:r>
      <w:r>
        <w:rPr>
          <w:spacing w:val="-2"/>
        </w:rPr>
        <w:t>ě</w:t>
      </w:r>
      <w:r>
        <w:rPr>
          <w:spacing w:val="-5"/>
        </w:rPr>
        <w:t>ž</w:t>
      </w:r>
      <w:r>
        <w:t>ena</w:t>
      </w:r>
      <w:r>
        <w:rPr>
          <w:spacing w:val="39"/>
        </w:rPr>
        <w:t xml:space="preserve"> </w:t>
      </w:r>
      <w:r>
        <w:rPr>
          <w:spacing w:val="1"/>
        </w:rPr>
        <w:t>s</w:t>
      </w:r>
      <w:r>
        <w:t>a</w:t>
      </w:r>
      <w:r>
        <w:rPr>
          <w:spacing w:val="4"/>
        </w:rPr>
        <w:t>m</w:t>
      </w:r>
      <w:r>
        <w:t>ostatně</w:t>
      </w:r>
      <w:r>
        <w:rPr>
          <w:spacing w:val="38"/>
        </w:rPr>
        <w:t xml:space="preserve"> </w:t>
      </w:r>
      <w:r>
        <w:t>(p</w:t>
      </w:r>
      <w:r>
        <w:rPr>
          <w:spacing w:val="1"/>
        </w:rPr>
        <w:t>ř</w:t>
      </w:r>
      <w:r>
        <w:t>ípa</w:t>
      </w:r>
      <w:r>
        <w:rPr>
          <w:spacing w:val="-2"/>
        </w:rPr>
        <w:t>d</w:t>
      </w:r>
      <w:r>
        <w:t>ně</w:t>
      </w:r>
      <w:r>
        <w:rPr>
          <w:spacing w:val="37"/>
        </w:rPr>
        <w:t xml:space="preserve"> </w:t>
      </w:r>
      <w:r>
        <w:t>i</w:t>
      </w:r>
      <w:r>
        <w:rPr>
          <w:spacing w:val="38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39"/>
        </w:rPr>
        <w:t xml:space="preserve"> </w:t>
      </w:r>
      <w:r>
        <w:t>drn</w:t>
      </w:r>
      <w:r>
        <w:rPr>
          <w:spacing w:val="1"/>
        </w:rPr>
        <w:t>)</w:t>
      </w:r>
      <w:r>
        <w:t>,</w:t>
      </w:r>
      <w:r>
        <w:rPr>
          <w:spacing w:val="38"/>
        </w:rPr>
        <w:t xml:space="preserve"> </w:t>
      </w:r>
      <w:r>
        <w:t>dep</w:t>
      </w:r>
      <w:r>
        <w:rPr>
          <w:spacing w:val="-2"/>
        </w:rPr>
        <w:t>o</w:t>
      </w:r>
      <w:r>
        <w:t>no</w:t>
      </w:r>
      <w:r>
        <w:rPr>
          <w:spacing w:val="-2"/>
        </w:rPr>
        <w:t>v</w:t>
      </w:r>
      <w:r>
        <w:t>ána</w:t>
      </w:r>
      <w:r>
        <w:rPr>
          <w:spacing w:val="38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5"/>
        </w:rPr>
        <w:t>z</w:t>
      </w:r>
      <w:r>
        <w:t>pět</w:t>
      </w:r>
      <w:r>
        <w:rPr>
          <w:spacing w:val="-2"/>
        </w:rPr>
        <w:t>n</w:t>
      </w:r>
      <w:r>
        <w:t>ě</w:t>
      </w:r>
      <w:r>
        <w:rPr>
          <w:spacing w:val="38"/>
        </w:rPr>
        <w:t xml:space="preserve"> </w:t>
      </w:r>
      <w:r>
        <w:t>pou</w:t>
      </w:r>
      <w:r>
        <w:rPr>
          <w:spacing w:val="-6"/>
        </w:rPr>
        <w:t>ž</w:t>
      </w:r>
      <w:r>
        <w:t>ita</w:t>
      </w:r>
      <w:r>
        <w:rPr>
          <w:spacing w:val="38"/>
        </w:rPr>
        <w:t xml:space="preserve"> </w:t>
      </w:r>
      <w:r>
        <w:t>při</w:t>
      </w:r>
      <w:r>
        <w:rPr>
          <w:spacing w:val="38"/>
        </w:rPr>
        <w:t xml:space="preserve"> </w:t>
      </w:r>
      <w:r>
        <w:t>re</w:t>
      </w:r>
      <w:r>
        <w:rPr>
          <w:spacing w:val="4"/>
        </w:rPr>
        <w:t>k</w:t>
      </w:r>
      <w:r>
        <w:t>u</w:t>
      </w:r>
      <w:r>
        <w:rPr>
          <w:spacing w:val="-2"/>
        </w:rPr>
        <w:t>l</w:t>
      </w:r>
      <w:r>
        <w:t>ti</w:t>
      </w:r>
      <w:r>
        <w:rPr>
          <w:spacing w:val="-3"/>
        </w:rPr>
        <w:t>v</w:t>
      </w:r>
      <w:r>
        <w:t>ací</w:t>
      </w:r>
      <w:r>
        <w:rPr>
          <w:spacing w:val="1"/>
        </w:rPr>
        <w:t>c</w:t>
      </w:r>
      <w:r>
        <w:t>h.</w:t>
      </w:r>
      <w:r>
        <w:rPr>
          <w:spacing w:val="39"/>
        </w:rPr>
        <w:t xml:space="preserve"> </w:t>
      </w:r>
      <w:r>
        <w:t>Pro</w:t>
      </w:r>
      <w:r>
        <w:rPr>
          <w:spacing w:val="39"/>
        </w:rPr>
        <w:t xml:space="preserve"> </w:t>
      </w:r>
      <w:r>
        <w:t>dop</w:t>
      </w:r>
      <w:r>
        <w:rPr>
          <w:spacing w:val="-3"/>
        </w:rPr>
        <w:t>l</w:t>
      </w:r>
      <w:r>
        <w:t>nění</w:t>
      </w:r>
      <w:r>
        <w:rPr>
          <w:w w:val="99"/>
        </w:rPr>
        <w:t xml:space="preserve"> </w:t>
      </w:r>
      <w:r>
        <w:t>ornice</w:t>
      </w:r>
      <w:r>
        <w:rPr>
          <w:spacing w:val="-7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terénním</w:t>
      </w:r>
      <w:r>
        <w:rPr>
          <w:spacing w:val="-3"/>
        </w:rPr>
        <w:t xml:space="preserve"> </w:t>
      </w:r>
      <w:r>
        <w:t>úpra</w:t>
      </w:r>
      <w:r>
        <w:rPr>
          <w:spacing w:val="-2"/>
        </w:rPr>
        <w:t>v</w:t>
      </w:r>
      <w:r>
        <w:t>ám</w:t>
      </w:r>
      <w:r>
        <w:rPr>
          <w:spacing w:val="-4"/>
        </w:rPr>
        <w:t xml:space="preserve"> </w:t>
      </w:r>
      <w:r>
        <w:t>bude</w:t>
      </w:r>
      <w:r>
        <w:rPr>
          <w:spacing w:val="-8"/>
        </w:rPr>
        <w:t xml:space="preserve"> </w:t>
      </w:r>
      <w:r>
        <w:t>u</w:t>
      </w:r>
      <w:r>
        <w:rPr>
          <w:spacing w:val="-6"/>
        </w:rPr>
        <w:t>ž</w:t>
      </w:r>
      <w:r>
        <w:t>ito</w:t>
      </w:r>
      <w:r>
        <w:rPr>
          <w:spacing w:val="-7"/>
        </w:rPr>
        <w:t xml:space="preserve"> </w:t>
      </w:r>
      <w:r>
        <w:t>do</w:t>
      </w:r>
      <w:r>
        <w:rPr>
          <w:spacing w:val="-3"/>
        </w:rPr>
        <w:t>v</w:t>
      </w:r>
      <w:r>
        <w:t>o</w:t>
      </w:r>
      <w:r>
        <w:rPr>
          <w:spacing w:val="-5"/>
        </w:rPr>
        <w:t>z</w:t>
      </w:r>
      <w:r>
        <w:t>u</w:t>
      </w:r>
      <w:r>
        <w:rPr>
          <w:spacing w:val="-7"/>
        </w:rPr>
        <w:t xml:space="preserve"> </w:t>
      </w:r>
      <w:r>
        <w:t>h</w:t>
      </w:r>
      <w:r>
        <w:rPr>
          <w:spacing w:val="-2"/>
        </w:rPr>
        <w:t>u</w:t>
      </w:r>
      <w:r>
        <w:rPr>
          <w:spacing w:val="4"/>
        </w:rPr>
        <w:t>m</w:t>
      </w:r>
      <w:r>
        <w:t>ó</w:t>
      </w:r>
      <w:r>
        <w:rPr>
          <w:spacing w:val="-5"/>
        </w:rPr>
        <w:t>z</w:t>
      </w:r>
      <w:r>
        <w:t>ních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in</w:t>
      </w:r>
      <w:r>
        <w:rPr>
          <w:spacing w:val="-8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t>ní</w:t>
      </w:r>
      <w:r>
        <w:rPr>
          <w:spacing w:val="3"/>
        </w:rPr>
        <w:t>k</w:t>
      </w:r>
      <w:r>
        <w:t>u</w:t>
      </w:r>
      <w:r>
        <w:rPr>
          <w:spacing w:val="-7"/>
        </w:rPr>
        <w:t xml:space="preserve"> </w:t>
      </w:r>
      <w:r>
        <w:t>n</w:t>
      </w:r>
      <w:r>
        <w:rPr>
          <w:spacing w:val="-2"/>
        </w:rPr>
        <w:t>e</w:t>
      </w:r>
      <w:r>
        <w:t>bo</w:t>
      </w:r>
      <w:r>
        <w:rPr>
          <w:spacing w:val="-7"/>
        </w:rPr>
        <w:t xml:space="preserve"> </w:t>
      </w:r>
      <w:r>
        <w:rPr>
          <w:spacing w:val="2"/>
        </w:rPr>
        <w:t>k</w:t>
      </w:r>
      <w:r>
        <w:t>o</w:t>
      </w:r>
      <w:r>
        <w:rPr>
          <w:spacing w:val="4"/>
        </w:rPr>
        <w:t>m</w:t>
      </w:r>
      <w:r>
        <w:t>postáren.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9"/>
        </w:numPr>
        <w:tabs>
          <w:tab w:val="left" w:pos="402"/>
        </w:tabs>
        <w:kinsoku w:val="0"/>
        <w:overflowPunct w:val="0"/>
        <w:spacing w:line="228" w:lineRule="exact"/>
        <w:ind w:right="43" w:firstLine="0"/>
        <w:jc w:val="both"/>
      </w:pPr>
      <w:r>
        <w:t>Opatření</w:t>
      </w:r>
      <w:r>
        <w:rPr>
          <w:spacing w:val="19"/>
        </w:rPr>
        <w:t xml:space="preserve"> </w:t>
      </w:r>
      <w:r>
        <w:t>proti</w:t>
      </w:r>
      <w:r>
        <w:rPr>
          <w:spacing w:val="18"/>
        </w:rPr>
        <w:t xml:space="preserve"> </w:t>
      </w:r>
      <w:r>
        <w:t>poš</w:t>
      </w:r>
      <w:r>
        <w:rPr>
          <w:spacing w:val="4"/>
        </w:rPr>
        <w:t>k</w:t>
      </w:r>
      <w:r>
        <w:t>o</w:t>
      </w:r>
      <w:r>
        <w:rPr>
          <w:spacing w:val="-5"/>
        </w:rPr>
        <w:t>z</w:t>
      </w:r>
      <w:r>
        <w:t>ení</w:t>
      </w:r>
      <w:r>
        <w:rPr>
          <w:spacing w:val="16"/>
        </w:rPr>
        <w:t xml:space="preserve"> </w:t>
      </w:r>
      <w:r>
        <w:rPr>
          <w:spacing w:val="1"/>
        </w:rPr>
        <w:t>s</w:t>
      </w:r>
      <w:r>
        <w:t>tro</w:t>
      </w:r>
      <w:r>
        <w:rPr>
          <w:spacing w:val="4"/>
        </w:rPr>
        <w:t>m</w:t>
      </w:r>
      <w:r>
        <w:t>ů.</w:t>
      </w:r>
      <w:r>
        <w:rPr>
          <w:spacing w:val="35"/>
        </w:rPr>
        <w:t xml:space="preserve"> </w:t>
      </w:r>
      <w:r>
        <w:t>Při</w:t>
      </w:r>
      <w:r>
        <w:rPr>
          <w:spacing w:val="16"/>
        </w:rPr>
        <w:t xml:space="preserve"> </w:t>
      </w:r>
      <w:r>
        <w:t>prá</w:t>
      </w:r>
      <w:r>
        <w:rPr>
          <w:spacing w:val="1"/>
        </w:rPr>
        <w:t>c</w:t>
      </w:r>
      <w:r>
        <w:t>i</w:t>
      </w:r>
      <w:r>
        <w:rPr>
          <w:spacing w:val="16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1"/>
        </w:rPr>
        <w:t>c</w:t>
      </w:r>
      <w:r>
        <w:t>h</w:t>
      </w:r>
      <w:r>
        <w:rPr>
          <w:spacing w:val="17"/>
        </w:rPr>
        <w:t xml:space="preserve"> </w:t>
      </w:r>
      <w:r>
        <w:rPr>
          <w:spacing w:val="4"/>
        </w:rPr>
        <w:t>m</w:t>
      </w:r>
      <w:r>
        <w:t>echan</w:t>
      </w:r>
      <w:r>
        <w:rPr>
          <w:spacing w:val="-2"/>
        </w:rPr>
        <w:t>i</w:t>
      </w:r>
      <w:r>
        <w:rPr>
          <w:spacing w:val="-5"/>
        </w:rPr>
        <w:t>z</w:t>
      </w:r>
      <w:r>
        <w:rPr>
          <w:spacing w:val="4"/>
        </w:rPr>
        <w:t>m</w:t>
      </w:r>
      <w:r>
        <w:t>ů</w:t>
      </w:r>
      <w:r>
        <w:rPr>
          <w:spacing w:val="1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l</w:t>
      </w:r>
      <w:r>
        <w:t>í</w:t>
      </w:r>
      <w:r>
        <w:rPr>
          <w:spacing w:val="-5"/>
        </w:rPr>
        <w:t>z</w:t>
      </w:r>
      <w:r>
        <w:rPr>
          <w:spacing w:val="3"/>
        </w:rPr>
        <w:t>k</w:t>
      </w:r>
      <w:r>
        <w:t>osti</w:t>
      </w:r>
      <w:r>
        <w:rPr>
          <w:spacing w:val="17"/>
        </w:rPr>
        <w:t xml:space="preserve"> </w:t>
      </w:r>
      <w:r>
        <w:rPr>
          <w:spacing w:val="1"/>
        </w:rPr>
        <w:t>s</w:t>
      </w:r>
      <w:r>
        <w:t>tro</w:t>
      </w:r>
      <w:r>
        <w:rPr>
          <w:spacing w:val="4"/>
        </w:rPr>
        <w:t>m</w:t>
      </w:r>
      <w:r>
        <w:t>ů</w:t>
      </w:r>
      <w:r>
        <w:rPr>
          <w:spacing w:val="17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7"/>
        </w:rPr>
        <w:t xml:space="preserve"> </w:t>
      </w:r>
      <w:r>
        <w:t>prov</w:t>
      </w:r>
      <w:r>
        <w:rPr>
          <w:spacing w:val="-2"/>
        </w:rPr>
        <w:t>e</w:t>
      </w:r>
      <w:r>
        <w:rPr>
          <w:spacing w:val="-1"/>
        </w:rPr>
        <w:t>de</w:t>
      </w:r>
      <w:r>
        <w:t>na</w:t>
      </w:r>
      <w:r>
        <w:rPr>
          <w:w w:val="99"/>
        </w:rPr>
        <w:t xml:space="preserve"> </w:t>
      </w:r>
      <w:r>
        <w:t>opa</w:t>
      </w:r>
      <w:r>
        <w:rPr>
          <w:spacing w:val="-2"/>
        </w:rPr>
        <w:t>t</w:t>
      </w:r>
      <w:r>
        <w:t>ření</w:t>
      </w:r>
      <w:r>
        <w:rPr>
          <w:spacing w:val="43"/>
        </w:rPr>
        <w:t xml:space="preserve"> </w:t>
      </w:r>
      <w:r>
        <w:t>o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ují</w:t>
      </w:r>
      <w:r>
        <w:rPr>
          <w:spacing w:val="2"/>
        </w:rPr>
        <w:t>c</w:t>
      </w:r>
      <w:r>
        <w:t>í</w:t>
      </w:r>
      <w:r>
        <w:rPr>
          <w:spacing w:val="44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ná</w:t>
      </w:r>
      <w:r>
        <w:rPr>
          <w:spacing w:val="42"/>
        </w:rPr>
        <w:t xml:space="preserve"> </w:t>
      </w:r>
      <w:r>
        <w:t>poš</w:t>
      </w:r>
      <w:r>
        <w:rPr>
          <w:spacing w:val="4"/>
        </w:rPr>
        <w:t>k</w:t>
      </w:r>
      <w:r>
        <w:t>o</w:t>
      </w:r>
      <w:r>
        <w:rPr>
          <w:spacing w:val="-5"/>
        </w:rPr>
        <w:t>z</w:t>
      </w:r>
      <w:r>
        <w:t>ení</w:t>
      </w:r>
      <w:r>
        <w:rPr>
          <w:spacing w:val="43"/>
        </w:rPr>
        <w:t xml:space="preserve"> </w:t>
      </w:r>
      <w:r>
        <w:t>(bedně</w:t>
      </w:r>
      <w:r>
        <w:rPr>
          <w:spacing w:val="-2"/>
        </w:rPr>
        <w:t>n</w:t>
      </w:r>
      <w:r>
        <w:t>í,</w:t>
      </w:r>
      <w:r>
        <w:rPr>
          <w:spacing w:val="43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á</w:t>
      </w:r>
      <w:r>
        <w:rPr>
          <w:spacing w:val="-5"/>
        </w:rPr>
        <w:t>z</w:t>
      </w:r>
      <w:r>
        <w:t>ání</w:t>
      </w:r>
      <w:r>
        <w:rPr>
          <w:spacing w:val="43"/>
        </w:rPr>
        <w:t xml:space="preserve"> </w:t>
      </w:r>
      <w:r>
        <w:t>v</w:t>
      </w:r>
      <w:r>
        <w:rPr>
          <w:spacing w:val="-9"/>
        </w:rPr>
        <w:t>ý</w:t>
      </w:r>
      <w:r>
        <w:t>honů</w:t>
      </w:r>
      <w:r>
        <w:rPr>
          <w:spacing w:val="42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v</w:t>
      </w:r>
      <w:r>
        <w:rPr>
          <w:spacing w:val="-2"/>
        </w:rPr>
        <w:t>ě</w:t>
      </w:r>
      <w:r>
        <w:t>t</w:t>
      </w:r>
      <w:r>
        <w:rPr>
          <w:spacing w:val="-2"/>
        </w:rPr>
        <w:t>v</w:t>
      </w:r>
      <w:r>
        <w:t>í</w:t>
      </w:r>
      <w:r>
        <w:rPr>
          <w:spacing w:val="41"/>
        </w:rPr>
        <w:t xml:space="preserve"> </w:t>
      </w:r>
      <w:r>
        <w:t>atp.).</w:t>
      </w:r>
      <w:r>
        <w:rPr>
          <w:spacing w:val="40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případě</w:t>
      </w:r>
      <w:r>
        <w:rPr>
          <w:spacing w:val="40"/>
        </w:rPr>
        <w:t xml:space="preserve"> </w:t>
      </w:r>
      <w:r>
        <w:t>poš</w:t>
      </w:r>
      <w:r>
        <w:rPr>
          <w:spacing w:val="4"/>
        </w:rPr>
        <w:t>k</w:t>
      </w:r>
      <w:r>
        <w:t>o</w:t>
      </w:r>
      <w:r>
        <w:rPr>
          <w:spacing w:val="-5"/>
        </w:rPr>
        <w:t>z</w:t>
      </w:r>
      <w:r>
        <w:t>ení</w:t>
      </w:r>
      <w:r>
        <w:rPr>
          <w:spacing w:val="41"/>
        </w:rPr>
        <w:t xml:space="preserve"> </w:t>
      </w:r>
      <w:r>
        <w:t>v</w:t>
      </w:r>
      <w:r>
        <w:rPr>
          <w:spacing w:val="-2"/>
        </w:rPr>
        <w:t>ě</w:t>
      </w:r>
      <w:r>
        <w:rPr>
          <w:spacing w:val="-1"/>
        </w:rPr>
        <w:t>t</w:t>
      </w:r>
      <w:r>
        <w:t>v</w:t>
      </w:r>
      <w:r>
        <w:rPr>
          <w:spacing w:val="-2"/>
        </w:rPr>
        <w:t>í</w:t>
      </w:r>
      <w:r>
        <w:t>,</w:t>
      </w:r>
      <w:r>
        <w:rPr>
          <w:w w:val="99"/>
        </w:rPr>
        <w:t xml:space="preserve"> </w:t>
      </w:r>
      <w:r>
        <w:rPr>
          <w:spacing w:val="3"/>
        </w:rPr>
        <w:t>k</w:t>
      </w:r>
      <w:r>
        <w:rPr>
          <w:spacing w:val="4"/>
        </w:rPr>
        <w:t>m</w:t>
      </w:r>
      <w:r>
        <w:t>enů</w:t>
      </w:r>
      <w:r>
        <w:rPr>
          <w:spacing w:val="49"/>
        </w:rPr>
        <w:t xml:space="preserve"> </w:t>
      </w:r>
      <w:r>
        <w:t>nebo</w:t>
      </w:r>
      <w:r>
        <w:rPr>
          <w:spacing w:val="49"/>
        </w:rPr>
        <w:t xml:space="preserve"> </w:t>
      </w:r>
      <w:r>
        <w:rPr>
          <w:spacing w:val="3"/>
        </w:rPr>
        <w:t>k</w:t>
      </w:r>
      <w:r>
        <w:t>ořenů</w:t>
      </w:r>
      <w:r>
        <w:rPr>
          <w:spacing w:val="49"/>
        </w:rPr>
        <w:t xml:space="preserve"> </w:t>
      </w:r>
      <w:r>
        <w:rPr>
          <w:spacing w:val="1"/>
        </w:rPr>
        <w:t>s</w:t>
      </w:r>
      <w:r>
        <w:t>tro</w:t>
      </w:r>
      <w:r>
        <w:rPr>
          <w:spacing w:val="4"/>
        </w:rPr>
        <w:t>m</w:t>
      </w:r>
      <w:r>
        <w:t>ů</w:t>
      </w:r>
      <w:r>
        <w:rPr>
          <w:spacing w:val="50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50"/>
        </w:rPr>
        <w:t xml:space="preserve"> </w:t>
      </w:r>
      <w:r>
        <w:t>neprod</w:t>
      </w:r>
      <w:r>
        <w:rPr>
          <w:spacing w:val="-2"/>
        </w:rPr>
        <w:t>l</w:t>
      </w:r>
      <w:r>
        <w:t>eně</w:t>
      </w:r>
      <w:r>
        <w:rPr>
          <w:spacing w:val="49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49"/>
        </w:rPr>
        <w:t xml:space="preserve"> </w:t>
      </w:r>
      <w:r>
        <w:t>nápra</w:t>
      </w:r>
      <w:r>
        <w:rPr>
          <w:spacing w:val="-2"/>
        </w:rPr>
        <w:t>v</w:t>
      </w:r>
      <w:r>
        <w:t>ná</w:t>
      </w:r>
      <w:r>
        <w:rPr>
          <w:spacing w:val="49"/>
        </w:rPr>
        <w:t xml:space="preserve"> </w:t>
      </w:r>
      <w:r>
        <w:t>opa</w:t>
      </w:r>
      <w:r>
        <w:rPr>
          <w:spacing w:val="-2"/>
        </w:rPr>
        <w:t>t</w:t>
      </w:r>
      <w:r>
        <w:t>řen</w:t>
      </w:r>
      <w:r>
        <w:rPr>
          <w:spacing w:val="-1"/>
        </w:rPr>
        <w:t xml:space="preserve">í </w:t>
      </w:r>
      <w:r>
        <w:rPr>
          <w:spacing w:val="1"/>
        </w:rPr>
        <w:t>- č</w:t>
      </w:r>
      <w:r>
        <w:t>istý</w:t>
      </w:r>
      <w:r>
        <w:rPr>
          <w:spacing w:val="43"/>
        </w:rPr>
        <w:t xml:space="preserve"> </w:t>
      </w:r>
      <w:r>
        <w:t>ře</w:t>
      </w:r>
      <w:r>
        <w:rPr>
          <w:spacing w:val="-5"/>
        </w:rPr>
        <w:t>z</w:t>
      </w:r>
      <w:r>
        <w:t>,</w:t>
      </w:r>
      <w:r>
        <w:rPr>
          <w:spacing w:val="48"/>
        </w:rPr>
        <w:t xml:space="preserve"> </w:t>
      </w:r>
      <w:r>
        <w:rPr>
          <w:spacing w:val="-5"/>
        </w:rPr>
        <w:t>z</w:t>
      </w:r>
      <w:r>
        <w:t>ačištění</w:t>
      </w:r>
      <w:r>
        <w:rPr>
          <w:spacing w:val="48"/>
        </w:rPr>
        <w:t xml:space="preserve"> </w:t>
      </w:r>
      <w:r>
        <w:t>rány</w:t>
      </w:r>
      <w:r>
        <w:rPr>
          <w:spacing w:val="42"/>
        </w:rPr>
        <w:t xml:space="preserve"> </w:t>
      </w:r>
      <w:r>
        <w:t>a</w:t>
      </w:r>
      <w:r>
        <w:rPr>
          <w:w w:val="99"/>
        </w:rPr>
        <w:t xml:space="preserve"> </w:t>
      </w:r>
      <w:r>
        <w:t>ošetření</w:t>
      </w:r>
      <w:r>
        <w:rPr>
          <w:spacing w:val="-9"/>
        </w:rPr>
        <w:t xml:space="preserve"> </w:t>
      </w:r>
      <w:r>
        <w:t>v</w:t>
      </w:r>
      <w:r>
        <w:rPr>
          <w:spacing w:val="-2"/>
        </w:rPr>
        <w:t>h</w:t>
      </w:r>
      <w:r>
        <w:t>odn</w:t>
      </w:r>
      <w:r>
        <w:rPr>
          <w:spacing w:val="-9"/>
        </w:rPr>
        <w:t>ý</w:t>
      </w:r>
      <w:r>
        <w:t>m</w:t>
      </w:r>
      <w:r>
        <w:rPr>
          <w:spacing w:val="-4"/>
        </w:rPr>
        <w:t xml:space="preserve"> </w:t>
      </w:r>
      <w:r>
        <w:t>preparátem</w:t>
      </w:r>
      <w:r>
        <w:rPr>
          <w:spacing w:val="-5"/>
        </w:rPr>
        <w:t xml:space="preserve"> </w:t>
      </w:r>
      <w:r>
        <w:t>proti</w:t>
      </w:r>
      <w:r>
        <w:rPr>
          <w:spacing w:val="-9"/>
        </w:rPr>
        <w:t xml:space="preserve"> </w:t>
      </w:r>
      <w:r>
        <w:t>p</w:t>
      </w:r>
      <w:r>
        <w:rPr>
          <w:spacing w:val="-2"/>
        </w:rPr>
        <w:t>l</w:t>
      </w:r>
      <w:r>
        <w:t>ísním</w:t>
      </w:r>
      <w:r>
        <w:rPr>
          <w:spacing w:val="-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h</w:t>
      </w:r>
      <w:r>
        <w:rPr>
          <w:spacing w:val="-2"/>
        </w:rPr>
        <w:t>o</w:t>
      </w:r>
      <w:r>
        <w:t>ubo</w:t>
      </w:r>
      <w:r>
        <w:rPr>
          <w:spacing w:val="-3"/>
        </w:rPr>
        <w:t>v</w:t>
      </w:r>
      <w:r>
        <w:rPr>
          <w:spacing w:val="-7"/>
        </w:rPr>
        <w:t>ý</w:t>
      </w:r>
      <w:r>
        <w:t>m</w:t>
      </w:r>
      <w:r>
        <w:rPr>
          <w:spacing w:val="-4"/>
        </w:rPr>
        <w:t xml:space="preserve"> </w:t>
      </w:r>
      <w:r>
        <w:t>chorobá</w:t>
      </w:r>
      <w:r>
        <w:rPr>
          <w:spacing w:val="4"/>
        </w:rPr>
        <w:t>m</w:t>
      </w:r>
      <w:r>
        <w:t>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9"/>
        </w:numPr>
        <w:tabs>
          <w:tab w:val="left" w:pos="402"/>
        </w:tabs>
        <w:kinsoku w:val="0"/>
        <w:overflowPunct w:val="0"/>
        <w:spacing w:line="228" w:lineRule="exact"/>
        <w:ind w:right="43" w:firstLine="0"/>
        <w:jc w:val="both"/>
      </w:pPr>
      <w:r>
        <w:t>P</w:t>
      </w:r>
      <w:r>
        <w:rPr>
          <w:spacing w:val="-2"/>
        </w:rPr>
        <w:t>o</w:t>
      </w:r>
      <w:r>
        <w:rPr>
          <w:spacing w:val="1"/>
        </w:rPr>
        <w:t>š</w:t>
      </w:r>
      <w:r>
        <w:rPr>
          <w:spacing w:val="3"/>
        </w:rPr>
        <w:t>k</w:t>
      </w:r>
      <w:r>
        <w:t>o</w:t>
      </w:r>
      <w:r>
        <w:rPr>
          <w:spacing w:val="-5"/>
        </w:rPr>
        <w:t>z</w:t>
      </w:r>
      <w:r>
        <w:t>ení</w:t>
      </w:r>
      <w:r>
        <w:rPr>
          <w:spacing w:val="32"/>
        </w:rPr>
        <w:t xml:space="preserve"> </w:t>
      </w:r>
      <w:r>
        <w:t>ú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í</w:t>
      </w:r>
      <w:r>
        <w:rPr>
          <w:spacing w:val="33"/>
        </w:rPr>
        <w:t xml:space="preserve"> </w:t>
      </w:r>
      <w:r>
        <w:t>poje</w:t>
      </w:r>
      <w:r>
        <w:rPr>
          <w:spacing w:val="-5"/>
        </w:rPr>
        <w:t>z</w:t>
      </w:r>
      <w:r>
        <w:t>dem</w:t>
      </w:r>
      <w:r>
        <w:rPr>
          <w:spacing w:val="37"/>
        </w:rPr>
        <w:t xml:space="preserve"> </w:t>
      </w:r>
      <w:r>
        <w:rPr>
          <w:spacing w:val="4"/>
        </w:rPr>
        <w:t>m</w:t>
      </w:r>
      <w:r>
        <w:t>echan</w:t>
      </w:r>
      <w:r>
        <w:rPr>
          <w:spacing w:val="-2"/>
        </w:rPr>
        <w:t>i</w:t>
      </w:r>
      <w:r>
        <w:rPr>
          <w:spacing w:val="-5"/>
        </w:rPr>
        <w:t>z</w:t>
      </w:r>
      <w:r>
        <w:rPr>
          <w:spacing w:val="4"/>
        </w:rPr>
        <w:t>m</w:t>
      </w:r>
      <w:r>
        <w:t>ů</w:t>
      </w:r>
      <w:r>
        <w:rPr>
          <w:spacing w:val="33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po</w:t>
      </w:r>
      <w:r>
        <w:rPr>
          <w:spacing w:val="2"/>
        </w:rPr>
        <w:t>k</w:t>
      </w:r>
      <w:r>
        <w:t>ud</w:t>
      </w:r>
      <w:r>
        <w:rPr>
          <w:spacing w:val="31"/>
        </w:rPr>
        <w:t xml:space="preserve"> </w:t>
      </w:r>
      <w:r>
        <w:t>dojde</w:t>
      </w:r>
      <w:r>
        <w:rPr>
          <w:spacing w:val="31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1"/>
        </w:rPr>
        <w:t>c</w:t>
      </w:r>
      <w:r>
        <w:t>ích</w:t>
      </w:r>
      <w:r>
        <w:rPr>
          <w:spacing w:val="32"/>
        </w:rPr>
        <w:t xml:space="preserve"> </w:t>
      </w:r>
      <w:r>
        <w:t>k</w:t>
      </w:r>
      <w:r>
        <w:rPr>
          <w:spacing w:val="-1"/>
        </w:rPr>
        <w:t xml:space="preserve"> </w:t>
      </w:r>
      <w:r>
        <w:rPr>
          <w:spacing w:val="4"/>
        </w:rPr>
        <w:t>m</w:t>
      </w:r>
      <w:r>
        <w:t>ístní</w:t>
      </w:r>
      <w:r>
        <w:rPr>
          <w:spacing w:val="4"/>
        </w:rPr>
        <w:t>m</w:t>
      </w:r>
      <w:r>
        <w:t>u</w:t>
      </w:r>
      <w:r>
        <w:rPr>
          <w:spacing w:val="31"/>
        </w:rPr>
        <w:t xml:space="preserve"> </w:t>
      </w:r>
      <w:r>
        <w:t>poš</w:t>
      </w:r>
      <w:r>
        <w:rPr>
          <w:spacing w:val="4"/>
        </w:rPr>
        <w:t>k</w:t>
      </w:r>
      <w:r>
        <w:t>o</w:t>
      </w:r>
      <w:r>
        <w:rPr>
          <w:spacing w:val="-5"/>
        </w:rPr>
        <w:t>z</w:t>
      </w:r>
      <w:r>
        <w:t>ení</w:t>
      </w:r>
      <w:r>
        <w:rPr>
          <w:spacing w:val="31"/>
        </w:rPr>
        <w:t xml:space="preserve"> </w:t>
      </w:r>
      <w:r>
        <w:t>po</w:t>
      </w:r>
      <w:r>
        <w:rPr>
          <w:spacing w:val="-2"/>
        </w:rPr>
        <w:t>v</w:t>
      </w:r>
      <w:r>
        <w:t>r</w:t>
      </w:r>
      <w:r>
        <w:rPr>
          <w:spacing w:val="2"/>
        </w:rPr>
        <w:t>c</w:t>
      </w:r>
      <w:r>
        <w:t>hu</w:t>
      </w:r>
      <w:r>
        <w:rPr>
          <w:w w:val="99"/>
        </w:rPr>
        <w:t xml:space="preserve"> </w:t>
      </w:r>
      <w:r>
        <w:t>ú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 xml:space="preserve">í </w:t>
      </w:r>
      <w:r>
        <w:rPr>
          <w:spacing w:val="4"/>
        </w:rPr>
        <w:t>m</w:t>
      </w:r>
      <w:r>
        <w:t>i</w:t>
      </w:r>
      <w:r>
        <w:rPr>
          <w:spacing w:val="3"/>
        </w:rPr>
        <w:t>m</w:t>
      </w:r>
      <w:r>
        <w:t>o</w:t>
      </w:r>
      <w:r>
        <w:rPr>
          <w:spacing w:val="1"/>
        </w:rPr>
        <w:t xml:space="preserve"> c</w:t>
      </w:r>
      <w:r>
        <w:t>esty</w:t>
      </w:r>
      <w:r>
        <w:rPr>
          <w:spacing w:val="-4"/>
        </w:rPr>
        <w:t xml:space="preserve"> </w:t>
      </w:r>
      <w:r>
        <w:t>(</w:t>
      </w:r>
      <w:r>
        <w:rPr>
          <w:spacing w:val="-1"/>
        </w:rPr>
        <w:t>v</w:t>
      </w:r>
      <w:r>
        <w:rPr>
          <w:spacing w:val="-7"/>
        </w:rPr>
        <w:t>y</w:t>
      </w:r>
      <w:r>
        <w:rPr>
          <w:spacing w:val="1"/>
        </w:rPr>
        <w:t>j</w:t>
      </w:r>
      <w:r>
        <w:t xml:space="preserve">eté 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t>eje</w:t>
      </w:r>
      <w:r>
        <w:rPr>
          <w:spacing w:val="2"/>
        </w:rPr>
        <w:t xml:space="preserve"> </w:t>
      </w:r>
      <w:r>
        <w:t>atp.). bud</w:t>
      </w:r>
      <w:r>
        <w:rPr>
          <w:spacing w:val="-2"/>
        </w:rPr>
        <w:t>o</w:t>
      </w:r>
      <w:r>
        <w:t>u</w:t>
      </w:r>
      <w:r>
        <w:rPr>
          <w:spacing w:val="1"/>
        </w:rPr>
        <w:t xml:space="preserve"> </w:t>
      </w:r>
      <w:r>
        <w:t>prov</w:t>
      </w:r>
      <w:r>
        <w:rPr>
          <w:spacing w:val="-2"/>
        </w:rPr>
        <w:t>e</w:t>
      </w:r>
      <w:r>
        <w:t>deny</w:t>
      </w:r>
      <w:r>
        <w:rPr>
          <w:spacing w:val="-6"/>
        </w:rPr>
        <w:t xml:space="preserve"> </w:t>
      </w:r>
      <w:r>
        <w:t>hrubé</w:t>
      </w:r>
      <w:r>
        <w:rPr>
          <w:spacing w:val="-2"/>
        </w:rPr>
        <w:t xml:space="preserve"> </w:t>
      </w:r>
      <w:r>
        <w:t>terénní</w:t>
      </w:r>
      <w:r>
        <w:rPr>
          <w:spacing w:val="-2"/>
        </w:rPr>
        <w:t xml:space="preserve"> </w:t>
      </w:r>
      <w:r>
        <w:t>úpra</w:t>
      </w:r>
      <w:r>
        <w:rPr>
          <w:spacing w:val="-2"/>
        </w:rPr>
        <w:t>v</w:t>
      </w:r>
      <w:r>
        <w:rPr>
          <w:spacing w:val="-8"/>
        </w:rPr>
        <w:t>y</w:t>
      </w:r>
      <w:r>
        <w:t>- na</w:t>
      </w:r>
      <w:r>
        <w:rPr>
          <w:spacing w:val="2"/>
        </w:rPr>
        <w:t>k</w:t>
      </w:r>
      <w:r>
        <w:rPr>
          <w:spacing w:val="-7"/>
        </w:rPr>
        <w:t>y</w:t>
      </w:r>
      <w:r>
        <w:t>pření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</w:t>
      </w:r>
      <w:r>
        <w:rPr>
          <w:spacing w:val="-9"/>
        </w:rPr>
        <w:t>y</w:t>
      </w:r>
      <w:r>
        <w:t>ro</w:t>
      </w:r>
      <w:r>
        <w:rPr>
          <w:spacing w:val="-2"/>
        </w:rPr>
        <w:t>v</w:t>
      </w:r>
      <w:r>
        <w:t>nání</w:t>
      </w:r>
      <w:r>
        <w:rPr>
          <w:spacing w:val="-2"/>
        </w:rPr>
        <w:t xml:space="preserve"> </w:t>
      </w:r>
      <w:r>
        <w:t>ú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í</w:t>
      </w:r>
      <w:r>
        <w:rPr>
          <w:spacing w:val="-1"/>
        </w:rPr>
        <w:t xml:space="preserve"> </w:t>
      </w:r>
      <w:r>
        <w:t>a</w:t>
      </w:r>
      <w:r>
        <w:rPr>
          <w:w w:val="99"/>
        </w:rPr>
        <w:t xml:space="preserve"> </w:t>
      </w:r>
      <w:r>
        <w:t>po</w:t>
      </w:r>
      <w:r>
        <w:rPr>
          <w:spacing w:val="-2"/>
        </w:rPr>
        <w:t>v</w:t>
      </w:r>
      <w:r>
        <w:t>r</w:t>
      </w:r>
      <w:r>
        <w:rPr>
          <w:spacing w:val="2"/>
        </w:rPr>
        <w:t>c</w:t>
      </w:r>
      <w:r>
        <w:t>h</w:t>
      </w:r>
      <w:r>
        <w:rPr>
          <w:spacing w:val="29"/>
        </w:rPr>
        <w:t xml:space="preserve"> </w:t>
      </w:r>
      <w:r>
        <w:t>bude</w:t>
      </w:r>
      <w:r>
        <w:rPr>
          <w:spacing w:val="28"/>
        </w:rPr>
        <w:t xml:space="preserve"> </w:t>
      </w:r>
      <w:proofErr w:type="spellStart"/>
      <w:r>
        <w:t>ohu</w:t>
      </w:r>
      <w:r>
        <w:rPr>
          <w:spacing w:val="3"/>
        </w:rPr>
        <w:t>m</w:t>
      </w:r>
      <w:r>
        <w:t>usován</w:t>
      </w:r>
      <w:proofErr w:type="spellEnd"/>
      <w:r>
        <w:rPr>
          <w:spacing w:val="28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oset.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o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y</w:t>
      </w:r>
      <w:r>
        <w:rPr>
          <w:spacing w:val="25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o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t>í</w:t>
      </w:r>
      <w:r>
        <w:rPr>
          <w:spacing w:val="29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</w:t>
      </w:r>
      <w:r>
        <w:rPr>
          <w:spacing w:val="-8"/>
        </w:rPr>
        <w:t>y</w:t>
      </w:r>
      <w:r>
        <w:t>,</w:t>
      </w:r>
      <w:r>
        <w:rPr>
          <w:spacing w:val="29"/>
        </w:rPr>
        <w:t xml:space="preserve"> </w:t>
      </w:r>
      <w:r>
        <w:t>dotčené</w:t>
      </w:r>
      <w:r>
        <w:rPr>
          <w:spacing w:val="27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ební</w:t>
      </w:r>
      <w:r>
        <w:rPr>
          <w:spacing w:val="26"/>
        </w:rPr>
        <w:t xml:space="preserve"> </w:t>
      </w:r>
      <w:r>
        <w:rPr>
          <w:spacing w:val="1"/>
        </w:rPr>
        <w:t>č</w:t>
      </w:r>
      <w:r>
        <w:t>i</w:t>
      </w:r>
      <w:r>
        <w:rPr>
          <w:spacing w:val="-2"/>
        </w:rPr>
        <w:t>n</w:t>
      </w:r>
      <w:r>
        <w:t>ností,</w:t>
      </w:r>
      <w:r>
        <w:rPr>
          <w:spacing w:val="27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28"/>
        </w:rPr>
        <w:t xml:space="preserve"> </w:t>
      </w:r>
      <w:r>
        <w:t>u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t>y</w:t>
      </w:r>
      <w:r>
        <w:rPr>
          <w:spacing w:val="22"/>
        </w:rPr>
        <w:t xml:space="preserve"> </w:t>
      </w:r>
      <w:r>
        <w:t>do</w:t>
      </w:r>
      <w:r>
        <w:rPr>
          <w:w w:val="99"/>
        </w:rPr>
        <w:t xml:space="preserve"> </w:t>
      </w:r>
      <w:r>
        <w:t>pů</w:t>
      </w:r>
      <w:r>
        <w:rPr>
          <w:spacing w:val="-2"/>
        </w:rPr>
        <w:t>v</w:t>
      </w:r>
      <w:r>
        <w:t>odn</w:t>
      </w:r>
      <w:r>
        <w:rPr>
          <w:spacing w:val="-2"/>
        </w:rPr>
        <w:t>í</w:t>
      </w:r>
      <w:r>
        <w:t>ho</w:t>
      </w:r>
      <w:r>
        <w:rPr>
          <w:spacing w:val="-16"/>
        </w:rPr>
        <w:t xml:space="preserve"> </w:t>
      </w:r>
      <w:r>
        <w:t>sta</w:t>
      </w:r>
      <w:r>
        <w:rPr>
          <w:spacing w:val="-2"/>
        </w:rPr>
        <w:t>v</w:t>
      </w:r>
      <w:r>
        <w:t>u.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9"/>
        </w:numPr>
        <w:tabs>
          <w:tab w:val="left" w:pos="402"/>
        </w:tabs>
        <w:kinsoku w:val="0"/>
        <w:overflowPunct w:val="0"/>
        <w:spacing w:line="228" w:lineRule="exact"/>
        <w:ind w:right="43" w:firstLine="0"/>
        <w:jc w:val="both"/>
      </w:pPr>
      <w:r>
        <w:t>Zneči</w:t>
      </w:r>
      <w:r>
        <w:rPr>
          <w:spacing w:val="1"/>
        </w:rPr>
        <w:t>š</w:t>
      </w:r>
      <w:r>
        <w:t>tění</w:t>
      </w:r>
      <w:r>
        <w:rPr>
          <w:spacing w:val="34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un</w:t>
      </w:r>
      <w:r>
        <w:rPr>
          <w:spacing w:val="-2"/>
        </w:rPr>
        <w:t>i</w:t>
      </w:r>
      <w:r>
        <w:rPr>
          <w:spacing w:val="3"/>
        </w:rPr>
        <w:t>k</w:t>
      </w:r>
      <w:r>
        <w:t>ací</w:t>
      </w:r>
      <w:r>
        <w:rPr>
          <w:spacing w:val="35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ební</w:t>
      </w:r>
      <w:r>
        <w:rPr>
          <w:spacing w:val="31"/>
        </w:rPr>
        <w:t xml:space="preserve"> </w:t>
      </w:r>
      <w:r>
        <w:rPr>
          <w:spacing w:val="4"/>
        </w:rPr>
        <w:t>m</w:t>
      </w:r>
      <w:r>
        <w:t>echan</w:t>
      </w:r>
      <w:r>
        <w:rPr>
          <w:spacing w:val="-2"/>
        </w:rPr>
        <w:t>i</w:t>
      </w:r>
      <w:r>
        <w:rPr>
          <w:spacing w:val="1"/>
        </w:rPr>
        <w:t>s</w:t>
      </w:r>
      <w:r>
        <w:rPr>
          <w:spacing w:val="4"/>
        </w:rPr>
        <w:t>m</w:t>
      </w:r>
      <w:r>
        <w:t>y</w:t>
      </w:r>
      <w:r>
        <w:rPr>
          <w:spacing w:val="28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32"/>
        </w:rPr>
        <w:t xml:space="preserve"> </w:t>
      </w:r>
      <w:r>
        <w:t>před</w:t>
      </w:r>
      <w:r>
        <w:rPr>
          <w:spacing w:val="33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j</w:t>
      </w:r>
      <w:r>
        <w:t>e</w:t>
      </w:r>
      <w:r>
        <w:rPr>
          <w:spacing w:val="-5"/>
        </w:rPr>
        <w:t>z</w:t>
      </w:r>
      <w:r>
        <w:t>dem</w:t>
      </w:r>
      <w:r>
        <w:rPr>
          <w:spacing w:val="36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v</w:t>
      </w:r>
      <w:r>
        <w:rPr>
          <w:spacing w:val="-2"/>
        </w:rPr>
        <w:t>e</w:t>
      </w:r>
      <w:r>
        <w:t>ře</w:t>
      </w:r>
      <w:r>
        <w:rPr>
          <w:spacing w:val="1"/>
        </w:rPr>
        <w:t>j</w:t>
      </w:r>
      <w:r>
        <w:t>né</w:t>
      </w:r>
      <w:r>
        <w:rPr>
          <w:spacing w:val="32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un</w:t>
      </w:r>
      <w:r>
        <w:rPr>
          <w:spacing w:val="-2"/>
        </w:rPr>
        <w:t>i</w:t>
      </w:r>
      <w:r>
        <w:rPr>
          <w:spacing w:val="3"/>
        </w:rPr>
        <w:t>k</w:t>
      </w:r>
      <w:r>
        <w:t>ace</w:t>
      </w:r>
      <w:r>
        <w:rPr>
          <w:spacing w:val="34"/>
        </w:rPr>
        <w:t xml:space="preserve"> </w:t>
      </w:r>
      <w:r>
        <w:t>očištěny</w:t>
      </w:r>
      <w:r>
        <w:rPr>
          <w:w w:val="99"/>
        </w:rPr>
        <w:t xml:space="preserve"> </w:t>
      </w:r>
      <w:r>
        <w:rPr>
          <w:spacing w:val="4"/>
        </w:rPr>
        <w:t>m</w:t>
      </w:r>
      <w:r>
        <w:t>echan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y</w:t>
      </w:r>
      <w:r>
        <w:rPr>
          <w:spacing w:val="-14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v</w:t>
      </w:r>
      <w:r>
        <w:rPr>
          <w:spacing w:val="-2"/>
        </w:rPr>
        <w:t>o</w:t>
      </w:r>
      <w:r>
        <w:t>dním</w:t>
      </w:r>
      <w:r>
        <w:rPr>
          <w:spacing w:val="-5"/>
        </w:rPr>
        <w:t xml:space="preserve"> </w:t>
      </w:r>
      <w:r>
        <w:t>pa</w:t>
      </w:r>
      <w:r>
        <w:rPr>
          <w:spacing w:val="-2"/>
        </w:rPr>
        <w:t>p</w:t>
      </w:r>
      <w:r>
        <w:t>r</w:t>
      </w:r>
      <w:r>
        <w:rPr>
          <w:spacing w:val="2"/>
        </w:rPr>
        <w:t>s</w:t>
      </w:r>
      <w:r>
        <w:rPr>
          <w:spacing w:val="3"/>
        </w:rPr>
        <w:t>k</w:t>
      </w:r>
      <w:r>
        <w:t>em</w:t>
      </w:r>
      <w:r>
        <w:rPr>
          <w:spacing w:val="-5"/>
        </w:rPr>
        <w:t xml:space="preserve"> </w:t>
      </w:r>
      <w:r>
        <w:t>ta</w:t>
      </w:r>
      <w:r>
        <w:rPr>
          <w:spacing w:val="2"/>
        </w:rPr>
        <w:t>k</w:t>
      </w:r>
      <w:r>
        <w:t>,</w:t>
      </w:r>
      <w:r>
        <w:rPr>
          <w:spacing w:val="-8"/>
        </w:rPr>
        <w:t xml:space="preserve"> </w:t>
      </w:r>
      <w:r>
        <w:t>aby</w:t>
      </w:r>
      <w:r>
        <w:rPr>
          <w:spacing w:val="-14"/>
        </w:rPr>
        <w:t xml:space="preserve"> </w:t>
      </w:r>
      <w:r>
        <w:t>ne</w:t>
      </w:r>
      <w:r>
        <w:rPr>
          <w:spacing w:val="-2"/>
        </w:rPr>
        <w:t>d</w:t>
      </w:r>
      <w:r>
        <w:t>ochá</w:t>
      </w:r>
      <w:r>
        <w:rPr>
          <w:spacing w:val="-5"/>
        </w:rPr>
        <w:t>z</w:t>
      </w:r>
      <w:r>
        <w:t>e</w:t>
      </w:r>
      <w:r>
        <w:rPr>
          <w:spacing w:val="-2"/>
        </w:rPr>
        <w:t>l</w:t>
      </w:r>
      <w:r>
        <w:t>o</w:t>
      </w:r>
      <w:r>
        <w:rPr>
          <w:spacing w:val="-8"/>
        </w:rPr>
        <w:t xml:space="preserve"> </w:t>
      </w:r>
      <w:r>
        <w:rPr>
          <w:spacing w:val="3"/>
        </w:rPr>
        <w:t>k</w:t>
      </w:r>
      <w:r>
        <w:t>e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nečištění</w:t>
      </w:r>
      <w:r>
        <w:rPr>
          <w:spacing w:val="-9"/>
        </w:rPr>
        <w:t xml:space="preserve"> </w:t>
      </w:r>
      <w:r>
        <w:rPr>
          <w:spacing w:val="-2"/>
        </w:rPr>
        <w:t>v</w:t>
      </w:r>
      <w:r>
        <w:t>eře</w:t>
      </w:r>
      <w:r>
        <w:rPr>
          <w:spacing w:val="1"/>
        </w:rPr>
        <w:t>j</w:t>
      </w:r>
      <w:r>
        <w:t>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un</w:t>
      </w:r>
      <w:r>
        <w:rPr>
          <w:spacing w:val="-2"/>
        </w:rPr>
        <w:t>i</w:t>
      </w:r>
      <w:r>
        <w:rPr>
          <w:spacing w:val="3"/>
        </w:rPr>
        <w:t>k</w:t>
      </w:r>
      <w:r>
        <w:t>ací.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9"/>
        </w:numPr>
        <w:tabs>
          <w:tab w:val="left" w:pos="402"/>
        </w:tabs>
        <w:kinsoku w:val="0"/>
        <w:overflowPunct w:val="0"/>
        <w:spacing w:line="228" w:lineRule="exact"/>
        <w:ind w:right="43" w:firstLine="0"/>
        <w:jc w:val="both"/>
      </w:pPr>
      <w:r>
        <w:t>Na</w:t>
      </w:r>
      <w:r w:rsidRPr="00EC3B3B">
        <w:t>k</w:t>
      </w:r>
      <w:r>
        <w:t>l</w:t>
      </w:r>
      <w:r w:rsidRPr="00EC3B3B">
        <w:t>á</w:t>
      </w:r>
      <w:r>
        <w:t>dání</w:t>
      </w:r>
      <w:r w:rsidRPr="00EC3B3B">
        <w:t xml:space="preserve"> </w:t>
      </w:r>
      <w:r>
        <w:t>s</w:t>
      </w:r>
      <w:r w:rsidRPr="00EC3B3B">
        <w:t xml:space="preserve"> </w:t>
      </w:r>
      <w:r>
        <w:t>odp</w:t>
      </w:r>
      <w:r w:rsidRPr="00EC3B3B">
        <w:t>a</w:t>
      </w:r>
      <w:r>
        <w:t>dy</w:t>
      </w:r>
      <w:r w:rsidRPr="00EC3B3B">
        <w:t xml:space="preserve"> </w:t>
      </w:r>
      <w:r>
        <w:t>a</w:t>
      </w:r>
      <w:r w:rsidRPr="00EC3B3B">
        <w:t xml:space="preserve"> m</w:t>
      </w:r>
      <w:r>
        <w:t>ateri</w:t>
      </w:r>
      <w:r w:rsidRPr="00EC3B3B">
        <w:t>á</w:t>
      </w:r>
      <w:r>
        <w:t>ly</w:t>
      </w:r>
      <w:r w:rsidRPr="00EC3B3B">
        <w:t xml:space="preserve"> </w:t>
      </w:r>
      <w:r>
        <w:t>na</w:t>
      </w:r>
      <w:r w:rsidRPr="00EC3B3B">
        <w:t xml:space="preserve"> s</w:t>
      </w:r>
      <w:r>
        <w:t>ta</w:t>
      </w:r>
      <w:r w:rsidRPr="00EC3B3B">
        <w:t>v</w:t>
      </w:r>
      <w:r>
        <w:t>bě</w:t>
      </w:r>
      <w:r w:rsidRPr="00EC3B3B">
        <w:t xml:space="preserve"> </w:t>
      </w:r>
      <w:r>
        <w:t>bude</w:t>
      </w:r>
      <w:r w:rsidRPr="00EC3B3B">
        <w:t xml:space="preserve"> </w:t>
      </w:r>
      <w:r>
        <w:t>prov</w:t>
      </w:r>
      <w:r w:rsidRPr="00EC3B3B">
        <w:t>á</w:t>
      </w:r>
      <w:r>
        <w:t>děno</w:t>
      </w:r>
      <w:r w:rsidRPr="00EC3B3B">
        <w:t xml:space="preserve"> </w:t>
      </w:r>
      <w:r>
        <w:t>v</w:t>
      </w:r>
      <w:r w:rsidRPr="00EC3B3B">
        <w:t xml:space="preserve"> s</w:t>
      </w:r>
      <w:r>
        <w:t>ou</w:t>
      </w:r>
      <w:r w:rsidRPr="00EC3B3B">
        <w:t>l</w:t>
      </w:r>
      <w:r>
        <w:t>adu</w:t>
      </w:r>
      <w:r w:rsidRPr="00EC3B3B">
        <w:t xml:space="preserve"> s</w:t>
      </w:r>
      <w:r>
        <w:t>e</w:t>
      </w:r>
      <w:r w:rsidRPr="00EC3B3B">
        <w:t xml:space="preserve"> z</w:t>
      </w:r>
      <w:r>
        <w:t>něn</w:t>
      </w:r>
      <w:r w:rsidRPr="00EC3B3B">
        <w:t>í</w:t>
      </w:r>
      <w:r>
        <w:t>m</w:t>
      </w:r>
      <w:r w:rsidRPr="00EC3B3B">
        <w:t xml:space="preserve"> z</w:t>
      </w:r>
      <w:r>
        <w:t>á</w:t>
      </w:r>
      <w:r w:rsidRPr="00EC3B3B">
        <w:t>k</w:t>
      </w:r>
      <w:r>
        <w:t>ona</w:t>
      </w:r>
      <w:r w:rsidRPr="00EC3B3B">
        <w:t xml:space="preserve"> </w:t>
      </w:r>
      <w:r>
        <w:t>o</w:t>
      </w:r>
      <w:r w:rsidRPr="00EC3B3B">
        <w:t xml:space="preserve"> </w:t>
      </w:r>
      <w:r>
        <w:t>odp</w:t>
      </w:r>
      <w:r w:rsidRPr="00EC3B3B">
        <w:t>a</w:t>
      </w:r>
      <w:r>
        <w:t>dech.</w:t>
      </w:r>
      <w:r>
        <w:rPr>
          <w:w w:val="99"/>
        </w:rPr>
        <w:t xml:space="preserve"> </w:t>
      </w:r>
      <w:r>
        <w:t>Zhoto</w:t>
      </w:r>
      <w:r>
        <w:rPr>
          <w:spacing w:val="-2"/>
        </w:rPr>
        <w:t>v</w:t>
      </w:r>
      <w:r>
        <w:t>it</w:t>
      </w:r>
      <w:r>
        <w:rPr>
          <w:spacing w:val="-2"/>
        </w:rPr>
        <w:t>e</w:t>
      </w:r>
      <w:r>
        <w:t>l</w:t>
      </w:r>
      <w:r>
        <w:rPr>
          <w:spacing w:val="28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1"/>
        </w:rPr>
        <w:t>c</w:t>
      </w:r>
      <w:r>
        <w:t>h</w:t>
      </w:r>
      <w:r>
        <w:rPr>
          <w:spacing w:val="28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28"/>
        </w:rPr>
        <w:t xml:space="preserve"> </w:t>
      </w:r>
      <w:r>
        <w:rPr>
          <w:spacing w:val="-5"/>
        </w:rPr>
        <w:t>z</w:t>
      </w:r>
      <w:r>
        <w:rPr>
          <w:spacing w:val="-1"/>
        </w:rPr>
        <w:t>a</w:t>
      </w:r>
      <w:r>
        <w:rPr>
          <w:spacing w:val="1"/>
        </w:rPr>
        <w:t>j</w:t>
      </w:r>
      <w:r>
        <w:t>istí</w:t>
      </w:r>
      <w:r>
        <w:rPr>
          <w:spacing w:val="28"/>
        </w:rPr>
        <w:t xml:space="preserve"> </w:t>
      </w:r>
      <w:r>
        <w:t>odd</w:t>
      </w:r>
      <w:r>
        <w:rPr>
          <w:spacing w:val="-2"/>
        </w:rPr>
        <w:t>ě</w:t>
      </w:r>
      <w:r>
        <w:t>l</w:t>
      </w:r>
      <w:r>
        <w:rPr>
          <w:spacing w:val="-2"/>
        </w:rPr>
        <w:t>e</w:t>
      </w:r>
      <w:r>
        <w:t>né</w:t>
      </w:r>
      <w:r>
        <w:rPr>
          <w:spacing w:val="28"/>
        </w:rPr>
        <w:t xml:space="preserve"> </w:t>
      </w:r>
      <w:r>
        <w:t>na</w:t>
      </w:r>
      <w:r>
        <w:rPr>
          <w:spacing w:val="2"/>
        </w:rPr>
        <w:t>k</w:t>
      </w:r>
      <w:r>
        <w:t>l</w:t>
      </w:r>
      <w:r>
        <w:rPr>
          <w:spacing w:val="-2"/>
        </w:rPr>
        <w:t>á</w:t>
      </w:r>
      <w:r>
        <w:t>dání</w:t>
      </w:r>
      <w:r>
        <w:rPr>
          <w:spacing w:val="2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28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t>m</w:t>
      </w:r>
      <w:r>
        <w:rPr>
          <w:spacing w:val="31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</w:t>
      </w:r>
      <w:r>
        <w:rPr>
          <w:spacing w:val="-2"/>
        </w:rPr>
        <w:t>e</w:t>
      </w:r>
      <w:r>
        <w:t>m</w:t>
      </w:r>
      <w:r>
        <w:rPr>
          <w:spacing w:val="31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odp</w:t>
      </w:r>
      <w:r>
        <w:rPr>
          <w:spacing w:val="-2"/>
        </w:rPr>
        <w:t>a</w:t>
      </w:r>
      <w:r>
        <w:t>d</w:t>
      </w:r>
      <w:r>
        <w:rPr>
          <w:spacing w:val="-8"/>
        </w:rPr>
        <w:t>y</w:t>
      </w:r>
      <w:r>
        <w:t>,</w:t>
      </w:r>
      <w:r>
        <w:rPr>
          <w:spacing w:val="26"/>
        </w:rPr>
        <w:t xml:space="preserve"> </w:t>
      </w:r>
      <w:r>
        <w:t>v</w:t>
      </w:r>
      <w:r>
        <w:rPr>
          <w:spacing w:val="-6"/>
        </w:rPr>
        <w:t>z</w:t>
      </w:r>
      <w:r>
        <w:t>n</w:t>
      </w:r>
      <w:r>
        <w:rPr>
          <w:spacing w:val="-2"/>
        </w:rPr>
        <w:t>i</w:t>
      </w:r>
      <w:r>
        <w:rPr>
          <w:spacing w:val="3"/>
        </w:rPr>
        <w:t>k</w:t>
      </w:r>
      <w:r>
        <w:t>ají</w:t>
      </w:r>
      <w:r>
        <w:rPr>
          <w:spacing w:val="2"/>
        </w:rPr>
        <w:t>c</w:t>
      </w:r>
      <w:r>
        <w:t>í</w:t>
      </w:r>
      <w:r>
        <w:rPr>
          <w:spacing w:val="4"/>
        </w:rPr>
        <w:t>m</w:t>
      </w:r>
      <w:r>
        <w:t>i</w:t>
      </w:r>
      <w:r>
        <w:rPr>
          <w:spacing w:val="25"/>
        </w:rPr>
        <w:t xml:space="preserve"> </w:t>
      </w:r>
      <w:r>
        <w:t>při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ební</w:t>
      </w:r>
      <w:r>
        <w:rPr>
          <w:spacing w:val="16"/>
        </w:rPr>
        <w:t xml:space="preserve"> </w:t>
      </w:r>
      <w:r>
        <w:rPr>
          <w:spacing w:val="1"/>
        </w:rPr>
        <w:t>č</w:t>
      </w:r>
      <w:r>
        <w:t>i</w:t>
      </w:r>
      <w:r>
        <w:rPr>
          <w:spacing w:val="-2"/>
        </w:rPr>
        <w:t>n</w:t>
      </w:r>
      <w:r>
        <w:t>nosti,</w:t>
      </w:r>
      <w:r>
        <w:rPr>
          <w:spacing w:val="16"/>
        </w:rPr>
        <w:t xml:space="preserve"> </w:t>
      </w:r>
      <w:r>
        <w:t>d</w:t>
      </w:r>
      <w:r>
        <w:rPr>
          <w:spacing w:val="-2"/>
        </w:rPr>
        <w:t>l</w:t>
      </w:r>
      <w:r>
        <w:t>e</w:t>
      </w:r>
      <w:r>
        <w:rPr>
          <w:spacing w:val="17"/>
        </w:rPr>
        <w:t xml:space="preserve"> </w:t>
      </w:r>
      <w:r>
        <w:rPr>
          <w:spacing w:val="1"/>
        </w:rPr>
        <w:t>c</w:t>
      </w:r>
      <w:r>
        <w:t>hara</w:t>
      </w:r>
      <w:r>
        <w:rPr>
          <w:spacing w:val="3"/>
        </w:rPr>
        <w:t>k</w:t>
      </w:r>
      <w:r>
        <w:t>teru</w:t>
      </w:r>
      <w:r>
        <w:rPr>
          <w:spacing w:val="18"/>
        </w:rPr>
        <w:t xml:space="preserve"> </w:t>
      </w:r>
      <w:r>
        <w:t>těchto</w:t>
      </w:r>
      <w:r>
        <w:rPr>
          <w:spacing w:val="17"/>
        </w:rPr>
        <w:t xml:space="preserve"> </w:t>
      </w:r>
      <w:r>
        <w:t>h</w:t>
      </w:r>
      <w:r>
        <w:rPr>
          <w:spacing w:val="4"/>
        </w:rPr>
        <w:t>m</w:t>
      </w:r>
      <w:r>
        <w:t>ot</w:t>
      </w:r>
      <w:r>
        <w:rPr>
          <w:spacing w:val="17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pro</w:t>
      </w:r>
      <w:r>
        <w:rPr>
          <w:spacing w:val="17"/>
        </w:rPr>
        <w:t xml:space="preserve"> </w:t>
      </w:r>
      <w:r>
        <w:t>t</w:t>
      </w:r>
      <w:r>
        <w:rPr>
          <w:spacing w:val="-8"/>
        </w:rPr>
        <w:t>y</w:t>
      </w:r>
      <w:r>
        <w:t>to</w:t>
      </w:r>
      <w:r>
        <w:rPr>
          <w:spacing w:val="17"/>
        </w:rPr>
        <w:t xml:space="preserve"> </w:t>
      </w:r>
      <w:r>
        <w:rPr>
          <w:spacing w:val="1"/>
        </w:rPr>
        <w:t>č</w:t>
      </w:r>
      <w:r>
        <w:t>i</w:t>
      </w:r>
      <w:r>
        <w:rPr>
          <w:spacing w:val="-2"/>
        </w:rPr>
        <w:t>n</w:t>
      </w:r>
      <w:r>
        <w:t>nosti</w:t>
      </w:r>
      <w:r>
        <w:rPr>
          <w:spacing w:val="16"/>
        </w:rPr>
        <w:t xml:space="preserve"> </w:t>
      </w:r>
      <w:r>
        <w:t>bude</w:t>
      </w:r>
      <w:r>
        <w:rPr>
          <w:spacing w:val="17"/>
        </w:rPr>
        <w:t xml:space="preserve"> </w:t>
      </w:r>
      <w:r>
        <w:rPr>
          <w:spacing w:val="4"/>
        </w:rPr>
        <w:t>m</w:t>
      </w:r>
      <w:r>
        <w:t>ít</w:t>
      </w:r>
      <w:r>
        <w:rPr>
          <w:spacing w:val="17"/>
        </w:rPr>
        <w:t xml:space="preserve"> </w:t>
      </w:r>
      <w:r>
        <w:rPr>
          <w:spacing w:val="-5"/>
        </w:rPr>
        <w:t>z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án</w:t>
      </w:r>
      <w:r>
        <w:rPr>
          <w:spacing w:val="16"/>
        </w:rPr>
        <w:t xml:space="preserve"> </w:t>
      </w:r>
      <w:r>
        <w:t>techno</w:t>
      </w:r>
      <w:r>
        <w:rPr>
          <w:spacing w:val="-2"/>
        </w:rPr>
        <w:t>l</w:t>
      </w:r>
      <w:r>
        <w:t>og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ý</w:t>
      </w:r>
      <w:r>
        <w:rPr>
          <w:spacing w:val="12"/>
        </w:rPr>
        <w:t xml:space="preserve"> </w:t>
      </w:r>
      <w:r>
        <w:t>pře</w:t>
      </w:r>
      <w:r>
        <w:rPr>
          <w:spacing w:val="-1"/>
        </w:rPr>
        <w:t>d</w:t>
      </w:r>
      <w:r>
        <w:t>p</w:t>
      </w:r>
      <w:r>
        <w:rPr>
          <w:spacing w:val="-2"/>
        </w:rPr>
        <w:t>i</w:t>
      </w:r>
      <w:r>
        <w:rPr>
          <w:spacing w:val="1"/>
        </w:rPr>
        <w:t>s</w:t>
      </w:r>
      <w:r>
        <w:t>.</w:t>
      </w:r>
      <w:r>
        <w:rPr>
          <w:w w:val="99"/>
        </w:rPr>
        <w:t xml:space="preserve"> </w:t>
      </w:r>
      <w:r>
        <w:rPr>
          <w:spacing w:val="-1"/>
        </w:rPr>
        <w:t>V</w:t>
      </w:r>
      <w:r>
        <w:rPr>
          <w:spacing w:val="-7"/>
        </w:rPr>
        <w:t>ý</w:t>
      </w:r>
      <w:r>
        <w:rPr>
          <w:spacing w:val="3"/>
        </w:rPr>
        <w:t>k</w:t>
      </w:r>
      <w:r>
        <w:t>opek</w:t>
      </w:r>
      <w:r>
        <w:rPr>
          <w:spacing w:val="-1"/>
        </w:rPr>
        <w:t xml:space="preserve"> </w:t>
      </w:r>
      <w:r>
        <w:t>bu</w:t>
      </w:r>
      <w:r>
        <w:rPr>
          <w:spacing w:val="-1"/>
        </w:rPr>
        <w:t>d</w:t>
      </w:r>
      <w:r>
        <w:t>e</w:t>
      </w:r>
      <w:r>
        <w:rPr>
          <w:spacing w:val="-3"/>
        </w:rPr>
        <w:t xml:space="preserve"> </w:t>
      </w:r>
      <w:r>
        <w:t>přednostně</w:t>
      </w:r>
      <w:r>
        <w:rPr>
          <w:spacing w:val="-4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í</w:t>
      </w:r>
      <w:r>
        <w:rPr>
          <w:spacing w:val="-2"/>
        </w:rPr>
        <w:t>v</w:t>
      </w:r>
      <w:r>
        <w:t>án</w:t>
      </w:r>
      <w:r>
        <w:rPr>
          <w:spacing w:val="-3"/>
        </w:rPr>
        <w:t xml:space="preserve"> </w:t>
      </w:r>
      <w:r>
        <w:t>při</w:t>
      </w:r>
      <w:r>
        <w:rPr>
          <w:spacing w:val="-3"/>
        </w:rPr>
        <w:t xml:space="preserve"> </w:t>
      </w:r>
      <w:r>
        <w:rPr>
          <w:spacing w:val="-5"/>
        </w:rPr>
        <w:t>z</w:t>
      </w:r>
      <w:r>
        <w:t>pět</w:t>
      </w:r>
      <w:r>
        <w:rPr>
          <w:spacing w:val="-2"/>
        </w:rPr>
        <w:t>n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3"/>
        </w:rPr>
        <w:t xml:space="preserve"> </w:t>
      </w:r>
      <w:r>
        <w:rPr>
          <w:spacing w:val="-5"/>
        </w:rPr>
        <w:t>z</w:t>
      </w:r>
      <w:r>
        <w:t>ás</w:t>
      </w:r>
      <w:r>
        <w:rPr>
          <w:spacing w:val="-7"/>
        </w:rPr>
        <w:t>y</w:t>
      </w:r>
      <w:r>
        <w:t>pech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</w:t>
      </w:r>
      <w:r>
        <w:rPr>
          <w:spacing w:val="4"/>
        </w:rPr>
        <w:t>k</w:t>
      </w:r>
      <w:r>
        <w:t>u</w:t>
      </w:r>
      <w:r>
        <w:rPr>
          <w:spacing w:val="-2"/>
        </w:rPr>
        <w:t>l</w:t>
      </w:r>
      <w:r>
        <w:t>ti</w:t>
      </w:r>
      <w:r>
        <w:rPr>
          <w:spacing w:val="-3"/>
        </w:rPr>
        <w:t>v</w:t>
      </w:r>
      <w:r>
        <w:t>aci</w:t>
      </w:r>
      <w:r>
        <w:rPr>
          <w:spacing w:val="-5"/>
        </w:rPr>
        <w:t xml:space="preserve"> </w:t>
      </w:r>
      <w:r>
        <w:t>ú</w:t>
      </w:r>
      <w:r>
        <w:rPr>
          <w:spacing w:val="-5"/>
        </w:rPr>
        <w:t>z</w:t>
      </w:r>
      <w:r>
        <w:rPr>
          <w:spacing w:val="-1"/>
        </w:rPr>
        <w:t>e</w:t>
      </w:r>
      <w:r>
        <w:rPr>
          <w:spacing w:val="4"/>
        </w:rPr>
        <w:t>m</w:t>
      </w:r>
      <w:r>
        <w:t>í</w:t>
      </w:r>
      <w:r>
        <w:rPr>
          <w:spacing w:val="-5"/>
        </w:rPr>
        <w:t xml:space="preserve"> </w:t>
      </w:r>
      <w:r>
        <w:t>dotčeného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4"/>
        </w:rPr>
        <w:t>m</w:t>
      </w:r>
      <w:r>
        <w:t>i</w:t>
      </w:r>
      <w:r>
        <w:rPr>
          <w:spacing w:val="-6"/>
        </w:rPr>
        <w:t xml:space="preserve"> </w:t>
      </w:r>
      <w:r>
        <w:t>pra</w:t>
      </w:r>
      <w:r>
        <w:rPr>
          <w:spacing w:val="1"/>
        </w:rPr>
        <w:t>c</w:t>
      </w:r>
      <w:r>
        <w:t>e</w:t>
      </w:r>
      <w:r>
        <w:rPr>
          <w:spacing w:val="4"/>
        </w:rPr>
        <w:t>m</w:t>
      </w:r>
      <w:r>
        <w:t>i.</w:t>
      </w:r>
      <w:r>
        <w:rPr>
          <w:w w:val="99"/>
        </w:rPr>
        <w:t xml:space="preserve"> </w:t>
      </w:r>
      <w:r>
        <w:t>K</w:t>
      </w:r>
      <w:r>
        <w:rPr>
          <w:spacing w:val="-2"/>
        </w:rPr>
        <w:t>á</w:t>
      </w:r>
      <w:r>
        <w:rPr>
          <w:spacing w:val="4"/>
        </w:rPr>
        <w:t>m</w:t>
      </w:r>
      <w:r>
        <w:t>en</w:t>
      </w:r>
      <w:r>
        <w:rPr>
          <w:spacing w:val="-5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ro</w:t>
      </w:r>
      <w:r>
        <w:rPr>
          <w:spacing w:val="-5"/>
        </w:rPr>
        <w:t>z</w:t>
      </w:r>
      <w:r>
        <w:t>ebran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5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-4"/>
        </w:rPr>
        <w:t xml:space="preserve"> </w:t>
      </w:r>
      <w:r>
        <w:t>bude</w:t>
      </w:r>
      <w:r w:rsidR="001425A0">
        <w:t xml:space="preserve"> tříděn, a vhodné kameny budou očištěny a následně zhotovitelem odvezeny na stavební dvůr </w:t>
      </w:r>
      <w:proofErr w:type="spellStart"/>
      <w:r w:rsidR="001425A0">
        <w:t>POh</w:t>
      </w:r>
      <w:proofErr w:type="spellEnd"/>
      <w:r w:rsidR="001425A0">
        <w:t xml:space="preserve"> v České Lípě</w:t>
      </w:r>
      <w:r>
        <w:t>.</w:t>
      </w:r>
      <w:r>
        <w:rPr>
          <w:spacing w:val="14"/>
        </w:rPr>
        <w:t xml:space="preserve"> </w:t>
      </w:r>
      <w:r>
        <w:t>Ne</w:t>
      </w:r>
      <w:r>
        <w:rPr>
          <w:spacing w:val="-2"/>
        </w:rPr>
        <w:t>v</w:t>
      </w:r>
      <w:r>
        <w:rPr>
          <w:spacing w:val="-7"/>
        </w:rPr>
        <w:t>y</w:t>
      </w:r>
      <w:r>
        <w:t>u</w:t>
      </w:r>
      <w:r>
        <w:rPr>
          <w:spacing w:val="-5"/>
        </w:rPr>
        <w:t>ž</w:t>
      </w:r>
      <w:r>
        <w:t>itý</w:t>
      </w:r>
      <w:r>
        <w:rPr>
          <w:spacing w:val="9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</w:t>
      </w:r>
      <w:r>
        <w:rPr>
          <w:spacing w:val="14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opů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bouran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14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15"/>
        </w:rPr>
        <w:t xml:space="preserve"> </w:t>
      </w:r>
      <w:r>
        <w:t>bude</w:t>
      </w:r>
      <w:r>
        <w:rPr>
          <w:w w:val="99"/>
        </w:rPr>
        <w:t xml:space="preserve"> </w:t>
      </w:r>
      <w:r>
        <w:t>tříděn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nab</w:t>
      </w:r>
      <w:r>
        <w:rPr>
          <w:spacing w:val="-2"/>
        </w:rPr>
        <w:t>í</w:t>
      </w:r>
      <w:r>
        <w:t>d</w:t>
      </w:r>
      <w:r>
        <w:rPr>
          <w:spacing w:val="-1"/>
        </w:rPr>
        <w:t>n</w:t>
      </w:r>
      <w:r>
        <w:t>ut</w:t>
      </w:r>
      <w:r>
        <w:rPr>
          <w:spacing w:val="35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>l</w:t>
      </w:r>
      <w:r>
        <w:rPr>
          <w:spacing w:val="1"/>
        </w:rPr>
        <w:t>š</w:t>
      </w:r>
      <w:r>
        <w:t>í</w:t>
      </w:r>
      <w:r>
        <w:rPr>
          <w:spacing w:val="4"/>
        </w:rPr>
        <w:t>m</w:t>
      </w:r>
      <w:r>
        <w:t>u</w:t>
      </w:r>
      <w:r>
        <w:rPr>
          <w:spacing w:val="36"/>
        </w:rPr>
        <w:t xml:space="preserve"> </w:t>
      </w:r>
      <w:r>
        <w:rPr>
          <w:spacing w:val="-5"/>
        </w:rPr>
        <w:t>z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ání.</w:t>
      </w:r>
      <w:r>
        <w:rPr>
          <w:spacing w:val="35"/>
        </w:rPr>
        <w:t xml:space="preserve"> </w:t>
      </w:r>
      <w:r>
        <w:t>K</w:t>
      </w:r>
      <w:r>
        <w:rPr>
          <w:spacing w:val="-2"/>
        </w:rPr>
        <w:t>o</w:t>
      </w:r>
      <w:r>
        <w:rPr>
          <w:spacing w:val="4"/>
        </w:rPr>
        <w:t>m</w:t>
      </w:r>
      <w:r>
        <w:t>uná</w:t>
      </w:r>
      <w:r>
        <w:rPr>
          <w:spacing w:val="-3"/>
        </w:rPr>
        <w:t>l</w:t>
      </w:r>
      <w:r>
        <w:t>ní</w:t>
      </w:r>
      <w:r>
        <w:rPr>
          <w:spacing w:val="33"/>
        </w:rPr>
        <w:t xml:space="preserve"> </w:t>
      </w:r>
      <w:r>
        <w:t>odp</w:t>
      </w:r>
      <w:r>
        <w:rPr>
          <w:spacing w:val="-2"/>
        </w:rPr>
        <w:t>a</w:t>
      </w:r>
      <w:r>
        <w:t>d,</w:t>
      </w:r>
      <w:r>
        <w:rPr>
          <w:spacing w:val="34"/>
        </w:rPr>
        <w:t xml:space="preserve"> </w:t>
      </w:r>
      <w:r>
        <w:t>v</w:t>
      </w:r>
      <w:r>
        <w:rPr>
          <w:spacing w:val="-6"/>
        </w:rPr>
        <w:t>z</w:t>
      </w:r>
      <w:r>
        <w:t>n</w:t>
      </w:r>
      <w:r>
        <w:rPr>
          <w:spacing w:val="-2"/>
        </w:rPr>
        <w:t>i</w:t>
      </w:r>
      <w:r>
        <w:rPr>
          <w:spacing w:val="3"/>
        </w:rPr>
        <w:t>k</w:t>
      </w:r>
      <w:r>
        <w:rPr>
          <w:spacing w:val="-1"/>
        </w:rPr>
        <w:t>a</w:t>
      </w:r>
      <w:r>
        <w:rPr>
          <w:spacing w:val="1"/>
        </w:rPr>
        <w:t>j</w:t>
      </w:r>
      <w:r>
        <w:t>ící</w:t>
      </w:r>
      <w:r>
        <w:rPr>
          <w:spacing w:val="34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rá</w:t>
      </w:r>
      <w:r>
        <w:rPr>
          <w:spacing w:val="5"/>
        </w:rPr>
        <w:t>m</w:t>
      </w:r>
      <w:r>
        <w:rPr>
          <w:spacing w:val="1"/>
        </w:rPr>
        <w:t>c</w:t>
      </w:r>
      <w:r>
        <w:t>i</w:t>
      </w:r>
      <w:r>
        <w:rPr>
          <w:spacing w:val="32"/>
        </w:rPr>
        <w:t xml:space="preserve"> </w:t>
      </w:r>
      <w:r>
        <w:t>prov</w:t>
      </w:r>
      <w:r>
        <w:rPr>
          <w:spacing w:val="-2"/>
        </w:rPr>
        <w:t>o</w:t>
      </w:r>
      <w:r>
        <w:rPr>
          <w:spacing w:val="-5"/>
        </w:rPr>
        <w:t>z</w:t>
      </w:r>
      <w:r>
        <w:t>u</w:t>
      </w:r>
      <w:r>
        <w:rPr>
          <w:spacing w:val="33"/>
        </w:rPr>
        <w:t xml:space="preserve"> </w:t>
      </w:r>
      <w:r>
        <w:rPr>
          <w:spacing w:val="-5"/>
        </w:rPr>
        <w:t>z</w:t>
      </w:r>
      <w:r>
        <w:t>aří</w:t>
      </w:r>
      <w:r>
        <w:rPr>
          <w:spacing w:val="-5"/>
        </w:rPr>
        <w:t>z</w:t>
      </w:r>
      <w:r>
        <w:t>ení</w:t>
      </w:r>
      <w:r>
        <w:rPr>
          <w:spacing w:val="33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tě,</w:t>
      </w:r>
      <w:r>
        <w:rPr>
          <w:w w:val="99"/>
        </w:rPr>
        <w:t xml:space="preserve"> </w:t>
      </w:r>
      <w:r>
        <w:t>bude</w:t>
      </w:r>
      <w:r>
        <w:rPr>
          <w:spacing w:val="10"/>
        </w:rPr>
        <w:t xml:space="preserve"> </w:t>
      </w:r>
      <w:r>
        <w:t>l</w:t>
      </w:r>
      <w:r>
        <w:rPr>
          <w:spacing w:val="-3"/>
        </w:rPr>
        <w:t>i</w:t>
      </w:r>
      <w:r>
        <w:rPr>
          <w:spacing w:val="3"/>
        </w:rPr>
        <w:t>k</w:t>
      </w:r>
      <w:r>
        <w:t>v</w:t>
      </w:r>
      <w:r>
        <w:rPr>
          <w:spacing w:val="-3"/>
        </w:rPr>
        <w:t>i</w:t>
      </w:r>
      <w:r>
        <w:t>do</w:t>
      </w:r>
      <w:r>
        <w:rPr>
          <w:spacing w:val="-2"/>
        </w:rPr>
        <w:t>v</w:t>
      </w:r>
      <w:r>
        <w:t>án</w:t>
      </w:r>
      <w:r>
        <w:rPr>
          <w:spacing w:val="11"/>
        </w:rPr>
        <w:t xml:space="preserve"> </w:t>
      </w:r>
      <w:r>
        <w:t>předepsan</w:t>
      </w:r>
      <w:r>
        <w:rPr>
          <w:spacing w:val="-8"/>
        </w:rPr>
        <w:t>ý</w:t>
      </w:r>
      <w:r>
        <w:t>m</w:t>
      </w:r>
      <w:r>
        <w:rPr>
          <w:spacing w:val="16"/>
        </w:rPr>
        <w:t xml:space="preserve"> </w:t>
      </w:r>
      <w:r>
        <w:rPr>
          <w:spacing w:val="-5"/>
        </w:rPr>
        <w:t>z</w:t>
      </w:r>
      <w:r>
        <w:t>působem</w:t>
      </w:r>
      <w:r>
        <w:rPr>
          <w:spacing w:val="15"/>
        </w:rPr>
        <w:t xml:space="preserve"> </w:t>
      </w:r>
      <w:r>
        <w:rPr>
          <w:spacing w:val="2"/>
        </w:rPr>
        <w:t>f</w:t>
      </w:r>
      <w:r>
        <w:t>ir</w:t>
      </w:r>
      <w:r>
        <w:rPr>
          <w:spacing w:val="4"/>
        </w:rPr>
        <w:t>m</w:t>
      </w:r>
      <w:r>
        <w:t>ou</w:t>
      </w:r>
      <w:r>
        <w:rPr>
          <w:spacing w:val="12"/>
        </w:rPr>
        <w:t xml:space="preserve"> </w:t>
      </w:r>
      <w:r>
        <w:rPr>
          <w:spacing w:val="-5"/>
        </w:rPr>
        <w:t>z</w:t>
      </w:r>
      <w:r>
        <w:t>ab</w:t>
      </w:r>
      <w:r>
        <w:rPr>
          <w:spacing w:val="-8"/>
        </w:rPr>
        <w:t>ý</w:t>
      </w:r>
      <w:r>
        <w:t>v</w:t>
      </w:r>
      <w:r>
        <w:rPr>
          <w:spacing w:val="-2"/>
        </w:rPr>
        <w:t>a</w:t>
      </w:r>
      <w:r>
        <w:rPr>
          <w:spacing w:val="1"/>
        </w:rPr>
        <w:t>j</w:t>
      </w:r>
      <w:r>
        <w:t>ící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na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dán</w:t>
      </w:r>
      <w:r>
        <w:rPr>
          <w:spacing w:val="-2"/>
        </w:rPr>
        <w:t>í</w:t>
      </w:r>
      <w:r>
        <w:t>m</w:t>
      </w:r>
      <w:r>
        <w:rPr>
          <w:spacing w:val="16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tí</w:t>
      </w:r>
      <w:r>
        <w:rPr>
          <w:spacing w:val="4"/>
        </w:rPr>
        <w:t>m</w:t>
      </w:r>
      <w:r>
        <w:t>to</w:t>
      </w:r>
      <w:r>
        <w:rPr>
          <w:spacing w:val="9"/>
        </w:rPr>
        <w:t xml:space="preserve"> </w:t>
      </w:r>
      <w:r>
        <w:t>odp</w:t>
      </w:r>
      <w:r>
        <w:rPr>
          <w:spacing w:val="-2"/>
        </w:rPr>
        <w:t>a</w:t>
      </w:r>
      <w:r>
        <w:t>de</w:t>
      </w:r>
      <w:r>
        <w:rPr>
          <w:spacing w:val="3"/>
        </w:rPr>
        <w:t>m</w:t>
      </w:r>
      <w:r>
        <w:t>.</w:t>
      </w:r>
      <w:r>
        <w:rPr>
          <w:spacing w:val="9"/>
        </w:rPr>
        <w:t xml:space="preserve"> </w:t>
      </w:r>
      <w:r>
        <w:t>Odděl</w:t>
      </w:r>
      <w:r>
        <w:rPr>
          <w:spacing w:val="-2"/>
        </w:rPr>
        <w:t>e</w:t>
      </w:r>
      <w:r>
        <w:t>ně</w:t>
      </w:r>
      <w:r>
        <w:rPr>
          <w:spacing w:val="9"/>
        </w:rPr>
        <w:t xml:space="preserve"> </w:t>
      </w:r>
      <w:r>
        <w:t>bude</w:t>
      </w:r>
      <w:r>
        <w:rPr>
          <w:w w:val="99"/>
        </w:rPr>
        <w:t xml:space="preserve"> </w:t>
      </w:r>
      <w:r>
        <w:t>na</w:t>
      </w:r>
      <w:r>
        <w:rPr>
          <w:spacing w:val="2"/>
        </w:rPr>
        <w:t>k</w:t>
      </w:r>
      <w:r>
        <w:t>l</w:t>
      </w:r>
      <w:r>
        <w:rPr>
          <w:spacing w:val="-2"/>
        </w:rPr>
        <w:t>á</w:t>
      </w:r>
      <w:r>
        <w:t>dáno</w:t>
      </w:r>
      <w:r>
        <w:rPr>
          <w:spacing w:val="28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neb</w:t>
      </w:r>
      <w:r>
        <w:rPr>
          <w:spacing w:val="-2"/>
        </w:rPr>
        <w:t>e</w:t>
      </w:r>
      <w:r>
        <w:rPr>
          <w:spacing w:val="-5"/>
        </w:rPr>
        <w:t>z</w:t>
      </w:r>
      <w:r>
        <w:t>pečn</w:t>
      </w:r>
      <w:r>
        <w:rPr>
          <w:spacing w:val="-7"/>
        </w:rPr>
        <w:t>ý</w:t>
      </w:r>
      <w:r>
        <w:rPr>
          <w:spacing w:val="4"/>
        </w:rPr>
        <w:t>m</w:t>
      </w:r>
      <w:r>
        <w:t>i</w:t>
      </w:r>
      <w:r>
        <w:rPr>
          <w:spacing w:val="30"/>
        </w:rPr>
        <w:t xml:space="preserve"> </w:t>
      </w:r>
      <w:r>
        <w:t>l</w:t>
      </w:r>
      <w:r>
        <w:rPr>
          <w:spacing w:val="-2"/>
        </w:rPr>
        <w:t>á</w:t>
      </w:r>
      <w:r>
        <w:t>t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i</w:t>
      </w:r>
      <w:r>
        <w:rPr>
          <w:spacing w:val="29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oba</w:t>
      </w:r>
      <w:r>
        <w:rPr>
          <w:spacing w:val="-3"/>
        </w:rPr>
        <w:t>l</w:t>
      </w:r>
      <w:r>
        <w:t>y</w:t>
      </w:r>
      <w:r>
        <w:rPr>
          <w:spacing w:val="25"/>
        </w:rPr>
        <w:t xml:space="preserve"> </w:t>
      </w:r>
      <w:r>
        <w:t>od</w:t>
      </w:r>
      <w:r>
        <w:rPr>
          <w:spacing w:val="29"/>
        </w:rPr>
        <w:t xml:space="preserve"> </w:t>
      </w:r>
      <w: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t>h,</w:t>
      </w:r>
      <w:r>
        <w:rPr>
          <w:spacing w:val="28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27"/>
        </w:rPr>
        <w:t xml:space="preserve"> </w:t>
      </w:r>
      <w:r>
        <w:rPr>
          <w:spacing w:val="1"/>
        </w:rPr>
        <w:t>js</w:t>
      </w:r>
      <w:r>
        <w:t>ou</w:t>
      </w:r>
      <w:r>
        <w:rPr>
          <w:spacing w:val="27"/>
        </w:rPr>
        <w:t xml:space="preserve"> </w:t>
      </w:r>
      <w:r>
        <w:t>např.</w:t>
      </w:r>
      <w:r>
        <w:rPr>
          <w:spacing w:val="28"/>
        </w:rPr>
        <w:t xml:space="preserve"> </w:t>
      </w:r>
      <w:r>
        <w:t>oba</w:t>
      </w:r>
      <w:r>
        <w:rPr>
          <w:spacing w:val="-3"/>
        </w:rPr>
        <w:t>l</w:t>
      </w:r>
      <w:r>
        <w:t>y</w:t>
      </w:r>
      <w:r>
        <w:rPr>
          <w:spacing w:val="22"/>
        </w:rPr>
        <w:t xml:space="preserve"> </w:t>
      </w:r>
      <w:r>
        <w:t>od</w:t>
      </w:r>
      <w:r>
        <w:rPr>
          <w:spacing w:val="27"/>
        </w:rPr>
        <w:t xml:space="preserve"> 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erál</w:t>
      </w:r>
      <w:r>
        <w:rPr>
          <w:spacing w:val="-2"/>
        </w:rPr>
        <w:t>n</w:t>
      </w:r>
      <w:r>
        <w:t>ích</w:t>
      </w:r>
      <w:r>
        <w:rPr>
          <w:spacing w:val="29"/>
        </w:rPr>
        <w:t xml:space="preserve"> </w:t>
      </w:r>
      <w:r>
        <w:t>o</w:t>
      </w:r>
      <w:r>
        <w:rPr>
          <w:spacing w:val="-2"/>
        </w:rPr>
        <w:t>l</w:t>
      </w:r>
      <w:r>
        <w:t>ejů,</w:t>
      </w:r>
      <w:r>
        <w:rPr>
          <w:spacing w:val="28"/>
        </w:rPr>
        <w:t xml:space="preserve"> </w:t>
      </w:r>
      <w:r>
        <w:rPr>
          <w:spacing w:val="4"/>
        </w:rPr>
        <w:t>m</w:t>
      </w:r>
      <w:r>
        <w:t>a</w:t>
      </w:r>
      <w:r>
        <w:rPr>
          <w:spacing w:val="-5"/>
        </w:rPr>
        <w:t>z</w:t>
      </w:r>
      <w:r>
        <w:t>iv</w:t>
      </w:r>
      <w:r>
        <w:rPr>
          <w:spacing w:val="26"/>
        </w:rPr>
        <w:t xml:space="preserve"> </w:t>
      </w:r>
      <w:r>
        <w:t>atp.</w:t>
      </w:r>
      <w:r>
        <w:rPr>
          <w:w w:val="99"/>
        </w:rPr>
        <w:t xml:space="preserve"> </w:t>
      </w:r>
      <w:r>
        <w:t>Odpad</w:t>
      </w:r>
      <w:r>
        <w:rPr>
          <w:spacing w:val="4"/>
        </w:rPr>
        <w:t xml:space="preserve"> </w:t>
      </w:r>
      <w:r>
        <w:t>bude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án</w:t>
      </w:r>
      <w:r>
        <w:rPr>
          <w:spacing w:val="2"/>
        </w:rPr>
        <w:t xml:space="preserve"> </w:t>
      </w:r>
      <w:r>
        <w:t>odd</w:t>
      </w:r>
      <w:r>
        <w:rPr>
          <w:spacing w:val="-2"/>
        </w:rPr>
        <w:t>ě</w:t>
      </w:r>
      <w:r>
        <w:t>l</w:t>
      </w:r>
      <w:r>
        <w:rPr>
          <w:spacing w:val="-2"/>
        </w:rPr>
        <w:t>e</w:t>
      </w:r>
      <w:r>
        <w:t>ně</w:t>
      </w:r>
      <w:r>
        <w:rPr>
          <w:spacing w:val="2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-5"/>
        </w:rPr>
        <w:t>z</w:t>
      </w:r>
      <w:r>
        <w:t>abe</w:t>
      </w:r>
      <w:r>
        <w:rPr>
          <w:spacing w:val="-6"/>
        </w:rPr>
        <w:t>z</w:t>
      </w:r>
      <w:r>
        <w:t>pečen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2"/>
        </w:rPr>
        <w:t xml:space="preserve"> </w:t>
      </w:r>
      <w:r>
        <w:t>nád</w:t>
      </w:r>
      <w:r>
        <w:rPr>
          <w:spacing w:val="-2"/>
        </w:rPr>
        <w:t>o</w:t>
      </w:r>
      <w:r>
        <w:t>bách</w:t>
      </w:r>
      <w:r>
        <w:rPr>
          <w:spacing w:val="3"/>
        </w:rPr>
        <w:t xml:space="preserve"> </w:t>
      </w:r>
      <w:r>
        <w:t>(</w:t>
      </w:r>
      <w:r>
        <w:rPr>
          <w:spacing w:val="4"/>
        </w:rPr>
        <w:t>k</w:t>
      </w:r>
      <w:r>
        <w:t>ont</w:t>
      </w:r>
      <w:r>
        <w:rPr>
          <w:spacing w:val="-2"/>
        </w:rPr>
        <w:t>e</w:t>
      </w:r>
      <w:r>
        <w:rPr>
          <w:spacing w:val="1"/>
        </w:rPr>
        <w:t>j</w:t>
      </w:r>
      <w:r>
        <w:t>nerech)</w:t>
      </w:r>
      <w:r>
        <w:rPr>
          <w:spacing w:val="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</w:t>
      </w:r>
      <w:r>
        <w:rPr>
          <w:spacing w:val="-3"/>
        </w:rPr>
        <w:t>i</w:t>
      </w:r>
      <w:r>
        <w:rPr>
          <w:spacing w:val="3"/>
        </w:rPr>
        <w:t>k</w:t>
      </w:r>
      <w:r>
        <w:t>v</w:t>
      </w:r>
      <w:r>
        <w:rPr>
          <w:spacing w:val="-3"/>
        </w:rPr>
        <w:t>i</w:t>
      </w:r>
      <w:r>
        <w:t>do</w:t>
      </w:r>
      <w:r>
        <w:rPr>
          <w:spacing w:val="-2"/>
        </w:rPr>
        <w:t>v</w:t>
      </w:r>
      <w:r>
        <w:t>án</w:t>
      </w:r>
      <w:r>
        <w:rPr>
          <w:spacing w:val="2"/>
        </w:rPr>
        <w:t xml:space="preserve"> </w:t>
      </w:r>
      <w:r>
        <w:t>předepsan</w:t>
      </w:r>
      <w:r>
        <w:rPr>
          <w:spacing w:val="-8"/>
        </w:rPr>
        <w:t>ý</w:t>
      </w:r>
      <w:r>
        <w:t>m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rPr>
          <w:spacing w:val="-1"/>
        </w:rPr>
        <w:t>pů</w:t>
      </w:r>
      <w:r>
        <w:rPr>
          <w:spacing w:val="1"/>
        </w:rPr>
        <w:t>s</w:t>
      </w:r>
      <w:r>
        <w:t>obem</w:t>
      </w:r>
      <w:r>
        <w:rPr>
          <w:spacing w:val="-4"/>
        </w:rPr>
        <w:t xml:space="preserve"> </w:t>
      </w:r>
      <w:r>
        <w:t>v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aří</w:t>
      </w:r>
      <w:r>
        <w:rPr>
          <w:spacing w:val="-5"/>
        </w:rPr>
        <w:t>z</w:t>
      </w:r>
      <w:r>
        <w:t>eních</w:t>
      </w:r>
      <w:r>
        <w:rPr>
          <w:spacing w:val="-7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to</w:t>
      </w:r>
      <w:r>
        <w:rPr>
          <w:spacing w:val="3"/>
        </w:rPr>
        <w:t>m</w:t>
      </w:r>
      <w:r>
        <w:t>u</w:t>
      </w:r>
      <w:r>
        <w:rPr>
          <w:spacing w:val="-7"/>
        </w:rPr>
        <w:t xml:space="preserve"> </w:t>
      </w:r>
      <w:r>
        <w:t>určen</w:t>
      </w:r>
      <w:r>
        <w:rPr>
          <w:spacing w:val="-7"/>
        </w:rPr>
        <w:t>ý</w:t>
      </w:r>
      <w:r>
        <w:rPr>
          <w:spacing w:val="1"/>
        </w:rPr>
        <w:t>c</w:t>
      </w:r>
      <w:r>
        <w:t>h.</w:t>
      </w:r>
    </w:p>
    <w:p w:rsidR="00F228D5" w:rsidRDefault="00F228D5" w:rsidP="00F228D5">
      <w:pPr>
        <w:kinsoku w:val="0"/>
        <w:overflowPunct w:val="0"/>
        <w:spacing w:before="5" w:line="110" w:lineRule="exact"/>
        <w:ind w:right="43"/>
        <w:rPr>
          <w:sz w:val="11"/>
          <w:szCs w:val="11"/>
        </w:rPr>
      </w:pPr>
    </w:p>
    <w:p w:rsidR="00F228D5" w:rsidRDefault="00F228D5" w:rsidP="00F228D5">
      <w:pPr>
        <w:pStyle w:val="Zkladntext"/>
        <w:kinsoku w:val="0"/>
        <w:overflowPunct w:val="0"/>
        <w:ind w:right="43"/>
        <w:jc w:val="both"/>
      </w:pPr>
      <w:r>
        <w:t>K</w:t>
      </w:r>
      <w:r>
        <w:rPr>
          <w:spacing w:val="-8"/>
        </w:rPr>
        <w:t xml:space="preserve"> </w:t>
      </w:r>
      <w:r>
        <w:t>obs</w:t>
      </w:r>
      <w:r>
        <w:rPr>
          <w:spacing w:val="-7"/>
        </w:rPr>
        <w:t>y</w:t>
      </w:r>
      <w:r>
        <w:t>pů</w:t>
      </w:r>
      <w:r>
        <w:rPr>
          <w:spacing w:val="3"/>
        </w:rPr>
        <w:t>m</w:t>
      </w:r>
      <w:r>
        <w:t>,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ás</w:t>
      </w:r>
      <w:r>
        <w:rPr>
          <w:spacing w:val="-7"/>
        </w:rPr>
        <w:t>y</w:t>
      </w:r>
      <w:r>
        <w:t>pům</w:t>
      </w:r>
      <w:r>
        <w:rPr>
          <w:spacing w:val="-3"/>
        </w:rPr>
        <w:t xml:space="preserve"> </w:t>
      </w:r>
      <w:r>
        <w:t>ap</w:t>
      </w:r>
      <w:r>
        <w:rPr>
          <w:spacing w:val="-2"/>
        </w:rPr>
        <w:t>o</w:t>
      </w:r>
      <w:r>
        <w:t>d.</w:t>
      </w:r>
      <w:r>
        <w:rPr>
          <w:spacing w:val="-7"/>
        </w:rPr>
        <w:t xml:space="preserve"> </w:t>
      </w:r>
      <w:r>
        <w:t>n</w:t>
      </w:r>
      <w:r>
        <w:rPr>
          <w:spacing w:val="-2"/>
        </w:rPr>
        <w:t>e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u</w:t>
      </w:r>
      <w:r>
        <w:rPr>
          <w:spacing w:val="-5"/>
        </w:rPr>
        <w:t>ž</w:t>
      </w:r>
      <w:r>
        <w:t>í</w:t>
      </w:r>
      <w:r>
        <w:rPr>
          <w:spacing w:val="-2"/>
        </w:rPr>
        <w:t>v</w:t>
      </w:r>
      <w:r>
        <w:t>ány</w:t>
      </w:r>
      <w:r>
        <w:rPr>
          <w:spacing w:val="-12"/>
        </w:rPr>
        <w:t xml:space="preserve"> </w:t>
      </w:r>
      <w:r>
        <w:rPr>
          <w:spacing w:val="-5"/>
        </w:rPr>
        <w:t>ž</w:t>
      </w:r>
      <w:r>
        <w:t>ádné</w:t>
      </w:r>
      <w:r>
        <w:rPr>
          <w:spacing w:val="-8"/>
        </w:rPr>
        <w:t xml:space="preserve"> </w:t>
      </w:r>
      <w:r>
        <w:t>od</w:t>
      </w:r>
      <w:r>
        <w:rPr>
          <w:spacing w:val="-2"/>
        </w:rPr>
        <w:t>p</w:t>
      </w:r>
      <w:r>
        <w:t>ad</w:t>
      </w:r>
      <w:r>
        <w:rPr>
          <w:spacing w:val="-8"/>
        </w:rPr>
        <w:t>y</w:t>
      </w:r>
      <w:r>
        <w:t>,</w:t>
      </w:r>
      <w:r>
        <w:rPr>
          <w:spacing w:val="-6"/>
        </w:rPr>
        <w:t xml:space="preserve"> </w:t>
      </w:r>
      <w:r>
        <w:t>po</w:t>
      </w:r>
      <w:r>
        <w:rPr>
          <w:spacing w:val="-2"/>
        </w:rPr>
        <w:t>u</w:t>
      </w:r>
      <w:r>
        <w:rPr>
          <w:spacing w:val="-5"/>
        </w:rPr>
        <w:t>z</w:t>
      </w:r>
      <w:r>
        <w:t>e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t>hod</w:t>
      </w:r>
      <w:r>
        <w:rPr>
          <w:spacing w:val="-2"/>
        </w:rPr>
        <w:t>n</w:t>
      </w:r>
      <w:r>
        <w:t>á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a</w:t>
      </w:r>
      <w:r>
        <w:rPr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3"/>
        </w:rPr>
        <w:t>k</w:t>
      </w:r>
      <w:r>
        <w:rPr>
          <w:spacing w:val="-1"/>
        </w:rPr>
        <w:t>o</w:t>
      </w:r>
      <w:r>
        <w:t>pů.</w:t>
      </w:r>
    </w:p>
    <w:p w:rsidR="004F4CEE" w:rsidRDefault="004F4CEE" w:rsidP="00F228D5">
      <w:pPr>
        <w:pStyle w:val="Zkladntext"/>
        <w:kinsoku w:val="0"/>
        <w:overflowPunct w:val="0"/>
        <w:ind w:right="43"/>
        <w:jc w:val="both"/>
      </w:pPr>
      <w:r>
        <w:t xml:space="preserve">Nakládání s odpady bude doloženo OŽP </w:t>
      </w:r>
      <w:proofErr w:type="spellStart"/>
      <w:r>
        <w:t>MěÚ</w:t>
      </w:r>
      <w:proofErr w:type="spellEnd"/>
      <w:r>
        <w:t xml:space="preserve"> Nový Bor.</w:t>
      </w:r>
    </w:p>
    <w:p w:rsidR="00F228D5" w:rsidRDefault="00F228D5" w:rsidP="00F228D5">
      <w:pPr>
        <w:pStyle w:val="Zkladntext"/>
        <w:kinsoku w:val="0"/>
        <w:overflowPunct w:val="0"/>
        <w:spacing w:line="238" w:lineRule="auto"/>
        <w:ind w:right="43"/>
        <w:jc w:val="both"/>
        <w:rPr>
          <w:b/>
          <w:bCs/>
        </w:rPr>
      </w:pPr>
    </w:p>
    <w:p w:rsidR="00F228D5" w:rsidRDefault="00F228D5" w:rsidP="00F228D5">
      <w:pPr>
        <w:kinsoku w:val="0"/>
        <w:overflowPunct w:val="0"/>
        <w:spacing w:before="7" w:line="120" w:lineRule="exact"/>
        <w:ind w:right="43"/>
        <w:rPr>
          <w:sz w:val="12"/>
          <w:szCs w:val="12"/>
        </w:rPr>
      </w:pPr>
    </w:p>
    <w:p w:rsidR="00F228D5" w:rsidRPr="007130CC" w:rsidRDefault="00F228D5" w:rsidP="00F228D5">
      <w:pPr>
        <w:pStyle w:val="Nadpis3"/>
        <w:numPr>
          <w:ilvl w:val="2"/>
          <w:numId w:val="13"/>
        </w:numPr>
        <w:tabs>
          <w:tab w:val="left" w:pos="836"/>
        </w:tabs>
        <w:kinsoku w:val="0"/>
        <w:overflowPunct w:val="0"/>
        <w:ind w:left="836" w:right="43" w:hanging="677"/>
      </w:pPr>
      <w:r>
        <w:t>Seznam pozemků</w:t>
      </w:r>
      <w:r w:rsidRPr="007130CC">
        <w:t xml:space="preserve"> </w:t>
      </w:r>
      <w:r>
        <w:t>dle KN na kterých se  sta</w:t>
      </w:r>
      <w:r w:rsidRPr="007130CC">
        <w:t>v</w:t>
      </w:r>
      <w:r>
        <w:t>ba pro</w:t>
      </w:r>
      <w:r w:rsidRPr="007130CC">
        <w:t>v</w:t>
      </w:r>
      <w:r>
        <w:t>ádí</w:t>
      </w:r>
    </w:p>
    <w:p w:rsidR="00F228D5" w:rsidRDefault="00F228D5" w:rsidP="00F228D5">
      <w:pPr>
        <w:kinsoku w:val="0"/>
        <w:overflowPunct w:val="0"/>
        <w:spacing w:before="6" w:line="240" w:lineRule="exact"/>
        <w:ind w:right="43"/>
      </w:pPr>
    </w:p>
    <w:p w:rsidR="00FC141A" w:rsidRDefault="00FC141A" w:rsidP="00FC141A">
      <w:pPr>
        <w:pStyle w:val="Zkladntext"/>
        <w:kinsoku w:val="0"/>
        <w:overflowPunct w:val="0"/>
        <w:spacing w:line="228" w:lineRule="exact"/>
        <w:ind w:right="122" w:firstLine="679"/>
        <w:jc w:val="both"/>
      </w:pPr>
      <w:r>
        <w:t>Op</w:t>
      </w:r>
      <w:r>
        <w:rPr>
          <w:spacing w:val="1"/>
        </w:rPr>
        <w:t>r</w:t>
      </w:r>
      <w:r>
        <w:t>a</w:t>
      </w:r>
      <w:r>
        <w:rPr>
          <w:spacing w:val="-2"/>
        </w:rPr>
        <w:t>v</w:t>
      </w:r>
      <w:r>
        <w:t>y</w:t>
      </w:r>
      <w:r>
        <w:rPr>
          <w:spacing w:val="32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re</w:t>
      </w:r>
      <w:r>
        <w:rPr>
          <w:spacing w:val="4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38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39"/>
        </w:rPr>
        <w:t xml:space="preserve"> </w:t>
      </w:r>
      <w:r>
        <w:t>dot</w:t>
      </w:r>
      <w:r>
        <w:rPr>
          <w:spacing w:val="-8"/>
        </w:rPr>
        <w:t>ý</w:t>
      </w:r>
      <w:r>
        <w:rPr>
          <w:spacing w:val="3"/>
        </w:rPr>
        <w:t>k</w:t>
      </w:r>
      <w:r>
        <w:t>ají</w:t>
      </w:r>
      <w:r>
        <w:rPr>
          <w:spacing w:val="39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ích</w:t>
      </w:r>
      <w:r>
        <w:rPr>
          <w:spacing w:val="40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ů</w:t>
      </w:r>
      <w:r>
        <w:rPr>
          <w:spacing w:val="38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39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ů</w:t>
      </w:r>
      <w:r>
        <w:rPr>
          <w:spacing w:val="36"/>
        </w:rPr>
        <w:t xml:space="preserve"> </w:t>
      </w:r>
      <w:r>
        <w:rPr>
          <w:spacing w:val="1"/>
        </w:rPr>
        <w:t>s</w:t>
      </w:r>
      <w:r>
        <w:t>ousedící</w:t>
      </w:r>
      <w:r>
        <w:rPr>
          <w:spacing w:val="1"/>
        </w:rPr>
        <w:t>c</w:t>
      </w:r>
      <w:r>
        <w:t>h</w:t>
      </w:r>
      <w:r>
        <w:rPr>
          <w:spacing w:val="36"/>
        </w:rPr>
        <w:t xml:space="preserve"> </w:t>
      </w:r>
      <w:r>
        <w:t>s</w:t>
      </w:r>
      <w:r>
        <w:rPr>
          <w:spacing w:val="-4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tem</w:t>
      </w:r>
      <w:r>
        <w:rPr>
          <w:w w:val="99"/>
        </w:rPr>
        <w:t xml:space="preserve"> </w:t>
      </w:r>
      <w:r>
        <w:t>v</w:t>
      </w:r>
      <w:r>
        <w:rPr>
          <w:spacing w:val="-7"/>
        </w:rPr>
        <w:t xml:space="preserve"> </w:t>
      </w:r>
      <w:proofErr w:type="spellStart"/>
      <w:r>
        <w:rPr>
          <w:spacing w:val="3"/>
        </w:rPr>
        <w:t>k</w:t>
      </w:r>
      <w:r>
        <w:t>.</w:t>
      </w:r>
      <w:r>
        <w:rPr>
          <w:spacing w:val="-1"/>
        </w:rPr>
        <w:t>ú</w:t>
      </w:r>
      <w:proofErr w:type="spellEnd"/>
      <w:r>
        <w:t>.</w:t>
      </w:r>
      <w:r>
        <w:rPr>
          <w:spacing w:val="1"/>
        </w:rPr>
        <w:t xml:space="preserve"> </w:t>
      </w:r>
      <w:r>
        <w:t>K</w:t>
      </w:r>
      <w:r>
        <w:rPr>
          <w:spacing w:val="-2"/>
        </w:rPr>
        <w:t>u</w:t>
      </w:r>
      <w:r>
        <w:t>nratice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Cv</w:t>
      </w:r>
      <w:r>
        <w:rPr>
          <w:spacing w:val="-3"/>
        </w:rPr>
        <w:t>i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rPr>
          <w:spacing w:val="-1"/>
        </w:rPr>
        <w:t>a</w:t>
      </w:r>
      <w:r>
        <w:t>.</w:t>
      </w:r>
      <w:r>
        <w:rPr>
          <w:spacing w:val="1"/>
        </w:rPr>
        <w:t xml:space="preserve"> </w:t>
      </w:r>
      <w:r>
        <w:t>V</w:t>
      </w:r>
      <w:r>
        <w:rPr>
          <w:spacing w:val="-8"/>
        </w:rPr>
        <w:t>y</w:t>
      </w:r>
      <w:r>
        <w:rPr>
          <w:spacing w:val="-5"/>
        </w:rPr>
        <w:t>ž</w:t>
      </w:r>
      <w:r>
        <w:t>aduje</w:t>
      </w:r>
      <w:r>
        <w:rPr>
          <w:spacing w:val="1"/>
        </w:rPr>
        <w:t xml:space="preserve"> </w:t>
      </w:r>
      <w:r>
        <w:t>doča</w:t>
      </w:r>
      <w:r>
        <w:rPr>
          <w:spacing w:val="1"/>
        </w:rPr>
        <w:t>s</w:t>
      </w:r>
      <w:r>
        <w:t>ný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trva</w:t>
      </w:r>
      <w:r>
        <w:rPr>
          <w:spacing w:val="-2"/>
        </w:rPr>
        <w:t>l</w:t>
      </w:r>
      <w:r>
        <w:t>ý</w:t>
      </w:r>
      <w:r>
        <w:rPr>
          <w:spacing w:val="-5"/>
        </w:rPr>
        <w:t xml:space="preserve"> z</w:t>
      </w:r>
      <w:r>
        <w:t>ábor</w:t>
      </w:r>
      <w:r>
        <w:rPr>
          <w:spacing w:val="1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rPr>
          <w:spacing w:val="-1"/>
        </w:rPr>
        <w:t>ů</w:t>
      </w:r>
      <w:r>
        <w:t>,</w:t>
      </w:r>
      <w:r>
        <w:rPr>
          <w:spacing w:val="1"/>
        </w:rPr>
        <w:t xml:space="preserve"> </w:t>
      </w:r>
      <w:r>
        <w:t>nut</w:t>
      </w:r>
      <w:r>
        <w:rPr>
          <w:spacing w:val="-2"/>
        </w:rPr>
        <w:t>n</w:t>
      </w:r>
      <w:r>
        <w:t>ý</w:t>
      </w:r>
      <w:r>
        <w:rPr>
          <w:spacing w:val="-4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prov</w:t>
      </w:r>
      <w:r>
        <w:rPr>
          <w:spacing w:val="-2"/>
        </w:rPr>
        <w:t>e</w:t>
      </w:r>
      <w:r>
        <w:t xml:space="preserve">dení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</w:t>
      </w:r>
      <w:r>
        <w:rPr>
          <w:spacing w:val="-8"/>
        </w:rPr>
        <w:t>y</w:t>
      </w:r>
      <w:r>
        <w:t xml:space="preserve">. </w:t>
      </w:r>
      <w:r>
        <w:rPr>
          <w:spacing w:val="3"/>
        </w:rPr>
        <w:t>T</w:t>
      </w:r>
      <w:r>
        <w:t>rva</w:t>
      </w:r>
      <w:r>
        <w:rPr>
          <w:spacing w:val="-2"/>
        </w:rPr>
        <w:t>l</w:t>
      </w:r>
      <w:r>
        <w:t>ý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ábor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34"/>
        </w:rPr>
        <w:t xml:space="preserve"> </w:t>
      </w:r>
      <w:r>
        <w:t>t</w:t>
      </w:r>
      <w:r>
        <w:rPr>
          <w:spacing w:val="-8"/>
        </w:rPr>
        <w:t>ý</w:t>
      </w:r>
      <w:r>
        <w:rPr>
          <w:spacing w:val="3"/>
        </w:rPr>
        <w:t>k</w:t>
      </w:r>
      <w:r>
        <w:t>á</w:t>
      </w:r>
      <w:r>
        <w:rPr>
          <w:spacing w:val="34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ů,</w:t>
      </w:r>
      <w:r>
        <w:rPr>
          <w:spacing w:val="35"/>
        </w:rPr>
        <w:t xml:space="preserve"> </w:t>
      </w:r>
      <w:r>
        <w:rPr>
          <w:spacing w:val="3"/>
        </w:rPr>
        <w:t>k</w:t>
      </w:r>
      <w:r>
        <w:t>teré</w:t>
      </w:r>
      <w:r>
        <w:rPr>
          <w:spacing w:val="34"/>
        </w:rPr>
        <w:t xml:space="preserve"> </w:t>
      </w:r>
      <w:r>
        <w:rPr>
          <w:spacing w:val="1"/>
        </w:rPr>
        <w:t>js</w:t>
      </w:r>
      <w:r>
        <w:t>ou</w:t>
      </w:r>
      <w:r>
        <w:rPr>
          <w:spacing w:val="35"/>
        </w:rPr>
        <w:t xml:space="preserve"> </w:t>
      </w:r>
      <w:r>
        <w:t>dnes</w:t>
      </w:r>
      <w:r>
        <w:rPr>
          <w:spacing w:val="32"/>
        </w:rPr>
        <w:t xml:space="preserve"> </w:t>
      </w:r>
      <w:r>
        <w:rPr>
          <w:spacing w:val="1"/>
        </w:rPr>
        <w:t>s</w:t>
      </w:r>
      <w:r>
        <w:t>oučá</w:t>
      </w:r>
      <w:r>
        <w:rPr>
          <w:spacing w:val="1"/>
        </w:rPr>
        <w:t>s</w:t>
      </w:r>
      <w:r>
        <w:t>tí</w:t>
      </w:r>
      <w:r>
        <w:rPr>
          <w:spacing w:val="33"/>
        </w:rPr>
        <w:t xml:space="preserve"> </w:t>
      </w:r>
      <w:r>
        <w:t>v</w:t>
      </w:r>
      <w:r>
        <w:rPr>
          <w:spacing w:val="-2"/>
        </w:rPr>
        <w:t>o</w:t>
      </w:r>
      <w:r>
        <w:t>dní</w:t>
      </w:r>
      <w:r>
        <w:rPr>
          <w:spacing w:val="-2"/>
        </w:rPr>
        <w:t>h</w:t>
      </w:r>
      <w:r>
        <w:t>o</w:t>
      </w:r>
      <w:r>
        <w:rPr>
          <w:spacing w:val="33"/>
        </w:rPr>
        <w:t xml:space="preserve"> </w:t>
      </w:r>
      <w:r>
        <w:t>to</w:t>
      </w:r>
      <w:r>
        <w:rPr>
          <w:spacing w:val="3"/>
        </w:rPr>
        <w:t>k</w:t>
      </w:r>
      <w:r>
        <w:t>u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1"/>
        </w:rPr>
        <w:t>h</w:t>
      </w:r>
      <w:r>
        <w:t>o</w:t>
      </w:r>
      <w:r>
        <w:rPr>
          <w:spacing w:val="32"/>
        </w:rPr>
        <w:t xml:space="preserve"> </w:t>
      </w:r>
      <w:r>
        <w:t>ope</w:t>
      </w:r>
      <w:r>
        <w:rPr>
          <w:spacing w:val="-3"/>
        </w:rPr>
        <w:t>v</w:t>
      </w:r>
      <w:r>
        <w:t>něn</w:t>
      </w:r>
      <w:r>
        <w:rPr>
          <w:spacing w:val="-2"/>
        </w:rPr>
        <w:t>í</w:t>
      </w:r>
      <w:r>
        <w:t>,</w:t>
      </w:r>
      <w:r>
        <w:rPr>
          <w:spacing w:val="33"/>
        </w:rPr>
        <w:t xml:space="preserve"> </w:t>
      </w:r>
      <w:r>
        <w:t>a</w:t>
      </w:r>
      <w:r>
        <w:rPr>
          <w:spacing w:val="-2"/>
        </w:rPr>
        <w:t>l</w:t>
      </w:r>
      <w:r>
        <w:t>e</w:t>
      </w:r>
      <w:r>
        <w:rPr>
          <w:spacing w:val="32"/>
        </w:rPr>
        <w:t xml:space="preserve"> </w:t>
      </w:r>
      <w:r>
        <w:t>nej</w:t>
      </w:r>
      <w:r>
        <w:rPr>
          <w:spacing w:val="1"/>
        </w:rPr>
        <w:t>s</w:t>
      </w:r>
      <w:r>
        <w:t>ou</w:t>
      </w:r>
      <w:r>
        <w:rPr>
          <w:spacing w:val="32"/>
        </w:rPr>
        <w:t xml:space="preserve"> </w:t>
      </w:r>
      <w:r>
        <w:t>v</w:t>
      </w:r>
      <w:r>
        <w:rPr>
          <w:spacing w:val="-2"/>
        </w:rPr>
        <w:t>e</w:t>
      </w:r>
      <w:r>
        <w:t>deny</w:t>
      </w:r>
      <w:r>
        <w:rPr>
          <w:spacing w:val="26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33"/>
        </w:rPr>
        <w:t xml:space="preserve"> </w:t>
      </w:r>
      <w:r>
        <w:t>v</w:t>
      </w:r>
      <w:r>
        <w:rPr>
          <w:spacing w:val="-2"/>
        </w:rPr>
        <w:t>o</w:t>
      </w:r>
      <w:r>
        <w:t>dní p</w:t>
      </w:r>
      <w:r>
        <w:rPr>
          <w:spacing w:val="-2"/>
        </w:rPr>
        <w:t>l</w:t>
      </w:r>
      <w:r>
        <w:t>ocha.</w:t>
      </w:r>
      <w:r>
        <w:rPr>
          <w:spacing w:val="-7"/>
        </w:rPr>
        <w:t xml:space="preserve"> </w:t>
      </w:r>
      <w:r>
        <w:t>No</w:t>
      </w:r>
      <w:r>
        <w:rPr>
          <w:spacing w:val="-2"/>
        </w:rPr>
        <w:t>v</w:t>
      </w:r>
      <w:r>
        <w:t>ý</w:t>
      </w:r>
      <w:r>
        <w:rPr>
          <w:spacing w:val="-13"/>
        </w:rPr>
        <w:t xml:space="preserve"> </w:t>
      </w:r>
      <w:r>
        <w:t>trva</w:t>
      </w:r>
      <w:r>
        <w:rPr>
          <w:spacing w:val="-3"/>
        </w:rPr>
        <w:t>l</w:t>
      </w:r>
      <w:r>
        <w:t>ý</w:t>
      </w:r>
      <w:r>
        <w:rPr>
          <w:spacing w:val="-12"/>
        </w:rPr>
        <w:t xml:space="preserve"> </w:t>
      </w:r>
      <w:r>
        <w:rPr>
          <w:spacing w:val="-5"/>
        </w:rPr>
        <w:t>z</w:t>
      </w:r>
      <w:r>
        <w:t>ábor</w:t>
      </w:r>
      <w:r>
        <w:rPr>
          <w:spacing w:val="-7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ů,</w:t>
      </w:r>
      <w:r>
        <w:rPr>
          <w:spacing w:val="-7"/>
        </w:rPr>
        <w:t xml:space="preserve"> </w:t>
      </w:r>
      <w:r>
        <w:t>n</w:t>
      </w:r>
      <w:r>
        <w:rPr>
          <w:spacing w:val="-2"/>
        </w:rPr>
        <w:t>a</w:t>
      </w:r>
      <w:r>
        <w:t>d</w:t>
      </w:r>
      <w:r>
        <w:rPr>
          <w:spacing w:val="-7"/>
        </w:rPr>
        <w:t xml:space="preserve"> </w:t>
      </w:r>
      <w:r>
        <w:t>rá</w:t>
      </w:r>
      <w:r>
        <w:rPr>
          <w:spacing w:val="4"/>
        </w:rPr>
        <w:t>m</w:t>
      </w:r>
      <w:r>
        <w:t>ec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ího</w:t>
      </w:r>
      <w:r>
        <w:rPr>
          <w:spacing w:val="-7"/>
        </w:rPr>
        <w:t xml:space="preserve"> </w:t>
      </w:r>
      <w:r>
        <w:rPr>
          <w:spacing w:val="2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t>odn</w:t>
      </w:r>
      <w:r>
        <w:rPr>
          <w:spacing w:val="-2"/>
        </w:rPr>
        <w:t>í</w:t>
      </w:r>
      <w:r>
        <w:t>ho</w:t>
      </w:r>
      <w:r>
        <w:rPr>
          <w:spacing w:val="-7"/>
        </w:rPr>
        <w:t xml:space="preserve"> </w:t>
      </w:r>
      <w:r>
        <w:t>t</w:t>
      </w:r>
      <w:r>
        <w:rPr>
          <w:spacing w:val="-2"/>
        </w:rPr>
        <w:t>o</w:t>
      </w:r>
      <w:r>
        <w:rPr>
          <w:spacing w:val="3"/>
        </w:rPr>
        <w:t>k</w:t>
      </w:r>
      <w:r>
        <w:t>u</w:t>
      </w:r>
      <w:r>
        <w:rPr>
          <w:spacing w:val="-7"/>
        </w:rPr>
        <w:t xml:space="preserve"> </w:t>
      </w:r>
      <w:r>
        <w:t>n</w:t>
      </w:r>
      <w:r>
        <w:rPr>
          <w:spacing w:val="-2"/>
        </w:rPr>
        <w:t>e</w:t>
      </w:r>
      <w:r>
        <w:t>ní</w:t>
      </w:r>
      <w:r>
        <w:rPr>
          <w:spacing w:val="-7"/>
        </w:rPr>
        <w:t xml:space="preserve"> </w:t>
      </w:r>
      <w:r>
        <w:t>třeba.</w:t>
      </w:r>
    </w:p>
    <w:p w:rsidR="00FC141A" w:rsidRDefault="00FC141A" w:rsidP="00FC141A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FC141A" w:rsidRDefault="00FC141A" w:rsidP="00FC141A">
      <w:pPr>
        <w:pStyle w:val="Zkladntext"/>
        <w:kinsoku w:val="0"/>
        <w:overflowPunct w:val="0"/>
        <w:spacing w:line="228" w:lineRule="exact"/>
        <w:ind w:right="103" w:firstLine="734"/>
        <w:jc w:val="both"/>
      </w:pPr>
      <w:r>
        <w:t>St</w:t>
      </w:r>
      <w:r>
        <w:rPr>
          <w:spacing w:val="-2"/>
        </w:rPr>
        <w:t>a</w:t>
      </w:r>
      <w:r>
        <w:t>v</w:t>
      </w:r>
      <w:r>
        <w:rPr>
          <w:spacing w:val="-2"/>
        </w:rPr>
        <w:t>b</w:t>
      </w:r>
      <w:r>
        <w:t>a</w:t>
      </w:r>
      <w:r>
        <w:rPr>
          <w:spacing w:val="19"/>
        </w:rPr>
        <w:t xml:space="preserve"> </w:t>
      </w:r>
      <w:r>
        <w:t>bude</w:t>
      </w:r>
      <w:r>
        <w:rPr>
          <w:spacing w:val="19"/>
        </w:rPr>
        <w:t xml:space="preserve"> </w:t>
      </w:r>
      <w:r>
        <w:t>real</w:t>
      </w:r>
      <w:r>
        <w:rPr>
          <w:spacing w:val="-2"/>
        </w:rPr>
        <w:t>i</w:t>
      </w:r>
      <w:r>
        <w:rPr>
          <w:spacing w:val="-5"/>
        </w:rPr>
        <w:t>z</w:t>
      </w:r>
      <w:r>
        <w:t>o</w:t>
      </w:r>
      <w:r>
        <w:rPr>
          <w:spacing w:val="-2"/>
        </w:rPr>
        <w:t>v</w:t>
      </w:r>
      <w:r>
        <w:t>ána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1"/>
        </w:rPr>
        <w:t>c</w:t>
      </w:r>
      <w:r>
        <w:t>ích</w:t>
      </w:r>
      <w:r>
        <w:rPr>
          <w:spacing w:val="21"/>
        </w:rPr>
        <w:t xml:space="preserve"> </w:t>
      </w:r>
      <w:r>
        <w:t>v</w:t>
      </w:r>
      <w:r>
        <w:rPr>
          <w:spacing w:val="-2"/>
        </w:rPr>
        <w:t>o</w:t>
      </w:r>
      <w:r>
        <w:t>dní</w:t>
      </w:r>
      <w:r>
        <w:rPr>
          <w:spacing w:val="-2"/>
        </w:rPr>
        <w:t>h</w:t>
      </w:r>
      <w:r>
        <w:t>o</w:t>
      </w:r>
      <w:r>
        <w:rPr>
          <w:spacing w:val="19"/>
        </w:rPr>
        <w:t xml:space="preserve"> </w:t>
      </w:r>
      <w:r>
        <w:t>to</w:t>
      </w:r>
      <w:r>
        <w:rPr>
          <w:spacing w:val="3"/>
        </w:rPr>
        <w:t>k</w:t>
      </w:r>
      <w:r>
        <w:t>u,</w:t>
      </w:r>
      <w:r w:rsidR="006E0C3C">
        <w:t xml:space="preserve"> a pozemcích sousedních,</w:t>
      </w:r>
      <w:r>
        <w:rPr>
          <w:spacing w:val="20"/>
        </w:rPr>
        <w:t xml:space="preserve"> </w:t>
      </w:r>
      <w:r>
        <w:rPr>
          <w:spacing w:val="3"/>
        </w:rPr>
        <w:t>k</w:t>
      </w:r>
      <w:r>
        <w:t>teré</w:t>
      </w:r>
      <w:r>
        <w:rPr>
          <w:spacing w:val="21"/>
        </w:rPr>
        <w:t xml:space="preserve"> </w:t>
      </w:r>
      <w:r>
        <w:rPr>
          <w:spacing w:val="1"/>
        </w:rPr>
        <w:t>js</w:t>
      </w:r>
      <w:r>
        <w:t>ou</w:t>
      </w:r>
      <w:r>
        <w:rPr>
          <w:spacing w:val="20"/>
        </w:rPr>
        <w:t xml:space="preserve"> </w:t>
      </w:r>
      <w:r>
        <w:t>ve</w:t>
      </w:r>
      <w:r>
        <w:rPr>
          <w:spacing w:val="18"/>
        </w:rPr>
        <w:t xml:space="preserve"> </w:t>
      </w:r>
      <w:r>
        <w:t>v</w:t>
      </w:r>
      <w:r>
        <w:rPr>
          <w:spacing w:val="-3"/>
        </w:rPr>
        <w:t>l</w:t>
      </w:r>
      <w:r>
        <w:t>astnictví</w:t>
      </w:r>
      <w:r>
        <w:rPr>
          <w:spacing w:val="19"/>
        </w:rPr>
        <w:t xml:space="preserve"> </w:t>
      </w:r>
      <w:r>
        <w:t>ČR</w:t>
      </w:r>
      <w:r>
        <w:rPr>
          <w:spacing w:val="21"/>
        </w:rPr>
        <w:t xml:space="preserve"> </w:t>
      </w:r>
      <w:r>
        <w:t>/</w:t>
      </w:r>
      <w:r>
        <w:rPr>
          <w:spacing w:val="20"/>
        </w:rPr>
        <w:t xml:space="preserve"> </w:t>
      </w:r>
      <w:r>
        <w:rPr>
          <w:spacing w:val="1"/>
        </w:rPr>
        <w:t>s</w:t>
      </w:r>
      <w:r>
        <w:t>právě</w:t>
      </w:r>
      <w:r>
        <w:rPr>
          <w:spacing w:val="19"/>
        </w:rPr>
        <w:t xml:space="preserve"> </w:t>
      </w:r>
      <w:r>
        <w:t>P</w:t>
      </w:r>
      <w:r>
        <w:rPr>
          <w:spacing w:val="-2"/>
        </w:rPr>
        <w:t>o</w:t>
      </w:r>
      <w:r>
        <w:t>v</w:t>
      </w:r>
      <w:r>
        <w:rPr>
          <w:spacing w:val="-2"/>
        </w:rPr>
        <w:t>o</w:t>
      </w:r>
      <w:r>
        <w:t>dí</w:t>
      </w:r>
      <w:r>
        <w:rPr>
          <w:w w:val="99"/>
        </w:rPr>
        <w:t xml:space="preserve"> </w:t>
      </w:r>
      <w:r>
        <w:t>Oh</w:t>
      </w:r>
      <w:r>
        <w:rPr>
          <w:spacing w:val="1"/>
        </w:rPr>
        <w:t>ř</w:t>
      </w:r>
      <w:r>
        <w:rPr>
          <w:spacing w:val="-1"/>
        </w:rPr>
        <w:t>e</w:t>
      </w:r>
      <w:r>
        <w:t>.</w:t>
      </w:r>
      <w:r>
        <w:rPr>
          <w:spacing w:val="32"/>
        </w:rPr>
        <w:t xml:space="preserve"> </w:t>
      </w:r>
      <w:r>
        <w:t>Přístupem</w:t>
      </w:r>
      <w:r>
        <w:rPr>
          <w:spacing w:val="35"/>
        </w:rPr>
        <w:t xml:space="preserve"> </w:t>
      </w:r>
      <w:r>
        <w:t>na</w:t>
      </w:r>
      <w:r>
        <w:rPr>
          <w:spacing w:val="29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bu</w:t>
      </w:r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prov</w:t>
      </w:r>
      <w:r>
        <w:rPr>
          <w:spacing w:val="-2"/>
        </w:rPr>
        <w:t>á</w:t>
      </w:r>
      <w:r>
        <w:t>děn</w:t>
      </w:r>
      <w:r>
        <w:rPr>
          <w:spacing w:val="-2"/>
        </w:rPr>
        <w:t>í</w:t>
      </w:r>
      <w:r>
        <w:t>m</w:t>
      </w:r>
      <w:r>
        <w:rPr>
          <w:spacing w:val="34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by</w:t>
      </w:r>
      <w:r>
        <w:rPr>
          <w:spacing w:val="24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w w:val="99"/>
        </w:rPr>
        <w:t xml:space="preserve"> </w:t>
      </w:r>
      <w:r>
        <w:t>dotčeny</w:t>
      </w:r>
      <w:r>
        <w:rPr>
          <w:spacing w:val="-13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y</w:t>
      </w:r>
      <w:r>
        <w:rPr>
          <w:spacing w:val="-12"/>
        </w:rPr>
        <w:t xml:space="preserve"> </w:t>
      </w:r>
      <w:r>
        <w:rPr>
          <w:spacing w:val="4"/>
        </w:rPr>
        <w:t>m</w:t>
      </w:r>
      <w:r>
        <w:t>i</w:t>
      </w:r>
      <w:r>
        <w:rPr>
          <w:spacing w:val="3"/>
        </w:rPr>
        <w:t>m</w:t>
      </w:r>
      <w:r>
        <w:t>o</w:t>
      </w:r>
      <w:r>
        <w:rPr>
          <w:spacing w:val="-8"/>
        </w:rPr>
        <w:t xml:space="preserve"> </w:t>
      </w:r>
      <w:r>
        <w:rPr>
          <w:spacing w:val="-2"/>
        </w:rPr>
        <w:t>v</w:t>
      </w:r>
      <w:r>
        <w:t>odní</w:t>
      </w:r>
      <w:r>
        <w:rPr>
          <w:spacing w:val="-8"/>
        </w:rPr>
        <w:t xml:space="preserve"> </w:t>
      </w:r>
      <w:r>
        <w:t>to</w:t>
      </w:r>
      <w:r>
        <w:rPr>
          <w:spacing w:val="2"/>
        </w:rPr>
        <w:t>k</w:t>
      </w:r>
      <w:r>
        <w:t>,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t>e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t>l</w:t>
      </w:r>
      <w:r>
        <w:rPr>
          <w:spacing w:val="-2"/>
        </w:rPr>
        <w:t>a</w:t>
      </w:r>
      <w:r>
        <w:rPr>
          <w:spacing w:val="1"/>
        </w:rPr>
        <w:t>s</w:t>
      </w:r>
      <w:r>
        <w:t>tn</w:t>
      </w:r>
      <w:r>
        <w:rPr>
          <w:spacing w:val="-2"/>
        </w:rPr>
        <w:t>i</w:t>
      </w:r>
      <w:r>
        <w:rPr>
          <w:spacing w:val="1"/>
        </w:rPr>
        <w:t>c</w:t>
      </w:r>
      <w:r>
        <w:t>t</w:t>
      </w:r>
      <w:r>
        <w:rPr>
          <w:spacing w:val="-2"/>
        </w:rPr>
        <w:t>v</w:t>
      </w:r>
      <w:r>
        <w:t>í</w:t>
      </w:r>
      <w:r>
        <w:rPr>
          <w:spacing w:val="-7"/>
        </w:rPr>
        <w:t xml:space="preserve"> </w:t>
      </w:r>
      <w:r>
        <w:t>obce</w:t>
      </w:r>
      <w:r>
        <w:rPr>
          <w:spacing w:val="-7"/>
        </w:rPr>
        <w:t xml:space="preserve"> </w:t>
      </w:r>
      <w:r>
        <w:t>K</w:t>
      </w:r>
      <w:r>
        <w:rPr>
          <w:spacing w:val="-2"/>
        </w:rPr>
        <w:t>u</w:t>
      </w:r>
      <w:r>
        <w:t>nratice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sou</w:t>
      </w:r>
      <w:r>
        <w:rPr>
          <w:spacing w:val="3"/>
        </w:rPr>
        <w:t>k</w:t>
      </w:r>
      <w:r>
        <w:t>ro</w:t>
      </w:r>
      <w:r>
        <w:rPr>
          <w:spacing w:val="5"/>
        </w:rPr>
        <w:t>m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t>oso</w:t>
      </w:r>
      <w:r>
        <w:rPr>
          <w:spacing w:val="-1"/>
        </w:rPr>
        <w:t>b</w:t>
      </w:r>
      <w:r>
        <w:t>.</w:t>
      </w:r>
    </w:p>
    <w:p w:rsidR="00FC141A" w:rsidRDefault="00FC141A" w:rsidP="00FC141A">
      <w:pPr>
        <w:kinsoku w:val="0"/>
        <w:overflowPunct w:val="0"/>
        <w:spacing w:before="10" w:line="220" w:lineRule="exact"/>
        <w:rPr>
          <w:sz w:val="22"/>
          <w:szCs w:val="22"/>
        </w:rPr>
      </w:pPr>
    </w:p>
    <w:p w:rsidR="00FC141A" w:rsidRDefault="00FC141A" w:rsidP="00FC141A">
      <w:pPr>
        <w:kinsoku w:val="0"/>
        <w:overflowPunct w:val="0"/>
        <w:ind w:left="119"/>
        <w:rPr>
          <w:rFonts w:ascii="Arial" w:hAnsi="Arial" w:cs="Arial"/>
          <w:sz w:val="20"/>
          <w:szCs w:val="20"/>
        </w:rPr>
      </w:pPr>
    </w:p>
    <w:p w:rsidR="00FC141A" w:rsidRDefault="00FC141A" w:rsidP="006C3268">
      <w:pPr>
        <w:keepNext/>
        <w:widowControl/>
        <w:kinsoku w:val="0"/>
        <w:overflowPunct w:val="0"/>
        <w:ind w:left="1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St</w:t>
      </w:r>
      <w:r>
        <w:rPr>
          <w:rFonts w:ascii="Arial" w:hAnsi="Arial" w:cs="Arial"/>
          <w:spacing w:val="-2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-2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5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atastrálním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</w:t>
      </w:r>
      <w:r>
        <w:rPr>
          <w:rFonts w:ascii="Arial" w:hAnsi="Arial" w:cs="Arial"/>
          <w:spacing w:val="-6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Ku</w:t>
      </w:r>
      <w:r>
        <w:rPr>
          <w:rFonts w:ascii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>ratice</w:t>
      </w:r>
      <w:r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C</w:t>
      </w:r>
      <w:r>
        <w:rPr>
          <w:rFonts w:ascii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iko</w:t>
      </w:r>
      <w:r>
        <w:rPr>
          <w:rFonts w:ascii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a</w:t>
      </w:r>
    </w:p>
    <w:p w:rsidR="00FC141A" w:rsidRDefault="00FC141A" w:rsidP="006C3268">
      <w:pPr>
        <w:keepNext/>
        <w:widowControl/>
        <w:kinsoku w:val="0"/>
        <w:overflowPunct w:val="0"/>
        <w:spacing w:before="20" w:line="220" w:lineRule="exact"/>
        <w:rPr>
          <w:sz w:val="22"/>
          <w:szCs w:val="22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2023"/>
        <w:gridCol w:w="2954"/>
        <w:gridCol w:w="1080"/>
        <w:gridCol w:w="1080"/>
        <w:gridCol w:w="1083"/>
      </w:tblGrid>
      <w:tr w:rsidR="00C90B3A" w:rsidRPr="00B92800" w:rsidTr="00C90B3A">
        <w:trPr>
          <w:trHeight w:hRule="exact" w:val="698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90B3A" w:rsidRPr="00B92800" w:rsidRDefault="00C90B3A" w:rsidP="006C3268">
            <w:pPr>
              <w:pStyle w:val="TableParagraph"/>
              <w:keepNext/>
              <w:widowControl/>
              <w:kinsoku w:val="0"/>
              <w:overflowPunct w:val="0"/>
              <w:spacing w:before="7" w:line="190" w:lineRule="exact"/>
              <w:rPr>
                <w:sz w:val="19"/>
                <w:szCs w:val="19"/>
              </w:rPr>
            </w:pPr>
          </w:p>
          <w:p w:rsidR="00C90B3A" w:rsidRPr="00B92800" w:rsidRDefault="00C90B3A" w:rsidP="006C3268">
            <w:pPr>
              <w:pStyle w:val="TableParagraph"/>
              <w:keepNext/>
              <w:widowControl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90B3A" w:rsidRPr="00B92800" w:rsidRDefault="00C90B3A" w:rsidP="006C3268">
            <w:pPr>
              <w:pStyle w:val="TableParagraph"/>
              <w:keepNext/>
              <w:widowControl/>
              <w:kinsoku w:val="0"/>
              <w:overflowPunct w:val="0"/>
              <w:ind w:left="54"/>
            </w:pPr>
            <w:r w:rsidRPr="00B92800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B92800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a</w:t>
            </w:r>
            <w:r w:rsidRPr="00B92800">
              <w:rPr>
                <w:rFonts w:ascii="Arial" w:hAnsi="Arial" w:cs="Arial"/>
                <w:b/>
                <w:bCs/>
                <w:sz w:val="20"/>
                <w:szCs w:val="20"/>
              </w:rPr>
              <w:t>rc</w:t>
            </w:r>
            <w:r w:rsidRPr="00B92800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e</w:t>
            </w:r>
            <w:r w:rsidRPr="00B92800">
              <w:rPr>
                <w:rFonts w:ascii="Arial" w:hAnsi="Arial" w:cs="Arial"/>
                <w:b/>
                <w:bCs/>
                <w:sz w:val="20"/>
                <w:szCs w:val="20"/>
              </w:rPr>
              <w:t>la</w:t>
            </w:r>
          </w:p>
        </w:tc>
        <w:tc>
          <w:tcPr>
            <w:tcW w:w="20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0B3A" w:rsidRPr="00B92800" w:rsidRDefault="00C90B3A" w:rsidP="006C3268">
            <w:pPr>
              <w:pStyle w:val="TableParagraph"/>
              <w:keepNext/>
              <w:widowControl/>
              <w:kinsoku w:val="0"/>
              <w:overflowPunct w:val="0"/>
              <w:spacing w:before="7" w:line="190" w:lineRule="exact"/>
              <w:rPr>
                <w:sz w:val="19"/>
                <w:szCs w:val="19"/>
              </w:rPr>
            </w:pPr>
          </w:p>
          <w:p w:rsidR="00C90B3A" w:rsidRPr="00B92800" w:rsidRDefault="00C90B3A" w:rsidP="006C3268">
            <w:pPr>
              <w:pStyle w:val="TableParagraph"/>
              <w:keepNext/>
              <w:widowControl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90B3A" w:rsidRPr="00B92800" w:rsidRDefault="00C90B3A" w:rsidP="006C3268">
            <w:pPr>
              <w:pStyle w:val="TableParagraph"/>
              <w:keepNext/>
              <w:widowControl/>
              <w:kinsoku w:val="0"/>
              <w:overflowPunct w:val="0"/>
              <w:ind w:right="60"/>
              <w:jc w:val="center"/>
            </w:pPr>
            <w:r w:rsidRPr="00B92800">
              <w:rPr>
                <w:rFonts w:ascii="Arial" w:hAnsi="Arial" w:cs="Arial"/>
                <w:b/>
                <w:bCs/>
                <w:sz w:val="20"/>
                <w:szCs w:val="20"/>
              </w:rPr>
              <w:t>Druh</w:t>
            </w:r>
          </w:p>
        </w:tc>
        <w:tc>
          <w:tcPr>
            <w:tcW w:w="295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0B3A" w:rsidRPr="00B92800" w:rsidRDefault="00C90B3A" w:rsidP="006C3268">
            <w:pPr>
              <w:pStyle w:val="TableParagraph"/>
              <w:keepNext/>
              <w:widowControl/>
              <w:kinsoku w:val="0"/>
              <w:overflowPunct w:val="0"/>
              <w:spacing w:before="7" w:line="190" w:lineRule="exact"/>
              <w:rPr>
                <w:sz w:val="19"/>
                <w:szCs w:val="19"/>
              </w:rPr>
            </w:pPr>
          </w:p>
          <w:p w:rsidR="00C90B3A" w:rsidRPr="00B92800" w:rsidRDefault="00C90B3A" w:rsidP="006C3268">
            <w:pPr>
              <w:pStyle w:val="TableParagraph"/>
              <w:keepNext/>
              <w:widowControl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90B3A" w:rsidRPr="00B92800" w:rsidRDefault="00C90B3A" w:rsidP="006C3268">
            <w:pPr>
              <w:pStyle w:val="TableParagraph"/>
              <w:keepNext/>
              <w:widowControl/>
              <w:kinsoku w:val="0"/>
              <w:overflowPunct w:val="0"/>
              <w:ind w:left="743"/>
            </w:pPr>
            <w:r w:rsidRPr="00B92800">
              <w:rPr>
                <w:rFonts w:ascii="Arial" w:hAnsi="Arial" w:cs="Arial"/>
                <w:b/>
                <w:bCs/>
                <w:sz w:val="20"/>
                <w:szCs w:val="20"/>
              </w:rPr>
              <w:t>VL</w:t>
            </w:r>
            <w:r w:rsidRPr="00B92800">
              <w:rPr>
                <w:rFonts w:ascii="Arial" w:hAnsi="Arial" w:cs="Arial"/>
                <w:b/>
                <w:bCs/>
                <w:spacing w:val="-9"/>
                <w:sz w:val="20"/>
                <w:szCs w:val="20"/>
              </w:rPr>
              <w:t>A</w:t>
            </w:r>
            <w:r w:rsidRPr="00B92800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B92800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 w:rsidRPr="00B92800">
              <w:rPr>
                <w:rFonts w:ascii="Arial" w:hAnsi="Arial" w:cs="Arial"/>
                <w:b/>
                <w:bCs/>
                <w:sz w:val="20"/>
                <w:szCs w:val="20"/>
              </w:rPr>
              <w:t>NÍK/S</w:t>
            </w:r>
            <w:r w:rsidRPr="00B92800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P</w:t>
            </w:r>
            <w:r w:rsidRPr="00B92800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B92800"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Á</w:t>
            </w:r>
            <w:r w:rsidRPr="00B92800">
              <w:rPr>
                <w:rFonts w:ascii="Arial" w:hAnsi="Arial" w:cs="Arial"/>
                <w:b/>
                <w:bCs/>
                <w:sz w:val="20"/>
                <w:szCs w:val="20"/>
              </w:rPr>
              <w:t>VCE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C90B3A" w:rsidRPr="00C90B3A" w:rsidRDefault="00C90B3A" w:rsidP="006C3268">
            <w:pPr>
              <w:pStyle w:val="TableParagraph"/>
              <w:keepNext/>
              <w:widowControl/>
              <w:kinsoku w:val="0"/>
              <w:overflowPunct w:val="0"/>
              <w:spacing w:before="7" w:line="190" w:lineRule="exac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plocha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0B3A" w:rsidRPr="00C90B3A" w:rsidRDefault="00C90B3A" w:rsidP="006C3268">
            <w:pPr>
              <w:pStyle w:val="TableParagraph"/>
              <w:keepNext/>
              <w:widowControl/>
              <w:kinsoku w:val="0"/>
              <w:overflowPunct w:val="0"/>
              <w:ind w:left="5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90B3A" w:rsidRPr="00C90B3A" w:rsidRDefault="00C90B3A" w:rsidP="006C3268">
            <w:pPr>
              <w:pStyle w:val="TableParagraph"/>
              <w:keepNext/>
              <w:widowControl/>
              <w:kinsoku w:val="0"/>
              <w:overflowPunct w:val="0"/>
              <w:ind w:left="54" w:right="44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0B3A">
              <w:rPr>
                <w:rFonts w:ascii="Arial" w:hAnsi="Arial" w:cs="Arial"/>
                <w:b/>
                <w:bCs/>
                <w:sz w:val="20"/>
                <w:szCs w:val="20"/>
              </w:rPr>
              <w:t>Zábor trvalý</w:t>
            </w:r>
          </w:p>
        </w:tc>
        <w:tc>
          <w:tcPr>
            <w:tcW w:w="10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90B3A" w:rsidRPr="00C90B3A" w:rsidRDefault="00C90B3A" w:rsidP="006C3268">
            <w:pPr>
              <w:pStyle w:val="TableParagraph"/>
              <w:keepNext/>
              <w:widowControl/>
              <w:kinsoku w:val="0"/>
              <w:overflowPunct w:val="0"/>
              <w:ind w:left="5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90B3A" w:rsidRPr="00C90B3A" w:rsidRDefault="00C90B3A" w:rsidP="006C3268">
            <w:pPr>
              <w:pStyle w:val="TableParagraph"/>
              <w:keepNext/>
              <w:widowControl/>
              <w:kinsoku w:val="0"/>
              <w:overflowPunct w:val="0"/>
              <w:ind w:left="54" w:right="36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0B3A">
              <w:rPr>
                <w:rFonts w:ascii="Arial" w:hAnsi="Arial" w:cs="Arial"/>
                <w:b/>
                <w:bCs/>
                <w:sz w:val="20"/>
                <w:szCs w:val="20"/>
              </w:rPr>
              <w:t>Zábor dočas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ný</w:t>
            </w:r>
          </w:p>
        </w:tc>
      </w:tr>
      <w:tr w:rsidR="0002009E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2</w:t>
            </w:r>
            <w:r w:rsidRPr="006C3268">
              <w:rPr>
                <w:spacing w:val="1"/>
                <w:sz w:val="18"/>
                <w:szCs w:val="18"/>
              </w:rPr>
              <w:t>9</w:t>
            </w:r>
            <w:r w:rsidRPr="006C3268">
              <w:rPr>
                <w:sz w:val="18"/>
                <w:szCs w:val="18"/>
              </w:rPr>
              <w:t>2/2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pacing w:val="-2"/>
                <w:sz w:val="18"/>
                <w:szCs w:val="18"/>
              </w:rPr>
              <w:t>T</w:t>
            </w:r>
            <w:r w:rsidRPr="006C3268">
              <w:rPr>
                <w:sz w:val="18"/>
                <w:szCs w:val="18"/>
              </w:rPr>
              <w:t>rvalý travní p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ro</w:t>
            </w:r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t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 xml:space="preserve"> ČR/Povodí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 xml:space="preserve">Ohře </w:t>
            </w:r>
            <w:proofErr w:type="spellStart"/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.p</w:t>
            </w:r>
            <w:proofErr w:type="spellEnd"/>
            <w:r w:rsidRPr="006C3268">
              <w:rPr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 xml:space="preserve"> 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 xml:space="preserve"> </w:t>
            </w:r>
            <w:r w:rsidR="006C3268">
              <w:rPr>
                <w:sz w:val="18"/>
                <w:szCs w:val="18"/>
              </w:rPr>
              <w:t>Stavba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Stavba</w:t>
            </w:r>
          </w:p>
        </w:tc>
      </w:tr>
      <w:tr w:rsidR="0002009E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288/14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pacing w:val="-2"/>
                <w:sz w:val="18"/>
                <w:szCs w:val="18"/>
              </w:rPr>
              <w:t>T</w:t>
            </w:r>
            <w:r w:rsidRPr="006C3268">
              <w:rPr>
                <w:sz w:val="18"/>
                <w:szCs w:val="18"/>
              </w:rPr>
              <w:t>rvalý travní p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ro</w:t>
            </w:r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t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 xml:space="preserve"> ČR/Povodí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 xml:space="preserve">Ohře </w:t>
            </w:r>
            <w:proofErr w:type="spellStart"/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.p</w:t>
            </w:r>
            <w:proofErr w:type="spellEnd"/>
            <w:r w:rsidRPr="006C3268">
              <w:rPr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 xml:space="preserve"> 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Stavba</w:t>
            </w:r>
          </w:p>
        </w:tc>
      </w:tr>
      <w:tr w:rsidR="006C3268" w:rsidRPr="006C3268" w:rsidTr="001B65CE">
        <w:trPr>
          <w:trHeight w:hRule="exact" w:val="443"/>
        </w:trPr>
        <w:tc>
          <w:tcPr>
            <w:tcW w:w="108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306/4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pacing w:val="-2"/>
                <w:sz w:val="18"/>
                <w:szCs w:val="18"/>
              </w:rPr>
              <w:t>T</w:t>
            </w:r>
            <w:r w:rsidRPr="006C3268">
              <w:rPr>
                <w:sz w:val="18"/>
                <w:szCs w:val="18"/>
              </w:rPr>
              <w:t>rvalý travní p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ro</w:t>
            </w:r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t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 xml:space="preserve"> ČR/Povodí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 xml:space="preserve">Ohře </w:t>
            </w:r>
            <w:proofErr w:type="spellStart"/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.p</w:t>
            </w:r>
            <w:proofErr w:type="spellEnd"/>
            <w:r w:rsidRPr="006C3268">
              <w:rPr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 xml:space="preserve"> 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Stavba</w:t>
            </w:r>
          </w:p>
        </w:tc>
      </w:tr>
      <w:tr w:rsidR="006C3268" w:rsidRPr="006C3268" w:rsidTr="001B65CE">
        <w:trPr>
          <w:trHeight w:hRule="exact" w:val="443"/>
        </w:trPr>
        <w:tc>
          <w:tcPr>
            <w:tcW w:w="108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2965/4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Vo</w:t>
            </w:r>
            <w:r w:rsidRPr="006C3268">
              <w:rPr>
                <w:spacing w:val="1"/>
                <w:sz w:val="18"/>
                <w:szCs w:val="18"/>
              </w:rPr>
              <w:t>d</w:t>
            </w:r>
            <w:r w:rsidRPr="006C3268">
              <w:rPr>
                <w:sz w:val="18"/>
                <w:szCs w:val="18"/>
              </w:rPr>
              <w:t>ní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p</w:t>
            </w:r>
            <w:r w:rsidRPr="006C3268">
              <w:rPr>
                <w:spacing w:val="1"/>
                <w:sz w:val="18"/>
                <w:szCs w:val="18"/>
              </w:rPr>
              <w:t>l</w:t>
            </w:r>
            <w:r w:rsidRPr="006C3268">
              <w:rPr>
                <w:sz w:val="18"/>
                <w:szCs w:val="18"/>
              </w:rPr>
              <w:t>o</w:t>
            </w:r>
            <w:r w:rsidRPr="006C3268">
              <w:rPr>
                <w:spacing w:val="1"/>
                <w:sz w:val="18"/>
                <w:szCs w:val="18"/>
              </w:rPr>
              <w:t>c</w:t>
            </w:r>
            <w:r w:rsidRPr="006C3268">
              <w:rPr>
                <w:sz w:val="18"/>
                <w:szCs w:val="18"/>
              </w:rPr>
              <w:t>ha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ČR/Povodí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 xml:space="preserve">Ohře </w:t>
            </w:r>
            <w:proofErr w:type="spellStart"/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.p</w:t>
            </w:r>
            <w:proofErr w:type="spellEnd"/>
            <w:r w:rsidRPr="006C3268">
              <w:rPr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 xml:space="preserve"> 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Stavba</w:t>
            </w:r>
          </w:p>
        </w:tc>
      </w:tr>
      <w:tr w:rsidR="006C3268" w:rsidRPr="006C3268" w:rsidTr="006C3268">
        <w:trPr>
          <w:trHeight w:hRule="exact" w:val="443"/>
        </w:trPr>
        <w:tc>
          <w:tcPr>
            <w:tcW w:w="108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3</w:t>
            </w:r>
            <w:r w:rsidRPr="006C3268">
              <w:rPr>
                <w:spacing w:val="1"/>
                <w:sz w:val="18"/>
                <w:szCs w:val="18"/>
              </w:rPr>
              <w:t>1</w:t>
            </w:r>
            <w:r w:rsidRPr="006C3268">
              <w:rPr>
                <w:sz w:val="18"/>
                <w:szCs w:val="18"/>
              </w:rPr>
              <w:t>8</w:t>
            </w:r>
            <w:r w:rsidRPr="006C3268">
              <w:rPr>
                <w:spacing w:val="1"/>
                <w:sz w:val="18"/>
                <w:szCs w:val="18"/>
              </w:rPr>
              <w:t>1</w:t>
            </w:r>
            <w:r w:rsidRPr="006C3268">
              <w:rPr>
                <w:sz w:val="18"/>
                <w:szCs w:val="18"/>
              </w:rPr>
              <w:t>/9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Vo</w:t>
            </w:r>
            <w:r w:rsidRPr="006C3268">
              <w:rPr>
                <w:spacing w:val="1"/>
                <w:sz w:val="18"/>
                <w:szCs w:val="18"/>
              </w:rPr>
              <w:t>d</w:t>
            </w:r>
            <w:r w:rsidRPr="006C3268">
              <w:rPr>
                <w:sz w:val="18"/>
                <w:szCs w:val="18"/>
              </w:rPr>
              <w:t>ní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p</w:t>
            </w:r>
            <w:r w:rsidRPr="006C3268">
              <w:rPr>
                <w:spacing w:val="1"/>
                <w:sz w:val="18"/>
                <w:szCs w:val="18"/>
              </w:rPr>
              <w:t>l</w:t>
            </w:r>
            <w:r w:rsidRPr="006C3268">
              <w:rPr>
                <w:sz w:val="18"/>
                <w:szCs w:val="18"/>
              </w:rPr>
              <w:t>o</w:t>
            </w:r>
            <w:r w:rsidRPr="006C3268">
              <w:rPr>
                <w:spacing w:val="1"/>
                <w:sz w:val="18"/>
                <w:szCs w:val="18"/>
              </w:rPr>
              <w:t>c</w:t>
            </w:r>
            <w:r w:rsidRPr="006C3268">
              <w:rPr>
                <w:sz w:val="18"/>
                <w:szCs w:val="18"/>
              </w:rPr>
              <w:t>ha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ČR/Povodí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 xml:space="preserve">Ohře </w:t>
            </w:r>
            <w:proofErr w:type="spellStart"/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.p</w:t>
            </w:r>
            <w:proofErr w:type="spellEnd"/>
            <w:r w:rsidRPr="006C3268">
              <w:rPr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 xml:space="preserve"> 6422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Stavba</w:t>
            </w:r>
          </w:p>
        </w:tc>
      </w:tr>
      <w:tr w:rsidR="0002009E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St.</w:t>
            </w:r>
            <w:r w:rsidRPr="006C3268">
              <w:rPr>
                <w:spacing w:val="1"/>
                <w:sz w:val="18"/>
                <w:szCs w:val="18"/>
              </w:rPr>
              <w:t>1</w:t>
            </w:r>
            <w:r w:rsidRPr="006C3268">
              <w:rPr>
                <w:sz w:val="18"/>
                <w:szCs w:val="18"/>
              </w:rPr>
              <w:t>93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Za</w:t>
            </w:r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tavě</w:t>
            </w:r>
            <w:r w:rsidRPr="006C3268">
              <w:rPr>
                <w:spacing w:val="1"/>
                <w:sz w:val="18"/>
                <w:szCs w:val="18"/>
              </w:rPr>
              <w:t>n</w:t>
            </w:r>
            <w:r w:rsidRPr="006C3268">
              <w:rPr>
                <w:sz w:val="18"/>
                <w:szCs w:val="18"/>
              </w:rPr>
              <w:t xml:space="preserve">á </w:t>
            </w:r>
            <w:r w:rsidR="006C3268">
              <w:rPr>
                <w:spacing w:val="1"/>
                <w:sz w:val="18"/>
                <w:szCs w:val="18"/>
              </w:rPr>
              <w:t>plocha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S</w:t>
            </w:r>
            <w:r w:rsidRPr="006C3268">
              <w:rPr>
                <w:spacing w:val="-2"/>
                <w:sz w:val="18"/>
                <w:szCs w:val="18"/>
              </w:rPr>
              <w:t>y</w:t>
            </w:r>
            <w:r w:rsidRPr="006C3268">
              <w:rPr>
                <w:sz w:val="18"/>
                <w:szCs w:val="18"/>
              </w:rPr>
              <w:t>rový</w:t>
            </w:r>
            <w:r w:rsidRPr="006C3268">
              <w:rPr>
                <w:spacing w:val="-2"/>
                <w:sz w:val="18"/>
                <w:szCs w:val="18"/>
              </w:rPr>
              <w:t xml:space="preserve"> </w:t>
            </w:r>
            <w:r w:rsidRPr="006C3268">
              <w:rPr>
                <w:spacing w:val="1"/>
                <w:sz w:val="18"/>
                <w:szCs w:val="18"/>
              </w:rPr>
              <w:t>J</w:t>
            </w:r>
            <w:r w:rsidRPr="006C3268">
              <w:rPr>
                <w:sz w:val="18"/>
                <w:szCs w:val="18"/>
              </w:rPr>
              <w:t>ar</w:t>
            </w:r>
            <w:r w:rsidRPr="006C3268">
              <w:rPr>
                <w:spacing w:val="1"/>
                <w:sz w:val="18"/>
                <w:szCs w:val="18"/>
              </w:rPr>
              <w:t>os</w:t>
            </w:r>
            <w:r w:rsidRPr="006C3268">
              <w:rPr>
                <w:sz w:val="18"/>
                <w:szCs w:val="18"/>
              </w:rPr>
              <w:t>l</w:t>
            </w:r>
            <w:r w:rsidRPr="006C3268">
              <w:rPr>
                <w:spacing w:val="1"/>
                <w:sz w:val="18"/>
                <w:szCs w:val="18"/>
              </w:rPr>
              <w:t>a</w:t>
            </w:r>
            <w:r w:rsidRPr="006C3268">
              <w:rPr>
                <w:sz w:val="18"/>
                <w:szCs w:val="18"/>
              </w:rPr>
              <w:t>v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 xml:space="preserve"> 193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90</w:t>
            </w:r>
          </w:p>
        </w:tc>
      </w:tr>
      <w:tr w:rsidR="0002009E" w:rsidRPr="006C3268" w:rsidTr="006C3268">
        <w:trPr>
          <w:trHeight w:hRule="exact" w:val="680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St.</w:t>
            </w:r>
            <w:r w:rsidRPr="006C3268">
              <w:rPr>
                <w:spacing w:val="1"/>
                <w:sz w:val="18"/>
                <w:szCs w:val="18"/>
              </w:rPr>
              <w:t>1</w:t>
            </w:r>
            <w:r w:rsidRPr="006C3268">
              <w:rPr>
                <w:sz w:val="18"/>
                <w:szCs w:val="18"/>
              </w:rPr>
              <w:t>94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Za</w:t>
            </w:r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tavě</w:t>
            </w:r>
            <w:r w:rsidRPr="006C3268">
              <w:rPr>
                <w:spacing w:val="1"/>
                <w:sz w:val="18"/>
                <w:szCs w:val="18"/>
              </w:rPr>
              <w:t>n</w:t>
            </w:r>
            <w:r w:rsidRPr="006C3268">
              <w:rPr>
                <w:sz w:val="18"/>
                <w:szCs w:val="18"/>
              </w:rPr>
              <w:t xml:space="preserve">á </w:t>
            </w:r>
            <w:r w:rsidR="006C3268">
              <w:rPr>
                <w:spacing w:val="1"/>
                <w:sz w:val="18"/>
                <w:szCs w:val="18"/>
              </w:rPr>
              <w:t>plocha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Novotná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Z</w:t>
            </w:r>
            <w:r w:rsidRPr="006C3268">
              <w:rPr>
                <w:spacing w:val="1"/>
                <w:sz w:val="18"/>
                <w:szCs w:val="18"/>
              </w:rPr>
              <w:t>d</w:t>
            </w:r>
            <w:r w:rsidRPr="006C3268">
              <w:rPr>
                <w:sz w:val="18"/>
                <w:szCs w:val="18"/>
              </w:rPr>
              <w:t>e</w:t>
            </w:r>
            <w:r w:rsidRPr="006C3268">
              <w:rPr>
                <w:spacing w:val="1"/>
                <w:sz w:val="18"/>
                <w:szCs w:val="18"/>
              </w:rPr>
              <w:t>nk</w:t>
            </w:r>
            <w:r w:rsidRPr="006C3268">
              <w:rPr>
                <w:sz w:val="18"/>
                <w:szCs w:val="18"/>
              </w:rPr>
              <w:t>a,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Novotný Fr</w:t>
            </w:r>
            <w:r w:rsidRPr="006C3268">
              <w:rPr>
                <w:spacing w:val="1"/>
                <w:sz w:val="18"/>
                <w:szCs w:val="18"/>
              </w:rPr>
              <w:t>a</w:t>
            </w:r>
            <w:r w:rsidRPr="006C3268">
              <w:rPr>
                <w:sz w:val="18"/>
                <w:szCs w:val="18"/>
              </w:rPr>
              <w:t>nt</w:t>
            </w:r>
            <w:r w:rsidRPr="006C3268">
              <w:rPr>
                <w:spacing w:val="1"/>
                <w:sz w:val="18"/>
                <w:szCs w:val="18"/>
              </w:rPr>
              <w:t>iš</w:t>
            </w:r>
            <w:r w:rsidRPr="006C3268">
              <w:rPr>
                <w:sz w:val="18"/>
                <w:szCs w:val="18"/>
              </w:rPr>
              <w:t>e</w:t>
            </w:r>
            <w:r w:rsidRPr="006C3268">
              <w:rPr>
                <w:spacing w:val="1"/>
                <w:sz w:val="18"/>
                <w:szCs w:val="18"/>
              </w:rPr>
              <w:t>k</w:t>
            </w:r>
            <w:r w:rsidRPr="006C3268">
              <w:rPr>
                <w:sz w:val="18"/>
                <w:szCs w:val="18"/>
              </w:rPr>
              <w:t>, P</w:t>
            </w:r>
            <w:r w:rsidRPr="006C3268">
              <w:rPr>
                <w:spacing w:val="1"/>
                <w:sz w:val="18"/>
                <w:szCs w:val="18"/>
              </w:rPr>
              <w:t>e</w:t>
            </w:r>
            <w:r w:rsidRPr="006C3268">
              <w:rPr>
                <w:sz w:val="18"/>
                <w:szCs w:val="18"/>
              </w:rPr>
              <w:t>ter</w:t>
            </w:r>
            <w:r w:rsidRPr="006C3268">
              <w:rPr>
                <w:spacing w:val="2"/>
                <w:sz w:val="18"/>
                <w:szCs w:val="18"/>
              </w:rPr>
              <w:t>k</w:t>
            </w:r>
            <w:r w:rsidRPr="006C3268">
              <w:rPr>
                <w:sz w:val="18"/>
                <w:szCs w:val="18"/>
              </w:rPr>
              <w:t xml:space="preserve">a </w:t>
            </w:r>
            <w:r w:rsidRPr="006C3268">
              <w:rPr>
                <w:spacing w:val="2"/>
                <w:sz w:val="18"/>
                <w:szCs w:val="18"/>
              </w:rPr>
              <w:t>J</w:t>
            </w:r>
            <w:r w:rsidRPr="006C3268">
              <w:rPr>
                <w:sz w:val="18"/>
                <w:szCs w:val="18"/>
              </w:rPr>
              <w:t>iř</w:t>
            </w:r>
            <w:r w:rsidRPr="006C3268">
              <w:rPr>
                <w:spacing w:val="1"/>
                <w:sz w:val="18"/>
                <w:szCs w:val="18"/>
              </w:rPr>
              <w:t>í</w:t>
            </w:r>
            <w:r w:rsidRPr="006C3268">
              <w:rPr>
                <w:sz w:val="18"/>
                <w:szCs w:val="18"/>
              </w:rPr>
              <w:t>, P</w:t>
            </w:r>
            <w:r w:rsidRPr="006C3268">
              <w:rPr>
                <w:spacing w:val="1"/>
                <w:sz w:val="18"/>
                <w:szCs w:val="18"/>
              </w:rPr>
              <w:t>e</w:t>
            </w:r>
            <w:r w:rsidRPr="006C3268">
              <w:rPr>
                <w:sz w:val="18"/>
                <w:szCs w:val="18"/>
              </w:rPr>
              <w:t>ter</w:t>
            </w:r>
            <w:r w:rsidRPr="006C3268">
              <w:rPr>
                <w:spacing w:val="2"/>
                <w:sz w:val="18"/>
                <w:szCs w:val="18"/>
              </w:rPr>
              <w:t>k</w:t>
            </w:r>
            <w:r w:rsidRPr="006C3268">
              <w:rPr>
                <w:sz w:val="18"/>
                <w:szCs w:val="18"/>
              </w:rPr>
              <w:t>ová Dana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 xml:space="preserve"> 184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9</w:t>
            </w:r>
          </w:p>
        </w:tc>
      </w:tr>
      <w:tr w:rsidR="0002009E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2</w:t>
            </w:r>
            <w:r w:rsidRPr="006C3268">
              <w:rPr>
                <w:spacing w:val="1"/>
                <w:sz w:val="18"/>
                <w:szCs w:val="18"/>
              </w:rPr>
              <w:t>8</w:t>
            </w:r>
            <w:r w:rsidRPr="006C3268">
              <w:rPr>
                <w:sz w:val="18"/>
                <w:szCs w:val="18"/>
              </w:rPr>
              <w:t>7/1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pacing w:val="-2"/>
                <w:sz w:val="18"/>
                <w:szCs w:val="18"/>
              </w:rPr>
              <w:t>T</w:t>
            </w:r>
            <w:r w:rsidRPr="006C3268">
              <w:rPr>
                <w:sz w:val="18"/>
                <w:szCs w:val="18"/>
              </w:rPr>
              <w:t>rvalý travní p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ro</w:t>
            </w:r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t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S</w:t>
            </w:r>
            <w:r w:rsidRPr="006C3268">
              <w:rPr>
                <w:spacing w:val="-2"/>
                <w:sz w:val="18"/>
                <w:szCs w:val="18"/>
              </w:rPr>
              <w:t>y</w:t>
            </w:r>
            <w:r w:rsidRPr="006C3268">
              <w:rPr>
                <w:sz w:val="18"/>
                <w:szCs w:val="18"/>
              </w:rPr>
              <w:t>rový</w:t>
            </w:r>
            <w:r w:rsidRPr="006C3268">
              <w:rPr>
                <w:spacing w:val="-2"/>
                <w:sz w:val="18"/>
                <w:szCs w:val="18"/>
              </w:rPr>
              <w:t xml:space="preserve"> </w:t>
            </w:r>
            <w:r w:rsidRPr="006C3268">
              <w:rPr>
                <w:spacing w:val="1"/>
                <w:sz w:val="18"/>
                <w:szCs w:val="18"/>
              </w:rPr>
              <w:t>J</w:t>
            </w:r>
            <w:r w:rsidRPr="006C3268">
              <w:rPr>
                <w:sz w:val="18"/>
                <w:szCs w:val="18"/>
              </w:rPr>
              <w:t>ar</w:t>
            </w:r>
            <w:r w:rsidRPr="006C3268">
              <w:rPr>
                <w:spacing w:val="1"/>
                <w:sz w:val="18"/>
                <w:szCs w:val="18"/>
              </w:rPr>
              <w:t>os</w:t>
            </w:r>
            <w:r w:rsidRPr="006C3268">
              <w:rPr>
                <w:sz w:val="18"/>
                <w:szCs w:val="18"/>
              </w:rPr>
              <w:t>l</w:t>
            </w:r>
            <w:r w:rsidRPr="006C3268">
              <w:rPr>
                <w:spacing w:val="1"/>
                <w:sz w:val="18"/>
                <w:szCs w:val="18"/>
              </w:rPr>
              <w:t>a</w:t>
            </w:r>
            <w:r w:rsidRPr="006C3268">
              <w:rPr>
                <w:sz w:val="18"/>
                <w:szCs w:val="18"/>
              </w:rPr>
              <w:t>v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 xml:space="preserve"> 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02009E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2</w:t>
            </w:r>
            <w:r w:rsidRPr="006C3268">
              <w:rPr>
                <w:spacing w:val="1"/>
                <w:sz w:val="18"/>
                <w:szCs w:val="18"/>
              </w:rPr>
              <w:t>8</w:t>
            </w:r>
            <w:r w:rsidRPr="006C3268">
              <w:rPr>
                <w:sz w:val="18"/>
                <w:szCs w:val="18"/>
              </w:rPr>
              <w:t>8/8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pacing w:val="-2"/>
                <w:sz w:val="18"/>
                <w:szCs w:val="18"/>
              </w:rPr>
              <w:t>T</w:t>
            </w:r>
            <w:r w:rsidRPr="006C3268">
              <w:rPr>
                <w:sz w:val="18"/>
                <w:szCs w:val="18"/>
              </w:rPr>
              <w:t>rvalý travní p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ro</w:t>
            </w:r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t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S</w:t>
            </w:r>
            <w:r w:rsidRPr="006C3268">
              <w:rPr>
                <w:spacing w:val="-2"/>
                <w:sz w:val="18"/>
                <w:szCs w:val="18"/>
              </w:rPr>
              <w:t>y</w:t>
            </w:r>
            <w:r w:rsidRPr="006C3268">
              <w:rPr>
                <w:sz w:val="18"/>
                <w:szCs w:val="18"/>
              </w:rPr>
              <w:t>rový</w:t>
            </w:r>
            <w:r w:rsidRPr="006C3268">
              <w:rPr>
                <w:spacing w:val="-2"/>
                <w:sz w:val="18"/>
                <w:szCs w:val="18"/>
              </w:rPr>
              <w:t xml:space="preserve"> </w:t>
            </w:r>
            <w:r w:rsidRPr="006C3268">
              <w:rPr>
                <w:spacing w:val="1"/>
                <w:sz w:val="18"/>
                <w:szCs w:val="18"/>
              </w:rPr>
              <w:t>J</w:t>
            </w:r>
            <w:r w:rsidRPr="006C3268">
              <w:rPr>
                <w:sz w:val="18"/>
                <w:szCs w:val="18"/>
              </w:rPr>
              <w:t>ar</w:t>
            </w:r>
            <w:r w:rsidRPr="006C3268">
              <w:rPr>
                <w:spacing w:val="1"/>
                <w:sz w:val="18"/>
                <w:szCs w:val="18"/>
              </w:rPr>
              <w:t>os</w:t>
            </w:r>
            <w:r w:rsidRPr="006C3268">
              <w:rPr>
                <w:sz w:val="18"/>
                <w:szCs w:val="18"/>
              </w:rPr>
              <w:t>l</w:t>
            </w:r>
            <w:r w:rsidRPr="006C3268">
              <w:rPr>
                <w:spacing w:val="1"/>
                <w:sz w:val="18"/>
                <w:szCs w:val="18"/>
              </w:rPr>
              <w:t>a</w:t>
            </w:r>
            <w:r w:rsidRPr="006C3268">
              <w:rPr>
                <w:sz w:val="18"/>
                <w:szCs w:val="18"/>
              </w:rPr>
              <w:t>v, S</w:t>
            </w:r>
            <w:r w:rsidRPr="006C3268">
              <w:rPr>
                <w:spacing w:val="-2"/>
                <w:sz w:val="18"/>
                <w:szCs w:val="18"/>
              </w:rPr>
              <w:t>y</w:t>
            </w:r>
            <w:r w:rsidRPr="006C3268">
              <w:rPr>
                <w:sz w:val="18"/>
                <w:szCs w:val="18"/>
              </w:rPr>
              <w:t>rová B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žena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 xml:space="preserve"> 39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25</w:t>
            </w:r>
          </w:p>
        </w:tc>
      </w:tr>
      <w:tr w:rsidR="0002009E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2</w:t>
            </w:r>
            <w:r w:rsidRPr="006C3268">
              <w:rPr>
                <w:spacing w:val="1"/>
                <w:sz w:val="18"/>
                <w:szCs w:val="18"/>
              </w:rPr>
              <w:t>8</w:t>
            </w:r>
            <w:r w:rsidRPr="006C3268">
              <w:rPr>
                <w:sz w:val="18"/>
                <w:szCs w:val="18"/>
              </w:rPr>
              <w:t>8/</w:t>
            </w:r>
            <w:r w:rsidRPr="006C3268">
              <w:rPr>
                <w:spacing w:val="1"/>
                <w:sz w:val="18"/>
                <w:szCs w:val="18"/>
              </w:rPr>
              <w:t>1</w:t>
            </w:r>
            <w:r w:rsidRPr="006C3268">
              <w:rPr>
                <w:sz w:val="18"/>
                <w:szCs w:val="18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pacing w:val="-2"/>
                <w:sz w:val="18"/>
                <w:szCs w:val="18"/>
              </w:rPr>
              <w:t>T</w:t>
            </w:r>
            <w:r w:rsidRPr="006C3268">
              <w:rPr>
                <w:sz w:val="18"/>
                <w:szCs w:val="18"/>
              </w:rPr>
              <w:t>rvalý travní p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ro</w:t>
            </w:r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t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Obec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Ku</w:t>
            </w:r>
            <w:r w:rsidRPr="006C3268">
              <w:rPr>
                <w:spacing w:val="1"/>
                <w:sz w:val="18"/>
                <w:szCs w:val="18"/>
              </w:rPr>
              <w:t>n</w:t>
            </w:r>
            <w:r w:rsidRPr="006C3268">
              <w:rPr>
                <w:sz w:val="18"/>
                <w:szCs w:val="18"/>
              </w:rPr>
              <w:t>rat</w:t>
            </w:r>
            <w:r w:rsidRPr="006C3268">
              <w:rPr>
                <w:spacing w:val="2"/>
                <w:sz w:val="18"/>
                <w:szCs w:val="18"/>
              </w:rPr>
              <w:t>i</w:t>
            </w:r>
            <w:r w:rsidRPr="006C3268">
              <w:rPr>
                <w:spacing w:val="1"/>
                <w:sz w:val="18"/>
                <w:szCs w:val="18"/>
              </w:rPr>
              <w:t>c</w:t>
            </w:r>
            <w:r w:rsidRPr="006C3268">
              <w:rPr>
                <w:sz w:val="18"/>
                <w:szCs w:val="18"/>
              </w:rPr>
              <w:t>e u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Cvik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va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7</w:t>
            </w:r>
          </w:p>
        </w:tc>
      </w:tr>
      <w:tr w:rsidR="006C3268" w:rsidRPr="006C3268" w:rsidTr="006C3268">
        <w:trPr>
          <w:trHeight w:hRule="exact" w:val="680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2</w:t>
            </w:r>
            <w:r w:rsidRPr="006C3268">
              <w:rPr>
                <w:spacing w:val="1"/>
                <w:sz w:val="18"/>
                <w:szCs w:val="18"/>
              </w:rPr>
              <w:t>9</w:t>
            </w:r>
            <w:r w:rsidRPr="006C326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/1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pacing w:val="-2"/>
                <w:sz w:val="18"/>
                <w:szCs w:val="18"/>
              </w:rPr>
              <w:t>T</w:t>
            </w:r>
            <w:r w:rsidRPr="006C3268">
              <w:rPr>
                <w:sz w:val="18"/>
                <w:szCs w:val="18"/>
              </w:rPr>
              <w:t>rvalý travní p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ro</w:t>
            </w:r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t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Novotná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Z</w:t>
            </w:r>
            <w:r w:rsidRPr="006C3268">
              <w:rPr>
                <w:spacing w:val="1"/>
                <w:sz w:val="18"/>
                <w:szCs w:val="18"/>
              </w:rPr>
              <w:t>d</w:t>
            </w:r>
            <w:r w:rsidRPr="006C3268">
              <w:rPr>
                <w:sz w:val="18"/>
                <w:szCs w:val="18"/>
              </w:rPr>
              <w:t>e</w:t>
            </w:r>
            <w:r w:rsidRPr="006C3268">
              <w:rPr>
                <w:spacing w:val="1"/>
                <w:sz w:val="18"/>
                <w:szCs w:val="18"/>
              </w:rPr>
              <w:t>nk</w:t>
            </w:r>
            <w:r w:rsidRPr="006C3268">
              <w:rPr>
                <w:sz w:val="18"/>
                <w:szCs w:val="18"/>
              </w:rPr>
              <w:t>a,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Novotný Fr</w:t>
            </w:r>
            <w:r w:rsidRPr="006C3268">
              <w:rPr>
                <w:spacing w:val="1"/>
                <w:sz w:val="18"/>
                <w:szCs w:val="18"/>
              </w:rPr>
              <w:t>a</w:t>
            </w:r>
            <w:r w:rsidRPr="006C3268">
              <w:rPr>
                <w:sz w:val="18"/>
                <w:szCs w:val="18"/>
              </w:rPr>
              <w:t>nt</w:t>
            </w:r>
            <w:r w:rsidRPr="006C3268">
              <w:rPr>
                <w:spacing w:val="1"/>
                <w:sz w:val="18"/>
                <w:szCs w:val="18"/>
              </w:rPr>
              <w:t>iš</w:t>
            </w:r>
            <w:r w:rsidRPr="006C3268">
              <w:rPr>
                <w:sz w:val="18"/>
                <w:szCs w:val="18"/>
              </w:rPr>
              <w:t>e</w:t>
            </w:r>
            <w:r w:rsidRPr="006C3268">
              <w:rPr>
                <w:spacing w:val="1"/>
                <w:sz w:val="18"/>
                <w:szCs w:val="18"/>
              </w:rPr>
              <w:t>k</w:t>
            </w:r>
            <w:r w:rsidRPr="006C3268">
              <w:rPr>
                <w:sz w:val="18"/>
                <w:szCs w:val="18"/>
              </w:rPr>
              <w:t>, P</w:t>
            </w:r>
            <w:r w:rsidRPr="006C3268">
              <w:rPr>
                <w:spacing w:val="1"/>
                <w:sz w:val="18"/>
                <w:szCs w:val="18"/>
              </w:rPr>
              <w:t>e</w:t>
            </w:r>
            <w:r w:rsidRPr="006C3268">
              <w:rPr>
                <w:sz w:val="18"/>
                <w:szCs w:val="18"/>
              </w:rPr>
              <w:t>ter</w:t>
            </w:r>
            <w:r w:rsidRPr="006C3268">
              <w:rPr>
                <w:spacing w:val="2"/>
                <w:sz w:val="18"/>
                <w:szCs w:val="18"/>
              </w:rPr>
              <w:t>k</w:t>
            </w:r>
            <w:r w:rsidRPr="006C3268">
              <w:rPr>
                <w:sz w:val="18"/>
                <w:szCs w:val="18"/>
              </w:rPr>
              <w:t xml:space="preserve">a </w:t>
            </w:r>
            <w:r w:rsidRPr="006C3268">
              <w:rPr>
                <w:spacing w:val="2"/>
                <w:sz w:val="18"/>
                <w:szCs w:val="18"/>
              </w:rPr>
              <w:t>J</w:t>
            </w:r>
            <w:r w:rsidRPr="006C3268">
              <w:rPr>
                <w:sz w:val="18"/>
                <w:szCs w:val="18"/>
              </w:rPr>
              <w:t>iř</w:t>
            </w:r>
            <w:r w:rsidRPr="006C3268">
              <w:rPr>
                <w:spacing w:val="1"/>
                <w:sz w:val="18"/>
                <w:szCs w:val="18"/>
              </w:rPr>
              <w:t>í</w:t>
            </w:r>
            <w:r w:rsidRPr="006C3268">
              <w:rPr>
                <w:sz w:val="18"/>
                <w:szCs w:val="18"/>
              </w:rPr>
              <w:t>, P</w:t>
            </w:r>
            <w:r w:rsidRPr="006C3268">
              <w:rPr>
                <w:spacing w:val="1"/>
                <w:sz w:val="18"/>
                <w:szCs w:val="18"/>
              </w:rPr>
              <w:t>e</w:t>
            </w:r>
            <w:r w:rsidRPr="006C3268">
              <w:rPr>
                <w:sz w:val="18"/>
                <w:szCs w:val="18"/>
              </w:rPr>
              <w:t>ter</w:t>
            </w:r>
            <w:r w:rsidRPr="006C3268">
              <w:rPr>
                <w:spacing w:val="2"/>
                <w:sz w:val="18"/>
                <w:szCs w:val="18"/>
              </w:rPr>
              <w:t>k</w:t>
            </w:r>
            <w:r w:rsidRPr="006C3268">
              <w:rPr>
                <w:sz w:val="18"/>
                <w:szCs w:val="18"/>
              </w:rPr>
              <w:t>ová Dana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210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103</w:t>
            </w:r>
          </w:p>
        </w:tc>
      </w:tr>
      <w:tr w:rsidR="006C3268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3</w:t>
            </w:r>
            <w:r w:rsidRPr="006C3268">
              <w:rPr>
                <w:spacing w:val="1"/>
                <w:sz w:val="18"/>
                <w:szCs w:val="18"/>
              </w:rPr>
              <w:t>0</w:t>
            </w:r>
            <w:r w:rsidRPr="006C3268">
              <w:rPr>
                <w:sz w:val="18"/>
                <w:szCs w:val="18"/>
              </w:rPr>
              <w:t>6/2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pacing w:val="-2"/>
                <w:sz w:val="18"/>
                <w:szCs w:val="18"/>
              </w:rPr>
              <w:t>T</w:t>
            </w:r>
            <w:r w:rsidRPr="006C3268">
              <w:rPr>
                <w:sz w:val="18"/>
                <w:szCs w:val="18"/>
              </w:rPr>
              <w:t>rvalý travní p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ro</w:t>
            </w:r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t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Obec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Ku</w:t>
            </w:r>
            <w:r w:rsidRPr="006C3268">
              <w:rPr>
                <w:spacing w:val="1"/>
                <w:sz w:val="18"/>
                <w:szCs w:val="18"/>
              </w:rPr>
              <w:t>n</w:t>
            </w:r>
            <w:r w:rsidRPr="006C3268">
              <w:rPr>
                <w:sz w:val="18"/>
                <w:szCs w:val="18"/>
              </w:rPr>
              <w:t>rat</w:t>
            </w:r>
            <w:r w:rsidRPr="006C3268">
              <w:rPr>
                <w:spacing w:val="2"/>
                <w:sz w:val="18"/>
                <w:szCs w:val="18"/>
              </w:rPr>
              <w:t>i</w:t>
            </w:r>
            <w:r w:rsidRPr="006C3268">
              <w:rPr>
                <w:spacing w:val="1"/>
                <w:sz w:val="18"/>
                <w:szCs w:val="18"/>
              </w:rPr>
              <w:t>c</w:t>
            </w:r>
            <w:r w:rsidRPr="006C3268">
              <w:rPr>
                <w:sz w:val="18"/>
                <w:szCs w:val="18"/>
              </w:rPr>
              <w:t>e u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Cvik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va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107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34</w:t>
            </w:r>
          </w:p>
        </w:tc>
      </w:tr>
      <w:tr w:rsidR="006C3268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3</w:t>
            </w:r>
            <w:r w:rsidRPr="006C3268">
              <w:rPr>
                <w:spacing w:val="1"/>
                <w:sz w:val="18"/>
                <w:szCs w:val="18"/>
              </w:rPr>
              <w:t>0</w:t>
            </w:r>
            <w:r w:rsidRPr="006C3268">
              <w:rPr>
                <w:sz w:val="18"/>
                <w:szCs w:val="18"/>
              </w:rPr>
              <w:t>7/1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pacing w:val="-2"/>
                <w:sz w:val="18"/>
                <w:szCs w:val="18"/>
              </w:rPr>
              <w:t>T</w:t>
            </w:r>
            <w:r w:rsidRPr="006C3268">
              <w:rPr>
                <w:sz w:val="18"/>
                <w:szCs w:val="18"/>
              </w:rPr>
              <w:t>rvalý travní p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ro</w:t>
            </w:r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t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S</w:t>
            </w:r>
            <w:r w:rsidRPr="006C3268">
              <w:rPr>
                <w:spacing w:val="-2"/>
                <w:sz w:val="18"/>
                <w:szCs w:val="18"/>
              </w:rPr>
              <w:t>y</w:t>
            </w:r>
            <w:r w:rsidRPr="006C3268">
              <w:rPr>
                <w:sz w:val="18"/>
                <w:szCs w:val="18"/>
              </w:rPr>
              <w:t>rový</w:t>
            </w:r>
            <w:r w:rsidRPr="006C3268">
              <w:rPr>
                <w:spacing w:val="-2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Vl</w:t>
            </w:r>
            <w:r w:rsidRPr="006C3268">
              <w:rPr>
                <w:spacing w:val="1"/>
                <w:sz w:val="18"/>
                <w:szCs w:val="18"/>
              </w:rPr>
              <w:t>a</w:t>
            </w:r>
            <w:r w:rsidRPr="006C3268">
              <w:rPr>
                <w:sz w:val="18"/>
                <w:szCs w:val="18"/>
              </w:rPr>
              <w:t>d</w:t>
            </w:r>
            <w:r w:rsidRPr="006C3268">
              <w:rPr>
                <w:spacing w:val="1"/>
                <w:sz w:val="18"/>
                <w:szCs w:val="18"/>
              </w:rPr>
              <w:t>im</w:t>
            </w:r>
            <w:r w:rsidRPr="006C3268">
              <w:rPr>
                <w:sz w:val="18"/>
                <w:szCs w:val="18"/>
              </w:rPr>
              <w:t>ír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1400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6C3268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67</w:t>
            </w:r>
          </w:p>
        </w:tc>
      </w:tr>
      <w:tr w:rsidR="0002009E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3</w:t>
            </w:r>
            <w:r w:rsidRPr="006C3268">
              <w:rPr>
                <w:spacing w:val="1"/>
                <w:sz w:val="18"/>
                <w:szCs w:val="18"/>
              </w:rPr>
              <w:t>0</w:t>
            </w:r>
            <w:r w:rsidRPr="006C3268">
              <w:rPr>
                <w:sz w:val="18"/>
                <w:szCs w:val="18"/>
              </w:rPr>
              <w:t>7/</w:t>
            </w:r>
            <w:r w:rsidRPr="006C3268">
              <w:rPr>
                <w:spacing w:val="1"/>
                <w:sz w:val="18"/>
                <w:szCs w:val="18"/>
              </w:rPr>
              <w:t>1</w:t>
            </w:r>
            <w:r w:rsidRPr="006C3268">
              <w:rPr>
                <w:sz w:val="18"/>
                <w:szCs w:val="18"/>
              </w:rPr>
              <w:t>7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Za</w:t>
            </w:r>
            <w:r w:rsidRPr="006C3268">
              <w:rPr>
                <w:spacing w:val="1"/>
                <w:sz w:val="18"/>
                <w:szCs w:val="18"/>
              </w:rPr>
              <w:t>h</w:t>
            </w:r>
            <w:r w:rsidRPr="006C3268">
              <w:rPr>
                <w:sz w:val="18"/>
                <w:szCs w:val="18"/>
              </w:rPr>
              <w:t>ra</w:t>
            </w:r>
            <w:r w:rsidRPr="006C3268">
              <w:rPr>
                <w:spacing w:val="1"/>
                <w:sz w:val="18"/>
                <w:szCs w:val="18"/>
              </w:rPr>
              <w:t>d</w:t>
            </w:r>
            <w:r w:rsidRPr="006C3268">
              <w:rPr>
                <w:sz w:val="18"/>
                <w:szCs w:val="18"/>
              </w:rPr>
              <w:t>a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Obec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Ku</w:t>
            </w:r>
            <w:r w:rsidRPr="006C3268">
              <w:rPr>
                <w:spacing w:val="1"/>
                <w:sz w:val="18"/>
                <w:szCs w:val="18"/>
              </w:rPr>
              <w:t>n</w:t>
            </w:r>
            <w:r w:rsidRPr="006C3268">
              <w:rPr>
                <w:sz w:val="18"/>
                <w:szCs w:val="18"/>
              </w:rPr>
              <w:t>rat</w:t>
            </w:r>
            <w:r w:rsidRPr="006C3268">
              <w:rPr>
                <w:spacing w:val="2"/>
                <w:sz w:val="18"/>
                <w:szCs w:val="18"/>
              </w:rPr>
              <w:t>i</w:t>
            </w:r>
            <w:r w:rsidRPr="006C3268">
              <w:rPr>
                <w:spacing w:val="1"/>
                <w:sz w:val="18"/>
                <w:szCs w:val="18"/>
              </w:rPr>
              <w:t>c</w:t>
            </w:r>
            <w:r w:rsidRPr="006C3268">
              <w:rPr>
                <w:sz w:val="18"/>
                <w:szCs w:val="18"/>
              </w:rPr>
              <w:t>e u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Cvik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va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2</w:t>
            </w:r>
          </w:p>
        </w:tc>
      </w:tr>
      <w:tr w:rsidR="0002009E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3</w:t>
            </w:r>
            <w:r w:rsidRPr="006C3268">
              <w:rPr>
                <w:spacing w:val="1"/>
                <w:sz w:val="18"/>
                <w:szCs w:val="18"/>
              </w:rPr>
              <w:t>0</w:t>
            </w:r>
            <w:r w:rsidRPr="006C3268">
              <w:rPr>
                <w:sz w:val="18"/>
                <w:szCs w:val="18"/>
              </w:rPr>
              <w:t>7/</w:t>
            </w:r>
            <w:r w:rsidRPr="006C3268">
              <w:rPr>
                <w:spacing w:val="1"/>
                <w:sz w:val="18"/>
                <w:szCs w:val="18"/>
              </w:rPr>
              <w:t>1</w:t>
            </w:r>
            <w:r w:rsidRPr="006C3268">
              <w:rPr>
                <w:sz w:val="18"/>
                <w:szCs w:val="18"/>
              </w:rPr>
              <w:t>8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Ost</w:t>
            </w:r>
            <w:r w:rsidRPr="006C3268">
              <w:rPr>
                <w:spacing w:val="1"/>
                <w:sz w:val="18"/>
                <w:szCs w:val="18"/>
              </w:rPr>
              <w:t>a</w:t>
            </w:r>
            <w:r w:rsidRPr="006C3268">
              <w:rPr>
                <w:sz w:val="18"/>
                <w:szCs w:val="18"/>
              </w:rPr>
              <w:t>tní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="006C3268">
              <w:rPr>
                <w:sz w:val="18"/>
                <w:szCs w:val="18"/>
              </w:rPr>
              <w:t>plocha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Obec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Ku</w:t>
            </w:r>
            <w:r w:rsidRPr="006C3268">
              <w:rPr>
                <w:spacing w:val="1"/>
                <w:sz w:val="18"/>
                <w:szCs w:val="18"/>
              </w:rPr>
              <w:t>n</w:t>
            </w:r>
            <w:r w:rsidRPr="006C3268">
              <w:rPr>
                <w:sz w:val="18"/>
                <w:szCs w:val="18"/>
              </w:rPr>
              <w:t>rat</w:t>
            </w:r>
            <w:r w:rsidRPr="006C3268">
              <w:rPr>
                <w:spacing w:val="2"/>
                <w:sz w:val="18"/>
                <w:szCs w:val="18"/>
              </w:rPr>
              <w:t>i</w:t>
            </w:r>
            <w:r w:rsidRPr="006C3268">
              <w:rPr>
                <w:spacing w:val="1"/>
                <w:sz w:val="18"/>
                <w:szCs w:val="18"/>
              </w:rPr>
              <w:t>c</w:t>
            </w:r>
            <w:r w:rsidRPr="006C3268">
              <w:rPr>
                <w:sz w:val="18"/>
                <w:szCs w:val="18"/>
              </w:rPr>
              <w:t>e u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Cvik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va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1</w:t>
            </w:r>
          </w:p>
        </w:tc>
      </w:tr>
      <w:tr w:rsidR="0002009E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7</w:t>
            </w:r>
            <w:r w:rsidRPr="006C3268">
              <w:rPr>
                <w:spacing w:val="1"/>
                <w:sz w:val="18"/>
                <w:szCs w:val="18"/>
              </w:rPr>
              <w:t>2</w:t>
            </w:r>
            <w:r w:rsidRPr="006C3268">
              <w:rPr>
                <w:sz w:val="18"/>
                <w:szCs w:val="18"/>
              </w:rPr>
              <w:t>9/</w:t>
            </w:r>
            <w:r w:rsidRPr="006C3268">
              <w:rPr>
                <w:spacing w:val="1"/>
                <w:sz w:val="18"/>
                <w:szCs w:val="18"/>
              </w:rPr>
              <w:t>1</w:t>
            </w:r>
            <w:r w:rsidRPr="006C3268">
              <w:rPr>
                <w:sz w:val="18"/>
                <w:szCs w:val="18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pacing w:val="-2"/>
                <w:sz w:val="18"/>
                <w:szCs w:val="18"/>
              </w:rPr>
              <w:t>T</w:t>
            </w:r>
            <w:r w:rsidRPr="006C3268">
              <w:rPr>
                <w:sz w:val="18"/>
                <w:szCs w:val="18"/>
              </w:rPr>
              <w:t>rvalý travní p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ro</w:t>
            </w:r>
            <w:r w:rsidRPr="006C3268">
              <w:rPr>
                <w:spacing w:val="2"/>
                <w:sz w:val="18"/>
                <w:szCs w:val="18"/>
              </w:rPr>
              <w:t>s</w:t>
            </w:r>
            <w:r w:rsidRPr="006C3268">
              <w:rPr>
                <w:sz w:val="18"/>
                <w:szCs w:val="18"/>
              </w:rPr>
              <w:t>t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Obec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Ku</w:t>
            </w:r>
            <w:r w:rsidRPr="006C3268">
              <w:rPr>
                <w:spacing w:val="1"/>
                <w:sz w:val="18"/>
                <w:szCs w:val="18"/>
              </w:rPr>
              <w:t>n</w:t>
            </w:r>
            <w:r w:rsidRPr="006C3268">
              <w:rPr>
                <w:sz w:val="18"/>
                <w:szCs w:val="18"/>
              </w:rPr>
              <w:t>rat</w:t>
            </w:r>
            <w:r w:rsidRPr="006C3268">
              <w:rPr>
                <w:spacing w:val="2"/>
                <w:sz w:val="18"/>
                <w:szCs w:val="18"/>
              </w:rPr>
              <w:t>i</w:t>
            </w:r>
            <w:r w:rsidRPr="006C3268">
              <w:rPr>
                <w:spacing w:val="1"/>
                <w:sz w:val="18"/>
                <w:szCs w:val="18"/>
              </w:rPr>
              <w:t>c</w:t>
            </w:r>
            <w:r w:rsidRPr="006C3268">
              <w:rPr>
                <w:sz w:val="18"/>
                <w:szCs w:val="18"/>
              </w:rPr>
              <w:t>e u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Cvik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va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504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3</w:t>
            </w:r>
            <w:r w:rsidRPr="006C3268">
              <w:rPr>
                <w:spacing w:val="1"/>
                <w:sz w:val="18"/>
                <w:szCs w:val="18"/>
              </w:rPr>
              <w:t>3</w:t>
            </w:r>
            <w:r w:rsidRPr="006C3268">
              <w:rPr>
                <w:sz w:val="18"/>
                <w:szCs w:val="18"/>
              </w:rPr>
              <w:t>0 (</w:t>
            </w:r>
            <w:r w:rsidRPr="006C3268">
              <w:rPr>
                <w:spacing w:val="1"/>
                <w:sz w:val="18"/>
                <w:szCs w:val="18"/>
              </w:rPr>
              <w:t>Z</w:t>
            </w:r>
            <w:r w:rsidRPr="006C3268">
              <w:rPr>
                <w:sz w:val="18"/>
                <w:szCs w:val="18"/>
              </w:rPr>
              <w:t>S)</w:t>
            </w:r>
          </w:p>
        </w:tc>
      </w:tr>
      <w:tr w:rsidR="0002009E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2</w:t>
            </w:r>
            <w:r w:rsidRPr="006C3268">
              <w:rPr>
                <w:spacing w:val="1"/>
                <w:sz w:val="18"/>
                <w:szCs w:val="18"/>
              </w:rPr>
              <w:t>9</w:t>
            </w:r>
            <w:r w:rsidRPr="006C3268">
              <w:rPr>
                <w:sz w:val="18"/>
                <w:szCs w:val="18"/>
              </w:rPr>
              <w:t>1</w:t>
            </w:r>
            <w:r w:rsidRPr="006C3268">
              <w:rPr>
                <w:spacing w:val="1"/>
                <w:sz w:val="18"/>
                <w:szCs w:val="18"/>
              </w:rPr>
              <w:t>5</w:t>
            </w:r>
            <w:r w:rsidRPr="006C3268">
              <w:rPr>
                <w:sz w:val="18"/>
                <w:szCs w:val="18"/>
              </w:rPr>
              <w:t>/1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Ost</w:t>
            </w:r>
            <w:r w:rsidRPr="006C3268">
              <w:rPr>
                <w:spacing w:val="1"/>
                <w:sz w:val="18"/>
                <w:szCs w:val="18"/>
              </w:rPr>
              <w:t>a</w:t>
            </w:r>
            <w:r w:rsidRPr="006C3268">
              <w:rPr>
                <w:sz w:val="18"/>
                <w:szCs w:val="18"/>
              </w:rPr>
              <w:t>tní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plocha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L</w:t>
            </w:r>
            <w:r w:rsidRPr="006C3268">
              <w:rPr>
                <w:spacing w:val="1"/>
                <w:sz w:val="18"/>
                <w:szCs w:val="18"/>
              </w:rPr>
              <w:t>i</w:t>
            </w:r>
            <w:r w:rsidRPr="006C3268">
              <w:rPr>
                <w:sz w:val="18"/>
                <w:szCs w:val="18"/>
              </w:rPr>
              <w:t>b</w:t>
            </w:r>
            <w:r w:rsidRPr="006C3268">
              <w:rPr>
                <w:spacing w:val="1"/>
                <w:sz w:val="18"/>
                <w:szCs w:val="18"/>
              </w:rPr>
              <w:t>e</w:t>
            </w:r>
            <w:r w:rsidRPr="006C3268">
              <w:rPr>
                <w:sz w:val="18"/>
                <w:szCs w:val="18"/>
              </w:rPr>
              <w:t>re</w:t>
            </w:r>
            <w:r w:rsidRPr="006C3268">
              <w:rPr>
                <w:spacing w:val="2"/>
                <w:sz w:val="18"/>
                <w:szCs w:val="18"/>
              </w:rPr>
              <w:t>c</w:t>
            </w:r>
            <w:r w:rsidRPr="006C3268">
              <w:rPr>
                <w:spacing w:val="1"/>
                <w:sz w:val="18"/>
                <w:szCs w:val="18"/>
              </w:rPr>
              <w:t>k</w:t>
            </w:r>
            <w:r w:rsidRPr="006C3268">
              <w:rPr>
                <w:sz w:val="18"/>
                <w:szCs w:val="18"/>
              </w:rPr>
              <w:t>ý kra</w:t>
            </w:r>
            <w:r w:rsidRPr="006C3268">
              <w:rPr>
                <w:spacing w:val="2"/>
                <w:sz w:val="18"/>
                <w:szCs w:val="18"/>
              </w:rPr>
              <w:t>j</w:t>
            </w:r>
            <w:r w:rsidRPr="006C3268">
              <w:rPr>
                <w:sz w:val="18"/>
                <w:szCs w:val="18"/>
              </w:rPr>
              <w:t>/SUSLK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02009E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2</w:t>
            </w:r>
            <w:r w:rsidRPr="006C3268">
              <w:rPr>
                <w:spacing w:val="1"/>
                <w:sz w:val="18"/>
                <w:szCs w:val="18"/>
              </w:rPr>
              <w:t>9</w:t>
            </w:r>
            <w:r w:rsidRPr="006C3268">
              <w:rPr>
                <w:sz w:val="18"/>
                <w:szCs w:val="18"/>
              </w:rPr>
              <w:t>6</w:t>
            </w:r>
            <w:r w:rsidRPr="006C3268">
              <w:rPr>
                <w:spacing w:val="1"/>
                <w:sz w:val="18"/>
                <w:szCs w:val="18"/>
              </w:rPr>
              <w:t>5</w:t>
            </w:r>
            <w:r w:rsidRPr="006C3268">
              <w:rPr>
                <w:sz w:val="18"/>
                <w:szCs w:val="18"/>
              </w:rPr>
              <w:t>/1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Ost</w:t>
            </w:r>
            <w:r w:rsidRPr="006C3268">
              <w:rPr>
                <w:spacing w:val="1"/>
                <w:sz w:val="18"/>
                <w:szCs w:val="18"/>
              </w:rPr>
              <w:t>a</w:t>
            </w:r>
            <w:r w:rsidRPr="006C3268">
              <w:rPr>
                <w:sz w:val="18"/>
                <w:szCs w:val="18"/>
              </w:rPr>
              <w:t>tní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plocha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Obec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Ku</w:t>
            </w:r>
            <w:r w:rsidRPr="006C3268">
              <w:rPr>
                <w:spacing w:val="1"/>
                <w:sz w:val="18"/>
                <w:szCs w:val="18"/>
              </w:rPr>
              <w:t>n</w:t>
            </w:r>
            <w:r w:rsidRPr="006C3268">
              <w:rPr>
                <w:sz w:val="18"/>
                <w:szCs w:val="18"/>
              </w:rPr>
              <w:t>rat</w:t>
            </w:r>
            <w:r w:rsidRPr="006C3268">
              <w:rPr>
                <w:spacing w:val="2"/>
                <w:sz w:val="18"/>
                <w:szCs w:val="18"/>
              </w:rPr>
              <w:t>i</w:t>
            </w:r>
            <w:r w:rsidRPr="006C3268">
              <w:rPr>
                <w:spacing w:val="1"/>
                <w:sz w:val="18"/>
                <w:szCs w:val="18"/>
              </w:rPr>
              <w:t>c</w:t>
            </w:r>
            <w:r w:rsidRPr="006C3268">
              <w:rPr>
                <w:sz w:val="18"/>
                <w:szCs w:val="18"/>
              </w:rPr>
              <w:t>e u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Cvik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va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02009E" w:rsidRPr="006C3268" w:rsidTr="006C3268">
        <w:trPr>
          <w:trHeight w:hRule="exact" w:val="454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3</w:t>
            </w:r>
            <w:r w:rsidRPr="006C3268">
              <w:rPr>
                <w:spacing w:val="1"/>
                <w:sz w:val="18"/>
                <w:szCs w:val="18"/>
              </w:rPr>
              <w:t>2</w:t>
            </w:r>
            <w:r w:rsidRPr="006C3268">
              <w:rPr>
                <w:sz w:val="18"/>
                <w:szCs w:val="18"/>
              </w:rPr>
              <w:t>70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Ost</w:t>
            </w:r>
            <w:r w:rsidRPr="006C3268">
              <w:rPr>
                <w:spacing w:val="1"/>
                <w:sz w:val="18"/>
                <w:szCs w:val="18"/>
              </w:rPr>
              <w:t>a</w:t>
            </w:r>
            <w:r w:rsidRPr="006C3268">
              <w:rPr>
                <w:sz w:val="18"/>
                <w:szCs w:val="18"/>
              </w:rPr>
              <w:t>tní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plocha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Obec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Ku</w:t>
            </w:r>
            <w:r w:rsidRPr="006C3268">
              <w:rPr>
                <w:spacing w:val="1"/>
                <w:sz w:val="18"/>
                <w:szCs w:val="18"/>
              </w:rPr>
              <w:t>n</w:t>
            </w:r>
            <w:r w:rsidRPr="006C3268">
              <w:rPr>
                <w:sz w:val="18"/>
                <w:szCs w:val="18"/>
              </w:rPr>
              <w:t>rat</w:t>
            </w:r>
            <w:r w:rsidRPr="006C3268">
              <w:rPr>
                <w:spacing w:val="2"/>
                <w:sz w:val="18"/>
                <w:szCs w:val="18"/>
              </w:rPr>
              <w:t>i</w:t>
            </w:r>
            <w:r w:rsidRPr="006C3268">
              <w:rPr>
                <w:spacing w:val="1"/>
                <w:sz w:val="18"/>
                <w:szCs w:val="18"/>
              </w:rPr>
              <w:t>c</w:t>
            </w:r>
            <w:r w:rsidRPr="006C3268">
              <w:rPr>
                <w:sz w:val="18"/>
                <w:szCs w:val="18"/>
              </w:rPr>
              <w:t>e u</w:t>
            </w:r>
            <w:r w:rsidRPr="006C3268">
              <w:rPr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sz w:val="18"/>
                <w:szCs w:val="18"/>
              </w:rPr>
              <w:t>Cvik</w:t>
            </w:r>
            <w:r w:rsidRPr="006C3268">
              <w:rPr>
                <w:spacing w:val="1"/>
                <w:sz w:val="18"/>
                <w:szCs w:val="18"/>
              </w:rPr>
              <w:t>o</w:t>
            </w:r>
            <w:r w:rsidRPr="006C3268">
              <w:rPr>
                <w:sz w:val="18"/>
                <w:szCs w:val="18"/>
              </w:rPr>
              <w:t>va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6C3268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02009E" w:rsidRPr="006C3268" w:rsidRDefault="0002009E" w:rsidP="006C3268">
            <w:pPr>
              <w:pStyle w:val="Nadpis4"/>
              <w:keepNext/>
              <w:widowControl/>
              <w:rPr>
                <w:sz w:val="18"/>
                <w:szCs w:val="18"/>
              </w:rPr>
            </w:pPr>
            <w:r w:rsidRPr="006C3268">
              <w:rPr>
                <w:sz w:val="18"/>
                <w:szCs w:val="18"/>
              </w:rPr>
              <w:t>4</w:t>
            </w:r>
            <w:r w:rsidRPr="006C3268">
              <w:rPr>
                <w:spacing w:val="1"/>
                <w:sz w:val="18"/>
                <w:szCs w:val="18"/>
              </w:rPr>
              <w:t>1</w:t>
            </w:r>
            <w:r w:rsidRPr="006C3268">
              <w:rPr>
                <w:sz w:val="18"/>
                <w:szCs w:val="18"/>
              </w:rPr>
              <w:t>0 (</w:t>
            </w:r>
            <w:r w:rsidRPr="006C3268">
              <w:rPr>
                <w:spacing w:val="1"/>
                <w:sz w:val="18"/>
                <w:szCs w:val="18"/>
              </w:rPr>
              <w:t>Z</w:t>
            </w:r>
            <w:r w:rsidRPr="006C3268">
              <w:rPr>
                <w:sz w:val="18"/>
                <w:szCs w:val="18"/>
              </w:rPr>
              <w:t>S)</w:t>
            </w:r>
          </w:p>
        </w:tc>
      </w:tr>
      <w:tr w:rsidR="0002009E" w:rsidRPr="006C3268" w:rsidTr="006C3268">
        <w:trPr>
          <w:trHeight w:hRule="exact" w:val="463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TableParagraph"/>
              <w:keepNext/>
              <w:widowControl/>
              <w:kinsoku w:val="0"/>
              <w:overflowPunct w:val="0"/>
              <w:spacing w:before="9" w:line="150" w:lineRule="exact"/>
              <w:rPr>
                <w:rFonts w:ascii="Arial" w:hAnsi="Arial" w:cs="Arial"/>
                <w:sz w:val="18"/>
                <w:szCs w:val="18"/>
              </w:rPr>
            </w:pPr>
          </w:p>
          <w:p w:rsidR="0002009E" w:rsidRPr="006C3268" w:rsidRDefault="0002009E" w:rsidP="006C3268">
            <w:pPr>
              <w:pStyle w:val="TableParagraph"/>
              <w:keepNext/>
              <w:widowControl/>
              <w:kinsoku w:val="0"/>
              <w:overflowPunct w:val="0"/>
              <w:ind w:left="54"/>
              <w:rPr>
                <w:rFonts w:ascii="Arial" w:hAnsi="Arial" w:cs="Arial"/>
                <w:sz w:val="18"/>
                <w:szCs w:val="18"/>
              </w:rPr>
            </w:pPr>
            <w:r w:rsidRPr="006C3268">
              <w:rPr>
                <w:rFonts w:ascii="Arial" w:hAnsi="Arial" w:cs="Arial"/>
                <w:sz w:val="18"/>
                <w:szCs w:val="18"/>
              </w:rPr>
              <w:t>3</w:t>
            </w:r>
            <w:r w:rsidRPr="006C3268">
              <w:rPr>
                <w:rFonts w:ascii="Arial" w:hAnsi="Arial" w:cs="Arial"/>
                <w:spacing w:val="1"/>
                <w:sz w:val="18"/>
                <w:szCs w:val="18"/>
              </w:rPr>
              <w:t>3</w:t>
            </w:r>
            <w:r w:rsidRPr="006C3268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TableParagraph"/>
              <w:keepNext/>
              <w:widowControl/>
              <w:kinsoku w:val="0"/>
              <w:overflowPunct w:val="0"/>
              <w:spacing w:before="9" w:line="150" w:lineRule="exact"/>
              <w:rPr>
                <w:rFonts w:ascii="Arial" w:hAnsi="Arial" w:cs="Arial"/>
                <w:sz w:val="18"/>
                <w:szCs w:val="18"/>
              </w:rPr>
            </w:pPr>
          </w:p>
          <w:p w:rsidR="0002009E" w:rsidRPr="006C3268" w:rsidRDefault="006C3268" w:rsidP="006C3268">
            <w:pPr>
              <w:pStyle w:val="TableParagraph"/>
              <w:keepNext/>
              <w:widowControl/>
              <w:kinsoku w:val="0"/>
              <w:overflowPunct w:val="0"/>
              <w:ind w:left="63"/>
              <w:rPr>
                <w:rFonts w:ascii="Arial" w:hAnsi="Arial" w:cs="Arial"/>
                <w:sz w:val="18"/>
                <w:szCs w:val="18"/>
              </w:rPr>
            </w:pPr>
            <w:r w:rsidRPr="006C3268">
              <w:rPr>
                <w:rFonts w:ascii="Arial" w:hAnsi="Arial" w:cs="Arial"/>
                <w:sz w:val="18"/>
                <w:szCs w:val="18"/>
              </w:rPr>
              <w:t xml:space="preserve"> Ost</w:t>
            </w:r>
            <w:r w:rsidRPr="006C3268">
              <w:rPr>
                <w:rFonts w:ascii="Arial" w:hAnsi="Arial" w:cs="Arial"/>
                <w:spacing w:val="1"/>
                <w:sz w:val="18"/>
                <w:szCs w:val="18"/>
              </w:rPr>
              <w:t>a</w:t>
            </w:r>
            <w:r w:rsidRPr="006C3268">
              <w:rPr>
                <w:rFonts w:ascii="Arial" w:hAnsi="Arial" w:cs="Arial"/>
                <w:sz w:val="18"/>
                <w:szCs w:val="18"/>
              </w:rPr>
              <w:t>tní</w:t>
            </w:r>
            <w:r w:rsidRPr="006C3268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6C3268">
              <w:rPr>
                <w:rFonts w:ascii="Arial" w:hAnsi="Arial" w:cs="Arial"/>
                <w:sz w:val="18"/>
                <w:szCs w:val="18"/>
              </w:rPr>
              <w:t>plocha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pStyle w:val="TableParagraph"/>
              <w:keepNext/>
              <w:widowControl/>
              <w:kinsoku w:val="0"/>
              <w:overflowPunct w:val="0"/>
              <w:spacing w:before="9" w:line="150" w:lineRule="exact"/>
              <w:rPr>
                <w:rFonts w:ascii="Arial" w:hAnsi="Arial" w:cs="Arial"/>
                <w:sz w:val="18"/>
                <w:szCs w:val="18"/>
              </w:rPr>
            </w:pPr>
          </w:p>
          <w:p w:rsidR="0002009E" w:rsidRPr="006C3268" w:rsidRDefault="006C3268" w:rsidP="006C3268">
            <w:pPr>
              <w:pStyle w:val="TableParagraph"/>
              <w:keepNext/>
              <w:widowControl/>
              <w:kinsoku w:val="0"/>
              <w:overflowPunct w:val="0"/>
              <w:ind w:left="63"/>
              <w:rPr>
                <w:rFonts w:ascii="Arial" w:hAnsi="Arial" w:cs="Arial"/>
                <w:sz w:val="18"/>
                <w:szCs w:val="18"/>
              </w:rPr>
            </w:pPr>
            <w:r w:rsidRPr="006C32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2009E" w:rsidRPr="006C3268">
              <w:rPr>
                <w:rFonts w:ascii="Arial" w:hAnsi="Arial" w:cs="Arial"/>
                <w:sz w:val="18"/>
                <w:szCs w:val="18"/>
              </w:rPr>
              <w:t>Obec</w:t>
            </w:r>
            <w:r w:rsidR="0002009E" w:rsidRPr="006C3268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="0002009E" w:rsidRPr="006C3268">
              <w:rPr>
                <w:rFonts w:ascii="Arial" w:hAnsi="Arial" w:cs="Arial"/>
                <w:sz w:val="18"/>
                <w:szCs w:val="18"/>
              </w:rPr>
              <w:t>Ku</w:t>
            </w:r>
            <w:r w:rsidR="0002009E" w:rsidRPr="006C3268">
              <w:rPr>
                <w:rFonts w:ascii="Arial" w:hAnsi="Arial" w:cs="Arial"/>
                <w:spacing w:val="1"/>
                <w:sz w:val="18"/>
                <w:szCs w:val="18"/>
              </w:rPr>
              <w:t>n</w:t>
            </w:r>
            <w:r w:rsidR="0002009E" w:rsidRPr="006C3268">
              <w:rPr>
                <w:rFonts w:ascii="Arial" w:hAnsi="Arial" w:cs="Arial"/>
                <w:sz w:val="18"/>
                <w:szCs w:val="18"/>
              </w:rPr>
              <w:t>rat</w:t>
            </w:r>
            <w:r w:rsidR="0002009E" w:rsidRPr="006C3268">
              <w:rPr>
                <w:rFonts w:ascii="Arial" w:hAnsi="Arial" w:cs="Arial"/>
                <w:spacing w:val="2"/>
                <w:sz w:val="18"/>
                <w:szCs w:val="18"/>
              </w:rPr>
              <w:t>i</w:t>
            </w:r>
            <w:r w:rsidR="0002009E" w:rsidRPr="006C3268"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 w:rsidR="0002009E" w:rsidRPr="006C3268">
              <w:rPr>
                <w:rFonts w:ascii="Arial" w:hAnsi="Arial" w:cs="Arial"/>
                <w:sz w:val="18"/>
                <w:szCs w:val="18"/>
              </w:rPr>
              <w:t>e u</w:t>
            </w:r>
            <w:r w:rsidR="0002009E" w:rsidRPr="006C3268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="0002009E" w:rsidRPr="006C3268">
              <w:rPr>
                <w:rFonts w:ascii="Arial" w:hAnsi="Arial" w:cs="Arial"/>
                <w:sz w:val="18"/>
                <w:szCs w:val="18"/>
              </w:rPr>
              <w:t>Cvik</w:t>
            </w:r>
            <w:r w:rsidR="0002009E" w:rsidRPr="006C3268"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 w:rsidR="0002009E" w:rsidRPr="006C3268">
              <w:rPr>
                <w:rFonts w:ascii="Arial" w:hAnsi="Arial" w:cs="Arial"/>
                <w:sz w:val="18"/>
                <w:szCs w:val="18"/>
              </w:rPr>
              <w:t>va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02009E" w:rsidRPr="006C3268" w:rsidRDefault="006C3268" w:rsidP="006C3268">
            <w:pPr>
              <w:keepNext/>
              <w:widowControl/>
              <w:rPr>
                <w:rFonts w:ascii="Arial" w:hAnsi="Arial" w:cs="Arial"/>
                <w:sz w:val="18"/>
                <w:szCs w:val="18"/>
              </w:rPr>
            </w:pPr>
            <w:r w:rsidRPr="006C326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C326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02009E" w:rsidRPr="006C3268" w:rsidRDefault="0002009E" w:rsidP="006C3268">
            <w:pPr>
              <w:keepNext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02009E" w:rsidRPr="006C3268" w:rsidRDefault="0002009E" w:rsidP="006C3268">
            <w:pPr>
              <w:pStyle w:val="TableParagraph"/>
              <w:keepNext/>
              <w:widowControl/>
              <w:kinsoku w:val="0"/>
              <w:overflowPunct w:val="0"/>
              <w:spacing w:before="9" w:line="150" w:lineRule="exact"/>
              <w:rPr>
                <w:rFonts w:ascii="Arial" w:hAnsi="Arial" w:cs="Arial"/>
                <w:sz w:val="18"/>
                <w:szCs w:val="18"/>
              </w:rPr>
            </w:pPr>
          </w:p>
          <w:p w:rsidR="0002009E" w:rsidRPr="006C3268" w:rsidRDefault="006C3268" w:rsidP="006C3268">
            <w:pPr>
              <w:pStyle w:val="TableParagraph"/>
              <w:keepNext/>
              <w:widowControl/>
              <w:kinsoku w:val="0"/>
              <w:overflowPunct w:val="0"/>
              <w:ind w:left="6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C326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:rsidR="00FC141A" w:rsidRDefault="00FC141A" w:rsidP="006C3268">
      <w:pPr>
        <w:keepNext/>
        <w:widowControl/>
        <w:kinsoku w:val="0"/>
        <w:overflowPunct w:val="0"/>
        <w:spacing w:before="6" w:line="200" w:lineRule="exact"/>
        <w:rPr>
          <w:sz w:val="20"/>
          <w:szCs w:val="20"/>
        </w:rPr>
      </w:pPr>
    </w:p>
    <w:p w:rsidR="00FC141A" w:rsidRDefault="00F57DE1" w:rsidP="006C3268">
      <w:pPr>
        <w:pStyle w:val="Zkladntext"/>
        <w:keepNext/>
        <w:widowControl/>
        <w:kinsoku w:val="0"/>
        <w:overflowPunct w:val="0"/>
        <w:spacing w:before="7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213995</wp:posOffset>
                </wp:positionV>
                <wp:extent cx="699135" cy="50419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504190"/>
                          <a:chOff x="1139" y="337"/>
                          <a:chExt cx="1101" cy="794"/>
                        </a:xfrm>
                      </wpg:grpSpPr>
                      <wps:wsp>
                        <wps:cNvPr id="5" name="Rectangle 5"/>
                        <wps:cNvSpPr>
                          <a:spLocks/>
                        </wps:cNvSpPr>
                        <wps:spPr bwMode="auto">
                          <a:xfrm>
                            <a:off x="1154" y="347"/>
                            <a:ext cx="1070" cy="381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/>
                        </wps:cNvSpPr>
                        <wps:spPr bwMode="auto">
                          <a:xfrm>
                            <a:off x="1219" y="359"/>
                            <a:ext cx="940" cy="35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144" y="343"/>
                            <a:ext cx="1090" cy="20"/>
                          </a:xfrm>
                          <a:custGeom>
                            <a:avLst/>
                            <a:gdLst>
                              <a:gd name="T0" fmla="*/ 0 w 1090"/>
                              <a:gd name="T1" fmla="*/ 0 h 20"/>
                              <a:gd name="T2" fmla="*/ 1089 w 10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90" h="20">
                                <a:moveTo>
                                  <a:pt x="0" y="0"/>
                                </a:moveTo>
                                <a:lnTo>
                                  <a:pt x="10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1149" y="347"/>
                            <a:ext cx="20" cy="7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73"/>
                              <a:gd name="T2" fmla="*/ 0 w 20"/>
                              <a:gd name="T3" fmla="*/ 772 h 7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73">
                                <a:moveTo>
                                  <a:pt x="0" y="0"/>
                                </a:moveTo>
                                <a:lnTo>
                                  <a:pt x="0" y="772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2229" y="347"/>
                            <a:ext cx="20" cy="7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73"/>
                              <a:gd name="T2" fmla="*/ 0 w 20"/>
                              <a:gd name="T3" fmla="*/ 772 h 7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73">
                                <a:moveTo>
                                  <a:pt x="0" y="0"/>
                                </a:moveTo>
                                <a:lnTo>
                                  <a:pt x="0" y="772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1144" y="734"/>
                            <a:ext cx="1090" cy="20"/>
                          </a:xfrm>
                          <a:custGeom>
                            <a:avLst/>
                            <a:gdLst>
                              <a:gd name="T0" fmla="*/ 0 w 1090"/>
                              <a:gd name="T1" fmla="*/ 0 h 20"/>
                              <a:gd name="T2" fmla="*/ 1089 w 10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90" h="20">
                                <a:moveTo>
                                  <a:pt x="0" y="0"/>
                                </a:moveTo>
                                <a:lnTo>
                                  <a:pt x="10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144" y="1125"/>
                            <a:ext cx="1090" cy="20"/>
                          </a:xfrm>
                          <a:custGeom>
                            <a:avLst/>
                            <a:gdLst>
                              <a:gd name="T0" fmla="*/ 0 w 1090"/>
                              <a:gd name="T1" fmla="*/ 0 h 20"/>
                              <a:gd name="T2" fmla="*/ 1089 w 10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90" h="20">
                                <a:moveTo>
                                  <a:pt x="0" y="0"/>
                                </a:moveTo>
                                <a:lnTo>
                                  <a:pt x="10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1CD2BA" id="Group 4" o:spid="_x0000_s1026" style="position:absolute;margin-left:56.95pt;margin-top:16.85pt;width:55.05pt;height:39.7pt;z-index:-251658752;mso-position-horizontal-relative:page" coordorigin="1139,337" coordsize="1101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" o:allowincell="f">
                <v:rect id="Rectangle 5" o:spid="_x0000_s1027" style="position:absolute;left:1154;top:347;width:1070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" fillcolor="#d9d9d9" stroked="f">
                  <v:path arrowok="t"/>
                </v:rect>
                <v:rect id="Rectangle 6" o:spid="_x0000_s1028" style="position:absolute;left:1219;top:359;width:940;height: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" fillcolor="#d9d9d9" stroked="f">
                  <v:path arrowok="t"/>
                </v:rect>
                <v:shape id="Freeform 7" o:spid="_x0000_s1029" style="position:absolute;left:1144;top:343;width:1090;height:20;visibility:visible;mso-wrap-style:square;v-text-anchor:top" coordsize="109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" path="m,l1089,e" filled="f" strokeweight=".20458mm">
                  <v:path arrowok="t" o:connecttype="custom" o:connectlocs="0,0;1089,0" o:connectangles="0,0"/>
                </v:shape>
                <v:shape id="Freeform 8" o:spid="_x0000_s1030" style="position:absolute;left:1149;top:347;width:20;height:773;visibility:visible;mso-wrap-style:square;v-text-anchor:top" coordsize="20,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" path="m,l,772e" filled="f" strokeweight=".20458mm">
                  <v:path arrowok="t" o:connecttype="custom" o:connectlocs="0,0;0,772" o:connectangles="0,0"/>
                </v:shape>
                <v:shape id="Freeform 9" o:spid="_x0000_s1031" style="position:absolute;left:2229;top:347;width:20;height:773;visibility:visible;mso-wrap-style:square;v-text-anchor:top" coordsize="20,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" path="m,l,772e" filled="f" strokeweight=".20458mm">
                  <v:path arrowok="t" o:connecttype="custom" o:connectlocs="0,0;0,772" o:connectangles="0,0"/>
                </v:shape>
                <v:shape id="Freeform 10" o:spid="_x0000_s1032" style="position:absolute;left:1144;top:734;width:1090;height:20;visibility:visible;mso-wrap-style:square;v-text-anchor:top" coordsize="109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" path="m,l1089,e" filled="f" strokeweight=".20458mm">
                  <v:path arrowok="t" o:connecttype="custom" o:connectlocs="0,0;1089,0" o:connectangles="0,0"/>
                </v:shape>
                <v:shape id="Freeform 11" o:spid="_x0000_s1033" style="position:absolute;left:1144;top:1125;width:1090;height:20;visibility:visible;mso-wrap-style:square;v-text-anchor:top" coordsize="109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" path="m,l1089,e" filled="f" strokeweight=".20458mm">
                  <v:path arrowok="t" o:connecttype="custom" o:connectlocs="0,0;1089,0" o:connectangles="0,0"/>
                </v:shape>
                <w10:wrap anchorx="page"/>
              </v:group>
            </w:pict>
          </mc:Fallback>
        </mc:AlternateContent>
      </w:r>
      <w:r w:rsidR="00FC141A">
        <w:t>Doča</w:t>
      </w:r>
      <w:r w:rsidR="00FC141A">
        <w:rPr>
          <w:spacing w:val="1"/>
        </w:rPr>
        <w:t>s</w:t>
      </w:r>
      <w:r w:rsidR="00FC141A">
        <w:t>ný</w:t>
      </w:r>
      <w:r w:rsidR="00FC141A">
        <w:rPr>
          <w:spacing w:val="-12"/>
        </w:rPr>
        <w:t xml:space="preserve"> </w:t>
      </w:r>
      <w:r w:rsidR="00FC141A">
        <w:rPr>
          <w:spacing w:val="-5"/>
        </w:rPr>
        <w:t>z</w:t>
      </w:r>
      <w:r w:rsidR="00FC141A">
        <w:t>ábor</w:t>
      </w:r>
      <w:r w:rsidR="00FC141A">
        <w:rPr>
          <w:spacing w:val="-6"/>
        </w:rPr>
        <w:t xml:space="preserve"> </w:t>
      </w:r>
      <w:r w:rsidR="00FC141A">
        <w:t>ZPF</w:t>
      </w:r>
      <w:r w:rsidR="00FC141A">
        <w:rPr>
          <w:spacing w:val="-5"/>
        </w:rPr>
        <w:t xml:space="preserve"> </w:t>
      </w:r>
      <w:r w:rsidR="00FC141A">
        <w:t>0,</w:t>
      </w:r>
      <w:r w:rsidR="00FC141A">
        <w:rPr>
          <w:spacing w:val="-1"/>
        </w:rPr>
        <w:t>0</w:t>
      </w:r>
      <w:r w:rsidR="00FC141A">
        <w:t>297</w:t>
      </w:r>
      <w:r w:rsidR="00FC141A">
        <w:rPr>
          <w:spacing w:val="-7"/>
        </w:rPr>
        <w:t xml:space="preserve"> </w:t>
      </w:r>
      <w:r w:rsidR="00FC141A">
        <w:t>ha</w:t>
      </w:r>
      <w:r w:rsidR="00FC141A">
        <w:rPr>
          <w:spacing w:val="-6"/>
        </w:rPr>
        <w:t xml:space="preserve"> </w:t>
      </w:r>
      <w:r w:rsidR="00FC141A">
        <w:rPr>
          <w:spacing w:val="-2"/>
        </w:rPr>
        <w:t>p</w:t>
      </w:r>
      <w:r w:rsidR="00FC141A">
        <w:t>o</w:t>
      </w:r>
      <w:r w:rsidR="00FC141A">
        <w:rPr>
          <w:spacing w:val="-6"/>
        </w:rPr>
        <w:t xml:space="preserve"> </w:t>
      </w:r>
      <w:r w:rsidR="00FC141A">
        <w:t>d</w:t>
      </w:r>
      <w:r w:rsidR="00FC141A">
        <w:rPr>
          <w:spacing w:val="-2"/>
        </w:rPr>
        <w:t>o</w:t>
      </w:r>
      <w:r w:rsidR="00FC141A">
        <w:t>bu</w:t>
      </w:r>
      <w:r w:rsidR="00FC141A">
        <w:rPr>
          <w:spacing w:val="-6"/>
        </w:rPr>
        <w:t xml:space="preserve"> </w:t>
      </w:r>
      <w:r w:rsidR="00FC141A">
        <w:rPr>
          <w:spacing w:val="-2"/>
        </w:rPr>
        <w:t>p</w:t>
      </w:r>
      <w:r w:rsidR="00FC141A">
        <w:t>rů</w:t>
      </w:r>
      <w:r w:rsidR="00FC141A">
        <w:rPr>
          <w:spacing w:val="5"/>
        </w:rPr>
        <w:t>m</w:t>
      </w:r>
      <w:r w:rsidR="00FC141A">
        <w:t>ěrně</w:t>
      </w:r>
      <w:r w:rsidR="00FC141A">
        <w:rPr>
          <w:spacing w:val="-6"/>
        </w:rPr>
        <w:t xml:space="preserve"> </w:t>
      </w:r>
      <w:r w:rsidR="00FC141A">
        <w:t>3</w:t>
      </w:r>
      <w:r w:rsidR="00FC141A">
        <w:rPr>
          <w:spacing w:val="-6"/>
        </w:rPr>
        <w:t xml:space="preserve"> </w:t>
      </w:r>
      <w:r w:rsidR="00FC141A">
        <w:rPr>
          <w:spacing w:val="4"/>
        </w:rPr>
        <w:t>m</w:t>
      </w:r>
      <w:r w:rsidR="00FC141A">
        <w:t>ěs</w:t>
      </w:r>
      <w:r w:rsidR="001425A0">
        <w:t>íce</w:t>
      </w:r>
      <w:r w:rsidR="00FC141A">
        <w:t>.</w:t>
      </w:r>
    </w:p>
    <w:p w:rsidR="00FC141A" w:rsidRDefault="00FC141A" w:rsidP="006C3268">
      <w:pPr>
        <w:keepNext/>
        <w:widowControl/>
        <w:kinsoku w:val="0"/>
        <w:overflowPunct w:val="0"/>
        <w:spacing w:before="1" w:line="160" w:lineRule="exact"/>
        <w:rPr>
          <w:sz w:val="16"/>
          <w:szCs w:val="16"/>
        </w:rPr>
      </w:pPr>
    </w:p>
    <w:p w:rsidR="00FC141A" w:rsidRDefault="00FC141A" w:rsidP="006C3268">
      <w:pPr>
        <w:keepNext/>
        <w:widowControl/>
        <w:tabs>
          <w:tab w:val="left" w:pos="1878"/>
        </w:tabs>
        <w:kinsoku w:val="0"/>
        <w:overflowPunct w:val="0"/>
        <w:ind w:left="1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1"/>
          <w:sz w:val="18"/>
          <w:szCs w:val="18"/>
        </w:rPr>
        <w:t>3</w:t>
      </w:r>
      <w:r>
        <w:rPr>
          <w:rFonts w:ascii="Arial" w:hAnsi="Arial" w:cs="Arial"/>
          <w:spacing w:val="1"/>
          <w:position w:val="1"/>
          <w:sz w:val="18"/>
          <w:szCs w:val="18"/>
        </w:rPr>
        <w:t>1</w:t>
      </w:r>
      <w:r>
        <w:rPr>
          <w:rFonts w:ascii="Arial" w:hAnsi="Arial" w:cs="Arial"/>
          <w:position w:val="1"/>
          <w:sz w:val="18"/>
          <w:szCs w:val="18"/>
        </w:rPr>
        <w:t>8</w:t>
      </w:r>
      <w:r>
        <w:rPr>
          <w:rFonts w:ascii="Arial" w:hAnsi="Arial" w:cs="Arial"/>
          <w:spacing w:val="1"/>
          <w:position w:val="1"/>
          <w:sz w:val="18"/>
          <w:szCs w:val="18"/>
        </w:rPr>
        <w:t>1</w:t>
      </w:r>
      <w:r>
        <w:rPr>
          <w:rFonts w:ascii="Arial" w:hAnsi="Arial" w:cs="Arial"/>
          <w:position w:val="1"/>
          <w:sz w:val="18"/>
          <w:szCs w:val="18"/>
        </w:rPr>
        <w:t>/9</w:t>
      </w:r>
      <w:r>
        <w:rPr>
          <w:rFonts w:ascii="Arial" w:hAnsi="Arial" w:cs="Arial"/>
          <w:position w:val="1"/>
          <w:sz w:val="18"/>
          <w:szCs w:val="18"/>
        </w:rPr>
        <w:tab/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pacing w:val="-5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ek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stavby</w:t>
      </w:r>
    </w:p>
    <w:p w:rsidR="00FC141A" w:rsidRDefault="00FC141A" w:rsidP="006C3268">
      <w:pPr>
        <w:keepNext/>
        <w:widowControl/>
        <w:kinsoku w:val="0"/>
        <w:overflowPunct w:val="0"/>
        <w:spacing w:before="1" w:line="160" w:lineRule="exact"/>
        <w:rPr>
          <w:sz w:val="16"/>
          <w:szCs w:val="16"/>
        </w:rPr>
      </w:pPr>
    </w:p>
    <w:p w:rsidR="00FC141A" w:rsidRDefault="00FC141A" w:rsidP="006C3268">
      <w:pPr>
        <w:pStyle w:val="Zkladntext"/>
        <w:keepNext/>
        <w:widowControl/>
        <w:tabs>
          <w:tab w:val="left" w:pos="1878"/>
        </w:tabs>
        <w:kinsoku w:val="0"/>
        <w:overflowPunct w:val="0"/>
      </w:pPr>
      <w:r>
        <w:rPr>
          <w:position w:val="1"/>
          <w:sz w:val="18"/>
          <w:szCs w:val="18"/>
        </w:rPr>
        <w:t>2</w:t>
      </w:r>
      <w:r>
        <w:rPr>
          <w:spacing w:val="1"/>
          <w:position w:val="1"/>
          <w:sz w:val="18"/>
          <w:szCs w:val="18"/>
        </w:rPr>
        <w:t>9</w:t>
      </w:r>
      <w:r>
        <w:rPr>
          <w:position w:val="1"/>
          <w:sz w:val="18"/>
          <w:szCs w:val="18"/>
        </w:rPr>
        <w:t>2</w:t>
      </w:r>
      <w:r>
        <w:rPr>
          <w:position w:val="1"/>
          <w:sz w:val="18"/>
          <w:szCs w:val="18"/>
        </w:rPr>
        <w:tab/>
      </w:r>
      <w:r>
        <w:t>P</w:t>
      </w:r>
      <w:r>
        <w:rPr>
          <w:spacing w:val="-2"/>
        </w:rPr>
        <w:t>o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ek</w:t>
      </w:r>
      <w:r>
        <w:rPr>
          <w:spacing w:val="-6"/>
        </w:rPr>
        <w:t xml:space="preserve"> </w:t>
      </w:r>
      <w:r>
        <w:t>pro</w:t>
      </w:r>
      <w:r>
        <w:rPr>
          <w:spacing w:val="-9"/>
        </w:rPr>
        <w:t xml:space="preserve"> </w:t>
      </w:r>
      <w:r>
        <w:t>pří</w:t>
      </w:r>
      <w:r>
        <w:rPr>
          <w:spacing w:val="1"/>
        </w:rPr>
        <w:t>s</w:t>
      </w:r>
      <w:r>
        <w:t>tup</w:t>
      </w:r>
      <w:r>
        <w:rPr>
          <w:spacing w:val="-8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pro</w:t>
      </w:r>
      <w:r>
        <w:rPr>
          <w:spacing w:val="-2"/>
        </w:rPr>
        <w:t>v</w:t>
      </w:r>
      <w:r>
        <w:t>ádě</w:t>
      </w:r>
      <w:r>
        <w:rPr>
          <w:spacing w:val="-2"/>
        </w:rPr>
        <w:t>n</w:t>
      </w:r>
      <w:r w:rsidR="001425A0">
        <w:rPr>
          <w:spacing w:val="-2"/>
        </w:rPr>
        <w:t xml:space="preserve"> </w:t>
      </w:r>
      <w:r>
        <w:rPr>
          <w:spacing w:val="-1"/>
        </w:rPr>
        <w:t>í</w:t>
      </w:r>
      <w:r>
        <w:t>-doča</w:t>
      </w:r>
      <w:r>
        <w:rPr>
          <w:spacing w:val="1"/>
        </w:rPr>
        <w:t>s</w:t>
      </w:r>
      <w:r>
        <w:t>ný</w:t>
      </w:r>
      <w:r>
        <w:rPr>
          <w:spacing w:val="-14"/>
        </w:rPr>
        <w:t xml:space="preserve"> </w:t>
      </w:r>
      <w:r>
        <w:rPr>
          <w:spacing w:val="-5"/>
        </w:rPr>
        <w:t>z</w:t>
      </w:r>
      <w:r>
        <w:t>ábor</w:t>
      </w:r>
    </w:p>
    <w:p w:rsidR="00F228D5" w:rsidRDefault="00F228D5" w:rsidP="006C3268">
      <w:pPr>
        <w:keepNext/>
        <w:widowControl/>
        <w:kinsoku w:val="0"/>
        <w:overflowPunct w:val="0"/>
        <w:spacing w:before="11" w:line="260" w:lineRule="exact"/>
        <w:ind w:right="43"/>
        <w:rPr>
          <w:sz w:val="26"/>
          <w:szCs w:val="26"/>
        </w:rPr>
      </w:pPr>
    </w:p>
    <w:p w:rsidR="00F228D5" w:rsidRDefault="00F228D5" w:rsidP="00F228D5">
      <w:pPr>
        <w:pStyle w:val="Nadpis5"/>
        <w:kinsoku w:val="0"/>
        <w:overflowPunct w:val="0"/>
        <w:ind w:right="43"/>
        <w:jc w:val="both"/>
        <w:rPr>
          <w:b w:val="0"/>
          <w:bCs w:val="0"/>
        </w:rPr>
      </w:pPr>
      <w:r>
        <w:t>Sta</w:t>
      </w:r>
      <w:r>
        <w:rPr>
          <w:spacing w:val="1"/>
        </w:rPr>
        <w:t>v</w:t>
      </w:r>
      <w:r>
        <w:t>by</w:t>
      </w:r>
      <w:r>
        <w:rPr>
          <w:spacing w:val="-11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net</w:t>
      </w:r>
      <w:r>
        <w:rPr>
          <w:spacing w:val="-3"/>
        </w:rPr>
        <w:t>ý</w:t>
      </w:r>
      <w:r>
        <w:rPr>
          <w:spacing w:val="-1"/>
        </w:rPr>
        <w:t>k</w:t>
      </w:r>
      <w:r>
        <w:t>ají</w:t>
      </w:r>
      <w:r>
        <w:rPr>
          <w:spacing w:val="-8"/>
        </w:rPr>
        <w:t xml:space="preserve"> </w:t>
      </w:r>
      <w:r>
        <w:t>bod</w:t>
      </w:r>
      <w:r>
        <w:rPr>
          <w:spacing w:val="-2"/>
        </w:rPr>
        <w:t>y</w:t>
      </w:r>
      <w:r>
        <w:t>:</w:t>
      </w:r>
    </w:p>
    <w:p w:rsidR="00F228D5" w:rsidRDefault="00F228D5" w:rsidP="00F228D5">
      <w:pPr>
        <w:kinsoku w:val="0"/>
        <w:overflowPunct w:val="0"/>
        <w:spacing w:before="8" w:line="120" w:lineRule="exact"/>
        <w:ind w:right="43"/>
        <w:rPr>
          <w:sz w:val="12"/>
          <w:szCs w:val="12"/>
        </w:rPr>
      </w:pPr>
    </w:p>
    <w:p w:rsidR="00F228D5" w:rsidRPr="005233CE" w:rsidRDefault="00F228D5" w:rsidP="00F228D5">
      <w:pPr>
        <w:pStyle w:val="Nadpis3"/>
        <w:numPr>
          <w:ilvl w:val="2"/>
          <w:numId w:val="13"/>
        </w:numPr>
        <w:tabs>
          <w:tab w:val="left" w:pos="836"/>
        </w:tabs>
        <w:kinsoku w:val="0"/>
        <w:overflowPunct w:val="0"/>
        <w:ind w:left="836" w:right="43" w:hanging="677"/>
        <w:rPr>
          <w:sz w:val="20"/>
          <w:szCs w:val="20"/>
        </w:rPr>
      </w:pPr>
      <w:r w:rsidRPr="005233CE">
        <w:rPr>
          <w:sz w:val="20"/>
          <w:szCs w:val="20"/>
        </w:rPr>
        <w:t xml:space="preserve">Seznam pozemků dle KN na kterých </w:t>
      </w:r>
      <w:r>
        <w:rPr>
          <w:sz w:val="20"/>
          <w:szCs w:val="20"/>
        </w:rPr>
        <w:t>vznikne ochranné nebo bezpečnostní pásmo</w:t>
      </w:r>
    </w:p>
    <w:p w:rsidR="00F228D5" w:rsidRPr="005233CE" w:rsidRDefault="00F228D5" w:rsidP="00F228D5"/>
    <w:p w:rsidR="00F228D5" w:rsidRDefault="00F228D5" w:rsidP="00F228D5">
      <w:pPr>
        <w:kinsoku w:val="0"/>
        <w:overflowPunct w:val="0"/>
        <w:spacing w:line="200" w:lineRule="exact"/>
        <w:ind w:right="43"/>
        <w:rPr>
          <w:sz w:val="20"/>
          <w:szCs w:val="20"/>
        </w:rPr>
      </w:pPr>
    </w:p>
    <w:p w:rsidR="00F228D5" w:rsidRPr="00ED6E8B" w:rsidRDefault="00F228D5" w:rsidP="00F228D5">
      <w:pPr>
        <w:pStyle w:val="Nadpis2"/>
        <w:numPr>
          <w:ilvl w:val="1"/>
          <w:numId w:val="13"/>
        </w:numPr>
        <w:tabs>
          <w:tab w:val="left" w:pos="628"/>
        </w:tabs>
        <w:kinsoku w:val="0"/>
        <w:overflowPunct w:val="0"/>
        <w:ind w:right="43"/>
        <w:jc w:val="both"/>
      </w:pPr>
      <w:r>
        <w:t>CELKOVÝ PO</w:t>
      </w:r>
      <w:r w:rsidRPr="00ED6E8B">
        <w:t>P</w:t>
      </w:r>
      <w:r>
        <w:t>IS</w:t>
      </w:r>
      <w:r w:rsidRPr="00ED6E8B">
        <w:t xml:space="preserve"> S</w:t>
      </w:r>
      <w:r>
        <w:t>T</w:t>
      </w:r>
      <w:r w:rsidRPr="00ED6E8B">
        <w:t>A</w:t>
      </w:r>
      <w:r>
        <w:t>VBY</w:t>
      </w:r>
    </w:p>
    <w:p w:rsidR="00F228D5" w:rsidRDefault="00F228D5" w:rsidP="00F228D5">
      <w:pPr>
        <w:kinsoku w:val="0"/>
        <w:overflowPunct w:val="0"/>
        <w:spacing w:before="9" w:line="160" w:lineRule="exact"/>
        <w:ind w:right="43"/>
        <w:rPr>
          <w:sz w:val="16"/>
          <w:szCs w:val="16"/>
        </w:rPr>
      </w:pPr>
    </w:p>
    <w:p w:rsidR="00F228D5" w:rsidRPr="00ED6E8B" w:rsidRDefault="00F228D5" w:rsidP="00F228D5">
      <w:pPr>
        <w:pStyle w:val="Odstavecseseznamem"/>
        <w:numPr>
          <w:ilvl w:val="1"/>
          <w:numId w:val="32"/>
        </w:numPr>
        <w:tabs>
          <w:tab w:val="left" w:pos="836"/>
        </w:tabs>
        <w:kinsoku w:val="0"/>
        <w:overflowPunct w:val="0"/>
        <w:ind w:left="709" w:right="43"/>
        <w:outlineLvl w:val="2"/>
        <w:rPr>
          <w:rFonts w:ascii="Arial" w:hAnsi="Arial" w:cs="Arial"/>
          <w:b/>
          <w:bCs/>
          <w:vanish/>
          <w:sz w:val="20"/>
          <w:szCs w:val="20"/>
        </w:rPr>
      </w:pPr>
    </w:p>
    <w:p w:rsidR="00F228D5" w:rsidRPr="00ED6E8B" w:rsidRDefault="00F228D5" w:rsidP="00F228D5">
      <w:pPr>
        <w:pStyle w:val="Odstavecseseznamem"/>
        <w:numPr>
          <w:ilvl w:val="1"/>
          <w:numId w:val="32"/>
        </w:numPr>
        <w:tabs>
          <w:tab w:val="left" w:pos="836"/>
        </w:tabs>
        <w:kinsoku w:val="0"/>
        <w:overflowPunct w:val="0"/>
        <w:ind w:left="709" w:right="43"/>
        <w:outlineLvl w:val="2"/>
        <w:rPr>
          <w:rFonts w:ascii="Arial" w:hAnsi="Arial" w:cs="Arial"/>
          <w:b/>
          <w:bCs/>
          <w:vanish/>
          <w:sz w:val="20"/>
          <w:szCs w:val="20"/>
        </w:rPr>
      </w:pPr>
    </w:p>
    <w:p w:rsidR="00F228D5" w:rsidRPr="005233CE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709" w:right="43" w:hanging="567"/>
        <w:rPr>
          <w:sz w:val="20"/>
          <w:szCs w:val="20"/>
        </w:rPr>
      </w:pPr>
      <w:r>
        <w:rPr>
          <w:sz w:val="20"/>
          <w:szCs w:val="20"/>
        </w:rPr>
        <w:t>Nová stavba</w:t>
      </w:r>
      <w:r w:rsidRPr="005233CE">
        <w:rPr>
          <w:sz w:val="20"/>
          <w:szCs w:val="20"/>
        </w:rPr>
        <w:t xml:space="preserve">, </w:t>
      </w:r>
      <w:r>
        <w:rPr>
          <w:sz w:val="20"/>
          <w:szCs w:val="20"/>
        </w:rPr>
        <w:t>změna dokončené stavby</w:t>
      </w:r>
    </w:p>
    <w:p w:rsidR="00F228D5" w:rsidRDefault="00F228D5" w:rsidP="00F228D5">
      <w:pPr>
        <w:kinsoku w:val="0"/>
        <w:overflowPunct w:val="0"/>
        <w:spacing w:before="1" w:line="240" w:lineRule="exact"/>
        <w:ind w:right="43"/>
      </w:pPr>
    </w:p>
    <w:p w:rsidR="00F228D5" w:rsidRDefault="00F228D5" w:rsidP="00F228D5">
      <w:pPr>
        <w:pStyle w:val="Zkladntext"/>
        <w:kinsoku w:val="0"/>
        <w:overflowPunct w:val="0"/>
        <w:ind w:right="43"/>
        <w:jc w:val="both"/>
        <w:rPr>
          <w:spacing w:val="-7"/>
        </w:rPr>
      </w:pPr>
      <w:r>
        <w:rPr>
          <w:spacing w:val="1"/>
        </w:rPr>
        <w:t>J</w:t>
      </w:r>
      <w:r>
        <w:t>edná</w:t>
      </w:r>
      <w:r>
        <w:rPr>
          <w:spacing w:val="-9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re</w:t>
      </w:r>
      <w:r>
        <w:rPr>
          <w:spacing w:val="4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 w:rsidR="00FC141A">
        <w:t>e</w:t>
      </w:r>
      <w:r>
        <w:rPr>
          <w:spacing w:val="-9"/>
        </w:rPr>
        <w:t xml:space="preserve"> </w:t>
      </w:r>
      <w:r w:rsidR="00FC141A">
        <w:rPr>
          <w:spacing w:val="-9"/>
        </w:rPr>
        <w:t xml:space="preserve">a opravy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-8"/>
        </w:rPr>
        <w:t xml:space="preserve"> </w:t>
      </w:r>
      <w:r>
        <w:t>stávají</w:t>
      </w:r>
      <w:r>
        <w:rPr>
          <w:spacing w:val="1"/>
        </w:rPr>
        <w:t>c</w:t>
      </w:r>
      <w:r>
        <w:t>ího</w:t>
      </w:r>
      <w:r>
        <w:rPr>
          <w:spacing w:val="-7"/>
        </w:rPr>
        <w:t xml:space="preserve"> </w:t>
      </w:r>
      <w:r>
        <w:rPr>
          <w:spacing w:val="2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-8"/>
        </w:rPr>
        <w:t xml:space="preserve"> </w:t>
      </w:r>
      <w:r>
        <w:t>t</w:t>
      </w:r>
      <w:r>
        <w:rPr>
          <w:spacing w:val="-2"/>
        </w:rPr>
        <w:t>o</w:t>
      </w:r>
      <w:r>
        <w:rPr>
          <w:spacing w:val="3"/>
        </w:rPr>
        <w:t>k</w:t>
      </w:r>
      <w:r>
        <w:t xml:space="preserve">u, které je ve špatném technickém stavu a </w:t>
      </w:r>
      <w:r>
        <w:lastRenderedPageBreak/>
        <w:t>neplní svou funkci.</w:t>
      </w:r>
      <w:r>
        <w:rPr>
          <w:spacing w:val="-7"/>
        </w:rPr>
        <w:t xml:space="preserve"> Konstrukce opevnění budou zbourány a v</w:t>
      </w:r>
      <w:r w:rsidR="00FC141A">
        <w:rPr>
          <w:spacing w:val="-7"/>
        </w:rPr>
        <w:t> </w:t>
      </w:r>
      <w:r>
        <w:rPr>
          <w:spacing w:val="-7"/>
        </w:rPr>
        <w:t>rámci</w:t>
      </w:r>
      <w:r w:rsidR="00FC141A">
        <w:rPr>
          <w:spacing w:val="-7"/>
        </w:rPr>
        <w:t xml:space="preserve"> oprav </w:t>
      </w:r>
      <w:r>
        <w:rPr>
          <w:spacing w:val="-7"/>
        </w:rPr>
        <w:t>nahrazeny konstrukcemi novými.</w:t>
      </w:r>
      <w:r w:rsidR="00FC141A">
        <w:rPr>
          <w:spacing w:val="-7"/>
        </w:rPr>
        <w:t xml:space="preserve"> Konstrukce neexistující, nebo kompletně zničené budou nahrazeny konstrukcemi novými.</w:t>
      </w:r>
    </w:p>
    <w:p w:rsidR="00F228D5" w:rsidRDefault="00F228D5" w:rsidP="00F228D5">
      <w:pPr>
        <w:pStyle w:val="Zkladntext"/>
        <w:kinsoku w:val="0"/>
        <w:overflowPunct w:val="0"/>
        <w:ind w:right="43"/>
        <w:jc w:val="both"/>
      </w:pPr>
      <w:r>
        <w:rPr>
          <w:spacing w:val="-2"/>
        </w:rPr>
        <w:t>K</w:t>
      </w:r>
      <w:r>
        <w:t>apacita</w:t>
      </w:r>
      <w:r>
        <w:rPr>
          <w:spacing w:val="-8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-7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prov</w:t>
      </w:r>
      <w:r>
        <w:rPr>
          <w:spacing w:val="-2"/>
        </w:rPr>
        <w:t>e</w:t>
      </w:r>
      <w:r>
        <w:t>den</w:t>
      </w:r>
      <w:r>
        <w:rPr>
          <w:spacing w:val="-2"/>
        </w:rPr>
        <w:t>í</w:t>
      </w:r>
      <w:r>
        <w:t>m</w:t>
      </w:r>
      <w:r>
        <w:rPr>
          <w:spacing w:val="-3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-7"/>
        </w:rPr>
        <w:t xml:space="preserve"> </w:t>
      </w:r>
      <w:r>
        <w:t>ne</w:t>
      </w:r>
      <w:r>
        <w:rPr>
          <w:spacing w:val="3"/>
        </w:rPr>
        <w:t>m</w:t>
      </w:r>
      <w:r>
        <w:t>ěn</w:t>
      </w:r>
      <w:r>
        <w:rPr>
          <w:spacing w:val="-1"/>
        </w:rPr>
        <w:t>í</w:t>
      </w:r>
      <w:r>
        <w:t>.</w:t>
      </w:r>
    </w:p>
    <w:p w:rsidR="00F228D5" w:rsidRDefault="00F228D5" w:rsidP="00F228D5">
      <w:pPr>
        <w:kinsoku w:val="0"/>
        <w:overflowPunct w:val="0"/>
        <w:spacing w:before="3" w:line="160" w:lineRule="exact"/>
        <w:ind w:right="43"/>
        <w:rPr>
          <w:sz w:val="16"/>
          <w:szCs w:val="16"/>
        </w:rPr>
      </w:pPr>
    </w:p>
    <w:p w:rsidR="00F228D5" w:rsidRDefault="00F228D5" w:rsidP="00F228D5">
      <w:pPr>
        <w:kinsoku w:val="0"/>
        <w:overflowPunct w:val="0"/>
        <w:spacing w:line="200" w:lineRule="exact"/>
        <w:ind w:right="43"/>
        <w:rPr>
          <w:sz w:val="20"/>
          <w:szCs w:val="20"/>
        </w:rPr>
      </w:pPr>
    </w:p>
    <w:p w:rsidR="00F228D5" w:rsidRPr="00ED6E8B" w:rsidRDefault="00F228D5" w:rsidP="00FC141A">
      <w:pPr>
        <w:pStyle w:val="Nadpis3"/>
        <w:keepNext/>
        <w:widowControl/>
        <w:numPr>
          <w:ilvl w:val="2"/>
          <w:numId w:val="32"/>
        </w:numPr>
        <w:tabs>
          <w:tab w:val="left" w:pos="836"/>
        </w:tabs>
        <w:kinsoku w:val="0"/>
        <w:overflowPunct w:val="0"/>
        <w:ind w:left="709" w:right="45" w:hanging="567"/>
        <w:rPr>
          <w:sz w:val="20"/>
          <w:szCs w:val="20"/>
        </w:rPr>
      </w:pPr>
      <w:r w:rsidRPr="00ED6E8B">
        <w:rPr>
          <w:sz w:val="20"/>
          <w:szCs w:val="20"/>
        </w:rPr>
        <w:t>Účel užívání stavby</w:t>
      </w:r>
    </w:p>
    <w:p w:rsidR="00F228D5" w:rsidRDefault="00F228D5" w:rsidP="00FC141A">
      <w:pPr>
        <w:keepNext/>
        <w:widowControl/>
        <w:kinsoku w:val="0"/>
        <w:overflowPunct w:val="0"/>
        <w:spacing w:before="1" w:line="240" w:lineRule="exact"/>
        <w:ind w:right="45"/>
      </w:pPr>
    </w:p>
    <w:p w:rsidR="00F228D5" w:rsidRDefault="00F228D5" w:rsidP="00FC141A">
      <w:pPr>
        <w:pStyle w:val="Zkladntext"/>
        <w:keepNext/>
        <w:widowControl/>
        <w:kinsoku w:val="0"/>
        <w:overflowPunct w:val="0"/>
        <w:ind w:right="45"/>
      </w:pPr>
      <w:r>
        <w:t>Opev</w:t>
      </w:r>
      <w:r>
        <w:rPr>
          <w:spacing w:val="-2"/>
        </w:rPr>
        <w:t>n</w:t>
      </w:r>
      <w:r>
        <w:t>ění</w:t>
      </w:r>
      <w:r>
        <w:rPr>
          <w:spacing w:val="-13"/>
        </w:rPr>
        <w:t xml:space="preserve"> </w:t>
      </w:r>
      <w:r>
        <w:rPr>
          <w:spacing w:val="2"/>
        </w:rPr>
        <w:t>k</w:t>
      </w:r>
      <w:r>
        <w:t>or</w:t>
      </w:r>
      <w:r>
        <w:rPr>
          <w:spacing w:val="-7"/>
        </w:rPr>
        <w:t>y</w:t>
      </w:r>
      <w:r>
        <w:t>t</w:t>
      </w:r>
      <w:r>
        <w:rPr>
          <w:spacing w:val="-1"/>
        </w:rPr>
        <w:t>a</w:t>
      </w:r>
      <w:r>
        <w:t>-ne</w:t>
      </w:r>
      <w:r>
        <w:rPr>
          <w:spacing w:val="3"/>
        </w:rPr>
        <w:t>m</w:t>
      </w:r>
      <w:r>
        <w:t>ění</w:t>
      </w:r>
      <w:r>
        <w:rPr>
          <w:spacing w:val="-12"/>
        </w:rPr>
        <w:t xml:space="preserve"> </w:t>
      </w:r>
      <w:r>
        <w:t>se</w:t>
      </w:r>
    </w:p>
    <w:p w:rsidR="00F228D5" w:rsidRDefault="00F228D5" w:rsidP="00FC141A">
      <w:pPr>
        <w:keepNext/>
        <w:widowControl/>
        <w:kinsoku w:val="0"/>
        <w:overflowPunct w:val="0"/>
        <w:spacing w:before="3" w:line="160" w:lineRule="exact"/>
        <w:ind w:right="45"/>
        <w:rPr>
          <w:sz w:val="16"/>
          <w:szCs w:val="16"/>
        </w:rPr>
      </w:pPr>
    </w:p>
    <w:p w:rsidR="00F228D5" w:rsidRDefault="00F228D5" w:rsidP="00F228D5">
      <w:pPr>
        <w:kinsoku w:val="0"/>
        <w:overflowPunct w:val="0"/>
        <w:spacing w:line="200" w:lineRule="exact"/>
        <w:ind w:right="43"/>
        <w:rPr>
          <w:sz w:val="20"/>
          <w:szCs w:val="20"/>
        </w:rPr>
      </w:pPr>
    </w:p>
    <w:p w:rsidR="00F228D5" w:rsidRPr="00ED6E8B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709" w:right="43" w:hanging="567"/>
        <w:rPr>
          <w:sz w:val="20"/>
          <w:szCs w:val="20"/>
        </w:rPr>
      </w:pPr>
      <w:r w:rsidRPr="00ED6E8B">
        <w:rPr>
          <w:sz w:val="20"/>
          <w:szCs w:val="20"/>
        </w:rPr>
        <w:t>Trvalá nebo dočasná stavba</w:t>
      </w:r>
    </w:p>
    <w:p w:rsidR="00F228D5" w:rsidRDefault="00F228D5" w:rsidP="00F228D5">
      <w:pPr>
        <w:kinsoku w:val="0"/>
        <w:overflowPunct w:val="0"/>
        <w:spacing w:before="1" w:line="240" w:lineRule="exact"/>
        <w:ind w:right="43"/>
      </w:pPr>
    </w:p>
    <w:p w:rsidR="00F228D5" w:rsidRDefault="00F228D5" w:rsidP="00F228D5">
      <w:pPr>
        <w:pStyle w:val="Zkladntext"/>
        <w:kinsoku w:val="0"/>
        <w:overflowPunct w:val="0"/>
        <w:ind w:right="43"/>
      </w:pPr>
      <w:r>
        <w:t>Re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-15"/>
        </w:rPr>
        <w:t xml:space="preserve"> </w:t>
      </w:r>
      <w:r w:rsidR="00FC141A">
        <w:rPr>
          <w:spacing w:val="-15"/>
        </w:rPr>
        <w:t xml:space="preserve">a opravy </w:t>
      </w:r>
      <w:r>
        <w:t>trva</w:t>
      </w:r>
      <w:r>
        <w:rPr>
          <w:spacing w:val="-2"/>
        </w:rPr>
        <w:t>l</w:t>
      </w:r>
      <w:r>
        <w:t>ého</w:t>
      </w:r>
      <w:r>
        <w:rPr>
          <w:spacing w:val="-16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</w:p>
    <w:p w:rsidR="00F228D5" w:rsidRDefault="00F228D5" w:rsidP="00F228D5">
      <w:pPr>
        <w:kinsoku w:val="0"/>
        <w:overflowPunct w:val="0"/>
        <w:spacing w:before="3" w:line="160" w:lineRule="exact"/>
        <w:ind w:right="43"/>
        <w:rPr>
          <w:sz w:val="16"/>
          <w:szCs w:val="16"/>
        </w:rPr>
      </w:pPr>
    </w:p>
    <w:p w:rsidR="00F228D5" w:rsidRDefault="00F228D5" w:rsidP="00F228D5">
      <w:pPr>
        <w:kinsoku w:val="0"/>
        <w:overflowPunct w:val="0"/>
        <w:spacing w:line="200" w:lineRule="exact"/>
        <w:ind w:right="43"/>
        <w:rPr>
          <w:sz w:val="20"/>
          <w:szCs w:val="20"/>
        </w:rPr>
      </w:pPr>
    </w:p>
    <w:p w:rsidR="00F228D5" w:rsidRPr="00ED6E8B" w:rsidRDefault="00F228D5" w:rsidP="00F228D5">
      <w:pPr>
        <w:pStyle w:val="Nadpis3"/>
        <w:numPr>
          <w:ilvl w:val="2"/>
          <w:numId w:val="32"/>
        </w:numPr>
        <w:tabs>
          <w:tab w:val="left" w:pos="850"/>
        </w:tabs>
        <w:kinsoku w:val="0"/>
        <w:overflowPunct w:val="0"/>
        <w:ind w:left="709" w:right="43" w:hanging="567"/>
        <w:rPr>
          <w:sz w:val="20"/>
          <w:szCs w:val="20"/>
        </w:rPr>
      </w:pPr>
      <w:r>
        <w:rPr>
          <w:sz w:val="20"/>
          <w:szCs w:val="20"/>
        </w:rPr>
        <w:t xml:space="preserve">Výjimky z </w:t>
      </w:r>
      <w:r w:rsidRPr="00ED6E8B">
        <w:rPr>
          <w:sz w:val="20"/>
          <w:szCs w:val="20"/>
        </w:rPr>
        <w:t>technických požadavků na stavby</w:t>
      </w:r>
      <w:r>
        <w:rPr>
          <w:sz w:val="20"/>
          <w:szCs w:val="20"/>
        </w:rPr>
        <w:t xml:space="preserve"> a bezbariérového užívání</w:t>
      </w:r>
    </w:p>
    <w:p w:rsidR="00F228D5" w:rsidRDefault="00F228D5" w:rsidP="00F228D5">
      <w:pPr>
        <w:kinsoku w:val="0"/>
        <w:overflowPunct w:val="0"/>
        <w:spacing w:before="1" w:line="240" w:lineRule="exact"/>
        <w:ind w:right="43"/>
      </w:pPr>
    </w:p>
    <w:p w:rsidR="00F228D5" w:rsidRDefault="00F228D5" w:rsidP="00F228D5">
      <w:pPr>
        <w:pStyle w:val="Zkladntext"/>
        <w:kinsoku w:val="0"/>
        <w:overflowPunct w:val="0"/>
        <w:ind w:right="43"/>
      </w:pPr>
      <w:r>
        <w:t>Re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rPr>
          <w:spacing w:val="-1"/>
        </w:rPr>
        <w:t xml:space="preserve">e </w:t>
      </w:r>
      <w:r w:rsidR="00FC141A">
        <w:rPr>
          <w:spacing w:val="-1"/>
        </w:rPr>
        <w:t xml:space="preserve">a opravy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-11"/>
        </w:rPr>
        <w:t xml:space="preserve"> </w:t>
      </w:r>
      <w:r>
        <w:t>splňuje</w:t>
      </w:r>
      <w:r>
        <w:rPr>
          <w:spacing w:val="-10"/>
        </w:rPr>
        <w:t xml:space="preserve"> </w:t>
      </w:r>
      <w:r>
        <w:t>ob</w:t>
      </w:r>
      <w:r>
        <w:rPr>
          <w:spacing w:val="-2"/>
        </w:rPr>
        <w:t>e</w:t>
      </w:r>
      <w:r>
        <w:rPr>
          <w:spacing w:val="1"/>
        </w:rPr>
        <w:t>c</w:t>
      </w:r>
      <w:r>
        <w:t>né</w:t>
      </w:r>
      <w:r>
        <w:rPr>
          <w:spacing w:val="-10"/>
        </w:rPr>
        <w:t xml:space="preserve"> </w:t>
      </w:r>
      <w:r>
        <w:t>t</w:t>
      </w:r>
      <w:r>
        <w:rPr>
          <w:spacing w:val="-2"/>
        </w:rPr>
        <w:t>e</w:t>
      </w:r>
      <w:r>
        <w:rPr>
          <w:spacing w:val="1"/>
        </w:rPr>
        <w:t>c</w:t>
      </w:r>
      <w:r>
        <w:t>hn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é</w:t>
      </w:r>
      <w:r>
        <w:rPr>
          <w:spacing w:val="-10"/>
        </w:rPr>
        <w:t xml:space="preserve"> </w:t>
      </w:r>
      <w:r>
        <w:t>p</w:t>
      </w:r>
      <w:r>
        <w:rPr>
          <w:spacing w:val="-2"/>
        </w:rPr>
        <w:t>o</w:t>
      </w:r>
      <w:r>
        <w:rPr>
          <w:spacing w:val="-5"/>
        </w:rPr>
        <w:t>ž</w:t>
      </w:r>
      <w:r>
        <w:t>ada</w:t>
      </w:r>
      <w:r>
        <w:rPr>
          <w:spacing w:val="-3"/>
        </w:rPr>
        <w:t>v</w:t>
      </w:r>
      <w:r>
        <w:rPr>
          <w:spacing w:val="3"/>
        </w:rPr>
        <w:t>k</w:t>
      </w:r>
      <w:r>
        <w:t>y</w:t>
      </w:r>
      <w:r>
        <w:rPr>
          <w:spacing w:val="-15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sta</w:t>
      </w:r>
      <w:r>
        <w:rPr>
          <w:spacing w:val="-2"/>
        </w:rPr>
        <w:t>v</w:t>
      </w:r>
      <w:r>
        <w:t>b</w:t>
      </w:r>
      <w:r>
        <w:rPr>
          <w:spacing w:val="-8"/>
        </w:rPr>
        <w:t>y, výjimky nejsou třeba</w:t>
      </w:r>
      <w:r>
        <w:t>.</w:t>
      </w:r>
      <w:r>
        <w:rPr>
          <w:spacing w:val="-10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-5"/>
        </w:rPr>
        <w:t>z</w:t>
      </w:r>
      <w:r>
        <w:t>bari</w:t>
      </w:r>
      <w:r>
        <w:rPr>
          <w:spacing w:val="-2"/>
        </w:rPr>
        <w:t>é</w:t>
      </w:r>
      <w:r>
        <w:t>rový</w:t>
      </w:r>
      <w:r>
        <w:rPr>
          <w:spacing w:val="-15"/>
        </w:rPr>
        <w:t xml:space="preserve"> </w:t>
      </w:r>
      <w:r>
        <w:t>pří</w:t>
      </w:r>
      <w:r>
        <w:rPr>
          <w:spacing w:val="1"/>
        </w:rPr>
        <w:t>s</w:t>
      </w:r>
      <w:r>
        <w:t>tup</w:t>
      </w:r>
      <w:r>
        <w:rPr>
          <w:spacing w:val="-10"/>
        </w:rPr>
        <w:t xml:space="preserve"> </w:t>
      </w:r>
      <w:r>
        <w:rPr>
          <w:spacing w:val="-2"/>
        </w:rPr>
        <w:t>n</w:t>
      </w:r>
      <w:r>
        <w:t>ení vzhledem k charakteru stavby</w:t>
      </w:r>
      <w:r>
        <w:rPr>
          <w:spacing w:val="-10"/>
        </w:rPr>
        <w:t xml:space="preserve"> </w:t>
      </w:r>
      <w:r>
        <w:rPr>
          <w:spacing w:val="-2"/>
        </w:rPr>
        <w:t>p</w:t>
      </w:r>
      <w:r>
        <w:t>osu</w:t>
      </w:r>
      <w:r>
        <w:rPr>
          <w:spacing w:val="-5"/>
        </w:rPr>
        <w:t>z</w:t>
      </w:r>
      <w:r>
        <w:t>o</w:t>
      </w:r>
      <w:r>
        <w:rPr>
          <w:spacing w:val="-2"/>
        </w:rPr>
        <w:t>v</w:t>
      </w:r>
      <w:r>
        <w:t>án.</w:t>
      </w:r>
    </w:p>
    <w:p w:rsidR="00F228D5" w:rsidRDefault="00F228D5" w:rsidP="00F228D5">
      <w:pPr>
        <w:pStyle w:val="Zkladntext"/>
        <w:kinsoku w:val="0"/>
        <w:overflowPunct w:val="0"/>
        <w:ind w:right="43"/>
      </w:pPr>
      <w:r>
        <w:t>St</w:t>
      </w:r>
      <w:r>
        <w:rPr>
          <w:spacing w:val="-2"/>
        </w:rPr>
        <w:t>a</w:t>
      </w:r>
      <w:r>
        <w:t>v</w:t>
      </w:r>
      <w:r>
        <w:rPr>
          <w:spacing w:val="-2"/>
        </w:rPr>
        <w:t>b</w:t>
      </w:r>
      <w:r>
        <w:t>a</w:t>
      </w:r>
      <w:r>
        <w:rPr>
          <w:spacing w:val="-9"/>
        </w:rPr>
        <w:t xml:space="preserve"> </w:t>
      </w:r>
      <w:r>
        <w:t>n</w:t>
      </w:r>
      <w:r>
        <w:rPr>
          <w:spacing w:val="-2"/>
        </w:rPr>
        <w:t>e</w:t>
      </w:r>
      <w:r>
        <w:t>pod</w:t>
      </w:r>
      <w:r>
        <w:rPr>
          <w:spacing w:val="-3"/>
        </w:rPr>
        <w:t>l</w:t>
      </w:r>
      <w:r>
        <w:t>éhá</w:t>
      </w:r>
      <w:r>
        <w:rPr>
          <w:spacing w:val="-10"/>
        </w:rPr>
        <w:t xml:space="preserve"> </w:t>
      </w:r>
      <w:r>
        <w:t>och</w:t>
      </w:r>
      <w:r>
        <w:rPr>
          <w:spacing w:val="1"/>
        </w:rPr>
        <w:t>r</w:t>
      </w:r>
      <w:r>
        <w:t>aně</w:t>
      </w:r>
      <w:r>
        <w:rPr>
          <w:spacing w:val="-10"/>
        </w:rPr>
        <w:t xml:space="preserve"> </w:t>
      </w:r>
      <w:r>
        <w:t>pod</w:t>
      </w:r>
      <w:r>
        <w:rPr>
          <w:spacing w:val="-3"/>
        </w:rPr>
        <w:t>l</w:t>
      </w:r>
      <w:r>
        <w:t>e</w:t>
      </w:r>
      <w:r>
        <w:rPr>
          <w:spacing w:val="-9"/>
        </w:rPr>
        <w:t xml:space="preserve"> </w:t>
      </w:r>
      <w:r>
        <w:t>jin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9"/>
        </w:rPr>
        <w:t xml:space="preserve"> </w:t>
      </w:r>
      <w:r>
        <w:t>prá</w:t>
      </w:r>
      <w:r>
        <w:rPr>
          <w:spacing w:val="-2"/>
        </w:rPr>
        <w:t>v</w:t>
      </w:r>
      <w:r>
        <w:t>ních</w:t>
      </w:r>
      <w:r>
        <w:rPr>
          <w:spacing w:val="-9"/>
        </w:rPr>
        <w:t xml:space="preserve"> </w:t>
      </w:r>
      <w:r>
        <w:t>předp</w:t>
      </w:r>
      <w:r>
        <w:rPr>
          <w:spacing w:val="-2"/>
        </w:rPr>
        <w:t>i</w:t>
      </w:r>
      <w:r>
        <w:rPr>
          <w:spacing w:val="1"/>
        </w:rPr>
        <w:t>s</w:t>
      </w:r>
      <w:r>
        <w:t>ů</w:t>
      </w:r>
    </w:p>
    <w:p w:rsidR="00F228D5" w:rsidRDefault="00F228D5" w:rsidP="00F228D5">
      <w:pPr>
        <w:kinsoku w:val="0"/>
        <w:overflowPunct w:val="0"/>
        <w:spacing w:before="3" w:line="160" w:lineRule="exact"/>
        <w:ind w:right="43"/>
        <w:rPr>
          <w:sz w:val="16"/>
          <w:szCs w:val="16"/>
        </w:rPr>
      </w:pPr>
    </w:p>
    <w:p w:rsidR="00F228D5" w:rsidRPr="00CD4B95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709" w:right="43" w:hanging="567"/>
        <w:rPr>
          <w:sz w:val="20"/>
          <w:szCs w:val="20"/>
        </w:rPr>
      </w:pPr>
      <w:r w:rsidRPr="00CD4B95">
        <w:rPr>
          <w:sz w:val="20"/>
          <w:szCs w:val="20"/>
        </w:rPr>
        <w:t>Informace o zohlednění podmínek Závazných stanovisek DO</w:t>
      </w:r>
    </w:p>
    <w:p w:rsidR="00F228D5" w:rsidRDefault="00F228D5" w:rsidP="00F228D5">
      <w:pPr>
        <w:pStyle w:val="Zkladntext"/>
        <w:kinsoku w:val="0"/>
        <w:overflowPunct w:val="0"/>
        <w:ind w:right="43"/>
        <w:jc w:val="both"/>
      </w:pPr>
      <w:r>
        <w:t>V</w:t>
      </w:r>
      <w:r>
        <w:rPr>
          <w:spacing w:val="-2"/>
        </w:rPr>
        <w:t>i</w:t>
      </w:r>
      <w:r>
        <w:t>z</w:t>
      </w:r>
      <w:r>
        <w:rPr>
          <w:spacing w:val="-12"/>
        </w:rPr>
        <w:t xml:space="preserve"> </w:t>
      </w:r>
      <w:r>
        <w:t>B.1 e, i, m)</w:t>
      </w:r>
    </w:p>
    <w:p w:rsidR="00F228D5" w:rsidRDefault="00F228D5" w:rsidP="00F228D5">
      <w:pPr>
        <w:pStyle w:val="Zkladntext"/>
        <w:kinsoku w:val="0"/>
        <w:overflowPunct w:val="0"/>
        <w:ind w:right="43"/>
        <w:jc w:val="both"/>
      </w:pPr>
    </w:p>
    <w:p w:rsidR="00F228D5" w:rsidRDefault="00F228D5" w:rsidP="00F228D5">
      <w:pPr>
        <w:pStyle w:val="Nadpis5"/>
        <w:kinsoku w:val="0"/>
        <w:overflowPunct w:val="0"/>
        <w:ind w:right="43"/>
        <w:jc w:val="both"/>
        <w:rPr>
          <w:b w:val="0"/>
          <w:bCs w:val="0"/>
        </w:rPr>
      </w:pPr>
      <w:r>
        <w:t>Sta</w:t>
      </w:r>
      <w:r>
        <w:rPr>
          <w:spacing w:val="1"/>
        </w:rPr>
        <w:t>v</w:t>
      </w:r>
      <w:r>
        <w:t>by</w:t>
      </w:r>
      <w:r>
        <w:rPr>
          <w:spacing w:val="-11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net</w:t>
      </w:r>
      <w:r>
        <w:rPr>
          <w:spacing w:val="-3"/>
        </w:rPr>
        <w:t>ý</w:t>
      </w:r>
      <w:r>
        <w:rPr>
          <w:spacing w:val="-1"/>
        </w:rPr>
        <w:t>k</w:t>
      </w:r>
      <w:r>
        <w:t>ají</w:t>
      </w:r>
      <w:r>
        <w:rPr>
          <w:spacing w:val="-8"/>
        </w:rPr>
        <w:t xml:space="preserve"> </w:t>
      </w:r>
      <w:r>
        <w:t>bod</w:t>
      </w:r>
      <w:r>
        <w:rPr>
          <w:spacing w:val="-2"/>
        </w:rPr>
        <w:t>y</w:t>
      </w:r>
      <w:r>
        <w:t>:</w:t>
      </w:r>
    </w:p>
    <w:p w:rsidR="00F228D5" w:rsidRPr="00ED6E8B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709" w:right="43" w:hanging="567"/>
        <w:rPr>
          <w:sz w:val="20"/>
          <w:szCs w:val="20"/>
        </w:rPr>
      </w:pPr>
      <w:r>
        <w:rPr>
          <w:sz w:val="20"/>
          <w:szCs w:val="20"/>
        </w:rPr>
        <w:t>Ochrana stavby podle jiných právních předpisů</w:t>
      </w:r>
    </w:p>
    <w:p w:rsidR="00F228D5" w:rsidRDefault="00F228D5" w:rsidP="00F228D5">
      <w:pPr>
        <w:kinsoku w:val="0"/>
        <w:overflowPunct w:val="0"/>
        <w:spacing w:before="8" w:line="240" w:lineRule="exact"/>
        <w:ind w:right="43"/>
      </w:pPr>
    </w:p>
    <w:p w:rsidR="00F228D5" w:rsidRPr="00CD4B95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709" w:right="43" w:hanging="567"/>
        <w:rPr>
          <w:sz w:val="20"/>
          <w:szCs w:val="20"/>
        </w:rPr>
      </w:pPr>
      <w:r>
        <w:rPr>
          <w:sz w:val="20"/>
          <w:szCs w:val="20"/>
        </w:rPr>
        <w:t>Navrhované parametry stavby</w:t>
      </w:r>
    </w:p>
    <w:p w:rsidR="00F228D5" w:rsidRDefault="00F228D5" w:rsidP="00F228D5">
      <w:pPr>
        <w:kinsoku w:val="0"/>
        <w:overflowPunct w:val="0"/>
        <w:spacing w:before="9" w:line="240" w:lineRule="exact"/>
        <w:ind w:right="43"/>
      </w:pPr>
    </w:p>
    <w:p w:rsidR="00F228D5" w:rsidRDefault="00F228D5" w:rsidP="00F228D5">
      <w:pPr>
        <w:pStyle w:val="Zkladntext"/>
        <w:tabs>
          <w:tab w:val="left" w:pos="940"/>
        </w:tabs>
        <w:kinsoku w:val="0"/>
        <w:overflowPunct w:val="0"/>
        <w:spacing w:line="238" w:lineRule="auto"/>
        <w:ind w:right="43"/>
        <w:jc w:val="both"/>
      </w:pPr>
      <w:r>
        <w:t>Re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 w:rsidR="00C81B0D">
        <w:t xml:space="preserve"> a opravy</w:t>
      </w:r>
      <w:r>
        <w:rPr>
          <w:spacing w:val="50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49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ta.</w:t>
      </w:r>
      <w:r>
        <w:rPr>
          <w:spacing w:val="49"/>
        </w:rPr>
        <w:t xml:space="preserve"> </w:t>
      </w:r>
      <w:r>
        <w:rPr>
          <w:spacing w:val="3"/>
        </w:rPr>
        <w:t>T</w:t>
      </w:r>
      <w:r>
        <w:t>ra</w:t>
      </w:r>
      <w:r>
        <w:rPr>
          <w:spacing w:val="1"/>
        </w:rPr>
        <w:t>s</w:t>
      </w:r>
      <w:r>
        <w:t>a</w:t>
      </w:r>
      <w:r>
        <w:rPr>
          <w:spacing w:val="50"/>
        </w:rPr>
        <w:t xml:space="preserve"> </w:t>
      </w:r>
      <w:r>
        <w:t>není</w:t>
      </w:r>
      <w:r>
        <w:rPr>
          <w:spacing w:val="47"/>
        </w:rPr>
        <w:t xml:space="preserve"> </w:t>
      </w:r>
      <w:r>
        <w:rPr>
          <w:spacing w:val="4"/>
        </w:rPr>
        <w:t>m</w:t>
      </w:r>
      <w:r>
        <w:t>ěně</w:t>
      </w:r>
      <w:r>
        <w:rPr>
          <w:spacing w:val="-2"/>
        </w:rPr>
        <w:t>n</w:t>
      </w:r>
      <w:r>
        <w:t>a,</w:t>
      </w:r>
      <w:r>
        <w:rPr>
          <w:spacing w:val="47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-2"/>
        </w:rPr>
        <w:t>n</w:t>
      </w:r>
      <w:r>
        <w:t>ý</w:t>
      </w:r>
      <w:r>
        <w:rPr>
          <w:spacing w:val="42"/>
        </w:rPr>
        <w:t xml:space="preserve"> </w:t>
      </w:r>
      <w:r>
        <w:t>pro</w:t>
      </w:r>
      <w:r>
        <w:rPr>
          <w:spacing w:val="2"/>
        </w:rPr>
        <w:t>f</w:t>
      </w:r>
      <w:r>
        <w:t>il</w:t>
      </w:r>
      <w:r>
        <w:rPr>
          <w:spacing w:val="47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47"/>
        </w:rPr>
        <w:t xml:space="preserve"> </w:t>
      </w:r>
      <w:r>
        <w:rPr>
          <w:spacing w:val="1"/>
        </w:rPr>
        <w:t>s</w:t>
      </w:r>
      <w:r>
        <w:t>e</w:t>
      </w:r>
      <w:r>
        <w:rPr>
          <w:w w:val="99"/>
        </w:rPr>
        <w:t xml:space="preserve"> </w:t>
      </w:r>
      <w:r>
        <w:t>ne</w:t>
      </w:r>
      <w:r>
        <w:rPr>
          <w:spacing w:val="3"/>
        </w:rPr>
        <w:t>m</w:t>
      </w:r>
      <w:r>
        <w:t>ěn</w:t>
      </w:r>
      <w:r>
        <w:rPr>
          <w:spacing w:val="-1"/>
        </w:rPr>
        <w:t>í</w:t>
      </w:r>
      <w:r>
        <w:t>.</w:t>
      </w:r>
      <w:r>
        <w:rPr>
          <w:spacing w:val="38"/>
        </w:rPr>
        <w:t xml:space="preserve"> </w:t>
      </w:r>
      <w:r>
        <w:t>Úpravy</w:t>
      </w:r>
      <w:r>
        <w:rPr>
          <w:spacing w:val="33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3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39"/>
        </w:rPr>
        <w:t xml:space="preserve"> </w:t>
      </w:r>
      <w:r>
        <w:t>t</w:t>
      </w:r>
      <w:r>
        <w:rPr>
          <w:spacing w:val="-8"/>
        </w:rPr>
        <w:t>ý</w:t>
      </w:r>
      <w:r>
        <w:rPr>
          <w:spacing w:val="3"/>
        </w:rPr>
        <w:t>k</w:t>
      </w:r>
      <w:r>
        <w:t>ají</w:t>
      </w:r>
      <w:r>
        <w:rPr>
          <w:spacing w:val="38"/>
        </w:rPr>
        <w:t xml:space="preserve"> </w:t>
      </w:r>
      <w:r>
        <w:t>nábře</w:t>
      </w:r>
      <w:r>
        <w:rPr>
          <w:spacing w:val="-6"/>
        </w:rPr>
        <w:t>ž</w:t>
      </w:r>
      <w:r>
        <w:t>ní</w:t>
      </w:r>
      <w:r>
        <w:rPr>
          <w:spacing w:val="36"/>
        </w:rPr>
        <w:t xml:space="preserve"> </w:t>
      </w:r>
      <w:r>
        <w:rPr>
          <w:spacing w:val="-5"/>
        </w:rPr>
        <w:t>z</w:t>
      </w:r>
      <w:r>
        <w:rPr>
          <w:spacing w:val="-1"/>
        </w:rPr>
        <w:t>d</w:t>
      </w:r>
      <w:r>
        <w:t>i</w:t>
      </w:r>
      <w:r>
        <w:rPr>
          <w:spacing w:val="3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36"/>
        </w:rPr>
        <w:t xml:space="preserve"> </w:t>
      </w:r>
      <w:r>
        <w:rPr>
          <w:spacing w:val="3"/>
        </w:rPr>
        <w:t>k</w:t>
      </w:r>
      <w:r>
        <w:rPr>
          <w:spacing w:val="-1"/>
        </w:rPr>
        <w:t>a</w:t>
      </w:r>
      <w:r>
        <w:rPr>
          <w:spacing w:val="4"/>
        </w:rPr>
        <w:t>m</w:t>
      </w:r>
      <w:r>
        <w:t>ene,</w:t>
      </w:r>
      <w:r>
        <w:rPr>
          <w:spacing w:val="35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</w:t>
      </w:r>
      <w:r>
        <w:rPr>
          <w:spacing w:val="36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břehu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1"/>
        </w:rPr>
        <w:t>s</w:t>
      </w:r>
      <w:r>
        <w:t>tab</w:t>
      </w:r>
      <w:r>
        <w:rPr>
          <w:spacing w:val="-2"/>
        </w:rPr>
        <w:t>i</w:t>
      </w:r>
      <w:r>
        <w:t>l</w:t>
      </w:r>
      <w:r>
        <w:rPr>
          <w:spacing w:val="-3"/>
        </w:rPr>
        <w:t>i</w:t>
      </w:r>
      <w:r>
        <w:rPr>
          <w:spacing w:val="-5"/>
        </w:rPr>
        <w:t>z</w:t>
      </w:r>
      <w:r>
        <w:t>ační</w:t>
      </w:r>
      <w:r>
        <w:rPr>
          <w:spacing w:val="1"/>
        </w:rPr>
        <w:t>c</w:t>
      </w:r>
      <w:r>
        <w:t>h</w:t>
      </w:r>
      <w:r>
        <w:rPr>
          <w:w w:val="99"/>
        </w:rPr>
        <w:t xml:space="preserve"> </w:t>
      </w:r>
      <w:r>
        <w:t>prahů.</w:t>
      </w:r>
      <w:r>
        <w:rPr>
          <w:spacing w:val="16"/>
        </w:rPr>
        <w:t xml:space="preserve"> </w:t>
      </w:r>
      <w:r>
        <w:t>Práce</w:t>
      </w:r>
      <w:r>
        <w:rPr>
          <w:spacing w:val="17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14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15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5"/>
        </w:rPr>
        <w:t xml:space="preserve"> </w:t>
      </w:r>
      <w:r>
        <w:t>prov</w:t>
      </w:r>
      <w:r>
        <w:rPr>
          <w:spacing w:val="-2"/>
        </w:rPr>
        <w:t>á</w:t>
      </w:r>
      <w:r>
        <w:t>děny</w:t>
      </w:r>
      <w:r>
        <w:rPr>
          <w:spacing w:val="9"/>
        </w:rPr>
        <w:t xml:space="preserve"> </w:t>
      </w:r>
      <w:r>
        <w:t>ro</w:t>
      </w:r>
      <w:r>
        <w:rPr>
          <w:spacing w:val="-5"/>
        </w:rPr>
        <w:t>z</w:t>
      </w:r>
      <w:r>
        <w:t>ebráním</w:t>
      </w:r>
      <w:r>
        <w:rPr>
          <w:spacing w:val="19"/>
        </w:rPr>
        <w:t xml:space="preserve"> </w:t>
      </w:r>
      <w:r>
        <w:t>poš</w:t>
      </w:r>
      <w:r>
        <w:rPr>
          <w:spacing w:val="4"/>
        </w:rPr>
        <w:t>k</w:t>
      </w:r>
      <w:r>
        <w:t>o</w:t>
      </w:r>
      <w:r>
        <w:rPr>
          <w:spacing w:val="-5"/>
        </w:rPr>
        <w:t>z</w:t>
      </w:r>
      <w:r>
        <w:t>ené</w:t>
      </w:r>
      <w:r>
        <w:rPr>
          <w:spacing w:val="15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prov</w:t>
      </w:r>
      <w:r>
        <w:rPr>
          <w:spacing w:val="-2"/>
        </w:rPr>
        <w:t>e</w:t>
      </w:r>
      <w:r>
        <w:t>den</w:t>
      </w:r>
      <w:r>
        <w:rPr>
          <w:spacing w:val="-2"/>
        </w:rPr>
        <w:t>í</w:t>
      </w:r>
      <w:r>
        <w:t>m</w:t>
      </w:r>
      <w:r>
        <w:rPr>
          <w:w w:val="99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-16"/>
        </w:rPr>
        <w:t xml:space="preserve"> </w:t>
      </w:r>
      <w:r>
        <w:t>n</w:t>
      </w:r>
      <w:r>
        <w:rPr>
          <w:spacing w:val="-2"/>
        </w:rPr>
        <w:t>o</w:t>
      </w:r>
      <w:r>
        <w:t>v</w:t>
      </w:r>
      <w:r>
        <w:rPr>
          <w:spacing w:val="-2"/>
        </w:rPr>
        <w:t>é</w:t>
      </w:r>
      <w:r>
        <w:t>.</w:t>
      </w:r>
    </w:p>
    <w:p w:rsidR="00F228D5" w:rsidRPr="00CD4B95" w:rsidRDefault="00F228D5" w:rsidP="00F228D5">
      <w:pPr>
        <w:kinsoku w:val="0"/>
        <w:overflowPunct w:val="0"/>
        <w:spacing w:line="120" w:lineRule="exact"/>
        <w:ind w:right="43"/>
        <w:rPr>
          <w:rFonts w:ascii="Arial" w:hAnsi="Arial" w:cs="Arial"/>
          <w:spacing w:val="3"/>
          <w:sz w:val="20"/>
          <w:szCs w:val="20"/>
        </w:rPr>
      </w:pPr>
    </w:p>
    <w:p w:rsidR="00C81B0D" w:rsidRDefault="00F228D5" w:rsidP="00C81B0D">
      <w:pPr>
        <w:pStyle w:val="Zkladntext"/>
        <w:kinsoku w:val="0"/>
        <w:overflowPunct w:val="0"/>
        <w:spacing w:line="228" w:lineRule="exact"/>
        <w:ind w:right="102"/>
        <w:jc w:val="both"/>
      </w:pPr>
      <w:r w:rsidRPr="00CD4B95">
        <w:rPr>
          <w:spacing w:val="3"/>
        </w:rPr>
        <w:t xml:space="preserve">Délka úseku je </w:t>
      </w:r>
      <w:r w:rsidR="00C81B0D">
        <w:rPr>
          <w:spacing w:val="3"/>
        </w:rPr>
        <w:t>80</w:t>
      </w:r>
      <w:r w:rsidRPr="00CD4B95">
        <w:rPr>
          <w:spacing w:val="3"/>
        </w:rPr>
        <w:t xml:space="preserve"> m</w:t>
      </w:r>
      <w:r w:rsidR="00C81B0D" w:rsidRPr="00C81B0D">
        <w:t xml:space="preserve"> </w:t>
      </w:r>
      <w:r w:rsidR="00C81B0D">
        <w:t>Zdi</w:t>
      </w:r>
      <w:r w:rsidR="00C81B0D">
        <w:rPr>
          <w:spacing w:val="34"/>
        </w:rPr>
        <w:t xml:space="preserve"> </w:t>
      </w:r>
      <w:r w:rsidR="00C81B0D">
        <w:t>bud</w:t>
      </w:r>
      <w:r w:rsidR="00C81B0D">
        <w:rPr>
          <w:spacing w:val="-2"/>
        </w:rPr>
        <w:t>o</w:t>
      </w:r>
      <w:r w:rsidR="00C81B0D">
        <w:t>u</w:t>
      </w:r>
      <w:r w:rsidR="00C81B0D">
        <w:rPr>
          <w:spacing w:val="34"/>
        </w:rPr>
        <w:t xml:space="preserve"> </w:t>
      </w:r>
      <w:r w:rsidR="00C81B0D">
        <w:t>prov</w:t>
      </w:r>
      <w:r w:rsidR="00C81B0D">
        <w:rPr>
          <w:spacing w:val="-2"/>
        </w:rPr>
        <w:t>á</w:t>
      </w:r>
      <w:r w:rsidR="00C81B0D">
        <w:t>děny</w:t>
      </w:r>
      <w:r w:rsidR="00C81B0D">
        <w:rPr>
          <w:spacing w:val="28"/>
        </w:rPr>
        <w:t xml:space="preserve"> </w:t>
      </w:r>
      <w:r w:rsidR="00C81B0D">
        <w:t>z</w:t>
      </w:r>
      <w:r w:rsidR="00C81B0D">
        <w:rPr>
          <w:spacing w:val="-8"/>
        </w:rPr>
        <w:t xml:space="preserve"> </w:t>
      </w:r>
      <w:r w:rsidR="00C81B0D">
        <w:t>bet</w:t>
      </w:r>
      <w:r w:rsidR="00C81B0D">
        <w:rPr>
          <w:spacing w:val="-2"/>
        </w:rPr>
        <w:t>o</w:t>
      </w:r>
      <w:r w:rsidR="00C81B0D">
        <w:t>nu</w:t>
      </w:r>
      <w:r w:rsidR="00C81B0D">
        <w:rPr>
          <w:spacing w:val="31"/>
        </w:rPr>
        <w:t xml:space="preserve"> </w:t>
      </w:r>
      <w:r w:rsidR="00C81B0D">
        <w:t>(</w:t>
      </w:r>
      <w:r w:rsidR="00C81B0D">
        <w:rPr>
          <w:spacing w:val="-3"/>
        </w:rPr>
        <w:t>z</w:t>
      </w:r>
      <w:r w:rsidR="00C81B0D">
        <w:t>á</w:t>
      </w:r>
      <w:r w:rsidR="00C81B0D">
        <w:rPr>
          <w:spacing w:val="3"/>
        </w:rPr>
        <w:t>k</w:t>
      </w:r>
      <w:r w:rsidR="00C81B0D">
        <w:t>l</w:t>
      </w:r>
      <w:r w:rsidR="00C81B0D">
        <w:rPr>
          <w:spacing w:val="-2"/>
        </w:rPr>
        <w:t>a</w:t>
      </w:r>
      <w:r w:rsidR="00C81B0D">
        <w:t>do</w:t>
      </w:r>
      <w:r w:rsidR="00C81B0D">
        <w:rPr>
          <w:spacing w:val="-2"/>
        </w:rPr>
        <w:t>v</w:t>
      </w:r>
      <w:r w:rsidR="00C81B0D">
        <w:t>ý</w:t>
      </w:r>
      <w:r w:rsidR="00C81B0D">
        <w:rPr>
          <w:spacing w:val="27"/>
        </w:rPr>
        <w:t xml:space="preserve"> </w:t>
      </w:r>
      <w:r w:rsidR="00C81B0D">
        <w:t>pas,</w:t>
      </w:r>
      <w:r w:rsidR="00C81B0D">
        <w:rPr>
          <w:spacing w:val="32"/>
        </w:rPr>
        <w:t xml:space="preserve"> </w:t>
      </w:r>
      <w:r w:rsidR="00C81B0D">
        <w:t>tě</w:t>
      </w:r>
      <w:r w:rsidR="00C81B0D">
        <w:rPr>
          <w:spacing w:val="-2"/>
        </w:rPr>
        <w:t>l</w:t>
      </w:r>
      <w:r w:rsidR="00C81B0D">
        <w:t>eso</w:t>
      </w:r>
      <w:r w:rsidR="00C81B0D">
        <w:rPr>
          <w:spacing w:val="33"/>
        </w:rPr>
        <w:t xml:space="preserve"> </w:t>
      </w:r>
      <w:r w:rsidR="00C81B0D">
        <w:rPr>
          <w:spacing w:val="-5"/>
        </w:rPr>
        <w:t>z</w:t>
      </w:r>
      <w:r w:rsidR="00C81B0D">
        <w:t>d</w:t>
      </w:r>
      <w:r w:rsidR="00C81B0D">
        <w:rPr>
          <w:spacing w:val="-2"/>
        </w:rPr>
        <w:t>i</w:t>
      </w:r>
      <w:r w:rsidR="00C81B0D">
        <w:t>)</w:t>
      </w:r>
      <w:r w:rsidR="00C81B0D">
        <w:rPr>
          <w:spacing w:val="33"/>
        </w:rPr>
        <w:t xml:space="preserve"> </w:t>
      </w:r>
      <w:r w:rsidR="00C81B0D">
        <w:t>s</w:t>
      </w:r>
      <w:r w:rsidR="00C81B0D">
        <w:rPr>
          <w:spacing w:val="-3"/>
        </w:rPr>
        <w:t xml:space="preserve"> </w:t>
      </w:r>
      <w:r w:rsidR="00C81B0D">
        <w:t>lícním</w:t>
      </w:r>
      <w:r w:rsidR="00C81B0D">
        <w:rPr>
          <w:spacing w:val="36"/>
        </w:rPr>
        <w:t xml:space="preserve"> </w:t>
      </w:r>
      <w:r w:rsidR="00C81B0D">
        <w:rPr>
          <w:spacing w:val="-5"/>
        </w:rPr>
        <w:t>z</w:t>
      </w:r>
      <w:r w:rsidR="00C81B0D">
        <w:t>d</w:t>
      </w:r>
      <w:r w:rsidR="00C81B0D">
        <w:rPr>
          <w:spacing w:val="-2"/>
        </w:rPr>
        <w:t>i</w:t>
      </w:r>
      <w:r w:rsidR="00C81B0D">
        <w:t>v</w:t>
      </w:r>
      <w:r w:rsidR="00C81B0D">
        <w:rPr>
          <w:spacing w:val="-2"/>
        </w:rPr>
        <w:t>e</w:t>
      </w:r>
      <w:r w:rsidR="00C81B0D">
        <w:t>m</w:t>
      </w:r>
      <w:r w:rsidR="00C81B0D">
        <w:rPr>
          <w:spacing w:val="36"/>
        </w:rPr>
        <w:t xml:space="preserve"> </w:t>
      </w:r>
      <w:r w:rsidR="00C81B0D">
        <w:t>z</w:t>
      </w:r>
      <w:r w:rsidR="00C81B0D">
        <w:rPr>
          <w:spacing w:val="-7"/>
        </w:rPr>
        <w:t xml:space="preserve"> </w:t>
      </w:r>
      <w:r w:rsidR="00C81B0D">
        <w:t>l</w:t>
      </w:r>
      <w:r w:rsidR="00C81B0D">
        <w:rPr>
          <w:spacing w:val="-2"/>
        </w:rPr>
        <w:t>o</w:t>
      </w:r>
      <w:r w:rsidR="00C81B0D">
        <w:rPr>
          <w:spacing w:val="4"/>
        </w:rPr>
        <w:t>m</w:t>
      </w:r>
      <w:r w:rsidR="00C81B0D">
        <w:t>o</w:t>
      </w:r>
      <w:r w:rsidR="00C81B0D">
        <w:rPr>
          <w:spacing w:val="-2"/>
        </w:rPr>
        <w:t>v</w:t>
      </w:r>
      <w:r w:rsidR="00C81B0D">
        <w:t>ého</w:t>
      </w:r>
      <w:r w:rsidR="00C81B0D">
        <w:rPr>
          <w:spacing w:val="31"/>
        </w:rPr>
        <w:t xml:space="preserve"> </w:t>
      </w:r>
      <w:r w:rsidR="00C81B0D">
        <w:rPr>
          <w:spacing w:val="3"/>
        </w:rPr>
        <w:t>k</w:t>
      </w:r>
      <w:r w:rsidR="00C81B0D">
        <w:t>a</w:t>
      </w:r>
      <w:r w:rsidR="00C81B0D">
        <w:rPr>
          <w:spacing w:val="4"/>
        </w:rPr>
        <w:t>m</w:t>
      </w:r>
      <w:r w:rsidR="00C81B0D">
        <w:t>ene.</w:t>
      </w:r>
      <w:r w:rsidR="00C81B0D">
        <w:rPr>
          <w:spacing w:val="32"/>
        </w:rPr>
        <w:t xml:space="preserve"> </w:t>
      </w:r>
      <w:r w:rsidR="00C81B0D">
        <w:t>Šíř</w:t>
      </w:r>
      <w:r w:rsidR="00C81B0D">
        <w:rPr>
          <w:spacing w:val="3"/>
        </w:rPr>
        <w:t>k</w:t>
      </w:r>
      <w:r w:rsidR="00C81B0D">
        <w:t>a</w:t>
      </w:r>
      <w:r w:rsidR="00C81B0D">
        <w:rPr>
          <w:spacing w:val="32"/>
        </w:rPr>
        <w:t xml:space="preserve"> </w:t>
      </w:r>
      <w:r w:rsidR="00C81B0D">
        <w:rPr>
          <w:spacing w:val="-5"/>
        </w:rPr>
        <w:t>z</w:t>
      </w:r>
      <w:r w:rsidR="00C81B0D">
        <w:t>di</w:t>
      </w:r>
      <w:r w:rsidR="00C81B0D">
        <w:rPr>
          <w:w w:val="99"/>
        </w:rPr>
        <w:t xml:space="preserve"> </w:t>
      </w:r>
      <w:r w:rsidR="00C81B0D">
        <w:t>v</w:t>
      </w:r>
      <w:r w:rsidR="00C81B0D">
        <w:rPr>
          <w:spacing w:val="-6"/>
        </w:rPr>
        <w:t xml:space="preserve"> </w:t>
      </w:r>
      <w:r w:rsidR="00C81B0D">
        <w:rPr>
          <w:spacing w:val="3"/>
        </w:rPr>
        <w:t>k</w:t>
      </w:r>
      <w:r w:rsidR="00C81B0D">
        <w:t>oruně</w:t>
      </w:r>
      <w:r w:rsidR="00C81B0D">
        <w:rPr>
          <w:spacing w:val="8"/>
        </w:rPr>
        <w:t xml:space="preserve"> </w:t>
      </w:r>
      <w:r w:rsidR="00C81B0D">
        <w:t>bude</w:t>
      </w:r>
      <w:r w:rsidR="00C81B0D">
        <w:rPr>
          <w:spacing w:val="8"/>
        </w:rPr>
        <w:t xml:space="preserve"> </w:t>
      </w:r>
      <w:r w:rsidR="00C81B0D">
        <w:rPr>
          <w:spacing w:val="-1"/>
        </w:rPr>
        <w:t>5</w:t>
      </w:r>
      <w:r w:rsidR="00C81B0D">
        <w:t>0</w:t>
      </w:r>
      <w:r w:rsidR="00C81B0D">
        <w:rPr>
          <w:spacing w:val="8"/>
        </w:rPr>
        <w:t xml:space="preserve"> </w:t>
      </w:r>
      <w:r w:rsidR="00C81B0D">
        <w:rPr>
          <w:spacing w:val="1"/>
        </w:rPr>
        <w:t>c</w:t>
      </w:r>
      <w:r w:rsidR="00C81B0D">
        <w:rPr>
          <w:spacing w:val="4"/>
        </w:rPr>
        <w:t>m</w:t>
      </w:r>
      <w:r w:rsidR="00C81B0D">
        <w:t>,</w:t>
      </w:r>
      <w:r w:rsidR="00C81B0D">
        <w:rPr>
          <w:spacing w:val="8"/>
        </w:rPr>
        <w:t xml:space="preserve"> </w:t>
      </w:r>
      <w:r w:rsidR="00C81B0D">
        <w:rPr>
          <w:spacing w:val="1"/>
        </w:rPr>
        <w:t>s</w:t>
      </w:r>
      <w:r w:rsidR="00C81B0D">
        <w:rPr>
          <w:spacing w:val="3"/>
        </w:rPr>
        <w:t>k</w:t>
      </w:r>
      <w:r w:rsidR="00C81B0D">
        <w:t>l</w:t>
      </w:r>
      <w:r w:rsidR="00C81B0D">
        <w:rPr>
          <w:spacing w:val="-2"/>
        </w:rPr>
        <w:t>o</w:t>
      </w:r>
      <w:r w:rsidR="00C81B0D">
        <w:t>n</w:t>
      </w:r>
      <w:r w:rsidR="00C81B0D">
        <w:rPr>
          <w:spacing w:val="8"/>
        </w:rPr>
        <w:t xml:space="preserve"> </w:t>
      </w:r>
      <w:r w:rsidR="00C81B0D">
        <w:t>líce</w:t>
      </w:r>
      <w:r w:rsidR="00C81B0D">
        <w:rPr>
          <w:spacing w:val="9"/>
        </w:rPr>
        <w:t xml:space="preserve"> </w:t>
      </w:r>
      <w:r w:rsidR="00C81B0D">
        <w:t>10:</w:t>
      </w:r>
      <w:r w:rsidR="00C81B0D">
        <w:rPr>
          <w:spacing w:val="-2"/>
        </w:rPr>
        <w:t>1</w:t>
      </w:r>
      <w:r w:rsidR="00C81B0D">
        <w:t>,</w:t>
      </w:r>
      <w:r w:rsidR="00C81B0D">
        <w:rPr>
          <w:spacing w:val="8"/>
        </w:rPr>
        <w:t xml:space="preserve"> </w:t>
      </w:r>
      <w:r w:rsidR="00C81B0D">
        <w:rPr>
          <w:spacing w:val="-5"/>
        </w:rPr>
        <w:t>z</w:t>
      </w:r>
      <w:r w:rsidR="00C81B0D">
        <w:t>á</w:t>
      </w:r>
      <w:r w:rsidR="00C81B0D">
        <w:rPr>
          <w:spacing w:val="3"/>
        </w:rPr>
        <w:t>k</w:t>
      </w:r>
      <w:r w:rsidR="00C81B0D">
        <w:t>l</w:t>
      </w:r>
      <w:r w:rsidR="00C81B0D">
        <w:rPr>
          <w:spacing w:val="-2"/>
        </w:rPr>
        <w:t>a</w:t>
      </w:r>
      <w:r w:rsidR="00C81B0D">
        <w:t>d</w:t>
      </w:r>
      <w:r w:rsidR="00C81B0D">
        <w:rPr>
          <w:spacing w:val="8"/>
        </w:rPr>
        <w:t xml:space="preserve"> </w:t>
      </w:r>
      <w:r w:rsidR="00C81B0D">
        <w:t>bude</w:t>
      </w:r>
      <w:r w:rsidR="00C81B0D">
        <w:rPr>
          <w:spacing w:val="8"/>
        </w:rPr>
        <w:t xml:space="preserve"> </w:t>
      </w:r>
      <w:r w:rsidR="00C81B0D">
        <w:t>předsa</w:t>
      </w:r>
      <w:r w:rsidR="00C81B0D">
        <w:rPr>
          <w:spacing w:val="-3"/>
        </w:rPr>
        <w:t>z</w:t>
      </w:r>
      <w:r w:rsidR="00C81B0D">
        <w:t>en</w:t>
      </w:r>
      <w:r w:rsidR="00C81B0D">
        <w:rPr>
          <w:spacing w:val="5"/>
        </w:rPr>
        <w:t xml:space="preserve"> </w:t>
      </w:r>
      <w:r w:rsidR="00C81B0D">
        <w:t>do</w:t>
      </w:r>
      <w:r w:rsidR="00C81B0D">
        <w:rPr>
          <w:spacing w:val="6"/>
        </w:rPr>
        <w:t xml:space="preserve"> </w:t>
      </w:r>
      <w:r w:rsidR="00C81B0D">
        <w:rPr>
          <w:spacing w:val="3"/>
        </w:rPr>
        <w:t>k</w:t>
      </w:r>
      <w:r w:rsidR="00C81B0D">
        <w:t>or</w:t>
      </w:r>
      <w:r w:rsidR="00C81B0D">
        <w:rPr>
          <w:spacing w:val="-7"/>
        </w:rPr>
        <w:t>y</w:t>
      </w:r>
      <w:r w:rsidR="00C81B0D">
        <w:t>ta</w:t>
      </w:r>
      <w:r w:rsidR="00C81B0D">
        <w:rPr>
          <w:spacing w:val="6"/>
        </w:rPr>
        <w:t xml:space="preserve"> </w:t>
      </w:r>
      <w:r w:rsidR="00C81B0D">
        <w:t>a</w:t>
      </w:r>
      <w:r w:rsidR="00C81B0D">
        <w:rPr>
          <w:spacing w:val="7"/>
        </w:rPr>
        <w:t xml:space="preserve"> </w:t>
      </w:r>
      <w:r w:rsidR="00C81B0D">
        <w:rPr>
          <w:spacing w:val="-5"/>
        </w:rPr>
        <w:t>z</w:t>
      </w:r>
      <w:r w:rsidR="00C81B0D">
        <w:t>ad</w:t>
      </w:r>
      <w:r w:rsidR="00C81B0D">
        <w:rPr>
          <w:spacing w:val="-2"/>
        </w:rPr>
        <w:t>l</w:t>
      </w:r>
      <w:r w:rsidR="00C81B0D">
        <w:t>á</w:t>
      </w:r>
      <w:r w:rsidR="00C81B0D">
        <w:rPr>
          <w:spacing w:val="-5"/>
        </w:rPr>
        <w:t>ž</w:t>
      </w:r>
      <w:r w:rsidR="00C81B0D">
        <w:t>děn.</w:t>
      </w:r>
      <w:r w:rsidR="00C81B0D">
        <w:rPr>
          <w:spacing w:val="5"/>
        </w:rPr>
        <w:t xml:space="preserve"> </w:t>
      </w:r>
      <w:r w:rsidR="00C81B0D">
        <w:t>Zá</w:t>
      </w:r>
      <w:r w:rsidR="00C81B0D">
        <w:rPr>
          <w:spacing w:val="3"/>
        </w:rPr>
        <w:t>k</w:t>
      </w:r>
      <w:r w:rsidR="00C81B0D">
        <w:t>l</w:t>
      </w:r>
      <w:r w:rsidR="00C81B0D">
        <w:rPr>
          <w:spacing w:val="-2"/>
        </w:rPr>
        <w:t>a</w:t>
      </w:r>
      <w:r w:rsidR="00C81B0D">
        <w:t>do</w:t>
      </w:r>
      <w:r w:rsidR="00C81B0D">
        <w:rPr>
          <w:spacing w:val="-2"/>
        </w:rPr>
        <w:t>v</w:t>
      </w:r>
      <w:r w:rsidR="00C81B0D">
        <w:t>é</w:t>
      </w:r>
      <w:r w:rsidR="00C81B0D">
        <w:rPr>
          <w:spacing w:val="6"/>
        </w:rPr>
        <w:t xml:space="preserve"> </w:t>
      </w:r>
      <w:r w:rsidR="00C81B0D">
        <w:t>pasy</w:t>
      </w:r>
      <w:r w:rsidR="00C81B0D">
        <w:rPr>
          <w:spacing w:val="2"/>
        </w:rPr>
        <w:t xml:space="preserve"> </w:t>
      </w:r>
      <w:r w:rsidR="00C81B0D">
        <w:t>bud</w:t>
      </w:r>
      <w:r w:rsidR="00C81B0D">
        <w:rPr>
          <w:spacing w:val="-2"/>
        </w:rPr>
        <w:t>o</w:t>
      </w:r>
      <w:r w:rsidR="00C81B0D">
        <w:t>u</w:t>
      </w:r>
      <w:r w:rsidR="00C81B0D">
        <w:rPr>
          <w:w w:val="99"/>
        </w:rPr>
        <w:t xml:space="preserve"> </w:t>
      </w:r>
      <w:r w:rsidR="00C81B0D">
        <w:rPr>
          <w:spacing w:val="-5"/>
        </w:rPr>
        <w:t>z</w:t>
      </w:r>
      <w:r w:rsidR="00C81B0D">
        <w:t>a</w:t>
      </w:r>
      <w:r w:rsidR="00C81B0D">
        <w:rPr>
          <w:spacing w:val="-2"/>
        </w:rPr>
        <w:t>l</w:t>
      </w:r>
      <w:r w:rsidR="00C81B0D">
        <w:t>o</w:t>
      </w:r>
      <w:r w:rsidR="00C81B0D">
        <w:rPr>
          <w:spacing w:val="-5"/>
        </w:rPr>
        <w:t>ž</w:t>
      </w:r>
      <w:r w:rsidR="00C81B0D">
        <w:t>eny</w:t>
      </w:r>
      <w:r w:rsidR="00C81B0D">
        <w:rPr>
          <w:spacing w:val="-12"/>
        </w:rPr>
        <w:t xml:space="preserve"> </w:t>
      </w:r>
      <w:r w:rsidR="00C81B0D">
        <w:t>100</w:t>
      </w:r>
      <w:r w:rsidR="00C81B0D">
        <w:rPr>
          <w:spacing w:val="-6"/>
        </w:rPr>
        <w:t xml:space="preserve"> </w:t>
      </w:r>
      <w:r w:rsidR="00C81B0D">
        <w:rPr>
          <w:spacing w:val="1"/>
        </w:rPr>
        <w:t>c</w:t>
      </w:r>
      <w:r w:rsidR="00C81B0D">
        <w:t>m</w:t>
      </w:r>
      <w:r w:rsidR="00C81B0D">
        <w:rPr>
          <w:spacing w:val="-1"/>
        </w:rPr>
        <w:t xml:space="preserve"> </w:t>
      </w:r>
      <w:r w:rsidR="00C81B0D">
        <w:t>pod</w:t>
      </w:r>
      <w:r w:rsidR="00C81B0D">
        <w:rPr>
          <w:spacing w:val="-6"/>
        </w:rPr>
        <w:t xml:space="preserve"> </w:t>
      </w:r>
      <w:r w:rsidR="00C81B0D">
        <w:t>n</w:t>
      </w:r>
      <w:r w:rsidR="00C81B0D">
        <w:rPr>
          <w:spacing w:val="-2"/>
        </w:rPr>
        <w:t>i</w:t>
      </w:r>
      <w:r w:rsidR="00C81B0D">
        <w:t>v</w:t>
      </w:r>
      <w:r w:rsidR="00C81B0D">
        <w:rPr>
          <w:spacing w:val="-2"/>
        </w:rPr>
        <w:t>e</w:t>
      </w:r>
      <w:r w:rsidR="00C81B0D">
        <w:t>l</w:t>
      </w:r>
      <w:r w:rsidR="00C81B0D">
        <w:rPr>
          <w:spacing w:val="-2"/>
        </w:rPr>
        <w:t>e</w:t>
      </w:r>
      <w:r w:rsidR="00C81B0D">
        <w:t>tu</w:t>
      </w:r>
      <w:r w:rsidR="00C81B0D">
        <w:rPr>
          <w:spacing w:val="-5"/>
        </w:rPr>
        <w:t xml:space="preserve"> </w:t>
      </w:r>
      <w:r w:rsidR="00C81B0D">
        <w:t>d</w:t>
      </w:r>
      <w:r w:rsidR="00C81B0D">
        <w:rPr>
          <w:spacing w:val="-2"/>
        </w:rPr>
        <w:t>n</w:t>
      </w:r>
      <w:r w:rsidR="00C81B0D">
        <w:t>a.</w:t>
      </w:r>
      <w:r w:rsidR="00C81B0D">
        <w:rPr>
          <w:spacing w:val="-6"/>
        </w:rPr>
        <w:t xml:space="preserve"> </w:t>
      </w:r>
      <w:r w:rsidR="00C81B0D">
        <w:t>V</w:t>
      </w:r>
      <w:r w:rsidR="00C81B0D">
        <w:rPr>
          <w:spacing w:val="-6"/>
        </w:rPr>
        <w:t xml:space="preserve"> </w:t>
      </w:r>
      <w:r w:rsidR="00C81B0D">
        <w:rPr>
          <w:spacing w:val="4"/>
        </w:rPr>
        <w:t>m</w:t>
      </w:r>
      <w:r w:rsidR="00C81B0D">
        <w:t>ístě</w:t>
      </w:r>
      <w:r w:rsidR="00C81B0D">
        <w:rPr>
          <w:spacing w:val="-5"/>
        </w:rPr>
        <w:t xml:space="preserve"> </w:t>
      </w:r>
      <w:r w:rsidR="00C81B0D">
        <w:t>u</w:t>
      </w:r>
      <w:r w:rsidR="00C81B0D">
        <w:rPr>
          <w:spacing w:val="-5"/>
        </w:rPr>
        <w:t xml:space="preserve"> </w:t>
      </w:r>
      <w:r w:rsidR="00C81B0D">
        <w:t>bud</w:t>
      </w:r>
      <w:r w:rsidR="00C81B0D">
        <w:rPr>
          <w:spacing w:val="-2"/>
        </w:rPr>
        <w:t>o</w:t>
      </w:r>
      <w:r w:rsidR="00C81B0D">
        <w:t>v</w:t>
      </w:r>
      <w:r w:rsidR="00C81B0D">
        <w:rPr>
          <w:spacing w:val="-7"/>
        </w:rPr>
        <w:t xml:space="preserve"> </w:t>
      </w:r>
      <w:r w:rsidR="00C81B0D">
        <w:t>a</w:t>
      </w:r>
      <w:r w:rsidR="00C81B0D">
        <w:rPr>
          <w:spacing w:val="-5"/>
        </w:rPr>
        <w:t xml:space="preserve"> </w:t>
      </w:r>
      <w:r w:rsidR="00C81B0D">
        <w:rPr>
          <w:spacing w:val="3"/>
        </w:rPr>
        <w:t>m</w:t>
      </w:r>
      <w:r w:rsidR="00C81B0D">
        <w:t>ostu</w:t>
      </w:r>
      <w:r w:rsidR="00C81B0D">
        <w:rPr>
          <w:spacing w:val="-4"/>
        </w:rPr>
        <w:t xml:space="preserve"> </w:t>
      </w:r>
      <w:r w:rsidR="00C81B0D">
        <w:t>bude</w:t>
      </w:r>
      <w:r w:rsidR="00C81B0D">
        <w:rPr>
          <w:spacing w:val="-6"/>
        </w:rPr>
        <w:t xml:space="preserve"> </w:t>
      </w:r>
      <w:r w:rsidR="00C81B0D">
        <w:rPr>
          <w:spacing w:val="-2"/>
        </w:rPr>
        <w:t>v</w:t>
      </w:r>
      <w:r w:rsidR="00C81B0D">
        <w:rPr>
          <w:spacing w:val="-7"/>
        </w:rPr>
        <w:t>ý</w:t>
      </w:r>
      <w:r w:rsidR="00C81B0D">
        <w:rPr>
          <w:spacing w:val="3"/>
        </w:rPr>
        <w:t>k</w:t>
      </w:r>
      <w:r w:rsidR="00C81B0D">
        <w:t>op</w:t>
      </w:r>
      <w:r w:rsidR="00C81B0D">
        <w:rPr>
          <w:spacing w:val="-6"/>
        </w:rPr>
        <w:t xml:space="preserve"> </w:t>
      </w:r>
      <w:r w:rsidR="00C81B0D">
        <w:rPr>
          <w:spacing w:val="-2"/>
        </w:rPr>
        <w:t>p</w:t>
      </w:r>
      <w:r w:rsidR="00C81B0D">
        <w:rPr>
          <w:spacing w:val="-1"/>
        </w:rPr>
        <w:t>a</w:t>
      </w:r>
      <w:r w:rsidR="00C81B0D">
        <w:rPr>
          <w:spacing w:val="-5"/>
        </w:rPr>
        <w:t>ž</w:t>
      </w:r>
      <w:r w:rsidR="00C81B0D">
        <w:t>en</w:t>
      </w:r>
      <w:r w:rsidR="00C81B0D">
        <w:rPr>
          <w:spacing w:val="-8"/>
        </w:rPr>
        <w:t>ý</w:t>
      </w:r>
      <w:r w:rsidR="00C81B0D">
        <w:t>.</w:t>
      </w:r>
    </w:p>
    <w:p w:rsidR="00C81B0D" w:rsidRDefault="00C81B0D" w:rsidP="00C81B0D">
      <w:pPr>
        <w:kinsoku w:val="0"/>
        <w:overflowPunct w:val="0"/>
        <w:spacing w:line="120" w:lineRule="exact"/>
        <w:rPr>
          <w:sz w:val="12"/>
          <w:szCs w:val="12"/>
        </w:rPr>
      </w:pPr>
    </w:p>
    <w:p w:rsidR="00C81B0D" w:rsidRDefault="00C81B0D" w:rsidP="00C81B0D">
      <w:pPr>
        <w:pStyle w:val="Zkladntext"/>
        <w:kinsoku w:val="0"/>
        <w:overflowPunct w:val="0"/>
        <w:spacing w:line="228" w:lineRule="exact"/>
        <w:ind w:right="102"/>
      </w:pPr>
      <w:r>
        <w:t>Ro</w:t>
      </w:r>
      <w:r>
        <w:rPr>
          <w:spacing w:val="-2"/>
        </w:rPr>
        <w:t>v</w:t>
      </w:r>
      <w:r>
        <w:t>nan</w:t>
      </w:r>
      <w:r>
        <w:rPr>
          <w:spacing w:val="-3"/>
        </w:rPr>
        <w:t>i</w:t>
      </w:r>
      <w:r>
        <w:t>na</w:t>
      </w:r>
      <w:r>
        <w:rPr>
          <w:spacing w:val="52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52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52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52"/>
        </w:rPr>
        <w:t xml:space="preserve"> </w:t>
      </w:r>
      <w:r>
        <w:t>paty</w:t>
      </w:r>
      <w:r>
        <w:rPr>
          <w:spacing w:val="47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50"/>
        </w:rPr>
        <w:t xml:space="preserve"> </w:t>
      </w:r>
      <w:r>
        <w:t>v</w:t>
      </w:r>
      <w:r>
        <w:rPr>
          <w:spacing w:val="-5"/>
        </w:rPr>
        <w:t xml:space="preserve"> </w:t>
      </w:r>
      <w:proofErr w:type="spellStart"/>
      <w:r>
        <w:t>tl</w:t>
      </w:r>
      <w:proofErr w:type="spellEnd"/>
      <w:r>
        <w:t>.</w:t>
      </w:r>
      <w:r>
        <w:rPr>
          <w:spacing w:val="49"/>
        </w:rPr>
        <w:t xml:space="preserve"> </w:t>
      </w:r>
      <w:r>
        <w:t>50cm</w:t>
      </w:r>
      <w:r>
        <w:rPr>
          <w:spacing w:val="50"/>
        </w:rPr>
        <w:t xml:space="preserve"> </w:t>
      </w:r>
      <w:r>
        <w:t>bude</w:t>
      </w:r>
      <w:r>
        <w:rPr>
          <w:spacing w:val="50"/>
        </w:rPr>
        <w:t xml:space="preserve"> </w:t>
      </w:r>
      <w:r>
        <w:rPr>
          <w:spacing w:val="-1"/>
        </w:rPr>
        <w:t>p</w:t>
      </w:r>
      <w:r>
        <w:t>rove</w:t>
      </w:r>
      <w:r>
        <w:rPr>
          <w:spacing w:val="-2"/>
        </w:rPr>
        <w:t>d</w:t>
      </w:r>
      <w:r>
        <w:t>ena</w:t>
      </w:r>
      <w:r>
        <w:rPr>
          <w:spacing w:val="49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52"/>
        </w:rPr>
        <w:t xml:space="preserve"> </w:t>
      </w:r>
      <w:r>
        <w:t>dod</w:t>
      </w:r>
      <w:r>
        <w:rPr>
          <w:spacing w:val="-2"/>
        </w:rPr>
        <w:t>a</w:t>
      </w:r>
      <w:r>
        <w:t>tečně</w:t>
      </w:r>
      <w:r>
        <w:rPr>
          <w:spacing w:val="50"/>
        </w:rPr>
        <w:t xml:space="preserve"> </w:t>
      </w:r>
      <w:r>
        <w:t>bud</w:t>
      </w:r>
      <w:r>
        <w:rPr>
          <w:spacing w:val="-2"/>
        </w:rPr>
        <w:t>o</w:t>
      </w:r>
      <w:r>
        <w:t>v</w:t>
      </w:r>
      <w:r>
        <w:rPr>
          <w:spacing w:val="-2"/>
        </w:rPr>
        <w:t>a</w:t>
      </w:r>
      <w:r>
        <w:t>ného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š</w:t>
      </w:r>
      <w:r>
        <w:t>tění</w:t>
      </w:r>
      <w:r>
        <w:rPr>
          <w:spacing w:val="-9"/>
        </w:rPr>
        <w:t xml:space="preserve"> </w:t>
      </w:r>
      <w:r>
        <w:t>paty</w:t>
      </w:r>
      <w:r>
        <w:rPr>
          <w:spacing w:val="-14"/>
        </w:rPr>
        <w:t xml:space="preserve"> </w:t>
      </w:r>
      <w:r>
        <w:t>stávají</w:t>
      </w:r>
      <w:r>
        <w:rPr>
          <w:spacing w:val="1"/>
        </w:rPr>
        <w:t>c</w:t>
      </w:r>
      <w:r>
        <w:t>í</w:t>
      </w:r>
      <w:r>
        <w:rPr>
          <w:spacing w:val="-8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.</w:t>
      </w:r>
    </w:p>
    <w:p w:rsidR="00C81B0D" w:rsidRDefault="00C81B0D" w:rsidP="00C81B0D">
      <w:pPr>
        <w:kinsoku w:val="0"/>
        <w:overflowPunct w:val="0"/>
        <w:spacing w:line="120" w:lineRule="exact"/>
        <w:rPr>
          <w:sz w:val="12"/>
          <w:szCs w:val="12"/>
        </w:rPr>
      </w:pPr>
    </w:p>
    <w:p w:rsidR="00C81B0D" w:rsidRDefault="00C81B0D" w:rsidP="00C81B0D">
      <w:pPr>
        <w:pStyle w:val="Zkladntext"/>
        <w:kinsoku w:val="0"/>
        <w:overflowPunct w:val="0"/>
        <w:spacing w:line="228" w:lineRule="exact"/>
        <w:ind w:right="94"/>
      </w:pPr>
      <w:r>
        <w:t>Figura</w:t>
      </w:r>
      <w:r>
        <w:rPr>
          <w:spacing w:val="1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ny</w:t>
      </w:r>
      <w:r>
        <w:rPr>
          <w:spacing w:val="12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17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paty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</w:t>
      </w:r>
      <w:r>
        <w:rPr>
          <w:spacing w:val="17"/>
        </w:rPr>
        <w:t xml:space="preserve"> </w:t>
      </w:r>
      <w:r>
        <w:t>bude</w:t>
      </w:r>
      <w:r>
        <w:rPr>
          <w:spacing w:val="13"/>
        </w:rPr>
        <w:t xml:space="preserve"> </w:t>
      </w:r>
      <w:r>
        <w:t>prov</w:t>
      </w:r>
      <w:r>
        <w:rPr>
          <w:spacing w:val="-2"/>
        </w:rPr>
        <w:t>á</w:t>
      </w:r>
      <w:r>
        <w:t>děna</w:t>
      </w:r>
      <w:r>
        <w:rPr>
          <w:spacing w:val="14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14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15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tl</w:t>
      </w:r>
      <w:r>
        <w:rPr>
          <w:spacing w:val="-2"/>
        </w:rPr>
        <w:t>.</w:t>
      </w:r>
      <w:r>
        <w:t>40÷60</w:t>
      </w:r>
      <w:r>
        <w:rPr>
          <w:spacing w:val="15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1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patě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</w:t>
      </w:r>
      <w:r>
        <w:rPr>
          <w:spacing w:val="-1"/>
        </w:rPr>
        <w:t>u</w:t>
      </w:r>
      <w:r>
        <w:t>,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t>e</w:t>
      </w:r>
      <w:r>
        <w:rPr>
          <w:spacing w:val="-5"/>
        </w:rPr>
        <w:t xml:space="preserve"> </w:t>
      </w:r>
      <w:r>
        <w:t>1,2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>d</w:t>
      </w:r>
      <w:r>
        <w:t>e</w:t>
      </w:r>
      <w:r>
        <w:rPr>
          <w:spacing w:val="-4"/>
        </w:rPr>
        <w:t xml:space="preserve"> </w:t>
      </w:r>
      <w:r>
        <w:t>d</w:t>
      </w:r>
      <w:r>
        <w:rPr>
          <w:spacing w:val="-2"/>
        </w:rPr>
        <w:t>n</w:t>
      </w:r>
      <w:r>
        <w:t>o.</w:t>
      </w:r>
    </w:p>
    <w:p w:rsidR="00C81B0D" w:rsidRDefault="00C81B0D" w:rsidP="00C81B0D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F228D5" w:rsidRPr="00CD4B95" w:rsidRDefault="00C81B0D" w:rsidP="00C81B0D">
      <w:pPr>
        <w:pStyle w:val="Zkladntext"/>
        <w:kinsoku w:val="0"/>
        <w:overflowPunct w:val="0"/>
        <w:spacing w:line="228" w:lineRule="exact"/>
        <w:ind w:right="43"/>
        <w:jc w:val="both"/>
        <w:rPr>
          <w:spacing w:val="3"/>
        </w:rPr>
      </w:pPr>
      <w:r>
        <w:rPr>
          <w:spacing w:val="-1"/>
        </w:rPr>
        <w:t>S</w:t>
      </w:r>
      <w:r>
        <w:t>tab</w:t>
      </w:r>
      <w:r>
        <w:rPr>
          <w:spacing w:val="-2"/>
        </w:rPr>
        <w:t>i</w:t>
      </w:r>
      <w:r>
        <w:t>l</w:t>
      </w:r>
      <w:r>
        <w:rPr>
          <w:spacing w:val="-3"/>
        </w:rPr>
        <w:t>i</w:t>
      </w:r>
      <w:r>
        <w:rPr>
          <w:spacing w:val="-5"/>
        </w:rPr>
        <w:t>z</w:t>
      </w:r>
      <w:r>
        <w:t>ace</w:t>
      </w:r>
      <w:r>
        <w:rPr>
          <w:spacing w:val="-7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-3"/>
        </w:rPr>
        <w:t>v</w:t>
      </w:r>
      <w:r>
        <w:rPr>
          <w:spacing w:val="-1"/>
        </w:rPr>
        <w:t>e</w:t>
      </w:r>
      <w:r>
        <w:t>l</w:t>
      </w:r>
      <w:r>
        <w:rPr>
          <w:spacing w:val="-2"/>
        </w:rPr>
        <w:t>e</w:t>
      </w:r>
      <w:r>
        <w:t>ty</w:t>
      </w:r>
      <w:r>
        <w:rPr>
          <w:spacing w:val="-13"/>
        </w:rPr>
        <w:t xml:space="preserve"> </w:t>
      </w:r>
      <w:r>
        <w:t>dna</w:t>
      </w:r>
      <w:r>
        <w:rPr>
          <w:spacing w:val="-8"/>
        </w:rPr>
        <w:t xml:space="preserve"> </w:t>
      </w:r>
      <w:r>
        <w:rPr>
          <w:spacing w:val="-1"/>
        </w:rPr>
        <w:t>p</w:t>
      </w:r>
      <w:r>
        <w:t>ří</w:t>
      </w:r>
      <w:r>
        <w:rPr>
          <w:spacing w:val="1"/>
        </w:rPr>
        <w:t>č</w:t>
      </w:r>
      <w:r>
        <w:t>n</w:t>
      </w:r>
      <w:r>
        <w:rPr>
          <w:spacing w:val="-8"/>
        </w:rPr>
        <w:t>ý</w:t>
      </w:r>
      <w:r>
        <w:rPr>
          <w:spacing w:val="4"/>
        </w:rPr>
        <w:t>m</w:t>
      </w:r>
      <w:r>
        <w:t>i</w:t>
      </w:r>
      <w:r>
        <w:rPr>
          <w:spacing w:val="-8"/>
        </w:rPr>
        <w:t xml:space="preserve"> </w:t>
      </w:r>
      <w:r>
        <w:t>prahy</w:t>
      </w:r>
      <w:r>
        <w:rPr>
          <w:spacing w:val="-13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7"/>
        </w:rPr>
        <w:t xml:space="preserve"> </w:t>
      </w:r>
      <w:r>
        <w:t>pro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t>o</w:t>
      </w:r>
      <w:r>
        <w:rPr>
          <w:spacing w:val="-7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do</w:t>
      </w:r>
      <w:r>
        <w:rPr>
          <w:spacing w:val="-2"/>
        </w:rPr>
        <w:t>l</w:t>
      </w:r>
      <w:r>
        <w:t>ním</w:t>
      </w:r>
      <w:r>
        <w:rPr>
          <w:spacing w:val="-3"/>
        </w:rPr>
        <w:t xml:space="preserve"> </w:t>
      </w:r>
      <w:r>
        <w:t>úse</w:t>
      </w:r>
      <w:r>
        <w:rPr>
          <w:spacing w:val="3"/>
        </w:rPr>
        <w:t>k</w:t>
      </w:r>
      <w:r>
        <w:rPr>
          <w:spacing w:val="-1"/>
        </w:rPr>
        <w:t>u</w:t>
      </w:r>
      <w:r>
        <w:t>,</w:t>
      </w:r>
      <w:r>
        <w:rPr>
          <w:spacing w:val="-8"/>
        </w:rPr>
        <w:t xml:space="preserve"> </w:t>
      </w:r>
      <w:r>
        <w:t>v</w:t>
      </w:r>
      <w:r>
        <w:rPr>
          <w:spacing w:val="-8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-7"/>
        </w:rPr>
        <w:t xml:space="preserve"> </w:t>
      </w:r>
      <w:r>
        <w:t>nad</w:t>
      </w:r>
      <w:r>
        <w:rPr>
          <w:spacing w:val="3"/>
        </w:rPr>
        <w:t>m</w:t>
      </w:r>
      <w:r>
        <w:t>ěrně</w:t>
      </w:r>
      <w:r>
        <w:rPr>
          <w:spacing w:val="-8"/>
        </w:rPr>
        <w:t xml:space="preserve"> </w:t>
      </w:r>
      <w:r>
        <w:t>erodo</w:t>
      </w:r>
      <w:r>
        <w:rPr>
          <w:spacing w:val="-3"/>
        </w:rPr>
        <w:t>v</w:t>
      </w:r>
      <w:r>
        <w:t>ané</w:t>
      </w:r>
      <w:r>
        <w:rPr>
          <w:spacing w:val="-2"/>
        </w:rPr>
        <w:t>h</w:t>
      </w:r>
      <w:r>
        <w:t>o</w:t>
      </w:r>
      <w:r>
        <w:rPr>
          <w:spacing w:val="-7"/>
        </w:rPr>
        <w:t xml:space="preserve"> </w:t>
      </w:r>
      <w:r>
        <w:t>d</w:t>
      </w:r>
      <w:r>
        <w:rPr>
          <w:spacing w:val="-2"/>
        </w:rPr>
        <w:t>n</w:t>
      </w:r>
      <w:r>
        <w:rPr>
          <w:spacing w:val="-1"/>
        </w:rPr>
        <w:t>a, práh bude doplněn rovněž v místě ukončení pevného opevnění na levém břehu</w:t>
      </w:r>
      <w:r>
        <w:t>.</w:t>
      </w:r>
    </w:p>
    <w:p w:rsidR="00F228D5" w:rsidRDefault="00F228D5" w:rsidP="00F228D5">
      <w:pPr>
        <w:kinsoku w:val="0"/>
        <w:overflowPunct w:val="0"/>
        <w:spacing w:line="200" w:lineRule="exact"/>
        <w:ind w:right="43"/>
        <w:rPr>
          <w:sz w:val="20"/>
          <w:szCs w:val="20"/>
        </w:rPr>
      </w:pPr>
    </w:p>
    <w:p w:rsidR="00F228D5" w:rsidRPr="00387ECA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709" w:right="43" w:hanging="567"/>
        <w:rPr>
          <w:sz w:val="20"/>
          <w:szCs w:val="20"/>
        </w:rPr>
      </w:pPr>
      <w:r w:rsidRPr="00387ECA">
        <w:rPr>
          <w:sz w:val="20"/>
          <w:szCs w:val="20"/>
        </w:rPr>
        <w:t>Základní bilance stavby</w:t>
      </w:r>
    </w:p>
    <w:p w:rsidR="00F228D5" w:rsidRDefault="00F228D5" w:rsidP="00F228D5">
      <w:pPr>
        <w:kinsoku w:val="0"/>
        <w:overflowPunct w:val="0"/>
        <w:spacing w:before="6" w:line="240" w:lineRule="exact"/>
        <w:ind w:right="43"/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  <w:r>
        <w:t>St</w:t>
      </w:r>
      <w:r>
        <w:rPr>
          <w:spacing w:val="-2"/>
        </w:rPr>
        <w:t>a</w:t>
      </w:r>
      <w:r>
        <w:t>v</w:t>
      </w:r>
      <w:r>
        <w:rPr>
          <w:spacing w:val="-2"/>
        </w:rPr>
        <w:t>b</w:t>
      </w:r>
      <w:r>
        <w:t>a</w:t>
      </w:r>
      <w:r>
        <w:rPr>
          <w:spacing w:val="12"/>
        </w:rPr>
        <w:t xml:space="preserve"> </w:t>
      </w:r>
      <w:r>
        <w:t>po</w:t>
      </w:r>
      <w:r>
        <w:rPr>
          <w:spacing w:val="11"/>
        </w:rPr>
        <w:t xml:space="preserve"> </w:t>
      </w:r>
      <w:r>
        <w:t>do</w:t>
      </w:r>
      <w:r>
        <w:rPr>
          <w:spacing w:val="2"/>
        </w:rPr>
        <w:t>k</w:t>
      </w:r>
      <w:r>
        <w:t>ončení</w:t>
      </w:r>
      <w:r>
        <w:rPr>
          <w:spacing w:val="12"/>
        </w:rPr>
        <w:t xml:space="preserve"> </w:t>
      </w:r>
      <w:r>
        <w:t>neprod</w:t>
      </w:r>
      <w:r>
        <w:rPr>
          <w:spacing w:val="-2"/>
        </w:rPr>
        <w:t>u</w:t>
      </w:r>
      <w:r>
        <w:rPr>
          <w:spacing w:val="3"/>
        </w:rPr>
        <w:t>k</w:t>
      </w:r>
      <w:r>
        <w:t>uje</w:t>
      </w:r>
      <w:r>
        <w:rPr>
          <w:spacing w:val="13"/>
        </w:rPr>
        <w:t xml:space="preserve"> </w:t>
      </w:r>
      <w:r>
        <w:t>odp</w:t>
      </w:r>
      <w:r>
        <w:rPr>
          <w:spacing w:val="-2"/>
        </w:rPr>
        <w:t>a</w:t>
      </w:r>
      <w:r>
        <w:t>dy</w:t>
      </w:r>
      <w:r>
        <w:rPr>
          <w:spacing w:val="7"/>
        </w:rPr>
        <w:t xml:space="preserve"> </w:t>
      </w:r>
      <w:r>
        <w:t>ani</w:t>
      </w:r>
      <w:r>
        <w:rPr>
          <w:spacing w:val="11"/>
        </w:rPr>
        <w:t xml:space="preserve"> </w:t>
      </w:r>
      <w:r>
        <w:t>odp</w:t>
      </w:r>
      <w:r>
        <w:rPr>
          <w:spacing w:val="-2"/>
        </w:rPr>
        <w:t>a</w:t>
      </w:r>
      <w:r>
        <w:t>dní</w:t>
      </w:r>
      <w:r>
        <w:rPr>
          <w:spacing w:val="11"/>
        </w:rPr>
        <w:t xml:space="preserve"> </w:t>
      </w:r>
      <w:r>
        <w:t>v</w:t>
      </w:r>
      <w:r>
        <w:rPr>
          <w:spacing w:val="-2"/>
        </w:rPr>
        <w:t>o</w:t>
      </w:r>
      <w:r>
        <w:t>d</w:t>
      </w:r>
      <w:r>
        <w:rPr>
          <w:spacing w:val="-8"/>
        </w:rPr>
        <w:t>y</w:t>
      </w:r>
      <w:r>
        <w:t>,</w:t>
      </w:r>
      <w:r>
        <w:rPr>
          <w:spacing w:val="12"/>
        </w:rPr>
        <w:t xml:space="preserve"> </w:t>
      </w:r>
      <w:r>
        <w:t>ne</w:t>
      </w:r>
      <w:r>
        <w:rPr>
          <w:spacing w:val="3"/>
        </w:rPr>
        <w:t>m</w:t>
      </w:r>
      <w:r>
        <w:t>á</w:t>
      </w:r>
      <w:r>
        <w:rPr>
          <w:spacing w:val="10"/>
        </w:rPr>
        <w:t xml:space="preserve"> </w:t>
      </w:r>
      <w:r>
        <w:t>náro</w:t>
      </w:r>
      <w:r>
        <w:rPr>
          <w:spacing w:val="3"/>
        </w:rPr>
        <w:t>k</w:t>
      </w:r>
      <w:r>
        <w:t>y</w:t>
      </w:r>
      <w:r>
        <w:rPr>
          <w:spacing w:val="5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dod</w:t>
      </w:r>
      <w:r>
        <w:rPr>
          <w:spacing w:val="-2"/>
        </w:rPr>
        <w:t>á</w:t>
      </w:r>
      <w:r>
        <w:t>v</w:t>
      </w:r>
      <w:r>
        <w:rPr>
          <w:spacing w:val="2"/>
        </w:rPr>
        <w:t>k</w:t>
      </w:r>
      <w:r>
        <w:t>u</w:t>
      </w:r>
      <w:r>
        <w:rPr>
          <w:spacing w:val="10"/>
        </w:rPr>
        <w:t xml:space="preserve"> </w:t>
      </w:r>
      <w:r>
        <w:rPr>
          <w:spacing w:val="-2"/>
        </w:rPr>
        <w:t>v</w:t>
      </w:r>
      <w:r>
        <w:t>ody</w:t>
      </w:r>
      <w:r>
        <w:rPr>
          <w:spacing w:val="4"/>
        </w:rPr>
        <w:t xml:space="preserve"> </w:t>
      </w:r>
      <w:r>
        <w:t>ani</w:t>
      </w:r>
      <w:r>
        <w:rPr>
          <w:spacing w:val="8"/>
        </w:rPr>
        <w:t xml:space="preserve"> </w:t>
      </w:r>
      <w:r>
        <w:t>na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ásobo</w:t>
      </w:r>
      <w:r>
        <w:rPr>
          <w:spacing w:val="-2"/>
        </w:rPr>
        <w:t>v</w:t>
      </w:r>
      <w:r>
        <w:t>ání</w:t>
      </w:r>
      <w:r>
        <w:rPr>
          <w:spacing w:val="-20"/>
        </w:rPr>
        <w:t xml:space="preserve"> </w:t>
      </w:r>
      <w:r>
        <w:rPr>
          <w:spacing w:val="-2"/>
        </w:rPr>
        <w:t>e</w:t>
      </w:r>
      <w:r>
        <w:t>nerg</w:t>
      </w:r>
      <w:r>
        <w:rPr>
          <w:spacing w:val="-2"/>
        </w:rPr>
        <w:t>i</w:t>
      </w:r>
      <w:r>
        <w:t>e</w:t>
      </w:r>
      <w:r>
        <w:rPr>
          <w:spacing w:val="4"/>
        </w:rPr>
        <w:t>m</w:t>
      </w:r>
      <w:r>
        <w:rPr>
          <w:spacing w:val="-2"/>
        </w:rPr>
        <w:t>i</w:t>
      </w:r>
      <w:r>
        <w:t>.</w:t>
      </w:r>
    </w:p>
    <w:p w:rsidR="00F228D5" w:rsidRDefault="00F228D5" w:rsidP="00F228D5">
      <w:pPr>
        <w:kinsoku w:val="0"/>
        <w:overflowPunct w:val="0"/>
        <w:spacing w:before="5" w:line="110" w:lineRule="exact"/>
        <w:ind w:right="43"/>
        <w:rPr>
          <w:sz w:val="11"/>
          <w:szCs w:val="11"/>
        </w:rPr>
      </w:pPr>
    </w:p>
    <w:p w:rsidR="00F228D5" w:rsidRDefault="00F228D5" w:rsidP="00F228D5">
      <w:pPr>
        <w:pStyle w:val="Zkladntext"/>
        <w:kinsoku w:val="0"/>
        <w:overflowPunct w:val="0"/>
        <w:ind w:right="43"/>
        <w:jc w:val="both"/>
      </w:pPr>
      <w:r>
        <w:t>St</w:t>
      </w:r>
      <w:r>
        <w:rPr>
          <w:spacing w:val="-2"/>
        </w:rPr>
        <w:t>a</w:t>
      </w:r>
      <w:r>
        <w:t>v</w:t>
      </w:r>
      <w:r>
        <w:rPr>
          <w:spacing w:val="-2"/>
        </w:rPr>
        <w:t>b</w:t>
      </w:r>
      <w:r>
        <w:t>a</w:t>
      </w:r>
      <w:r>
        <w:rPr>
          <w:spacing w:val="-8"/>
        </w:rPr>
        <w:t xml:space="preserve"> </w:t>
      </w:r>
      <w:r>
        <w:t>po</w:t>
      </w:r>
      <w:r>
        <w:rPr>
          <w:spacing w:val="-8"/>
        </w:rPr>
        <w:t xml:space="preserve"> </w:t>
      </w:r>
      <w:r>
        <w:t>do</w:t>
      </w:r>
      <w:r>
        <w:rPr>
          <w:spacing w:val="2"/>
        </w:rPr>
        <w:t>k</w:t>
      </w:r>
      <w:r>
        <w:t>ončení</w:t>
      </w:r>
      <w:r>
        <w:rPr>
          <w:spacing w:val="-8"/>
        </w:rPr>
        <w:t xml:space="preserve"> </w:t>
      </w:r>
      <w:r>
        <w:t>n</w:t>
      </w:r>
      <w:r>
        <w:rPr>
          <w:spacing w:val="-2"/>
        </w:rPr>
        <w:t>e</w:t>
      </w:r>
      <w:r>
        <w:rPr>
          <w:spacing w:val="4"/>
        </w:rPr>
        <w:t>m</w:t>
      </w:r>
      <w:r>
        <w:t>á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t>v</w:t>
      </w:r>
      <w:r>
        <w:rPr>
          <w:spacing w:val="-3"/>
        </w:rPr>
        <w:t>l</w:t>
      </w:r>
      <w:r>
        <w:t>áštní</w:t>
      </w:r>
      <w:r>
        <w:rPr>
          <w:spacing w:val="-8"/>
        </w:rPr>
        <w:t xml:space="preserve"> </w:t>
      </w:r>
      <w:r>
        <w:t>náro</w:t>
      </w:r>
      <w:r>
        <w:rPr>
          <w:spacing w:val="3"/>
        </w:rPr>
        <w:t>k</w:t>
      </w:r>
      <w:r>
        <w:t>y</w:t>
      </w:r>
      <w:r>
        <w:rPr>
          <w:spacing w:val="-12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rPr>
          <w:spacing w:val="-2"/>
        </w:rPr>
        <w:t>d</w:t>
      </w:r>
      <w:r>
        <w:t>opra</w:t>
      </w:r>
      <w:r>
        <w:rPr>
          <w:spacing w:val="-2"/>
        </w:rPr>
        <w:t>v</w:t>
      </w:r>
      <w:r>
        <w:t>u.</w:t>
      </w:r>
    </w:p>
    <w:p w:rsidR="00F228D5" w:rsidRDefault="00F228D5" w:rsidP="00F228D5">
      <w:pPr>
        <w:kinsoku w:val="0"/>
        <w:overflowPunct w:val="0"/>
        <w:spacing w:before="8" w:line="240" w:lineRule="exact"/>
        <w:ind w:right="43"/>
      </w:pPr>
    </w:p>
    <w:p w:rsidR="00F228D5" w:rsidRPr="00387ECA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709" w:right="43" w:hanging="567"/>
        <w:rPr>
          <w:sz w:val="20"/>
          <w:szCs w:val="20"/>
        </w:rPr>
      </w:pPr>
      <w:r w:rsidRPr="00387ECA">
        <w:rPr>
          <w:sz w:val="20"/>
          <w:szCs w:val="20"/>
        </w:rPr>
        <w:t>Základní předpoklady výstavby (časové údaje, etapizace)</w:t>
      </w:r>
    </w:p>
    <w:p w:rsidR="00F228D5" w:rsidRDefault="00F228D5" w:rsidP="00F228D5">
      <w:pPr>
        <w:kinsoku w:val="0"/>
        <w:overflowPunct w:val="0"/>
        <w:spacing w:before="6" w:line="240" w:lineRule="exact"/>
        <w:ind w:right="43"/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  <w:r>
        <w:t>St</w:t>
      </w:r>
      <w:r>
        <w:rPr>
          <w:spacing w:val="-2"/>
        </w:rPr>
        <w:t>a</w:t>
      </w:r>
      <w:r>
        <w:t>v</w:t>
      </w:r>
      <w:r>
        <w:rPr>
          <w:spacing w:val="-2"/>
        </w:rPr>
        <w:t>b</w:t>
      </w:r>
      <w:r w:rsidR="000812F2">
        <w:t>a</w:t>
      </w:r>
      <w:r>
        <w:rPr>
          <w:spacing w:val="21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27"/>
        </w:rPr>
        <w:t xml:space="preserve"> </w:t>
      </w:r>
      <w:r>
        <w:t>real</w:t>
      </w:r>
      <w:r>
        <w:rPr>
          <w:spacing w:val="-2"/>
        </w:rPr>
        <w:t>i</w:t>
      </w:r>
      <w:r>
        <w:rPr>
          <w:spacing w:val="-5"/>
        </w:rPr>
        <w:t>z</w:t>
      </w:r>
      <w:r>
        <w:t>o</w:t>
      </w:r>
      <w:r>
        <w:rPr>
          <w:spacing w:val="-2"/>
        </w:rPr>
        <w:t>v</w:t>
      </w:r>
      <w:r>
        <w:t>ate</w:t>
      </w:r>
      <w:r>
        <w:rPr>
          <w:spacing w:val="-2"/>
        </w:rPr>
        <w:t>l</w:t>
      </w:r>
      <w:r>
        <w:t>ná</w:t>
      </w:r>
      <w:r>
        <w:rPr>
          <w:spacing w:val="26"/>
        </w:rPr>
        <w:t xml:space="preserve"> </w:t>
      </w:r>
      <w:r>
        <w:t>běh</w:t>
      </w:r>
      <w:r>
        <w:rPr>
          <w:spacing w:val="-2"/>
        </w:rPr>
        <w:t>e</w:t>
      </w:r>
      <w:r>
        <w:t>m</w:t>
      </w:r>
      <w:r>
        <w:rPr>
          <w:spacing w:val="31"/>
        </w:rPr>
        <w:t xml:space="preserve"> </w:t>
      </w:r>
      <w:r>
        <w:t>3</w:t>
      </w:r>
      <w:r w:rsidR="000812F2">
        <w:t>-4</w:t>
      </w:r>
      <w:r>
        <w:rPr>
          <w:spacing w:val="27"/>
        </w:rPr>
        <w:t xml:space="preserve"> </w:t>
      </w:r>
      <w:r>
        <w:rPr>
          <w:spacing w:val="4"/>
        </w:rPr>
        <w:t>m</w:t>
      </w:r>
      <w:r>
        <w:t>ěsí</w:t>
      </w:r>
      <w:r>
        <w:rPr>
          <w:spacing w:val="1"/>
        </w:rPr>
        <w:t>c</w:t>
      </w:r>
      <w:r>
        <w:t>ů,</w:t>
      </w:r>
      <w:r>
        <w:rPr>
          <w:spacing w:val="27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při</w:t>
      </w:r>
      <w:r>
        <w:rPr>
          <w:spacing w:val="3"/>
        </w:rPr>
        <w:t>m</w:t>
      </w:r>
      <w:r>
        <w:t>ěřen</w:t>
      </w:r>
      <w:r>
        <w:rPr>
          <w:spacing w:val="-8"/>
        </w:rPr>
        <w:t>ý</w:t>
      </w:r>
      <w:r>
        <w:t>m</w:t>
      </w:r>
      <w:r>
        <w:rPr>
          <w:spacing w:val="32"/>
        </w:rPr>
        <w:t xml:space="preserve"> </w:t>
      </w:r>
      <w:r>
        <w:t>nasa</w:t>
      </w:r>
      <w:r>
        <w:rPr>
          <w:spacing w:val="-5"/>
        </w:rPr>
        <w:t>z</w:t>
      </w:r>
      <w:r>
        <w:t>en</w:t>
      </w:r>
      <w:r>
        <w:rPr>
          <w:spacing w:val="-1"/>
        </w:rPr>
        <w:t>í</w:t>
      </w:r>
      <w:r>
        <w:t>m</w:t>
      </w:r>
      <w:r>
        <w:rPr>
          <w:spacing w:val="31"/>
        </w:rPr>
        <w:t xml:space="preserve"> </w:t>
      </w:r>
      <w:r>
        <w:t>techni</w:t>
      </w:r>
      <w:r>
        <w:rPr>
          <w:spacing w:val="2"/>
        </w:rPr>
        <w:t>k</w:t>
      </w:r>
      <w:r>
        <w:t>y</w:t>
      </w:r>
      <w:r>
        <w:rPr>
          <w:spacing w:val="22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ní</w:t>
      </w:r>
      <w:r>
        <w:rPr>
          <w:spacing w:val="3"/>
        </w:rPr>
        <w:t>k</w:t>
      </w:r>
      <w:r>
        <w:t>ů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rovn</w:t>
      </w:r>
      <w:r>
        <w:rPr>
          <w:spacing w:val="-2"/>
        </w:rPr>
        <w:t>ě</w:t>
      </w:r>
      <w:r>
        <w:t>ž</w:t>
      </w:r>
      <w:r>
        <w:rPr>
          <w:spacing w:val="21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u</w:t>
      </w:r>
      <w:r>
        <w:rPr>
          <w:w w:val="99"/>
        </w:rPr>
        <w:t xml:space="preserve"> </w:t>
      </w:r>
      <w:r>
        <w:t>průt</w:t>
      </w:r>
      <w:r>
        <w:rPr>
          <w:spacing w:val="-1"/>
        </w:rPr>
        <w:t>o</w:t>
      </w:r>
      <w:r>
        <w:rPr>
          <w:spacing w:val="3"/>
        </w:rPr>
        <w:t>k</w:t>
      </w:r>
      <w:r>
        <w:rPr>
          <w:spacing w:val="-1"/>
        </w:rPr>
        <w:t>ů</w:t>
      </w:r>
      <w:r>
        <w:t>.</w:t>
      </w:r>
      <w:r>
        <w:rPr>
          <w:spacing w:val="-7"/>
        </w:rPr>
        <w:t xml:space="preserve"> </w:t>
      </w:r>
      <w:r>
        <w:t>L</w:t>
      </w:r>
      <w:r>
        <w:rPr>
          <w:spacing w:val="-6"/>
        </w:rPr>
        <w:t>z</w:t>
      </w:r>
      <w:r>
        <w:t>e</w:t>
      </w:r>
      <w:r>
        <w:rPr>
          <w:spacing w:val="-6"/>
        </w:rPr>
        <w:t xml:space="preserve"> </w:t>
      </w:r>
      <w:r>
        <w:t>ji</w:t>
      </w:r>
      <w:r>
        <w:rPr>
          <w:spacing w:val="-6"/>
        </w:rPr>
        <w:t xml:space="preserve"> </w:t>
      </w:r>
      <w:r>
        <w:t>pro</w:t>
      </w:r>
      <w:r>
        <w:rPr>
          <w:spacing w:val="-2"/>
        </w:rPr>
        <w:t>v</w:t>
      </w:r>
      <w:r>
        <w:t>ádět</w:t>
      </w:r>
      <w:r>
        <w:rPr>
          <w:spacing w:val="-7"/>
        </w:rPr>
        <w:t xml:space="preserve"> </w:t>
      </w:r>
      <w:r>
        <w:t>p</w:t>
      </w:r>
      <w:r>
        <w:rPr>
          <w:spacing w:val="-2"/>
        </w:rPr>
        <w:t>l</w:t>
      </w:r>
      <w:r>
        <w:rPr>
          <w:spacing w:val="-7"/>
        </w:rPr>
        <w:t>y</w:t>
      </w:r>
      <w:r>
        <w:t>nu</w:t>
      </w:r>
      <w:r>
        <w:rPr>
          <w:spacing w:val="-2"/>
        </w:rPr>
        <w:t>l</w:t>
      </w:r>
      <w:r>
        <w:t>e</w:t>
      </w:r>
      <w:r>
        <w:rPr>
          <w:spacing w:val="-6"/>
        </w:rPr>
        <w:t xml:space="preserve"> </w:t>
      </w:r>
      <w:r>
        <w:t>v</w:t>
      </w:r>
      <w:r>
        <w:rPr>
          <w:spacing w:val="-7"/>
        </w:rPr>
        <w:t xml:space="preserve"> </w:t>
      </w:r>
      <w:r>
        <w:rPr>
          <w:spacing w:val="1"/>
        </w:rPr>
        <w:t>j</w:t>
      </w:r>
      <w:r>
        <w:t>edné</w:t>
      </w:r>
      <w:r>
        <w:rPr>
          <w:spacing w:val="-7"/>
        </w:rPr>
        <w:t xml:space="preserve"> </w:t>
      </w:r>
      <w:r>
        <w:t>eta</w:t>
      </w:r>
      <w:r>
        <w:rPr>
          <w:spacing w:val="-2"/>
        </w:rPr>
        <w:t>p</w:t>
      </w:r>
      <w:r>
        <w:t>ě.</w:t>
      </w:r>
      <w:r w:rsidR="000812F2">
        <w:t xml:space="preserve"> Časové omezení pro období, ve kterém je možné provádět práce představují podmínky ochrany přírody.</w:t>
      </w:r>
    </w:p>
    <w:p w:rsidR="00F228D5" w:rsidRDefault="00F228D5" w:rsidP="00F228D5">
      <w:pPr>
        <w:kinsoku w:val="0"/>
        <w:overflowPunct w:val="0"/>
        <w:spacing w:before="5" w:line="240" w:lineRule="exact"/>
        <w:ind w:right="43"/>
      </w:pPr>
    </w:p>
    <w:p w:rsidR="00F228D5" w:rsidRPr="00387ECA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709" w:right="43" w:hanging="567"/>
        <w:rPr>
          <w:sz w:val="20"/>
          <w:szCs w:val="20"/>
        </w:rPr>
      </w:pPr>
      <w:r w:rsidRPr="00387ECA">
        <w:rPr>
          <w:sz w:val="20"/>
          <w:szCs w:val="20"/>
        </w:rPr>
        <w:t>Orientační náklady stavby</w:t>
      </w:r>
    </w:p>
    <w:p w:rsidR="00F228D5" w:rsidRDefault="00F228D5" w:rsidP="00F228D5">
      <w:pPr>
        <w:kinsoku w:val="0"/>
        <w:overflowPunct w:val="0"/>
        <w:spacing w:before="6" w:line="240" w:lineRule="exact"/>
        <w:ind w:right="43"/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  <w:r>
        <w:t>V</w:t>
      </w:r>
      <w:r>
        <w:rPr>
          <w:spacing w:val="-6"/>
        </w:rPr>
        <w:t>z</w:t>
      </w:r>
      <w:r>
        <w:t>h</w:t>
      </w:r>
      <w:r>
        <w:rPr>
          <w:spacing w:val="-2"/>
        </w:rPr>
        <w:t>l</w:t>
      </w:r>
      <w:r>
        <w:t>edem</w:t>
      </w:r>
      <w:r>
        <w:rPr>
          <w:spacing w:val="35"/>
        </w:rPr>
        <w:t xml:space="preserve"> </w:t>
      </w:r>
      <w:r>
        <w:t>k to</w:t>
      </w:r>
      <w:r>
        <w:rPr>
          <w:spacing w:val="3"/>
        </w:rPr>
        <w:t>m</w:t>
      </w:r>
      <w:r>
        <w:t>u,</w:t>
      </w:r>
      <w:r>
        <w:rPr>
          <w:spacing w:val="29"/>
        </w:rPr>
        <w:t xml:space="preserve"> </w:t>
      </w:r>
      <w:r>
        <w:rPr>
          <w:spacing w:val="-5"/>
        </w:rPr>
        <w:t>ž</w:t>
      </w:r>
      <w:r>
        <w:t>e</w:t>
      </w:r>
      <w:r>
        <w:rPr>
          <w:spacing w:val="30"/>
        </w:rPr>
        <w:t xml:space="preserve"> </w:t>
      </w:r>
      <w:r>
        <w:t>do</w:t>
      </w:r>
      <w:r>
        <w:rPr>
          <w:spacing w:val="2"/>
        </w:rPr>
        <w:t>k</w:t>
      </w:r>
      <w:r>
        <w:t>u</w:t>
      </w:r>
      <w:r>
        <w:rPr>
          <w:spacing w:val="4"/>
        </w:rPr>
        <w:t>m</w:t>
      </w:r>
      <w:r>
        <w:t>ent</w:t>
      </w:r>
      <w:r>
        <w:rPr>
          <w:spacing w:val="-2"/>
        </w:rPr>
        <w:t>a</w:t>
      </w:r>
      <w:r>
        <w:rPr>
          <w:spacing w:val="1"/>
        </w:rPr>
        <w:t>c</w:t>
      </w:r>
      <w:r>
        <w:t>e</w:t>
      </w:r>
      <w:r>
        <w:rPr>
          <w:spacing w:val="30"/>
        </w:rPr>
        <w:t xml:space="preserve"> </w:t>
      </w:r>
      <w:r>
        <w:t>bude</w:t>
      </w:r>
      <w:r>
        <w:rPr>
          <w:spacing w:val="29"/>
        </w:rPr>
        <w:t xml:space="preserve"> </w:t>
      </w:r>
      <w:r>
        <w:rPr>
          <w:spacing w:val="1"/>
        </w:rPr>
        <w:t>j</w:t>
      </w:r>
      <w:r>
        <w:t>edn</w:t>
      </w:r>
      <w:r>
        <w:rPr>
          <w:spacing w:val="-2"/>
        </w:rPr>
        <w:t>í</w:t>
      </w:r>
      <w:r>
        <w:t>m</w:t>
      </w:r>
      <w:r>
        <w:rPr>
          <w:spacing w:val="34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pod</w:t>
      </w:r>
      <w:r>
        <w:rPr>
          <w:spacing w:val="2"/>
        </w:rPr>
        <w:t>k</w:t>
      </w:r>
      <w:r>
        <w:t>l</w:t>
      </w:r>
      <w:r>
        <w:rPr>
          <w:spacing w:val="-2"/>
        </w:rPr>
        <w:t>a</w:t>
      </w:r>
      <w:r>
        <w:t>dů</w:t>
      </w:r>
      <w:r>
        <w:rPr>
          <w:spacing w:val="30"/>
        </w:rPr>
        <w:t xml:space="preserve"> </w:t>
      </w:r>
      <w:r>
        <w:t>pro</w:t>
      </w:r>
      <w:r>
        <w:rPr>
          <w:spacing w:val="31"/>
        </w:rPr>
        <w:t xml:space="preserve"> </w:t>
      </w:r>
      <w:r>
        <w:t>v</w:t>
      </w:r>
      <w:r>
        <w:rPr>
          <w:spacing w:val="-2"/>
        </w:rPr>
        <w:t>e</w:t>
      </w:r>
      <w:r>
        <w:t>ře</w:t>
      </w:r>
      <w:r>
        <w:rPr>
          <w:spacing w:val="1"/>
        </w:rPr>
        <w:t>j</w:t>
      </w:r>
      <w:r>
        <w:t>né</w:t>
      </w:r>
      <w:r>
        <w:rPr>
          <w:spacing w:val="29"/>
        </w:rPr>
        <w:t xml:space="preserve"> </w:t>
      </w:r>
      <w:r>
        <w:t>v</w:t>
      </w:r>
      <w:r>
        <w:rPr>
          <w:spacing w:val="-9"/>
        </w:rPr>
        <w:t>ý</w:t>
      </w:r>
      <w:r>
        <w:t>běro</w:t>
      </w:r>
      <w:r>
        <w:rPr>
          <w:spacing w:val="-2"/>
        </w:rPr>
        <w:t>v</w:t>
      </w:r>
      <w:r>
        <w:t>é</w:t>
      </w:r>
      <w:r>
        <w:rPr>
          <w:spacing w:val="30"/>
        </w:rPr>
        <w:t xml:space="preserve"> </w:t>
      </w:r>
      <w:r>
        <w:t>ří</w:t>
      </w:r>
      <w:r>
        <w:rPr>
          <w:spacing w:val="-3"/>
        </w:rPr>
        <w:t>z</w:t>
      </w:r>
      <w:r>
        <w:t>ení,</w:t>
      </w:r>
      <w:r>
        <w:rPr>
          <w:spacing w:val="29"/>
        </w:rPr>
        <w:t xml:space="preserve"> </w:t>
      </w:r>
      <w:r>
        <w:t>l</w:t>
      </w:r>
      <w:r>
        <w:rPr>
          <w:spacing w:val="-6"/>
        </w:rPr>
        <w:t>z</w:t>
      </w:r>
      <w:r>
        <w:t>e</w:t>
      </w:r>
      <w:r>
        <w:rPr>
          <w:spacing w:val="30"/>
        </w:rPr>
        <w:t xml:space="preserve"> </w:t>
      </w:r>
      <w:r>
        <w:t>u</w:t>
      </w:r>
      <w:r>
        <w:rPr>
          <w:spacing w:val="-2"/>
        </w:rPr>
        <w:t>v</w:t>
      </w:r>
      <w:r>
        <w:t>ést,</w:t>
      </w:r>
      <w:r>
        <w:rPr>
          <w:spacing w:val="30"/>
        </w:rPr>
        <w:t xml:space="preserve"> </w:t>
      </w:r>
      <w:r>
        <w:rPr>
          <w:spacing w:val="-5"/>
        </w:rPr>
        <w:t>ž</w:t>
      </w:r>
      <w:r>
        <w:t>e</w:t>
      </w:r>
      <w:r>
        <w:rPr>
          <w:spacing w:val="30"/>
        </w:rPr>
        <w:t xml:space="preserve"> </w:t>
      </w:r>
      <w:r>
        <w:rPr>
          <w:spacing w:val="1"/>
        </w:rPr>
        <w:t>s</w:t>
      </w:r>
      <w:r>
        <w:t>e</w:t>
      </w:r>
      <w:r>
        <w:rPr>
          <w:w w:val="99"/>
        </w:rPr>
        <w:t xml:space="preserve"> </w:t>
      </w:r>
      <w:r>
        <w:rPr>
          <w:spacing w:val="1"/>
        </w:rPr>
        <w:t>j</w:t>
      </w:r>
      <w:r>
        <w:t>edná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prá</w:t>
      </w:r>
      <w:r>
        <w:rPr>
          <w:spacing w:val="1"/>
        </w:rPr>
        <w:t>c</w:t>
      </w:r>
      <w:r>
        <w:t>e</w:t>
      </w:r>
      <w:r>
        <w:rPr>
          <w:spacing w:val="-4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řádu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 w:rsidR="006E0C3C">
        <w:t>4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i</w:t>
      </w:r>
      <w:r>
        <w:rPr>
          <w:spacing w:val="-3"/>
        </w:rPr>
        <w:t>l</w:t>
      </w:r>
      <w:r>
        <w:t>. Kč.</w:t>
      </w: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</w:p>
    <w:p w:rsidR="00F228D5" w:rsidRDefault="00F228D5" w:rsidP="00F228D5">
      <w:pPr>
        <w:kinsoku w:val="0"/>
        <w:overflowPunct w:val="0"/>
        <w:spacing w:line="200" w:lineRule="exact"/>
        <w:ind w:right="43"/>
        <w:rPr>
          <w:sz w:val="20"/>
          <w:szCs w:val="20"/>
        </w:rPr>
      </w:pPr>
    </w:p>
    <w:p w:rsidR="00F228D5" w:rsidRPr="00055409" w:rsidRDefault="00F228D5" w:rsidP="003D0096">
      <w:pPr>
        <w:pStyle w:val="Nadpis2"/>
        <w:keepNext/>
        <w:widowControl/>
        <w:numPr>
          <w:ilvl w:val="1"/>
          <w:numId w:val="13"/>
        </w:numPr>
        <w:tabs>
          <w:tab w:val="left" w:pos="628"/>
        </w:tabs>
        <w:kinsoku w:val="0"/>
        <w:overflowPunct w:val="0"/>
        <w:ind w:right="45"/>
        <w:jc w:val="both"/>
      </w:pPr>
      <w:r>
        <w:lastRenderedPageBreak/>
        <w:t>ORG</w:t>
      </w:r>
      <w:r w:rsidRPr="00055409">
        <w:t>A</w:t>
      </w:r>
      <w:r>
        <w:t>NIZ</w:t>
      </w:r>
      <w:r w:rsidRPr="00055409">
        <w:t>A</w:t>
      </w:r>
      <w:r>
        <w:t xml:space="preserve">CE </w:t>
      </w:r>
      <w:r w:rsidRPr="00055409">
        <w:t>VÝ</w:t>
      </w:r>
      <w:r>
        <w:t>ST</w:t>
      </w:r>
      <w:r w:rsidRPr="00055409">
        <w:t>A</w:t>
      </w:r>
      <w:r>
        <w:t>VBY</w:t>
      </w:r>
    </w:p>
    <w:p w:rsidR="00F228D5" w:rsidRDefault="00F228D5" w:rsidP="003D0096">
      <w:pPr>
        <w:keepNext/>
        <w:widowControl/>
        <w:kinsoku w:val="0"/>
        <w:overflowPunct w:val="0"/>
        <w:spacing w:before="4" w:line="240" w:lineRule="exact"/>
        <w:ind w:right="45"/>
      </w:pPr>
    </w:p>
    <w:p w:rsidR="00F228D5" w:rsidRDefault="00F228D5" w:rsidP="003D0096">
      <w:pPr>
        <w:pStyle w:val="Zkladntext"/>
        <w:keepNext/>
        <w:widowControl/>
        <w:kinsoku w:val="0"/>
        <w:overflowPunct w:val="0"/>
        <w:spacing w:line="228" w:lineRule="exact"/>
        <w:ind w:right="45"/>
        <w:jc w:val="both"/>
      </w:pPr>
      <w:r>
        <w:t>Za</w:t>
      </w:r>
      <w:r w:rsidRPr="000812F2">
        <w:t>ř</w:t>
      </w:r>
      <w:r>
        <w:t>í</w:t>
      </w:r>
      <w:r w:rsidRPr="000812F2">
        <w:t>z</w:t>
      </w:r>
      <w:r>
        <w:t>ení</w:t>
      </w:r>
      <w:r w:rsidRPr="000812F2">
        <w:t xml:space="preserve"> s</w:t>
      </w:r>
      <w:r>
        <w:t>ta</w:t>
      </w:r>
      <w:r w:rsidRPr="000812F2">
        <w:t>v</w:t>
      </w:r>
      <w:r>
        <w:t>en</w:t>
      </w:r>
      <w:r w:rsidRPr="000812F2">
        <w:t>iš</w:t>
      </w:r>
      <w:r>
        <w:t>tě</w:t>
      </w:r>
      <w:r w:rsidRPr="000812F2">
        <w:t xml:space="preserve"> </w:t>
      </w:r>
      <w:r>
        <w:t>bude</w:t>
      </w:r>
      <w:r w:rsidRPr="000812F2">
        <w:t xml:space="preserve"> </w:t>
      </w:r>
      <w:r>
        <w:t>ohran</w:t>
      </w:r>
      <w:r w:rsidRPr="000812F2">
        <w:t>ič</w:t>
      </w:r>
      <w:r>
        <w:t>en</w:t>
      </w:r>
      <w:r w:rsidRPr="000812F2">
        <w:t>o</w:t>
      </w:r>
      <w:r>
        <w:t>,</w:t>
      </w:r>
      <w:r w:rsidRPr="000812F2">
        <w:t xml:space="preserve"> </w:t>
      </w:r>
      <w:r>
        <w:t>po</w:t>
      </w:r>
      <w:r w:rsidRPr="000812F2">
        <w:t>v</w:t>
      </w:r>
      <w:r>
        <w:t>i</w:t>
      </w:r>
      <w:r w:rsidRPr="000812F2">
        <w:t>n</w:t>
      </w:r>
      <w:r>
        <w:t>ně</w:t>
      </w:r>
      <w:r w:rsidRPr="000812F2">
        <w:t xml:space="preserve"> </w:t>
      </w:r>
      <w:r>
        <w:t>v</w:t>
      </w:r>
      <w:r w:rsidRPr="000812F2">
        <w:t>y</w:t>
      </w:r>
      <w:r>
        <w:t>ba</w:t>
      </w:r>
      <w:r w:rsidRPr="000812F2">
        <w:t>v</w:t>
      </w:r>
      <w:r>
        <w:t>eno</w:t>
      </w:r>
      <w:r w:rsidRPr="000812F2">
        <w:t xml:space="preserve"> s</w:t>
      </w:r>
      <w:r>
        <w:t>ociá</w:t>
      </w:r>
      <w:r w:rsidRPr="000812F2">
        <w:t>l</w:t>
      </w:r>
      <w:r>
        <w:t>ním</w:t>
      </w:r>
      <w:r w:rsidRPr="000812F2">
        <w:t xml:space="preserve"> z</w:t>
      </w:r>
      <w:r>
        <w:t>aří</w:t>
      </w:r>
      <w:r w:rsidRPr="000812F2">
        <w:t>z</w:t>
      </w:r>
      <w:r>
        <w:t>ení</w:t>
      </w:r>
      <w:r w:rsidRPr="000812F2">
        <w:t>m</w:t>
      </w:r>
      <w:r>
        <w:t>,</w:t>
      </w:r>
      <w:r w:rsidRPr="000812F2">
        <w:t xml:space="preserve"> </w:t>
      </w:r>
      <w:r>
        <w:t>p</w:t>
      </w:r>
      <w:r w:rsidRPr="000812F2">
        <w:t>l</w:t>
      </w:r>
      <w:r>
        <w:t>ocha</w:t>
      </w:r>
      <w:r w:rsidRPr="000812F2">
        <w:t xml:space="preserve"> </w:t>
      </w:r>
      <w:r>
        <w:t>bude</w:t>
      </w:r>
      <w:r w:rsidRPr="000812F2">
        <w:t xml:space="preserve"> </w:t>
      </w:r>
      <w:r>
        <w:t>urov</w:t>
      </w:r>
      <w:r w:rsidRPr="000812F2">
        <w:t>n</w:t>
      </w:r>
      <w:r>
        <w:t>án</w:t>
      </w:r>
      <w:r w:rsidRPr="000812F2">
        <w:t>a</w:t>
      </w:r>
      <w:r>
        <w:t>.</w:t>
      </w:r>
      <w:r w:rsidRPr="000812F2">
        <w:t xml:space="preserve"> </w:t>
      </w:r>
      <w:r>
        <w:t>U</w:t>
      </w:r>
      <w:r w:rsidRPr="000812F2">
        <w:t>m</w:t>
      </w:r>
      <w:r>
        <w:t>ístění</w:t>
      </w:r>
      <w:r w:rsidRPr="000812F2">
        <w:t xml:space="preserve"> </w:t>
      </w:r>
      <w:r>
        <w:t>ZS</w:t>
      </w:r>
      <w:r w:rsidRPr="000812F2">
        <w:t xml:space="preserve"> </w:t>
      </w:r>
      <w:r>
        <w:t>pro</w:t>
      </w:r>
      <w:r w:rsidRPr="000812F2">
        <w:t>z</w:t>
      </w:r>
      <w:r>
        <w:t>atím</w:t>
      </w:r>
      <w:r w:rsidRPr="000812F2">
        <w:t xml:space="preserve"> </w:t>
      </w:r>
      <w:r>
        <w:t>není</w:t>
      </w:r>
      <w:r w:rsidRPr="000812F2">
        <w:t xml:space="preserve"> </w:t>
      </w:r>
      <w:r>
        <w:t>ur</w:t>
      </w:r>
      <w:r w:rsidRPr="000812F2">
        <w:t>č</w:t>
      </w:r>
      <w:r>
        <w:t>eno,</w:t>
      </w:r>
      <w:r w:rsidRPr="000812F2">
        <w:t xml:space="preserve"> </w:t>
      </w:r>
      <w:r>
        <w:t>předpo</w:t>
      </w:r>
      <w:r w:rsidRPr="000812F2">
        <w:t>k</w:t>
      </w:r>
      <w:r>
        <w:t>l</w:t>
      </w:r>
      <w:r w:rsidRPr="000812F2">
        <w:t>a</w:t>
      </w:r>
      <w:r>
        <w:t>d</w:t>
      </w:r>
      <w:r w:rsidRPr="000812F2">
        <w:t xml:space="preserve"> j</w:t>
      </w:r>
      <w:r>
        <w:t>e</w:t>
      </w:r>
      <w:r w:rsidRPr="000812F2">
        <w:t xml:space="preserve"> </w:t>
      </w:r>
      <w:r>
        <w:t>v</w:t>
      </w:r>
      <w:r w:rsidRPr="000812F2">
        <w:t>y</w:t>
      </w:r>
      <w:r>
        <w:t>u</w:t>
      </w:r>
      <w:r w:rsidRPr="000812F2">
        <w:t>ž</w:t>
      </w:r>
      <w:r>
        <w:t>ití</w:t>
      </w:r>
      <w:r w:rsidRPr="000812F2">
        <w:t xml:space="preserve"> </w:t>
      </w:r>
      <w:r w:rsidR="000812F2">
        <w:t>pozemku p.č.3270 ve vlastnictví obce</w:t>
      </w:r>
      <w:r w:rsidR="000812F2" w:rsidRPr="000812F2">
        <w:t>, případně</w:t>
      </w:r>
      <w:r w:rsidR="000812F2">
        <w:rPr>
          <w:w w:val="99"/>
        </w:rPr>
        <w:t xml:space="preserve"> </w:t>
      </w:r>
      <w:r w:rsidR="000812F2" w:rsidRPr="000812F2">
        <w:t>dílčích částí pozemků, na kterých bude prováděna stavba.</w:t>
      </w:r>
    </w:p>
    <w:p w:rsidR="00F228D5" w:rsidRDefault="00F228D5" w:rsidP="00F228D5">
      <w:pPr>
        <w:kinsoku w:val="0"/>
        <w:overflowPunct w:val="0"/>
        <w:spacing w:before="5" w:line="120" w:lineRule="exact"/>
        <w:ind w:right="43"/>
        <w:rPr>
          <w:sz w:val="12"/>
          <w:szCs w:val="12"/>
        </w:rPr>
      </w:pPr>
    </w:p>
    <w:p w:rsidR="00F228D5" w:rsidRPr="00055409" w:rsidRDefault="00F228D5" w:rsidP="00F228D5">
      <w:pPr>
        <w:pStyle w:val="Odstavecseseznamem"/>
        <w:numPr>
          <w:ilvl w:val="1"/>
          <w:numId w:val="32"/>
        </w:numPr>
        <w:tabs>
          <w:tab w:val="left" w:pos="836"/>
        </w:tabs>
        <w:kinsoku w:val="0"/>
        <w:overflowPunct w:val="0"/>
        <w:ind w:left="784" w:right="43"/>
        <w:outlineLvl w:val="2"/>
        <w:rPr>
          <w:rFonts w:ascii="Arial" w:hAnsi="Arial" w:cs="Arial"/>
          <w:b/>
          <w:bCs/>
          <w:vanish/>
          <w:sz w:val="20"/>
          <w:szCs w:val="20"/>
        </w:rPr>
      </w:pPr>
    </w:p>
    <w:p w:rsidR="00F228D5" w:rsidRPr="00055409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807" w:right="43"/>
        <w:rPr>
          <w:sz w:val="20"/>
          <w:szCs w:val="20"/>
        </w:rPr>
      </w:pPr>
      <w:r w:rsidRPr="00055409">
        <w:rPr>
          <w:sz w:val="20"/>
          <w:szCs w:val="20"/>
        </w:rPr>
        <w:t>Potřeby a spotřeby rozhodujících médií a hmot, jejich zajištění</w:t>
      </w:r>
    </w:p>
    <w:p w:rsidR="00F228D5" w:rsidRDefault="00F228D5" w:rsidP="00F228D5">
      <w:pPr>
        <w:kinsoku w:val="0"/>
        <w:overflowPunct w:val="0"/>
        <w:spacing w:before="1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7" w:lineRule="exact"/>
        <w:ind w:left="0" w:right="43"/>
      </w:pPr>
      <w:r>
        <w:t xml:space="preserve">  Ro</w:t>
      </w:r>
      <w:r>
        <w:rPr>
          <w:spacing w:val="-5"/>
        </w:rPr>
        <w:t>z</w:t>
      </w:r>
      <w:r>
        <w:t>hod</w:t>
      </w:r>
      <w:r>
        <w:rPr>
          <w:spacing w:val="-2"/>
        </w:rPr>
        <w:t>u</w:t>
      </w:r>
      <w:r>
        <w:rPr>
          <w:spacing w:val="1"/>
        </w:rPr>
        <w:t>j</w:t>
      </w:r>
      <w:r>
        <w:t>ící</w:t>
      </w:r>
      <w:r>
        <w:rPr>
          <w:spacing w:val="-15"/>
        </w:rPr>
        <w:t xml:space="preserve"> </w:t>
      </w:r>
      <w:r>
        <w:t>h</w:t>
      </w:r>
      <w:r>
        <w:rPr>
          <w:spacing w:val="4"/>
        </w:rPr>
        <w:t>m</w:t>
      </w:r>
      <w:r>
        <w:t>ot</w:t>
      </w:r>
      <w:r>
        <w:rPr>
          <w:spacing w:val="-8"/>
        </w:rPr>
        <w:t>y</w:t>
      </w:r>
      <w:r>
        <w:t>-viz výkaz výměr</w:t>
      </w: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  <w:r>
        <w:t>H</w:t>
      </w:r>
      <w:r>
        <w:rPr>
          <w:spacing w:val="4"/>
        </w:rPr>
        <w:t>m</w:t>
      </w:r>
      <w:r>
        <w:t>oty</w:t>
      </w:r>
      <w:r>
        <w:rPr>
          <w:spacing w:val="7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2"/>
        </w:rPr>
        <w:t xml:space="preserve"> </w:t>
      </w:r>
      <w:r>
        <w:t>do</w:t>
      </w:r>
      <w:r>
        <w:rPr>
          <w:spacing w:val="-2"/>
        </w:rPr>
        <w:t>v</w:t>
      </w:r>
      <w:r>
        <w:t>e</w:t>
      </w:r>
      <w:r>
        <w:rPr>
          <w:spacing w:val="-5"/>
        </w:rPr>
        <w:t>z</w:t>
      </w:r>
      <w:r>
        <w:t>eny</w:t>
      </w:r>
      <w:r>
        <w:rPr>
          <w:spacing w:val="7"/>
        </w:rPr>
        <w:t xml:space="preserve"> </w:t>
      </w:r>
      <w:r>
        <w:t>ná</w:t>
      </w:r>
      <w:r>
        <w:rPr>
          <w:spacing w:val="2"/>
        </w:rPr>
        <w:t>k</w:t>
      </w:r>
      <w:r>
        <w:t>l</w:t>
      </w:r>
      <w:r>
        <w:rPr>
          <w:spacing w:val="-2"/>
        </w:rPr>
        <w:t>a</w:t>
      </w:r>
      <w:r>
        <w:t>dní</w:t>
      </w:r>
      <w:r>
        <w:rPr>
          <w:spacing w:val="3"/>
        </w:rPr>
        <w:t>m</w:t>
      </w:r>
      <w:r>
        <w:t>i</w:t>
      </w:r>
      <w:r>
        <w:rPr>
          <w:spacing w:val="12"/>
        </w:rPr>
        <w:t xml:space="preserve"> </w:t>
      </w:r>
      <w:r>
        <w:t>aut</w:t>
      </w:r>
      <w:r>
        <w:rPr>
          <w:spacing w:val="-2"/>
        </w:rPr>
        <w:t>o</w:t>
      </w:r>
      <w:r>
        <w:rPr>
          <w:spacing w:val="4"/>
        </w:rPr>
        <w:t>m</w:t>
      </w:r>
      <w:r>
        <w:t>ob</w:t>
      </w:r>
      <w:r>
        <w:rPr>
          <w:spacing w:val="-2"/>
        </w:rPr>
        <w:t>i</w:t>
      </w:r>
      <w:r>
        <w:t>ly</w:t>
      </w:r>
      <w:r>
        <w:rPr>
          <w:spacing w:val="6"/>
        </w:rPr>
        <w:t xml:space="preserve"> </w:t>
      </w:r>
      <w:r>
        <w:t>od</w:t>
      </w:r>
      <w:r>
        <w:rPr>
          <w:spacing w:val="13"/>
        </w:rPr>
        <w:t xml:space="preserve"> </w:t>
      </w:r>
      <w:r>
        <w:t>dod</w:t>
      </w:r>
      <w:r>
        <w:rPr>
          <w:spacing w:val="-2"/>
        </w:rPr>
        <w:t>a</w:t>
      </w:r>
      <w:r>
        <w:t>v</w:t>
      </w:r>
      <w:r>
        <w:rPr>
          <w:spacing w:val="-2"/>
        </w:rPr>
        <w:t>a</w:t>
      </w:r>
      <w:r>
        <w:t>te</w:t>
      </w:r>
      <w:r>
        <w:rPr>
          <w:spacing w:val="-2"/>
        </w:rPr>
        <w:t>l</w:t>
      </w:r>
      <w:r>
        <w:t>ů,</w:t>
      </w:r>
      <w:r>
        <w:rPr>
          <w:spacing w:val="12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eny</w:t>
      </w:r>
      <w:r>
        <w:rPr>
          <w:spacing w:val="7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by</w:t>
      </w:r>
      <w:r w:rsidR="000812F2">
        <w:t xml:space="preserve"> (ploše ZS)</w:t>
      </w:r>
      <w:r>
        <w:rPr>
          <w:spacing w:val="7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dá</w:t>
      </w:r>
      <w:r>
        <w:rPr>
          <w:spacing w:val="-2"/>
        </w:rPr>
        <w:t>l</w:t>
      </w:r>
      <w:r>
        <w:t>e</w:t>
      </w:r>
      <w:r>
        <w:rPr>
          <w:spacing w:val="13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ity</w:t>
      </w:r>
      <w:r>
        <w:rPr>
          <w:spacing w:val="6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při</w:t>
      </w:r>
      <w:r>
        <w:rPr>
          <w:w w:val="99"/>
        </w:rPr>
        <w:t xml:space="preserve"> </w:t>
      </w:r>
      <w:r>
        <w:t>prov</w:t>
      </w:r>
      <w:r>
        <w:rPr>
          <w:spacing w:val="-2"/>
        </w:rPr>
        <w:t>á</w:t>
      </w:r>
      <w:r>
        <w:t>dění</w:t>
      </w:r>
      <w:r>
        <w:rPr>
          <w:spacing w:val="-16"/>
        </w:rPr>
        <w:t xml:space="preserve"> </w:t>
      </w:r>
      <w:r>
        <w:t>prací.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  <w:r>
        <w:t>Zd</w:t>
      </w:r>
      <w:r>
        <w:rPr>
          <w:spacing w:val="1"/>
        </w:rPr>
        <w:t>r</w:t>
      </w:r>
      <w:r>
        <w:t xml:space="preserve">oje </w:t>
      </w:r>
      <w:r>
        <w:rPr>
          <w:spacing w:val="4"/>
        </w:rPr>
        <w:t xml:space="preserve"> </w:t>
      </w:r>
      <w:r>
        <w:t>v</w:t>
      </w:r>
      <w:r>
        <w:rPr>
          <w:spacing w:val="-2"/>
        </w:rPr>
        <w:t>o</w:t>
      </w:r>
      <w:r>
        <w:t>dy</w:t>
      </w:r>
      <w:r>
        <w:rPr>
          <w:spacing w:val="54"/>
        </w:rPr>
        <w:t xml:space="preserve"> </w:t>
      </w:r>
      <w:r>
        <w:t>(pitn</w:t>
      </w:r>
      <w:r>
        <w:rPr>
          <w:spacing w:val="-2"/>
        </w:rPr>
        <w:t>é</w:t>
      </w:r>
      <w:r>
        <w:t xml:space="preserve">) </w:t>
      </w:r>
      <w:r>
        <w:rPr>
          <w:spacing w:val="6"/>
        </w:rPr>
        <w:t xml:space="preserve"> </w:t>
      </w:r>
      <w:r>
        <w:t xml:space="preserve">na 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 xml:space="preserve">bě </w:t>
      </w:r>
      <w:r>
        <w:rPr>
          <w:spacing w:val="4"/>
        </w:rPr>
        <w:t xml:space="preserve"> </w:t>
      </w:r>
      <w:r>
        <w:t>nej</w:t>
      </w:r>
      <w:r>
        <w:rPr>
          <w:spacing w:val="1"/>
        </w:rPr>
        <w:t>s</w:t>
      </w:r>
      <w:r>
        <w:t xml:space="preserve">ou </w:t>
      </w:r>
      <w:r>
        <w:rPr>
          <w:spacing w:val="4"/>
        </w:rPr>
        <w:t xml:space="preserve"> </w:t>
      </w:r>
      <w:r>
        <w:t>k d</w:t>
      </w:r>
      <w:r>
        <w:rPr>
          <w:spacing w:val="-2"/>
        </w:rPr>
        <w:t>i</w:t>
      </w:r>
      <w:r>
        <w:rPr>
          <w:spacing w:val="1"/>
        </w:rPr>
        <w:t>s</w:t>
      </w:r>
      <w:r>
        <w:t>po</w:t>
      </w:r>
      <w:r>
        <w:rPr>
          <w:spacing w:val="-6"/>
        </w:rPr>
        <w:t>z</w:t>
      </w:r>
      <w:r>
        <w:t xml:space="preserve">ici. </w:t>
      </w:r>
      <w:r>
        <w:rPr>
          <w:spacing w:val="4"/>
        </w:rPr>
        <w:t xml:space="preserve"> 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3"/>
        </w:rPr>
        <w:t>k</w:t>
      </w:r>
      <w:r>
        <w:t>tric</w:t>
      </w:r>
      <w:r>
        <w:rPr>
          <w:spacing w:val="4"/>
        </w:rPr>
        <w:t>k</w:t>
      </w:r>
      <w:r>
        <w:t xml:space="preserve">á </w:t>
      </w:r>
      <w:r>
        <w:rPr>
          <w:spacing w:val="4"/>
        </w:rPr>
        <w:t xml:space="preserve"> </w:t>
      </w:r>
      <w:r>
        <w:t>energ</w:t>
      </w:r>
      <w:r>
        <w:rPr>
          <w:spacing w:val="-2"/>
        </w:rPr>
        <w:t>i</w:t>
      </w:r>
      <w:r>
        <w:t xml:space="preserve">e </w:t>
      </w:r>
      <w:r>
        <w:rPr>
          <w:spacing w:val="2"/>
        </w:rPr>
        <w:t xml:space="preserve"> </w:t>
      </w:r>
      <w:r>
        <w:t xml:space="preserve">bude </w:t>
      </w:r>
      <w:r>
        <w:rPr>
          <w:spacing w:val="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 xml:space="preserve">případě </w:t>
      </w:r>
      <w:r>
        <w:rPr>
          <w:spacing w:val="1"/>
        </w:rPr>
        <w:t xml:space="preserve"> </w:t>
      </w:r>
      <w:r>
        <w:t>potřeby</w:t>
      </w:r>
      <w:r>
        <w:rPr>
          <w:spacing w:val="52"/>
        </w:rPr>
        <w:t xml:space="preserve"> </w:t>
      </w:r>
      <w:r>
        <w:rPr>
          <w:spacing w:val="-5"/>
        </w:rPr>
        <w:t>z</w:t>
      </w:r>
      <w:r>
        <w:t>ís</w:t>
      </w:r>
      <w:r>
        <w:rPr>
          <w:spacing w:val="4"/>
        </w:rPr>
        <w:t>k</w:t>
      </w:r>
      <w:r>
        <w:t>á</w:t>
      </w:r>
      <w:r>
        <w:rPr>
          <w:spacing w:val="-2"/>
        </w:rPr>
        <w:t>v</w:t>
      </w:r>
      <w:r>
        <w:t>ána</w:t>
      </w:r>
      <w:r>
        <w:rPr>
          <w:w w:val="9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rPr>
          <w:spacing w:val="4"/>
        </w:rPr>
        <w:t>m</w:t>
      </w:r>
      <w:r>
        <w:t>ob</w:t>
      </w:r>
      <w:r>
        <w:rPr>
          <w:spacing w:val="-2"/>
        </w:rPr>
        <w:t>i</w:t>
      </w:r>
      <w:r>
        <w:t>l</w:t>
      </w:r>
      <w:r>
        <w:rPr>
          <w:spacing w:val="-2"/>
        </w:rPr>
        <w:t>n</w:t>
      </w:r>
      <w:r>
        <w:t>ích</w:t>
      </w:r>
      <w:r>
        <w:rPr>
          <w:spacing w:val="-7"/>
        </w:rPr>
        <w:t xml:space="preserve"> </w:t>
      </w:r>
      <w:r>
        <w:t>agregátů.</w:t>
      </w:r>
      <w:r>
        <w:rPr>
          <w:spacing w:val="-8"/>
        </w:rPr>
        <w:t xml:space="preserve"> </w:t>
      </w:r>
      <w:r>
        <w:t>V</w:t>
      </w:r>
      <w:r>
        <w:rPr>
          <w:spacing w:val="-2"/>
        </w:rPr>
        <w:t>o</w:t>
      </w:r>
      <w:r>
        <w:rPr>
          <w:spacing w:val="-1"/>
        </w:rPr>
        <w:t>d</w:t>
      </w:r>
      <w:r>
        <w:t>a</w:t>
      </w:r>
      <w:r>
        <w:rPr>
          <w:spacing w:val="-7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to</w:t>
      </w:r>
      <w:r>
        <w:rPr>
          <w:spacing w:val="3"/>
        </w:rPr>
        <w:t>k</w:t>
      </w:r>
      <w:r>
        <w:t>u</w:t>
      </w:r>
      <w:r>
        <w:rPr>
          <w:spacing w:val="-7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pod</w:t>
      </w:r>
      <w:r>
        <w:rPr>
          <w:spacing w:val="3"/>
        </w:rPr>
        <w:t>m</w:t>
      </w:r>
      <w:r>
        <w:t>ínečně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t>hod</w:t>
      </w:r>
      <w:r>
        <w:rPr>
          <w:spacing w:val="-2"/>
        </w:rPr>
        <w:t>n</w:t>
      </w:r>
      <w:r>
        <w:t>á</w:t>
      </w:r>
      <w:r>
        <w:rPr>
          <w:spacing w:val="-7"/>
        </w:rPr>
        <w:t xml:space="preserve"> </w:t>
      </w:r>
      <w:r>
        <w:t>pro</w:t>
      </w:r>
      <w:r>
        <w:rPr>
          <w:spacing w:val="-6"/>
        </w:rPr>
        <w:t xml:space="preserve"> </w:t>
      </w:r>
      <w:r>
        <w:t>p</w:t>
      </w:r>
      <w:r>
        <w:rPr>
          <w:spacing w:val="-2"/>
        </w:rPr>
        <w:t>o</w:t>
      </w:r>
      <w:r>
        <w:t>u</w:t>
      </w:r>
      <w:r>
        <w:rPr>
          <w:spacing w:val="-5"/>
        </w:rPr>
        <w:t>ž</w:t>
      </w:r>
      <w:r>
        <w:t>ití</w:t>
      </w:r>
      <w:r>
        <w:rPr>
          <w:spacing w:val="-8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-7"/>
        </w:rPr>
        <w:t xml:space="preserve"> </w:t>
      </w:r>
      <w:r>
        <w:t>techno</w:t>
      </w:r>
      <w:r>
        <w:rPr>
          <w:spacing w:val="-2"/>
        </w:rPr>
        <w:t>l</w:t>
      </w:r>
      <w:r>
        <w:t>og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á.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  <w:r>
        <w:t>V</w:t>
      </w:r>
      <w:r>
        <w:rPr>
          <w:spacing w:val="-8"/>
        </w:rPr>
        <w:t>y</w:t>
      </w:r>
      <w:r>
        <w:t>bud</w:t>
      </w:r>
      <w:r>
        <w:rPr>
          <w:spacing w:val="-2"/>
        </w:rPr>
        <w:t>o</w:t>
      </w:r>
      <w:r>
        <w:t>v</w:t>
      </w:r>
      <w:r>
        <w:rPr>
          <w:spacing w:val="-2"/>
        </w:rPr>
        <w:t>á</w:t>
      </w:r>
      <w:r>
        <w:t>ní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t>ociá</w:t>
      </w:r>
      <w:r>
        <w:rPr>
          <w:spacing w:val="-2"/>
        </w:rPr>
        <w:t>l</w:t>
      </w:r>
      <w:r>
        <w:t>ního</w:t>
      </w:r>
      <w:r>
        <w:rPr>
          <w:spacing w:val="11"/>
        </w:rPr>
        <w:t xml:space="preserve"> </w:t>
      </w:r>
      <w:r>
        <w:rPr>
          <w:spacing w:val="-5"/>
        </w:rPr>
        <w:t>z</w:t>
      </w:r>
      <w:r>
        <w:t>aří</w:t>
      </w:r>
      <w:r>
        <w:rPr>
          <w:spacing w:val="-5"/>
        </w:rPr>
        <w:t>z</w:t>
      </w:r>
      <w:r>
        <w:t>ení</w:t>
      </w:r>
      <w:r>
        <w:rPr>
          <w:spacing w:val="11"/>
        </w:rPr>
        <w:t xml:space="preserve"> </w:t>
      </w:r>
      <w:r>
        <w:t>(po</w:t>
      </w:r>
      <w:r>
        <w:rPr>
          <w:spacing w:val="-2"/>
        </w:rPr>
        <w:t>v</w:t>
      </w:r>
      <w:r>
        <w:t>i</w:t>
      </w:r>
      <w:r>
        <w:rPr>
          <w:spacing w:val="-2"/>
        </w:rPr>
        <w:t>n</w:t>
      </w:r>
      <w:r>
        <w:t>ně</w:t>
      </w:r>
      <w:r>
        <w:rPr>
          <w:spacing w:val="13"/>
        </w:rPr>
        <w:t xml:space="preserve"> </w:t>
      </w:r>
      <w:r>
        <w:t>a</w:t>
      </w:r>
      <w:r>
        <w:rPr>
          <w:spacing w:val="-2"/>
        </w:rPr>
        <w:t>l</w:t>
      </w:r>
      <w:r>
        <w:t>espoň</w:t>
      </w:r>
      <w:r>
        <w:rPr>
          <w:spacing w:val="10"/>
        </w:rPr>
        <w:t xml:space="preserve"> </w:t>
      </w:r>
      <w:r>
        <w:rPr>
          <w:spacing w:val="4"/>
        </w:rPr>
        <w:t>m</w:t>
      </w:r>
      <w:r>
        <w:t>ob</w:t>
      </w:r>
      <w:r>
        <w:rPr>
          <w:spacing w:val="-2"/>
        </w:rPr>
        <w:t>i</w:t>
      </w:r>
      <w:r>
        <w:t>l</w:t>
      </w:r>
      <w:r>
        <w:rPr>
          <w:spacing w:val="-2"/>
        </w:rPr>
        <w:t>n</w:t>
      </w:r>
      <w:r>
        <w:t>í</w:t>
      </w:r>
      <w:r>
        <w:rPr>
          <w:spacing w:val="10"/>
        </w:rPr>
        <w:t xml:space="preserve"> </w:t>
      </w:r>
      <w:r>
        <w:rPr>
          <w:spacing w:val="1"/>
        </w:rPr>
        <w:t>s</w:t>
      </w:r>
      <w:r>
        <w:t>uché</w:t>
      </w:r>
      <w:r>
        <w:rPr>
          <w:spacing w:val="11"/>
        </w:rPr>
        <w:t xml:space="preserve"> W</w:t>
      </w:r>
      <w:r>
        <w:t>C)</w:t>
      </w:r>
      <w:r>
        <w:rPr>
          <w:spacing w:val="11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1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re</w:t>
      </w:r>
      <w:r>
        <w:rPr>
          <w:spacing w:val="-5"/>
        </w:rPr>
        <w:t>ž</w:t>
      </w:r>
      <w:r>
        <w:t>ii</w:t>
      </w:r>
      <w:r>
        <w:rPr>
          <w:spacing w:val="9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</w:t>
      </w:r>
      <w:r>
        <w:rPr>
          <w:spacing w:val="-2"/>
        </w:rPr>
        <w:t>l</w:t>
      </w:r>
      <w:r>
        <w:t>e</w:t>
      </w:r>
      <w:r>
        <w:rPr>
          <w:spacing w:val="10"/>
        </w:rPr>
        <w:t xml:space="preserve"> </w:t>
      </w:r>
      <w:r>
        <w:t>pra</w:t>
      </w:r>
      <w:r>
        <w:rPr>
          <w:spacing w:val="1"/>
        </w:rPr>
        <w:t>c</w:t>
      </w:r>
      <w:r>
        <w:t>í,</w:t>
      </w:r>
      <w:r>
        <w:rPr>
          <w:spacing w:val="11"/>
        </w:rPr>
        <w:t xml:space="preserve"> </w:t>
      </w:r>
      <w:r>
        <w:t>nap</w:t>
      </w:r>
      <w:r>
        <w:rPr>
          <w:spacing w:val="-2"/>
        </w:rPr>
        <w:t>o</w:t>
      </w:r>
      <w:r>
        <w:rPr>
          <w:spacing w:val="1"/>
        </w:rPr>
        <w:t>j</w:t>
      </w:r>
      <w:r>
        <w:t>ení</w:t>
      </w:r>
      <w:r>
        <w:rPr>
          <w:spacing w:val="9"/>
        </w:rPr>
        <w:t xml:space="preserve"> </w:t>
      </w:r>
      <w:r>
        <w:t>na</w:t>
      </w:r>
      <w:r>
        <w:rPr>
          <w:w w:val="99"/>
        </w:rPr>
        <w:t xml:space="preserve"> </w:t>
      </w:r>
      <w:r>
        <w:t>v</w:t>
      </w:r>
      <w:r>
        <w:rPr>
          <w:spacing w:val="-2"/>
        </w:rPr>
        <w:t>e</w:t>
      </w:r>
      <w:r>
        <w:t>ře</w:t>
      </w:r>
      <w:r>
        <w:rPr>
          <w:spacing w:val="1"/>
        </w:rPr>
        <w:t>j</w:t>
      </w:r>
      <w:r>
        <w:t>nou</w:t>
      </w:r>
      <w:r>
        <w:rPr>
          <w:spacing w:val="-9"/>
        </w:rPr>
        <w:t xml:space="preserve"> </w:t>
      </w:r>
      <w:r>
        <w:rPr>
          <w:spacing w:val="3"/>
        </w:rPr>
        <w:t>k</w:t>
      </w:r>
      <w:r>
        <w:t>ana</w:t>
      </w:r>
      <w:r>
        <w:rPr>
          <w:spacing w:val="-3"/>
        </w:rPr>
        <w:t>l</w:t>
      </w:r>
      <w:r>
        <w:t>i</w:t>
      </w:r>
      <w:r>
        <w:rPr>
          <w:spacing w:val="-6"/>
        </w:rPr>
        <w:t>z</w:t>
      </w:r>
      <w:r>
        <w:t>aci</w:t>
      </w:r>
      <w:r>
        <w:rPr>
          <w:spacing w:val="-8"/>
        </w:rPr>
        <w:t xml:space="preserve"> </w:t>
      </w:r>
      <w:r>
        <w:t>ne</w:t>
      </w:r>
      <w:r>
        <w:rPr>
          <w:spacing w:val="-2"/>
        </w:rPr>
        <w:t>n</w:t>
      </w:r>
      <w:r>
        <w:t>í</w:t>
      </w:r>
      <w:r>
        <w:rPr>
          <w:spacing w:val="-8"/>
        </w:rPr>
        <w:t xml:space="preserve"> </w:t>
      </w:r>
      <w:r>
        <w:t>k</w:t>
      </w:r>
      <w:r>
        <w:rPr>
          <w:spacing w:val="-5"/>
        </w:rPr>
        <w:t xml:space="preserve"> </w:t>
      </w:r>
      <w:r>
        <w:t>d</w:t>
      </w:r>
      <w:r>
        <w:rPr>
          <w:spacing w:val="-2"/>
        </w:rPr>
        <w:t>i</w:t>
      </w:r>
      <w:r>
        <w:rPr>
          <w:spacing w:val="1"/>
        </w:rPr>
        <w:t>s</w:t>
      </w:r>
      <w:r>
        <w:t>po</w:t>
      </w:r>
      <w:r>
        <w:rPr>
          <w:spacing w:val="-6"/>
        </w:rPr>
        <w:t>z</w:t>
      </w:r>
      <w:r>
        <w:t>ici.</w:t>
      </w:r>
    </w:p>
    <w:p w:rsidR="00F228D5" w:rsidRDefault="00F228D5" w:rsidP="00F228D5">
      <w:pPr>
        <w:kinsoku w:val="0"/>
        <w:overflowPunct w:val="0"/>
        <w:spacing w:before="5" w:line="240" w:lineRule="exact"/>
        <w:ind w:right="43"/>
      </w:pPr>
    </w:p>
    <w:p w:rsidR="00F228D5" w:rsidRPr="00055409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807" w:right="43"/>
        <w:rPr>
          <w:sz w:val="20"/>
          <w:szCs w:val="20"/>
        </w:rPr>
      </w:pPr>
      <w:r w:rsidRPr="00055409">
        <w:rPr>
          <w:sz w:val="20"/>
          <w:szCs w:val="20"/>
        </w:rPr>
        <w:t>Odvodnění staveniště</w:t>
      </w:r>
    </w:p>
    <w:p w:rsidR="00F228D5" w:rsidRDefault="00F228D5" w:rsidP="00F228D5">
      <w:pPr>
        <w:kinsoku w:val="0"/>
        <w:overflowPunct w:val="0"/>
        <w:spacing w:before="1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ind w:right="43"/>
        <w:jc w:val="both"/>
      </w:pPr>
      <w:r>
        <w:t>St</w:t>
      </w:r>
      <w:r>
        <w:rPr>
          <w:spacing w:val="-2"/>
        </w:rPr>
        <w:t>a</w:t>
      </w:r>
      <w:r>
        <w:t>v</w:t>
      </w:r>
      <w:r>
        <w:rPr>
          <w:spacing w:val="-2"/>
        </w:rPr>
        <w:t>e</w:t>
      </w:r>
      <w:r>
        <w:t>n</w:t>
      </w:r>
      <w:r>
        <w:rPr>
          <w:spacing w:val="-2"/>
        </w:rPr>
        <w:t>i</w:t>
      </w:r>
      <w:r>
        <w:rPr>
          <w:spacing w:val="1"/>
        </w:rPr>
        <w:t>š</w:t>
      </w:r>
      <w:r>
        <w:t>tě</w:t>
      </w:r>
      <w:r>
        <w:rPr>
          <w:spacing w:val="-8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od</w:t>
      </w:r>
      <w:r>
        <w:rPr>
          <w:spacing w:val="-2"/>
        </w:rPr>
        <w:t>v</w:t>
      </w:r>
      <w:r>
        <w:t>od</w:t>
      </w:r>
      <w:r>
        <w:rPr>
          <w:spacing w:val="-2"/>
        </w:rPr>
        <w:t>n</w:t>
      </w:r>
      <w:r>
        <w:t>ěno</w:t>
      </w:r>
      <w:r>
        <w:rPr>
          <w:spacing w:val="-9"/>
        </w:rPr>
        <w:t xml:space="preserve"> </w:t>
      </w:r>
      <w:r>
        <w:t>přiro</w:t>
      </w:r>
      <w:r>
        <w:rPr>
          <w:spacing w:val="-5"/>
        </w:rPr>
        <w:t>z</w:t>
      </w:r>
      <w:r>
        <w:t>en</w:t>
      </w:r>
      <w:r>
        <w:rPr>
          <w:spacing w:val="-8"/>
        </w:rPr>
        <w:t>ý</w:t>
      </w:r>
      <w:r>
        <w:t>m</w:t>
      </w:r>
      <w:r>
        <w:rPr>
          <w:spacing w:val="-4"/>
        </w:rPr>
        <w:t xml:space="preserve"> </w:t>
      </w:r>
      <w:r>
        <w:t>s</w:t>
      </w:r>
      <w:r>
        <w:rPr>
          <w:spacing w:val="4"/>
        </w:rPr>
        <w:t>k</w:t>
      </w:r>
      <w:r>
        <w:t>l</w:t>
      </w:r>
      <w:r>
        <w:rPr>
          <w:spacing w:val="-2"/>
        </w:rPr>
        <w:t>o</w:t>
      </w:r>
      <w:r>
        <w:t>nem</w:t>
      </w:r>
      <w:r>
        <w:rPr>
          <w:spacing w:val="-4"/>
        </w:rPr>
        <w:t xml:space="preserve"> </w:t>
      </w:r>
      <w:r>
        <w:rPr>
          <w:spacing w:val="3"/>
        </w:rPr>
        <w:t>k</w:t>
      </w:r>
      <w:r>
        <w:t>e</w:t>
      </w:r>
      <w:r>
        <w:rPr>
          <w:spacing w:val="-8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tu</w:t>
      </w:r>
      <w:r>
        <w:rPr>
          <w:spacing w:val="-8"/>
        </w:rPr>
        <w:t xml:space="preserve"> </w:t>
      </w:r>
      <w:r>
        <w:t>t</w:t>
      </w:r>
      <w:r>
        <w:rPr>
          <w:spacing w:val="-2"/>
        </w:rPr>
        <w:t>o</w:t>
      </w:r>
      <w:r>
        <w:rPr>
          <w:spacing w:val="3"/>
        </w:rPr>
        <w:t>k</w:t>
      </w:r>
      <w:r>
        <w:t>u.</w:t>
      </w:r>
      <w:r>
        <w:rPr>
          <w:spacing w:val="-8"/>
        </w:rPr>
        <w:t xml:space="preserve"> </w:t>
      </w:r>
      <w:r>
        <w:rPr>
          <w:spacing w:val="-2"/>
        </w:rPr>
        <w:t>S</w:t>
      </w:r>
      <w:r>
        <w:t>a</w:t>
      </w:r>
      <w:r>
        <w:rPr>
          <w:spacing w:val="4"/>
        </w:rPr>
        <w:t>m</w:t>
      </w:r>
      <w:r>
        <w:t>ostatné</w:t>
      </w:r>
      <w:r>
        <w:rPr>
          <w:spacing w:val="-8"/>
        </w:rPr>
        <w:t xml:space="preserve"> </w:t>
      </w:r>
      <w:r>
        <w:t>o</w:t>
      </w:r>
      <w:r>
        <w:rPr>
          <w:spacing w:val="-2"/>
        </w:rPr>
        <w:t>d</w:t>
      </w:r>
      <w:r>
        <w:t>v</w:t>
      </w:r>
      <w:r>
        <w:rPr>
          <w:spacing w:val="-2"/>
        </w:rPr>
        <w:t>o</w:t>
      </w:r>
      <w:r>
        <w:t>dně</w:t>
      </w:r>
      <w:r>
        <w:rPr>
          <w:spacing w:val="-2"/>
        </w:rPr>
        <w:t>n</w:t>
      </w:r>
      <w:r>
        <w:t>í</w:t>
      </w:r>
      <w:r>
        <w:rPr>
          <w:spacing w:val="-8"/>
        </w:rPr>
        <w:t xml:space="preserve"> </w:t>
      </w:r>
      <w:r>
        <w:t>ne</w:t>
      </w:r>
      <w:r>
        <w:rPr>
          <w:spacing w:val="-2"/>
        </w:rPr>
        <w:t>n</w:t>
      </w:r>
      <w:r>
        <w:t>í</w:t>
      </w:r>
      <w:r>
        <w:rPr>
          <w:spacing w:val="-8"/>
        </w:rPr>
        <w:t xml:space="preserve"> </w:t>
      </w:r>
      <w:r>
        <w:t>ře</w:t>
      </w:r>
      <w:r>
        <w:rPr>
          <w:spacing w:val="1"/>
        </w:rPr>
        <w:t>š</w:t>
      </w:r>
      <w:r>
        <w:t>eno. V jímce bude odvodnění prosakující vody řešeno čerpáním vody ze stavební jámy.</w:t>
      </w:r>
    </w:p>
    <w:p w:rsidR="00F228D5" w:rsidRDefault="00F228D5" w:rsidP="00F228D5">
      <w:pPr>
        <w:kinsoku w:val="0"/>
        <w:overflowPunct w:val="0"/>
        <w:spacing w:before="2" w:line="190" w:lineRule="exact"/>
        <w:ind w:right="43"/>
        <w:rPr>
          <w:sz w:val="19"/>
          <w:szCs w:val="19"/>
        </w:rPr>
      </w:pPr>
    </w:p>
    <w:p w:rsidR="00F228D5" w:rsidRPr="003101B5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807" w:right="43"/>
        <w:rPr>
          <w:sz w:val="20"/>
          <w:szCs w:val="20"/>
        </w:rPr>
      </w:pPr>
      <w:r w:rsidRPr="003101B5">
        <w:rPr>
          <w:sz w:val="20"/>
          <w:szCs w:val="20"/>
        </w:rPr>
        <w:t>Napojení staveniště na dopravní a technickou infrastrukturu</w:t>
      </w:r>
    </w:p>
    <w:p w:rsidR="00F228D5" w:rsidRDefault="00F228D5" w:rsidP="00F228D5">
      <w:pPr>
        <w:kinsoku w:val="0"/>
        <w:overflowPunct w:val="0"/>
        <w:spacing w:before="6" w:line="120" w:lineRule="exact"/>
        <w:ind w:right="43"/>
        <w:rPr>
          <w:sz w:val="12"/>
          <w:szCs w:val="12"/>
        </w:rPr>
      </w:pPr>
    </w:p>
    <w:p w:rsidR="00F139EC" w:rsidRDefault="000812F2" w:rsidP="00F139EC">
      <w:pPr>
        <w:pStyle w:val="Zkladntext"/>
        <w:kinsoku w:val="0"/>
        <w:overflowPunct w:val="0"/>
        <w:spacing w:line="228" w:lineRule="exact"/>
        <w:ind w:right="123"/>
        <w:jc w:val="both"/>
      </w:pPr>
      <w:r>
        <w:t>St</w:t>
      </w:r>
      <w:r>
        <w:rPr>
          <w:spacing w:val="-2"/>
        </w:rPr>
        <w:t>a</w:t>
      </w:r>
      <w:r>
        <w:t>v</w:t>
      </w:r>
      <w:r>
        <w:rPr>
          <w:spacing w:val="-2"/>
        </w:rPr>
        <w:t>e</w:t>
      </w:r>
      <w:r>
        <w:t>n</w:t>
      </w:r>
      <w:r>
        <w:rPr>
          <w:spacing w:val="-2"/>
        </w:rPr>
        <w:t>i</w:t>
      </w:r>
      <w:r>
        <w:rPr>
          <w:spacing w:val="1"/>
        </w:rPr>
        <w:t>š</w:t>
      </w:r>
      <w:r>
        <w:t>tě</w:t>
      </w:r>
      <w:r>
        <w:rPr>
          <w:spacing w:val="16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7"/>
        </w:rPr>
        <w:t xml:space="preserve"> </w:t>
      </w:r>
      <w:r>
        <w:t>pří</w:t>
      </w:r>
      <w:r>
        <w:rPr>
          <w:spacing w:val="1"/>
        </w:rPr>
        <w:t>s</w:t>
      </w:r>
      <w:r>
        <w:t>tup</w:t>
      </w:r>
      <w:r>
        <w:rPr>
          <w:spacing w:val="-2"/>
        </w:rPr>
        <w:t>n</w:t>
      </w:r>
      <w:r>
        <w:t>é</w:t>
      </w:r>
      <w:r>
        <w:rPr>
          <w:spacing w:val="1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v</w:t>
      </w:r>
      <w:r>
        <w:rPr>
          <w:spacing w:val="-2"/>
        </w:rPr>
        <w:t>e</w:t>
      </w:r>
      <w:r>
        <w:t>ře</w:t>
      </w:r>
      <w:r>
        <w:rPr>
          <w:spacing w:val="1"/>
        </w:rPr>
        <w:t>j</w:t>
      </w:r>
      <w:r>
        <w:t>né</w:t>
      </w:r>
      <w:r>
        <w:rPr>
          <w:spacing w:val="16"/>
        </w:rPr>
        <w:t xml:space="preserve"> </w:t>
      </w:r>
      <w:r>
        <w:rPr>
          <w:spacing w:val="4"/>
        </w:rPr>
        <w:t>m</w:t>
      </w:r>
      <w:r>
        <w:t>ístní</w:t>
      </w:r>
      <w:r>
        <w:rPr>
          <w:spacing w:val="16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un</w:t>
      </w:r>
      <w:r>
        <w:rPr>
          <w:spacing w:val="-2"/>
        </w:rPr>
        <w:t>i</w:t>
      </w:r>
      <w:r>
        <w:rPr>
          <w:spacing w:val="3"/>
        </w:rPr>
        <w:t>k</w:t>
      </w:r>
      <w:r>
        <w:t>ace.</w:t>
      </w:r>
      <w:r>
        <w:rPr>
          <w:spacing w:val="17"/>
        </w:rPr>
        <w:t xml:space="preserve"> </w:t>
      </w:r>
      <w:r>
        <w:t>Deta</w:t>
      </w:r>
      <w:r>
        <w:rPr>
          <w:spacing w:val="-2"/>
        </w:rPr>
        <w:t>i</w:t>
      </w:r>
      <w:r>
        <w:t>l</w:t>
      </w:r>
      <w:r>
        <w:rPr>
          <w:spacing w:val="-2"/>
        </w:rPr>
        <w:t>n</w:t>
      </w:r>
      <w:r>
        <w:t>í</w:t>
      </w:r>
      <w:r>
        <w:rPr>
          <w:spacing w:val="16"/>
        </w:rPr>
        <w:t xml:space="preserve"> </w:t>
      </w:r>
      <w:r>
        <w:t>ře</w:t>
      </w:r>
      <w:r>
        <w:rPr>
          <w:spacing w:val="1"/>
        </w:rPr>
        <w:t>š</w:t>
      </w:r>
      <w:r>
        <w:t>ení</w:t>
      </w:r>
      <w:r>
        <w:rPr>
          <w:spacing w:val="16"/>
        </w:rPr>
        <w:t xml:space="preserve"> </w:t>
      </w:r>
      <w:r>
        <w:t>pří</w:t>
      </w:r>
      <w:r>
        <w:rPr>
          <w:spacing w:val="1"/>
        </w:rPr>
        <w:t>s</w:t>
      </w:r>
      <w:r>
        <w:t>tupů</w:t>
      </w:r>
      <w:r>
        <w:rPr>
          <w:spacing w:val="13"/>
        </w:rPr>
        <w:t xml:space="preserve"> </w:t>
      </w:r>
      <w:r>
        <w:t>upra</w:t>
      </w:r>
      <w:r>
        <w:rPr>
          <w:spacing w:val="-2"/>
        </w:rPr>
        <w:t>v</w:t>
      </w:r>
      <w:r>
        <w:t>í</w:t>
      </w:r>
      <w:r>
        <w:rPr>
          <w:spacing w:val="14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tel</w:t>
      </w:r>
      <w:r>
        <w:rPr>
          <w:spacing w:val="13"/>
        </w:rPr>
        <w:t xml:space="preserve"> </w:t>
      </w:r>
      <w:r>
        <w:t>pod</w:t>
      </w:r>
      <w:r>
        <w:rPr>
          <w:spacing w:val="-3"/>
        </w:rPr>
        <w:t>l</w:t>
      </w:r>
      <w:r>
        <w:t>e</w:t>
      </w:r>
      <w:r>
        <w:rPr>
          <w:spacing w:val="14"/>
        </w:rPr>
        <w:t xml:space="preserve"> </w:t>
      </w:r>
      <w:r>
        <w:t>v</w:t>
      </w:r>
      <w:r>
        <w:rPr>
          <w:spacing w:val="-3"/>
        </w:rPr>
        <w:t>l</w:t>
      </w:r>
      <w:r>
        <w:t>astní</w:t>
      </w:r>
      <w:r>
        <w:rPr>
          <w:w w:val="99"/>
        </w:rPr>
        <w:t xml:space="preserve"> </w:t>
      </w:r>
      <w:r>
        <w:t>eta</w:t>
      </w:r>
      <w:r>
        <w:rPr>
          <w:spacing w:val="-2"/>
        </w:rPr>
        <w:t>p</w:t>
      </w:r>
      <w:r>
        <w:t>i</w:t>
      </w:r>
      <w:r>
        <w:rPr>
          <w:spacing w:val="-6"/>
        </w:rPr>
        <w:t>z</w:t>
      </w:r>
      <w:r>
        <w:t>ace</w:t>
      </w:r>
      <w:r>
        <w:rPr>
          <w:spacing w:val="1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by</w:t>
      </w:r>
      <w:r>
        <w:rPr>
          <w:spacing w:val="-4"/>
        </w:rPr>
        <w:t xml:space="preserve"> </w:t>
      </w:r>
      <w:r>
        <w:t xml:space="preserve">na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ti.</w:t>
      </w:r>
      <w:r>
        <w:rPr>
          <w:spacing w:val="2"/>
        </w:rPr>
        <w:t xml:space="preserve"> </w:t>
      </w:r>
      <w:r>
        <w:rPr>
          <w:spacing w:val="-1"/>
        </w:rPr>
        <w:t>P</w:t>
      </w:r>
      <w:r>
        <w:t>o</w:t>
      </w:r>
      <w:r>
        <w:rPr>
          <w:spacing w:val="-1"/>
        </w:rPr>
        <w:t xml:space="preserve"> </w:t>
      </w:r>
      <w:r>
        <w:t>dobu</w:t>
      </w:r>
      <w:r>
        <w:rPr>
          <w:spacing w:val="-2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by</w:t>
      </w:r>
      <w:r>
        <w:rPr>
          <w:spacing w:val="-6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1"/>
        </w:rPr>
        <w:t xml:space="preserve"> </w:t>
      </w:r>
      <w:r>
        <w:t>třeba</w:t>
      </w:r>
      <w:r>
        <w:rPr>
          <w:spacing w:val="-1"/>
        </w:rPr>
        <w:t xml:space="preserve"> </w:t>
      </w:r>
      <w:r>
        <w:t>prov</w:t>
      </w:r>
      <w:r>
        <w:rPr>
          <w:spacing w:val="-2"/>
        </w:rPr>
        <w:t>é</w:t>
      </w:r>
      <w:r>
        <w:rPr>
          <w:spacing w:val="1"/>
        </w:rPr>
        <w:t>s</w:t>
      </w:r>
      <w:r>
        <w:t>t</w:t>
      </w:r>
      <w:r>
        <w:rPr>
          <w:spacing w:val="-1"/>
        </w:rPr>
        <w:t xml:space="preserve"> </w:t>
      </w:r>
      <w:r>
        <w:t>dí</w:t>
      </w:r>
      <w:r>
        <w:rPr>
          <w:spacing w:val="-2"/>
        </w:rPr>
        <w:t>l</w:t>
      </w:r>
      <w:r>
        <w:rPr>
          <w:spacing w:val="1"/>
        </w:rPr>
        <w:t>č</w:t>
      </w:r>
      <w:r>
        <w:t>í</w:t>
      </w:r>
      <w:r>
        <w:rPr>
          <w:spacing w:val="-1"/>
        </w:rPr>
        <w:t xml:space="preserve"> </w:t>
      </w:r>
      <w:r>
        <w:t>úpra</w:t>
      </w:r>
      <w:r>
        <w:rPr>
          <w:spacing w:val="-2"/>
        </w:rPr>
        <w:t>v</w:t>
      </w:r>
      <w:r>
        <w:t>u</w:t>
      </w:r>
      <w:r>
        <w:rPr>
          <w:spacing w:val="-1"/>
        </w:rPr>
        <w:t xml:space="preserve"> </w:t>
      </w:r>
      <w:r>
        <w:t>dopra</w:t>
      </w:r>
      <w:r>
        <w:rPr>
          <w:spacing w:val="-2"/>
        </w:rPr>
        <w:t>v</w:t>
      </w:r>
      <w:r>
        <w:t>ního</w:t>
      </w:r>
      <w:r>
        <w:rPr>
          <w:spacing w:val="-2"/>
        </w:rPr>
        <w:t xml:space="preserve"> </w:t>
      </w:r>
      <w:r>
        <w:rPr>
          <w:spacing w:val="-5"/>
        </w:rPr>
        <w:t>z</w:t>
      </w:r>
      <w:r>
        <w:t>načení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doča</w:t>
      </w:r>
      <w:r>
        <w:rPr>
          <w:spacing w:val="1"/>
        </w:rPr>
        <w:t>s</w:t>
      </w:r>
      <w:r>
        <w:t>né</w:t>
      </w:r>
      <w:r>
        <w:rPr>
          <w:w w:val="99"/>
        </w:rPr>
        <w:t xml:space="preserve"> </w:t>
      </w:r>
      <w:r>
        <w:t>op</w:t>
      </w:r>
      <w:r>
        <w:rPr>
          <w:spacing w:val="-2"/>
        </w:rPr>
        <w:t>l</w:t>
      </w:r>
      <w:r>
        <w:t>ocení</w:t>
      </w:r>
      <w:r>
        <w:rPr>
          <w:spacing w:val="20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21"/>
        </w:rPr>
        <w:t xml:space="preserve"> </w:t>
      </w:r>
      <w:r>
        <w:rPr>
          <w:spacing w:val="1"/>
        </w:rPr>
        <w:t>s</w:t>
      </w:r>
      <w:r>
        <w:t>ej</w:t>
      </w:r>
      <w:r>
        <w:rPr>
          <w:spacing w:val="5"/>
        </w:rPr>
        <w:t>m</w:t>
      </w:r>
      <w:r>
        <w:t>ut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20"/>
        </w:rPr>
        <w:t xml:space="preserve"> </w:t>
      </w:r>
      <w:r>
        <w:t>p</w:t>
      </w:r>
      <w:r>
        <w:rPr>
          <w:spacing w:val="-2"/>
        </w:rPr>
        <w:t>l</w:t>
      </w:r>
      <w:r>
        <w:t>otů</w:t>
      </w:r>
      <w:r>
        <w:rPr>
          <w:spacing w:val="20"/>
        </w:rPr>
        <w:t xml:space="preserve"> </w:t>
      </w:r>
      <w:r>
        <w:t>nebo</w:t>
      </w:r>
      <w:r>
        <w:rPr>
          <w:spacing w:val="19"/>
        </w:rPr>
        <w:t xml:space="preserve"> </w:t>
      </w:r>
      <w:r>
        <w:rPr>
          <w:spacing w:val="-5"/>
        </w:rPr>
        <w:t>z</w:t>
      </w:r>
      <w:r>
        <w:t>ábrad</w:t>
      </w:r>
      <w:r>
        <w:rPr>
          <w:spacing w:val="-2"/>
        </w:rPr>
        <w:t>l</w:t>
      </w:r>
      <w:r>
        <w:rPr>
          <w:spacing w:val="-1"/>
        </w:rPr>
        <w:t>í</w:t>
      </w:r>
      <w:r>
        <w:t>.</w:t>
      </w:r>
      <w:r>
        <w:rPr>
          <w:spacing w:val="20"/>
        </w:rPr>
        <w:t xml:space="preserve"> </w:t>
      </w:r>
      <w:r>
        <w:t>Pro</w:t>
      </w:r>
      <w:r>
        <w:rPr>
          <w:spacing w:val="-2"/>
        </w:rPr>
        <w:t>v</w:t>
      </w:r>
      <w:r>
        <w:t>oz</w:t>
      </w:r>
      <w:r>
        <w:rPr>
          <w:spacing w:val="17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h</w:t>
      </w:r>
      <w:r>
        <w:rPr>
          <w:spacing w:val="-2"/>
        </w:rPr>
        <w:t>l</w:t>
      </w:r>
      <w:r>
        <w:t>a</w:t>
      </w:r>
      <w:r>
        <w:rPr>
          <w:spacing w:val="-2"/>
        </w:rPr>
        <w:t>v</w:t>
      </w:r>
      <w:r>
        <w:t>ní</w:t>
      </w:r>
      <w:r>
        <w:rPr>
          <w:spacing w:val="18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un</w:t>
      </w:r>
      <w:r>
        <w:rPr>
          <w:spacing w:val="-2"/>
        </w:rPr>
        <w:t>i</w:t>
      </w:r>
      <w:r>
        <w:rPr>
          <w:spacing w:val="3"/>
        </w:rPr>
        <w:t>k</w:t>
      </w:r>
      <w:r>
        <w:t>aci</w:t>
      </w:r>
      <w:r>
        <w:rPr>
          <w:spacing w:val="1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obci</w:t>
      </w:r>
      <w:r>
        <w:rPr>
          <w:spacing w:val="18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18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by</w:t>
      </w:r>
      <w:r>
        <w:rPr>
          <w:spacing w:val="13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8"/>
        </w:rPr>
        <w:t xml:space="preserve"> </w:t>
      </w:r>
      <w:r>
        <w:t>dán</w:t>
      </w:r>
      <w:r>
        <w:rPr>
          <w:w w:val="9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h</w:t>
      </w:r>
      <w:r>
        <w:rPr>
          <w:spacing w:val="-2"/>
        </w:rPr>
        <w:t>l</w:t>
      </w:r>
      <w:r>
        <w:t>ed</w:t>
      </w:r>
      <w:r>
        <w:rPr>
          <w:spacing w:val="-2"/>
        </w:rPr>
        <w:t>i</w:t>
      </w:r>
      <w:r>
        <w:rPr>
          <w:spacing w:val="1"/>
        </w:rPr>
        <w:t>s</w:t>
      </w:r>
      <w:r>
        <w:rPr>
          <w:spacing w:val="3"/>
        </w:rPr>
        <w:t>k</w:t>
      </w:r>
      <w:r>
        <w:t>a</w:t>
      </w:r>
      <w:r>
        <w:rPr>
          <w:spacing w:val="4"/>
        </w:rPr>
        <w:t xml:space="preserve"> </w:t>
      </w:r>
      <w:r>
        <w:t>h</w:t>
      </w:r>
      <w:r>
        <w:rPr>
          <w:spacing w:val="4"/>
        </w:rPr>
        <w:t>m</w:t>
      </w:r>
      <w:r>
        <w:t>otn</w:t>
      </w:r>
      <w:r>
        <w:rPr>
          <w:spacing w:val="-2"/>
        </w:rPr>
        <w:t>o</w:t>
      </w:r>
      <w:r>
        <w:rPr>
          <w:spacing w:val="1"/>
        </w:rPr>
        <w:t>s</w:t>
      </w:r>
      <w:r>
        <w:t>ti</w:t>
      </w:r>
      <w:r>
        <w:rPr>
          <w:spacing w:val="1"/>
        </w:rPr>
        <w:t xml:space="preserve"> </w:t>
      </w:r>
      <w:r>
        <w:t>para</w:t>
      </w:r>
      <w:r>
        <w:rPr>
          <w:spacing w:val="4"/>
        </w:rPr>
        <w:t>m</w:t>
      </w:r>
      <w:r>
        <w:t>etry</w:t>
      </w:r>
      <w:r>
        <w:rPr>
          <w:spacing w:val="-3"/>
        </w:rPr>
        <w:t xml:space="preserve"> </w:t>
      </w:r>
      <w:r>
        <w:rPr>
          <w:spacing w:val="1"/>
        </w:rPr>
        <w:t>s</w:t>
      </w:r>
      <w:r>
        <w:t>i</w:t>
      </w:r>
      <w:r>
        <w:rPr>
          <w:spacing w:val="-3"/>
        </w:rPr>
        <w:t>l</w:t>
      </w:r>
      <w: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t>e</w:t>
      </w:r>
      <w:r>
        <w:rPr>
          <w:spacing w:val="1"/>
        </w:rPr>
        <w:t xml:space="preserve"> </w:t>
      </w:r>
      <w:r>
        <w:t>III/2</w:t>
      </w:r>
      <w:r>
        <w:rPr>
          <w:spacing w:val="-2"/>
        </w:rPr>
        <w:t>6</w:t>
      </w:r>
      <w:r>
        <w:t>839. Proje</w:t>
      </w:r>
      <w:r>
        <w:rPr>
          <w:spacing w:val="4"/>
        </w:rPr>
        <w:t>k</w:t>
      </w:r>
      <w:r>
        <w:t>tant</w:t>
      </w:r>
      <w:r>
        <w:rPr>
          <w:spacing w:val="1"/>
        </w:rPr>
        <w:t xml:space="preserve"> </w:t>
      </w:r>
      <w:r>
        <w:t>dop</w:t>
      </w:r>
      <w:r>
        <w:rPr>
          <w:spacing w:val="-2"/>
        </w:rPr>
        <w:t>o</w:t>
      </w:r>
      <w:r>
        <w:t>ru</w:t>
      </w:r>
      <w:r>
        <w:rPr>
          <w:spacing w:val="1"/>
        </w:rPr>
        <w:t>č</w:t>
      </w:r>
      <w:r>
        <w:t>uje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it</w:t>
      </w:r>
      <w:r>
        <w:rPr>
          <w:spacing w:val="1"/>
        </w:rPr>
        <w:t xml:space="preserve"> c</w:t>
      </w:r>
      <w:r>
        <w:t>e</w:t>
      </w:r>
      <w:r>
        <w:rPr>
          <w:spacing w:val="-2"/>
        </w:rPr>
        <w:t>l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ou</w:t>
      </w:r>
      <w:r>
        <w:rPr>
          <w:spacing w:val="1"/>
        </w:rPr>
        <w:t xml:space="preserve"> </w:t>
      </w:r>
      <w:r>
        <w:t>h</w:t>
      </w:r>
      <w:r>
        <w:rPr>
          <w:spacing w:val="4"/>
        </w:rPr>
        <w:t>m</w:t>
      </w:r>
      <w:r>
        <w:t>otn</w:t>
      </w:r>
      <w:r>
        <w:rPr>
          <w:spacing w:val="-2"/>
        </w:rPr>
        <w:t>o</w:t>
      </w:r>
      <w:r>
        <w:rPr>
          <w:spacing w:val="1"/>
        </w:rPr>
        <w:t>s</w:t>
      </w:r>
      <w:r>
        <w:t>t</w:t>
      </w:r>
      <w:r>
        <w:rPr>
          <w:spacing w:val="2"/>
        </w:rPr>
        <w:t xml:space="preserve"> </w:t>
      </w:r>
      <w:r>
        <w:t>v</w:t>
      </w:r>
      <w:r>
        <w:rPr>
          <w:spacing w:val="-2"/>
        </w:rPr>
        <w:t>o</w:t>
      </w:r>
      <w:r>
        <w:rPr>
          <w:spacing w:val="-5"/>
        </w:rPr>
        <w:t>z</w:t>
      </w:r>
      <w:r>
        <w:t>i</w:t>
      </w:r>
      <w:r>
        <w:rPr>
          <w:spacing w:val="-2"/>
        </w:rPr>
        <w:t>d</w:t>
      </w:r>
      <w:r>
        <w:t>el pro</w:t>
      </w:r>
      <w:r>
        <w:rPr>
          <w:w w:val="99"/>
        </w:rPr>
        <w:t xml:space="preserve"> </w:t>
      </w:r>
      <w:r>
        <w:t>dopra</w:t>
      </w:r>
      <w:r>
        <w:rPr>
          <w:spacing w:val="-2"/>
        </w:rPr>
        <w:t>v</w:t>
      </w:r>
      <w:r>
        <w:t>u</w:t>
      </w:r>
      <w:r>
        <w:rPr>
          <w:spacing w:val="-7"/>
        </w:rPr>
        <w:t xml:space="preserve"> </w:t>
      </w:r>
      <w:r>
        <w:rPr>
          <w:spacing w:val="3"/>
        </w:rPr>
        <w:t>m</w:t>
      </w:r>
      <w:r>
        <w:t>ateri</w:t>
      </w:r>
      <w:r>
        <w:rPr>
          <w:spacing w:val="-2"/>
        </w:rPr>
        <w:t>á</w:t>
      </w:r>
      <w:r>
        <w:t>lu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t>ístní</w:t>
      </w:r>
      <w:r>
        <w:rPr>
          <w:spacing w:val="1"/>
        </w:rPr>
        <w:t>c</w:t>
      </w:r>
      <w:r>
        <w:t>h</w:t>
      </w:r>
      <w:r>
        <w:rPr>
          <w:spacing w:val="-6"/>
        </w:rPr>
        <w:t xml:space="preserve"> </w:t>
      </w:r>
      <w:r>
        <w:t>ce</w:t>
      </w:r>
      <w:r>
        <w:rPr>
          <w:spacing w:val="1"/>
        </w:rPr>
        <w:t>s</w:t>
      </w:r>
      <w:r>
        <w:t>tách</w:t>
      </w:r>
      <w:r>
        <w:rPr>
          <w:spacing w:val="-6"/>
        </w:rPr>
        <w:t xml:space="preserve"> </w:t>
      </w:r>
      <w:r>
        <w:t>(p</w:t>
      </w:r>
      <w:r>
        <w:rPr>
          <w:spacing w:val="1"/>
        </w:rPr>
        <w:t>r</w:t>
      </w:r>
      <w:r>
        <w:t>a</w:t>
      </w:r>
      <w:r>
        <w:rPr>
          <w:spacing w:val="-2"/>
        </w:rPr>
        <w:t>v</w:t>
      </w:r>
      <w:r>
        <w:t>ý</w:t>
      </w:r>
      <w:r>
        <w:rPr>
          <w:spacing w:val="-12"/>
        </w:rPr>
        <w:t xml:space="preserve"> </w:t>
      </w:r>
      <w:r>
        <w:t>břeh)</w:t>
      </w:r>
      <w:r>
        <w:rPr>
          <w:spacing w:val="-5"/>
        </w:rPr>
        <w:t xml:space="preserve"> </w:t>
      </w:r>
      <w:r w:rsidR="006E0C3C">
        <w:t>10 t a mimo zpevněné cesty do 3,5 t.</w:t>
      </w:r>
      <w:r>
        <w:t>,</w:t>
      </w:r>
      <w:r>
        <w:rPr>
          <w:spacing w:val="-6"/>
        </w:rPr>
        <w:t xml:space="preserve"> </w:t>
      </w:r>
      <w:r>
        <w:t>d</w:t>
      </w:r>
      <w:r>
        <w:rPr>
          <w:spacing w:val="-2"/>
        </w:rPr>
        <w:t>l</w:t>
      </w:r>
      <w:r>
        <w:t>e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t>ístní</w:t>
      </w:r>
      <w:r>
        <w:rPr>
          <w:spacing w:val="-6"/>
        </w:rPr>
        <w:t xml:space="preserve"> </w:t>
      </w:r>
      <w:r>
        <w:t>d</w:t>
      </w:r>
      <w:r>
        <w:rPr>
          <w:spacing w:val="-2"/>
        </w:rPr>
        <w:t>i</w:t>
      </w:r>
      <w:r>
        <w:rPr>
          <w:spacing w:val="1"/>
        </w:rPr>
        <w:t>s</w:t>
      </w:r>
      <w:r>
        <w:t>po</w:t>
      </w:r>
      <w:r>
        <w:rPr>
          <w:spacing w:val="-6"/>
        </w:rPr>
        <w:t>z</w:t>
      </w:r>
      <w:r>
        <w:t>ice.</w:t>
      </w:r>
      <w:r w:rsidR="006E0C3C">
        <w:t xml:space="preserve"> (viz též stanovisko obce Kunratice).</w:t>
      </w:r>
      <w:r w:rsidR="00E2021B">
        <w:t xml:space="preserve"> Pro</w:t>
      </w:r>
      <w:r w:rsidR="00E2021B">
        <w:rPr>
          <w:spacing w:val="-2"/>
        </w:rPr>
        <w:t xml:space="preserve"> </w:t>
      </w:r>
      <w:r w:rsidR="00E2021B">
        <w:t>poh</w:t>
      </w:r>
      <w:r w:rsidR="00E2021B">
        <w:rPr>
          <w:spacing w:val="-9"/>
        </w:rPr>
        <w:t>y</w:t>
      </w:r>
      <w:r w:rsidR="00E2021B">
        <w:t>b</w:t>
      </w:r>
      <w:r w:rsidR="00E2021B">
        <w:rPr>
          <w:spacing w:val="-1"/>
        </w:rPr>
        <w:t xml:space="preserve"> </w:t>
      </w:r>
      <w:r w:rsidR="00E2021B">
        <w:rPr>
          <w:spacing w:val="4"/>
        </w:rPr>
        <w:t>m</w:t>
      </w:r>
      <w:r w:rsidR="00E2021B">
        <w:t>echan</w:t>
      </w:r>
      <w:r w:rsidR="00E2021B">
        <w:rPr>
          <w:spacing w:val="-2"/>
        </w:rPr>
        <w:t>i</w:t>
      </w:r>
      <w:r w:rsidR="00E2021B">
        <w:rPr>
          <w:spacing w:val="-5"/>
        </w:rPr>
        <w:t>z</w:t>
      </w:r>
      <w:r w:rsidR="00E2021B">
        <w:rPr>
          <w:spacing w:val="4"/>
        </w:rPr>
        <w:t>m</w:t>
      </w:r>
      <w:r w:rsidR="00E2021B">
        <w:t>ů</w:t>
      </w:r>
      <w:r w:rsidR="00E2021B">
        <w:rPr>
          <w:spacing w:val="-4"/>
        </w:rPr>
        <w:t xml:space="preserve"> </w:t>
      </w:r>
      <w:r w:rsidR="00E2021B">
        <w:rPr>
          <w:spacing w:val="1"/>
        </w:rPr>
        <w:t>j</w:t>
      </w:r>
      <w:r w:rsidR="00E2021B">
        <w:t>e</w:t>
      </w:r>
      <w:r w:rsidR="00E2021B">
        <w:rPr>
          <w:spacing w:val="-4"/>
        </w:rPr>
        <w:t xml:space="preserve"> </w:t>
      </w:r>
      <w:r w:rsidR="00E2021B">
        <w:t>třeba</w:t>
      </w:r>
      <w:r w:rsidR="00E2021B">
        <w:rPr>
          <w:spacing w:val="-4"/>
        </w:rPr>
        <w:t xml:space="preserve"> </w:t>
      </w:r>
      <w:r w:rsidR="00E2021B">
        <w:t>počítat</w:t>
      </w:r>
      <w:r w:rsidR="00E2021B">
        <w:rPr>
          <w:spacing w:val="-3"/>
        </w:rPr>
        <w:t xml:space="preserve"> </w:t>
      </w:r>
      <w:r w:rsidR="00E2021B">
        <w:t>s</w:t>
      </w:r>
      <w:r w:rsidR="00E2021B">
        <w:rPr>
          <w:spacing w:val="-5"/>
        </w:rPr>
        <w:t xml:space="preserve"> </w:t>
      </w:r>
      <w:r w:rsidR="00E2021B">
        <w:t>o</w:t>
      </w:r>
      <w:r w:rsidR="00E2021B">
        <w:rPr>
          <w:spacing w:val="4"/>
        </w:rPr>
        <w:t>m</w:t>
      </w:r>
      <w:r w:rsidR="00E2021B">
        <w:t>e</w:t>
      </w:r>
      <w:r w:rsidR="00E2021B">
        <w:rPr>
          <w:spacing w:val="-5"/>
        </w:rPr>
        <w:t>z</w:t>
      </w:r>
      <w:r w:rsidR="00E2021B">
        <w:t>enou</w:t>
      </w:r>
      <w:r w:rsidR="00E2021B">
        <w:rPr>
          <w:spacing w:val="-5"/>
        </w:rPr>
        <w:t xml:space="preserve"> </w:t>
      </w:r>
      <w:r w:rsidR="00E2021B">
        <w:rPr>
          <w:spacing w:val="1"/>
        </w:rPr>
        <w:t>š</w:t>
      </w:r>
      <w:r w:rsidR="00E2021B">
        <w:t>íř</w:t>
      </w:r>
      <w:r w:rsidR="00E2021B">
        <w:rPr>
          <w:spacing w:val="4"/>
        </w:rPr>
        <w:t>k</w:t>
      </w:r>
      <w:r w:rsidR="00E2021B">
        <w:rPr>
          <w:spacing w:val="-1"/>
        </w:rPr>
        <w:t>o</w:t>
      </w:r>
      <w:r w:rsidR="00E2021B">
        <w:t>u</w:t>
      </w:r>
      <w:r w:rsidR="00E2021B">
        <w:rPr>
          <w:spacing w:val="-4"/>
        </w:rPr>
        <w:t xml:space="preserve"> </w:t>
      </w:r>
      <w:r w:rsidR="00E2021B">
        <w:t>pří</w:t>
      </w:r>
      <w:r w:rsidR="00E2021B">
        <w:rPr>
          <w:spacing w:val="1"/>
        </w:rPr>
        <w:t>s</w:t>
      </w:r>
      <w:r w:rsidR="00E2021B">
        <w:t>tupu</w:t>
      </w:r>
      <w:r w:rsidR="00E2021B">
        <w:rPr>
          <w:spacing w:val="-5"/>
        </w:rPr>
        <w:t xml:space="preserve"> </w:t>
      </w:r>
      <w:r w:rsidR="00E2021B">
        <w:t>pod</w:t>
      </w:r>
      <w:r w:rsidR="00E2021B">
        <w:rPr>
          <w:spacing w:val="-2"/>
        </w:rPr>
        <w:t>é</w:t>
      </w:r>
      <w:r w:rsidR="00E2021B">
        <w:t>l</w:t>
      </w:r>
      <w:r w:rsidR="00E2021B">
        <w:rPr>
          <w:spacing w:val="-5"/>
        </w:rPr>
        <w:t xml:space="preserve"> </w:t>
      </w:r>
      <w:r w:rsidR="00E2021B">
        <w:t>břehu</w:t>
      </w:r>
      <w:r w:rsidR="00E2021B">
        <w:rPr>
          <w:spacing w:val="-3"/>
        </w:rPr>
        <w:t xml:space="preserve"> </w:t>
      </w:r>
      <w:r w:rsidR="00E2021B">
        <w:t>a</w:t>
      </w:r>
      <w:r w:rsidR="00E2021B">
        <w:rPr>
          <w:spacing w:val="-4"/>
        </w:rPr>
        <w:t xml:space="preserve"> </w:t>
      </w:r>
      <w:r w:rsidR="00E2021B">
        <w:t>přes</w:t>
      </w:r>
      <w:r w:rsidR="00E2021B">
        <w:rPr>
          <w:spacing w:val="-2"/>
        </w:rPr>
        <w:t xml:space="preserve"> </w:t>
      </w:r>
      <w:r w:rsidR="00E2021B">
        <w:rPr>
          <w:spacing w:val="1"/>
        </w:rPr>
        <w:t>s</w:t>
      </w:r>
      <w:r w:rsidR="00E2021B">
        <w:t>ousední</w:t>
      </w:r>
      <w:r w:rsidR="00E2021B">
        <w:rPr>
          <w:spacing w:val="-4"/>
        </w:rPr>
        <w:t xml:space="preserve"> </w:t>
      </w:r>
      <w:r w:rsidR="00E2021B">
        <w:t>po</w:t>
      </w:r>
      <w:r w:rsidR="00E2021B">
        <w:rPr>
          <w:spacing w:val="-6"/>
        </w:rPr>
        <w:t>z</w:t>
      </w:r>
      <w:r w:rsidR="00E2021B">
        <w:t>e</w:t>
      </w:r>
      <w:r w:rsidR="00E2021B">
        <w:rPr>
          <w:spacing w:val="4"/>
        </w:rPr>
        <w:t>m</w:t>
      </w:r>
      <w:r w:rsidR="00E2021B">
        <w:rPr>
          <w:spacing w:val="3"/>
        </w:rPr>
        <w:t>k</w:t>
      </w:r>
      <w:r w:rsidR="00E2021B">
        <w:t>y</w:t>
      </w:r>
      <w:r w:rsidR="00E2021B">
        <w:rPr>
          <w:spacing w:val="-10"/>
        </w:rPr>
        <w:t xml:space="preserve"> </w:t>
      </w:r>
      <w:r w:rsidR="00E2021B">
        <w:t>do</w:t>
      </w:r>
      <w:r w:rsidR="00E2021B">
        <w:rPr>
          <w:w w:val="99"/>
        </w:rPr>
        <w:t xml:space="preserve"> </w:t>
      </w:r>
      <w:r w:rsidR="00E2021B">
        <w:t>2,5</w:t>
      </w:r>
      <w:r w:rsidR="00E2021B">
        <w:rPr>
          <w:spacing w:val="-6"/>
        </w:rPr>
        <w:t xml:space="preserve"> </w:t>
      </w:r>
      <w:r w:rsidR="00E2021B">
        <w:rPr>
          <w:spacing w:val="3"/>
        </w:rPr>
        <w:t>m</w:t>
      </w:r>
      <w:r w:rsidR="00E2021B">
        <w:t>. Na některé úseky břehu se mechanizace nedostane (podél čp.29 a v oblasti kůlny a sklepa u čp.222). Zhotovitel zváží možnosti pro dopravu výkopku, kamene a betonu.</w:t>
      </w:r>
    </w:p>
    <w:p w:rsidR="009E19F3" w:rsidRDefault="009E19F3" w:rsidP="009E19F3">
      <w:pPr>
        <w:pStyle w:val="Zkladntext"/>
        <w:kinsoku w:val="0"/>
        <w:overflowPunct w:val="0"/>
        <w:spacing w:line="228" w:lineRule="exact"/>
        <w:ind w:right="102"/>
        <w:jc w:val="both"/>
      </w:pPr>
      <w:r>
        <w:t xml:space="preserve">Sjezd ze </w:t>
      </w:r>
      <w:r>
        <w:rPr>
          <w:spacing w:val="1"/>
        </w:rPr>
        <w:t>s</w:t>
      </w:r>
      <w:r>
        <w:t>i</w:t>
      </w:r>
      <w:r>
        <w:rPr>
          <w:spacing w:val="-3"/>
        </w:rPr>
        <w:t>l</w:t>
      </w:r>
      <w: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t>e</w:t>
      </w:r>
      <w:r>
        <w:rPr>
          <w:spacing w:val="1"/>
        </w:rPr>
        <w:t xml:space="preserve"> </w:t>
      </w:r>
      <w:r>
        <w:t>III/2</w:t>
      </w:r>
      <w:r>
        <w:rPr>
          <w:spacing w:val="-2"/>
        </w:rPr>
        <w:t>6</w:t>
      </w:r>
      <w:r>
        <w:t>839 na sousední pozemky je třeba upravit tak, aby nedošlo k narušení krajnice vozovky. Případné narušení okraje vozovky je třeba opravit dle požadavků KSSLK (oprava povrchu vozovky v celé délce poškození).</w:t>
      </w:r>
    </w:p>
    <w:p w:rsidR="000812F2" w:rsidRDefault="000812F2" w:rsidP="000812F2">
      <w:pPr>
        <w:pStyle w:val="Zkladntext"/>
        <w:kinsoku w:val="0"/>
        <w:overflowPunct w:val="0"/>
        <w:spacing w:line="228" w:lineRule="exact"/>
        <w:ind w:right="102"/>
        <w:jc w:val="both"/>
      </w:pPr>
    </w:p>
    <w:p w:rsidR="003D0096" w:rsidRDefault="003D0096" w:rsidP="000812F2">
      <w:pPr>
        <w:pStyle w:val="Zkladntext"/>
        <w:kinsoku w:val="0"/>
        <w:overflowPunct w:val="0"/>
        <w:spacing w:line="228" w:lineRule="exact"/>
        <w:ind w:right="102"/>
        <w:jc w:val="both"/>
      </w:pPr>
      <w:r>
        <w:t>Místní, časově omezenou úpravu dopravního značení je třeba projednat (aktualizovat zhotovitelem stavby) s DI PČR Česká Lípa (zásady dopravního značení viz DSP, příloha</w:t>
      </w:r>
      <w:r w:rsidR="00E56BB5">
        <w:t xml:space="preserve"> DIO </w:t>
      </w:r>
      <w:r>
        <w:t>C.</w:t>
      </w:r>
      <w:r w:rsidR="00E56BB5">
        <w:t>5</w:t>
      </w:r>
      <w:r>
        <w:t>., stanovisko DI PČR k návrhu-viz dokladová část) a následně zajistit povolení dopravního úřadu (</w:t>
      </w:r>
      <w:proofErr w:type="spellStart"/>
      <w:r w:rsidR="00E56BB5">
        <w:t>M</w:t>
      </w:r>
      <w:r>
        <w:t>ěÚ</w:t>
      </w:r>
      <w:proofErr w:type="spellEnd"/>
      <w:r>
        <w:t xml:space="preserve"> Nový Bor, případně OÚ Kunratice u Cvikova pro místní komunikace)</w:t>
      </w:r>
      <w:r w:rsidR="00E56BB5">
        <w:t>.</w:t>
      </w:r>
    </w:p>
    <w:p w:rsidR="009E19F3" w:rsidRDefault="009E19F3" w:rsidP="000812F2">
      <w:pPr>
        <w:pStyle w:val="Zkladntext"/>
        <w:kinsoku w:val="0"/>
        <w:overflowPunct w:val="0"/>
        <w:spacing w:line="228" w:lineRule="exact"/>
        <w:ind w:right="102"/>
        <w:jc w:val="both"/>
      </w:pPr>
    </w:p>
    <w:p w:rsidR="00F139EC" w:rsidRDefault="009E19F3" w:rsidP="000812F2">
      <w:pPr>
        <w:pStyle w:val="Zkladntext"/>
        <w:kinsoku w:val="0"/>
        <w:overflowPunct w:val="0"/>
        <w:spacing w:line="228" w:lineRule="exact"/>
        <w:ind w:right="102"/>
        <w:jc w:val="both"/>
      </w:pPr>
      <w:r>
        <w:t xml:space="preserve">Sjezd ze </w:t>
      </w:r>
      <w:r>
        <w:rPr>
          <w:spacing w:val="1"/>
        </w:rPr>
        <w:t>s</w:t>
      </w:r>
      <w:r>
        <w:t>i</w:t>
      </w:r>
      <w:r>
        <w:rPr>
          <w:spacing w:val="-3"/>
        </w:rPr>
        <w:t>l</w:t>
      </w:r>
      <w: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t>e</w:t>
      </w:r>
      <w:r>
        <w:rPr>
          <w:spacing w:val="1"/>
        </w:rPr>
        <w:t xml:space="preserve"> </w:t>
      </w:r>
      <w:r>
        <w:t>III/2</w:t>
      </w:r>
      <w:r>
        <w:rPr>
          <w:spacing w:val="-2"/>
        </w:rPr>
        <w:t>6</w:t>
      </w:r>
      <w:r>
        <w:t xml:space="preserve">839 </w:t>
      </w:r>
    </w:p>
    <w:p w:rsidR="000812F2" w:rsidRDefault="000812F2" w:rsidP="000812F2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F228D5" w:rsidRDefault="000812F2" w:rsidP="000812F2">
      <w:pPr>
        <w:pStyle w:val="Zkladntext"/>
        <w:kinsoku w:val="0"/>
        <w:overflowPunct w:val="0"/>
        <w:spacing w:line="228" w:lineRule="exact"/>
        <w:ind w:right="102"/>
        <w:jc w:val="both"/>
      </w:pPr>
      <w:r w:rsidRPr="000812F2">
        <w:t>J</w:t>
      </w:r>
      <w:r>
        <w:t>i</w:t>
      </w:r>
      <w:r w:rsidRPr="000812F2">
        <w:t>n</w:t>
      </w:r>
      <w:r>
        <w:t>é</w:t>
      </w:r>
      <w:r w:rsidRPr="000812F2">
        <w:t xml:space="preserve"> </w:t>
      </w:r>
      <w:r>
        <w:t>n</w:t>
      </w:r>
      <w:r w:rsidRPr="000812F2">
        <w:t>a</w:t>
      </w:r>
      <w:r>
        <w:t>pojení</w:t>
      </w:r>
      <w:r w:rsidRPr="000812F2">
        <w:t xml:space="preserve"> </w:t>
      </w:r>
      <w:r>
        <w:t>na</w:t>
      </w:r>
      <w:r w:rsidRPr="000812F2">
        <w:t xml:space="preserve"> </w:t>
      </w:r>
      <w:r>
        <w:t>S</w:t>
      </w:r>
      <w:r w:rsidRPr="000812F2">
        <w:t>T</w:t>
      </w:r>
      <w:r>
        <w:t>I</w:t>
      </w:r>
      <w:r w:rsidRPr="000812F2">
        <w:t xml:space="preserve"> </w:t>
      </w:r>
      <w:r>
        <w:t>ne</w:t>
      </w:r>
      <w:r w:rsidRPr="000812F2">
        <w:t>n</w:t>
      </w:r>
      <w:r>
        <w:t>í</w:t>
      </w:r>
      <w:r w:rsidRPr="000812F2">
        <w:t xml:space="preserve"> </w:t>
      </w:r>
      <w:r>
        <w:t>pro</w:t>
      </w:r>
      <w:r w:rsidRPr="000812F2">
        <w:t xml:space="preserve"> </w:t>
      </w:r>
      <w:r>
        <w:t>stav</w:t>
      </w:r>
      <w:r w:rsidRPr="000812F2">
        <w:t>b</w:t>
      </w:r>
      <w:r>
        <w:t>u</w:t>
      </w:r>
      <w:r w:rsidRPr="000812F2">
        <w:t xml:space="preserve"> </w:t>
      </w:r>
      <w:r>
        <w:t>třeba.</w:t>
      </w:r>
    </w:p>
    <w:p w:rsidR="000812F2" w:rsidRPr="000812F2" w:rsidRDefault="000812F2" w:rsidP="000812F2">
      <w:pPr>
        <w:pStyle w:val="Zkladntext"/>
        <w:kinsoku w:val="0"/>
        <w:overflowPunct w:val="0"/>
        <w:spacing w:line="228" w:lineRule="exact"/>
        <w:ind w:right="102"/>
        <w:jc w:val="both"/>
      </w:pPr>
    </w:p>
    <w:p w:rsidR="00F228D5" w:rsidRPr="003101B5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807" w:right="43"/>
        <w:rPr>
          <w:sz w:val="20"/>
          <w:szCs w:val="20"/>
        </w:rPr>
      </w:pPr>
      <w:r w:rsidRPr="003101B5">
        <w:rPr>
          <w:sz w:val="20"/>
          <w:szCs w:val="20"/>
        </w:rPr>
        <w:t>Vliv provádění stavby na okolní stavby a pozemky</w:t>
      </w:r>
    </w:p>
    <w:p w:rsidR="00F228D5" w:rsidRDefault="00F228D5" w:rsidP="00F228D5">
      <w:pPr>
        <w:kinsoku w:val="0"/>
        <w:overflowPunct w:val="0"/>
        <w:spacing w:before="6" w:line="120" w:lineRule="exact"/>
        <w:ind w:right="43"/>
        <w:rPr>
          <w:sz w:val="12"/>
          <w:szCs w:val="12"/>
        </w:rPr>
      </w:pPr>
    </w:p>
    <w:p w:rsidR="000812F2" w:rsidRDefault="000812F2" w:rsidP="000812F2">
      <w:pPr>
        <w:pStyle w:val="Zkladntext"/>
        <w:kinsoku w:val="0"/>
        <w:overflowPunct w:val="0"/>
        <w:spacing w:line="228" w:lineRule="exact"/>
        <w:ind w:right="103"/>
        <w:jc w:val="both"/>
      </w:pPr>
      <w:r>
        <w:t>Pro</w:t>
      </w:r>
      <w:r>
        <w:rPr>
          <w:spacing w:val="-2"/>
        </w:rPr>
        <w:t>v</w:t>
      </w:r>
      <w:r>
        <w:t>ádě</w:t>
      </w:r>
      <w:r>
        <w:rPr>
          <w:spacing w:val="-2"/>
        </w:rPr>
        <w:t>n</w:t>
      </w:r>
      <w:r>
        <w:t>í</w:t>
      </w:r>
      <w:r>
        <w:rPr>
          <w:spacing w:val="21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by</w:t>
      </w:r>
      <w:r>
        <w:rPr>
          <w:spacing w:val="16"/>
        </w:rPr>
        <w:t xml:space="preserve"> </w:t>
      </w:r>
      <w:r>
        <w:t>o</w:t>
      </w:r>
      <w:r>
        <w:rPr>
          <w:spacing w:val="-2"/>
        </w:rPr>
        <w:t>v</w:t>
      </w:r>
      <w:r>
        <w:t>l</w:t>
      </w:r>
      <w:r>
        <w:rPr>
          <w:spacing w:val="-3"/>
        </w:rPr>
        <w:t>i</w:t>
      </w:r>
      <w:r>
        <w:t>v</w:t>
      </w:r>
      <w:r>
        <w:rPr>
          <w:spacing w:val="-2"/>
        </w:rPr>
        <w:t>ň</w:t>
      </w:r>
      <w:r>
        <w:t>uje</w:t>
      </w:r>
      <w:r>
        <w:rPr>
          <w:spacing w:val="18"/>
        </w:rPr>
        <w:t xml:space="preserve"> </w:t>
      </w:r>
      <w:r>
        <w:t>o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t>í</w:t>
      </w:r>
      <w:r>
        <w:rPr>
          <w:spacing w:val="19"/>
        </w:rPr>
        <w:t xml:space="preserve"> </w:t>
      </w:r>
      <w:r>
        <w:t>dopra</w:t>
      </w:r>
      <w:r>
        <w:rPr>
          <w:spacing w:val="-2"/>
        </w:rPr>
        <w:t>v</w:t>
      </w:r>
      <w:r>
        <w:t>ou</w:t>
      </w:r>
      <w:r>
        <w:rPr>
          <w:spacing w:val="19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</w:t>
      </w:r>
      <w:r>
        <w:rPr>
          <w:spacing w:val="-2"/>
        </w:rPr>
        <w:t>u</w:t>
      </w:r>
      <w:r>
        <w:t>,</w:t>
      </w:r>
      <w:r>
        <w:rPr>
          <w:spacing w:val="19"/>
        </w:rPr>
        <w:t xml:space="preserve"> </w:t>
      </w:r>
      <w:r>
        <w:t>h</w:t>
      </w:r>
      <w:r>
        <w:rPr>
          <w:spacing w:val="-2"/>
        </w:rPr>
        <w:t>l</w:t>
      </w:r>
      <w:r>
        <w:t>u</w:t>
      </w:r>
      <w:r>
        <w:rPr>
          <w:spacing w:val="3"/>
        </w:rPr>
        <w:t>k</w:t>
      </w:r>
      <w:r>
        <w:t>em</w:t>
      </w:r>
      <w:r>
        <w:rPr>
          <w:spacing w:val="23"/>
        </w:rPr>
        <w:t xml:space="preserve"> </w:t>
      </w:r>
      <w:r>
        <w:t>při</w:t>
      </w:r>
      <w:r>
        <w:rPr>
          <w:spacing w:val="18"/>
        </w:rPr>
        <w:t xml:space="preserve"> </w:t>
      </w:r>
      <w:r>
        <w:t>prov</w:t>
      </w:r>
      <w:r>
        <w:rPr>
          <w:spacing w:val="-2"/>
        </w:rPr>
        <w:t>á</w:t>
      </w:r>
      <w:r>
        <w:t>dění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dotčením</w:t>
      </w:r>
      <w:r>
        <w:rPr>
          <w:spacing w:val="23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ů</w:t>
      </w:r>
      <w:r>
        <w:rPr>
          <w:spacing w:val="1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l</w:t>
      </w:r>
      <w:r>
        <w:t>í</w:t>
      </w:r>
      <w:r>
        <w:rPr>
          <w:spacing w:val="-5"/>
        </w:rPr>
        <w:t>z</w:t>
      </w:r>
      <w:r>
        <w:rPr>
          <w:spacing w:val="3"/>
        </w:rPr>
        <w:t>k</w:t>
      </w:r>
      <w:r>
        <w:t>osti</w:t>
      </w:r>
      <w:r>
        <w:rPr>
          <w:w w:val="99"/>
        </w:rPr>
        <w:t xml:space="preserve"> </w:t>
      </w:r>
      <w:r>
        <w:t>do</w:t>
      </w:r>
      <w:r w:rsidRPr="00E56BB5">
        <w:t>mů</w:t>
      </w:r>
      <w:r>
        <w:t>.</w:t>
      </w:r>
      <w:r w:rsidRPr="00E56BB5">
        <w:t xml:space="preserve"> </w:t>
      </w:r>
      <w:r>
        <w:t>V</w:t>
      </w:r>
      <w:r w:rsidRPr="00E56BB5">
        <w:t>z</w:t>
      </w:r>
      <w:r>
        <w:t>h</w:t>
      </w:r>
      <w:r w:rsidRPr="00E56BB5">
        <w:t>l</w:t>
      </w:r>
      <w:r>
        <w:t>edem</w:t>
      </w:r>
      <w:r w:rsidRPr="00E56BB5">
        <w:t xml:space="preserve"> </w:t>
      </w:r>
      <w:r>
        <w:t>k</w:t>
      </w:r>
      <w:r w:rsidRPr="00E56BB5">
        <w:t xml:space="preserve"> </w:t>
      </w:r>
      <w:r>
        <w:t>to</w:t>
      </w:r>
      <w:r w:rsidRPr="00E56BB5">
        <w:t>m</w:t>
      </w:r>
      <w:r>
        <w:t>u,</w:t>
      </w:r>
      <w:r w:rsidRPr="00E56BB5">
        <w:t xml:space="preserve"> ž</w:t>
      </w:r>
      <w:r>
        <w:t>e</w:t>
      </w:r>
      <w:r w:rsidRPr="00E56BB5">
        <w:t xml:space="preserve"> j</w:t>
      </w:r>
      <w:r>
        <w:t xml:space="preserve">e </w:t>
      </w:r>
      <w:r w:rsidRPr="00E56BB5">
        <w:t>s</w:t>
      </w:r>
      <w:r>
        <w:t>ta</w:t>
      </w:r>
      <w:r w:rsidRPr="00E56BB5">
        <w:t>v</w:t>
      </w:r>
      <w:r>
        <w:t>en</w:t>
      </w:r>
      <w:r w:rsidRPr="00E56BB5">
        <w:t>iš</w:t>
      </w:r>
      <w:r>
        <w:t>tě</w:t>
      </w:r>
      <w:r w:rsidRPr="00E56BB5">
        <w:t xml:space="preserve"> j</w:t>
      </w:r>
      <w:r>
        <w:t>e v</w:t>
      </w:r>
      <w:r w:rsidRPr="00E56BB5">
        <w:t xml:space="preserve"> z</w:t>
      </w:r>
      <w:r>
        <w:t>astav</w:t>
      </w:r>
      <w:r w:rsidRPr="00E56BB5">
        <w:t>ě</w:t>
      </w:r>
      <w:r>
        <w:t>né</w:t>
      </w:r>
      <w:r w:rsidRPr="00E56BB5">
        <w:t xml:space="preserve"> </w:t>
      </w:r>
      <w:r>
        <w:t>ob</w:t>
      </w:r>
      <w:r w:rsidRPr="00E56BB5">
        <w:t>l</w:t>
      </w:r>
      <w:r>
        <w:t>asti</w:t>
      </w:r>
      <w:r w:rsidRPr="00E56BB5">
        <w:t xml:space="preserve"> </w:t>
      </w:r>
      <w:r>
        <w:t>bude</w:t>
      </w:r>
      <w:r w:rsidRPr="00E56BB5">
        <w:t xml:space="preserve"> </w:t>
      </w:r>
      <w:r>
        <w:t>nut</w:t>
      </w:r>
      <w:r w:rsidRPr="00E56BB5">
        <w:t>n</w:t>
      </w:r>
      <w:r>
        <w:t>o</w:t>
      </w:r>
      <w:r w:rsidRPr="00E56BB5">
        <w:t xml:space="preserve"> </w:t>
      </w:r>
      <w:r>
        <w:t>dbát</w:t>
      </w:r>
      <w:r w:rsidRPr="00E56BB5">
        <w:t xml:space="preserve"> </w:t>
      </w:r>
      <w:r>
        <w:t>na</w:t>
      </w:r>
      <w:r w:rsidRPr="00E56BB5">
        <w:t xml:space="preserve"> </w:t>
      </w:r>
      <w:r>
        <w:t>h</w:t>
      </w:r>
      <w:r w:rsidRPr="00E56BB5">
        <w:t>y</w:t>
      </w:r>
      <w:r>
        <w:t>g</w:t>
      </w:r>
      <w:r w:rsidRPr="00E56BB5">
        <w:t>i</w:t>
      </w:r>
      <w:r>
        <w:t>en</w:t>
      </w:r>
      <w:r w:rsidRPr="00E56BB5">
        <w:t>ick</w:t>
      </w:r>
      <w:r>
        <w:t>é</w:t>
      </w:r>
      <w:r w:rsidRPr="00E56BB5">
        <w:t xml:space="preserve"> </w:t>
      </w:r>
      <w:r>
        <w:t>l</w:t>
      </w:r>
      <w:r w:rsidRPr="00E56BB5">
        <w:t>im</w:t>
      </w:r>
      <w:r>
        <w:t>ity</w:t>
      </w:r>
      <w:r w:rsidRPr="00E56BB5">
        <w:t xml:space="preserve"> </w:t>
      </w:r>
      <w:r>
        <w:t>h</w:t>
      </w:r>
      <w:r w:rsidRPr="00E56BB5">
        <w:t>l</w:t>
      </w:r>
      <w:r>
        <w:t>u</w:t>
      </w:r>
      <w:r w:rsidRPr="00E56BB5">
        <w:t>k</w:t>
      </w:r>
      <w:r>
        <w:t>u</w:t>
      </w:r>
      <w:r w:rsidRPr="00E56BB5">
        <w:t xml:space="preserve"> </w:t>
      </w:r>
      <w:r>
        <w:t>při</w:t>
      </w:r>
      <w:r w:rsidRPr="00E56BB5">
        <w:t xml:space="preserve"> </w:t>
      </w:r>
      <w:r>
        <w:t>prá</w:t>
      </w:r>
      <w:r w:rsidRPr="00E56BB5">
        <w:t>c</w:t>
      </w:r>
      <w:r>
        <w:t>i</w:t>
      </w:r>
      <w:r w:rsidRPr="00E56BB5">
        <w:t xml:space="preserve"> </w:t>
      </w:r>
      <w:r>
        <w:t>běh</w:t>
      </w:r>
      <w:r w:rsidRPr="00E56BB5">
        <w:t>e</w:t>
      </w:r>
      <w:r>
        <w:t>m</w:t>
      </w:r>
      <w:r w:rsidRPr="00E56BB5">
        <w:t xml:space="preserve"> </w:t>
      </w:r>
      <w:r>
        <w:t>dne</w:t>
      </w:r>
      <w:r w:rsidRPr="00E56BB5">
        <w:t xml:space="preserve"> </w:t>
      </w:r>
      <w:r>
        <w:t>i</w:t>
      </w:r>
      <w:r w:rsidRPr="00E56BB5">
        <w:t xml:space="preserve"> </w:t>
      </w:r>
      <w:r>
        <w:t>v</w:t>
      </w:r>
      <w:r w:rsidRPr="00E56BB5">
        <w:t xml:space="preserve"> </w:t>
      </w:r>
      <w:r>
        <w:t>obd</w:t>
      </w:r>
      <w:r w:rsidRPr="00E56BB5">
        <w:t>o</w:t>
      </w:r>
      <w:r>
        <w:t>bí</w:t>
      </w:r>
      <w:r w:rsidRPr="00E56BB5">
        <w:t xml:space="preserve"> </w:t>
      </w:r>
      <w:r>
        <w:t>noční</w:t>
      </w:r>
      <w:r w:rsidRPr="00E56BB5">
        <w:t>h</w:t>
      </w:r>
      <w:r>
        <w:t>o</w:t>
      </w:r>
      <w:r w:rsidRPr="00E56BB5">
        <w:t xml:space="preserve"> k</w:t>
      </w:r>
      <w:r>
        <w:t>l</w:t>
      </w:r>
      <w:r w:rsidRPr="00E56BB5">
        <w:t>i</w:t>
      </w:r>
      <w:r>
        <w:t>du.</w:t>
      </w:r>
      <w:r w:rsidRPr="00E56BB5">
        <w:t xml:space="preserve"> </w:t>
      </w:r>
      <w:r>
        <w:t>V</w:t>
      </w:r>
      <w:r w:rsidRPr="00E56BB5">
        <w:t>h</w:t>
      </w:r>
      <w:r>
        <w:t>odn</w:t>
      </w:r>
      <w:r w:rsidRPr="00E56BB5">
        <w:t>o</w:t>
      </w:r>
      <w:r>
        <w:t>u</w:t>
      </w:r>
      <w:r w:rsidRPr="00E56BB5">
        <w:t xml:space="preserve"> </w:t>
      </w:r>
      <w:r>
        <w:t>techno</w:t>
      </w:r>
      <w:r w:rsidRPr="00E56BB5">
        <w:t>l</w:t>
      </w:r>
      <w:r>
        <w:t>og</w:t>
      </w:r>
      <w:r w:rsidRPr="00E56BB5">
        <w:t>i</w:t>
      </w:r>
      <w:r>
        <w:t>í</w:t>
      </w:r>
      <w:r w:rsidRPr="00E56BB5">
        <w:t xml:space="preserve"> </w:t>
      </w:r>
      <w:r>
        <w:t>a</w:t>
      </w:r>
      <w:r w:rsidRPr="00E56BB5">
        <w:t xml:space="preserve"> </w:t>
      </w:r>
      <w:r>
        <w:t>organ</w:t>
      </w:r>
      <w:r w:rsidRPr="00E56BB5">
        <w:t>iz</w:t>
      </w:r>
      <w:r>
        <w:t>ací</w:t>
      </w:r>
      <w:r w:rsidRPr="00E56BB5">
        <w:t xml:space="preserve"> </w:t>
      </w:r>
      <w:r>
        <w:t>prov</w:t>
      </w:r>
      <w:r w:rsidRPr="00E56BB5">
        <w:t>á</w:t>
      </w:r>
      <w:r>
        <w:t>dění</w:t>
      </w:r>
      <w:r w:rsidRPr="00E56BB5">
        <w:t xml:space="preserve"> </w:t>
      </w:r>
      <w:r w:rsidR="00E56BB5">
        <w:t>je třeba</w:t>
      </w:r>
      <w:r w:rsidRPr="00E56BB5">
        <w:t xml:space="preserve"> </w:t>
      </w:r>
      <w:r>
        <w:t>o</w:t>
      </w:r>
      <w:r w:rsidRPr="00E56BB5">
        <w:t>m</w:t>
      </w:r>
      <w:r>
        <w:t>e</w:t>
      </w:r>
      <w:r w:rsidRPr="00E56BB5">
        <w:t>z</w:t>
      </w:r>
      <w:r>
        <w:t>it</w:t>
      </w:r>
      <w:r w:rsidRPr="00E56BB5">
        <w:t xml:space="preserve"> </w:t>
      </w:r>
      <w:r>
        <w:t>i</w:t>
      </w:r>
      <w:r w:rsidRPr="00E56BB5">
        <w:t xml:space="preserve"> </w:t>
      </w:r>
      <w:r>
        <w:t>da</w:t>
      </w:r>
      <w:r w:rsidRPr="00E56BB5">
        <w:t>lš</w:t>
      </w:r>
      <w:r>
        <w:t>í</w:t>
      </w:r>
      <w:r w:rsidRPr="00E56BB5">
        <w:t xml:space="preserve"> </w:t>
      </w:r>
      <w:r>
        <w:t>neg</w:t>
      </w:r>
      <w:r w:rsidRPr="00E56BB5">
        <w:t>a</w:t>
      </w:r>
      <w:r>
        <w:t>ti</w:t>
      </w:r>
      <w:r w:rsidRPr="00E56BB5">
        <w:t>v</w:t>
      </w:r>
      <w:r>
        <w:t>ní</w:t>
      </w:r>
      <w:r w:rsidRPr="00E56BB5">
        <w:t xml:space="preserve"> </w:t>
      </w:r>
      <w:r>
        <w:t>v</w:t>
      </w:r>
      <w:r w:rsidRPr="00E56BB5">
        <w:t>l</w:t>
      </w:r>
      <w:r>
        <w:t>i</w:t>
      </w:r>
      <w:r w:rsidRPr="00E56BB5">
        <w:t>v</w:t>
      </w:r>
      <w:r>
        <w:t>y</w:t>
      </w:r>
      <w:r w:rsidR="00E56BB5">
        <w:t xml:space="preserve">, </w:t>
      </w:r>
      <w:r>
        <w:t>p</w:t>
      </w:r>
      <w:r w:rsidRPr="00E56BB5">
        <w:t>r</w:t>
      </w:r>
      <w:r>
        <w:t>ašno</w:t>
      </w:r>
      <w:r w:rsidRPr="00E56BB5">
        <w:t>s</w:t>
      </w:r>
      <w:r>
        <w:t>t</w:t>
      </w:r>
      <w:r w:rsidRPr="00E56BB5">
        <w:t xml:space="preserve"> </w:t>
      </w:r>
      <w:r>
        <w:t>atp.</w:t>
      </w:r>
      <w:r w:rsidR="00E56BB5">
        <w:t xml:space="preserve"> (</w:t>
      </w:r>
      <w:r w:rsidRPr="00E56BB5">
        <w:t xml:space="preserve"> </w:t>
      </w:r>
      <w:r w:rsidR="00E56BB5" w:rsidRPr="00E56BB5">
        <w:t xml:space="preserve">viz též stanovisko odboru ochrany ovzduší, OŽP </w:t>
      </w:r>
      <w:proofErr w:type="spellStart"/>
      <w:r w:rsidR="00E56BB5" w:rsidRPr="00E56BB5">
        <w:t>MěÚ</w:t>
      </w:r>
      <w:proofErr w:type="spellEnd"/>
      <w:r w:rsidR="00E56BB5" w:rsidRPr="00E56BB5">
        <w:t xml:space="preserve"> Nový Bor).</w:t>
      </w:r>
      <w:r w:rsidR="00E56BB5">
        <w:t xml:space="preserve"> </w:t>
      </w:r>
      <w:r w:rsidRPr="00E56BB5">
        <w:t>T</w:t>
      </w:r>
      <w:r>
        <w:t>echnic</w:t>
      </w:r>
      <w:r w:rsidRPr="00E56BB5">
        <w:t>k</w:t>
      </w:r>
      <w:r>
        <w:t>á</w:t>
      </w:r>
      <w:r w:rsidRPr="00E56BB5">
        <w:t xml:space="preserve"> s</w:t>
      </w:r>
      <w:r>
        <w:t>e</w:t>
      </w:r>
      <w:r w:rsidRPr="00E56BB5">
        <w:t>ism</w:t>
      </w:r>
      <w:r>
        <w:t>icita</w:t>
      </w:r>
      <w:r w:rsidRPr="00E56BB5">
        <w:t xml:space="preserve"> </w:t>
      </w:r>
      <w:r>
        <w:t>(v</w:t>
      </w:r>
      <w:r w:rsidRPr="00E56BB5">
        <w:t>i</w:t>
      </w:r>
      <w:r>
        <w:t>bra</w:t>
      </w:r>
      <w:r w:rsidRPr="00E56BB5">
        <w:t>c</w:t>
      </w:r>
      <w:r>
        <w:t>e</w:t>
      </w:r>
      <w:r w:rsidRPr="00E56BB5">
        <w:t xml:space="preserve"> </w:t>
      </w:r>
      <w:r>
        <w:t>při</w:t>
      </w:r>
      <w:r w:rsidRPr="00E56BB5">
        <w:t xml:space="preserve"> z</w:t>
      </w:r>
      <w:r>
        <w:t>hut</w:t>
      </w:r>
      <w:r w:rsidRPr="00E56BB5">
        <w:t>ň</w:t>
      </w:r>
      <w:r>
        <w:t>o</w:t>
      </w:r>
      <w:r w:rsidRPr="00E56BB5">
        <w:t>v</w:t>
      </w:r>
      <w:r>
        <w:t>ání)</w:t>
      </w:r>
      <w:r w:rsidRPr="00E56BB5">
        <w:t xml:space="preserve"> j</w:t>
      </w:r>
      <w:r>
        <w:t>e</w:t>
      </w:r>
      <w:r w:rsidRPr="00E56BB5">
        <w:t xml:space="preserve"> </w:t>
      </w:r>
      <w:r>
        <w:t>ní</w:t>
      </w:r>
      <w:r w:rsidRPr="00E56BB5">
        <w:t>zk</w:t>
      </w:r>
      <w:r>
        <w:t>é</w:t>
      </w:r>
      <w:r w:rsidRPr="00E56BB5">
        <w:t xml:space="preserve"> </w:t>
      </w:r>
      <w:r>
        <w:t>i</w:t>
      </w:r>
      <w:r w:rsidRPr="00E56BB5">
        <w:t>n</w:t>
      </w:r>
      <w:r>
        <w:t>ten</w:t>
      </w:r>
      <w:r w:rsidRPr="00E56BB5">
        <w:t>z</w:t>
      </w:r>
      <w:r>
        <w:t>it</w:t>
      </w:r>
      <w:r w:rsidRPr="00E56BB5">
        <w:t>y</w:t>
      </w:r>
      <w:r>
        <w:t>,</w:t>
      </w:r>
      <w:r w:rsidRPr="00E56BB5">
        <w:t xml:space="preserve"> m</w:t>
      </w:r>
      <w:r>
        <w:t>ístně</w:t>
      </w:r>
      <w:r w:rsidRPr="00E56BB5">
        <w:t>-</w:t>
      </w:r>
      <w:r>
        <w:t>u</w:t>
      </w:r>
      <w:r w:rsidRPr="00E56BB5">
        <w:t xml:space="preserve"> </w:t>
      </w:r>
      <w:r>
        <w:t>obje</w:t>
      </w:r>
      <w:r w:rsidRPr="00E56BB5">
        <w:t>k</w:t>
      </w:r>
      <w:r>
        <w:t>tu</w:t>
      </w:r>
      <w:r w:rsidRPr="00E56BB5">
        <w:t xml:space="preserve"> </w:t>
      </w:r>
      <w:r>
        <w:t>čp</w:t>
      </w:r>
      <w:r w:rsidRPr="00E56BB5">
        <w:t>.</w:t>
      </w:r>
      <w:r>
        <w:t>222</w:t>
      </w:r>
      <w:r w:rsidRPr="00E56BB5">
        <w:t xml:space="preserve"> </w:t>
      </w:r>
      <w:r>
        <w:t>a</w:t>
      </w:r>
      <w:r w:rsidRPr="00E56BB5">
        <w:t xml:space="preserve"> </w:t>
      </w:r>
      <w:r>
        <w:t>29</w:t>
      </w:r>
      <w:r w:rsidRPr="00E56BB5">
        <w:t xml:space="preserve"> j</w:t>
      </w:r>
      <w:r>
        <w:t>e</w:t>
      </w:r>
      <w:r w:rsidRPr="00E56BB5">
        <w:t xml:space="preserve"> </w:t>
      </w:r>
      <w:r>
        <w:t>třeba</w:t>
      </w:r>
      <w:r w:rsidRPr="00E56BB5">
        <w:t xml:space="preserve"> p</w:t>
      </w:r>
      <w:r>
        <w:t>ři</w:t>
      </w:r>
      <w:r w:rsidRPr="00E56BB5">
        <w:t xml:space="preserve"> </w:t>
      </w:r>
      <w:r>
        <w:t>hu</w:t>
      </w:r>
      <w:r w:rsidRPr="00E56BB5">
        <w:t>t</w:t>
      </w:r>
      <w:r>
        <w:t>nění</w:t>
      </w:r>
      <w:r w:rsidRPr="00E56BB5">
        <w:t xml:space="preserve"> </w:t>
      </w:r>
      <w:r>
        <w:t>přih</w:t>
      </w:r>
      <w:r w:rsidRPr="00E56BB5">
        <w:t>l</w:t>
      </w:r>
      <w:r>
        <w:t>édn</w:t>
      </w:r>
      <w:r w:rsidRPr="00E56BB5">
        <w:t>o</w:t>
      </w:r>
      <w:r>
        <w:t>ut</w:t>
      </w:r>
      <w:r w:rsidRPr="00E56BB5">
        <w:t xml:space="preserve"> k</w:t>
      </w:r>
      <w:r>
        <w:t>e</w:t>
      </w:r>
      <w:r w:rsidRPr="00E56BB5">
        <w:t xml:space="preserve"> </w:t>
      </w:r>
      <w:r>
        <w:t>stavu</w:t>
      </w:r>
      <w:r w:rsidRPr="00E56BB5">
        <w:t xml:space="preserve"> k</w:t>
      </w:r>
      <w:r>
        <w:t>onstru</w:t>
      </w:r>
      <w:r w:rsidRPr="00E56BB5">
        <w:t>kc</w:t>
      </w:r>
      <w:r>
        <w:t>í</w:t>
      </w:r>
      <w:r w:rsidRPr="00E56BB5">
        <w:t xml:space="preserve"> </w:t>
      </w:r>
      <w:r>
        <w:t>(</w:t>
      </w:r>
      <w:r w:rsidRPr="00E56BB5">
        <w:t>skl</w:t>
      </w:r>
      <w:r>
        <w:t>ep</w:t>
      </w:r>
      <w:r w:rsidRPr="00E56BB5">
        <w:t>y</w:t>
      </w:r>
      <w:r>
        <w:t>,</w:t>
      </w:r>
      <w:r w:rsidRPr="00E56BB5">
        <w:t xml:space="preserve"> z</w:t>
      </w:r>
      <w:r>
        <w:t>a</w:t>
      </w:r>
      <w:r w:rsidRPr="00E56BB5">
        <w:t>l</w:t>
      </w:r>
      <w:r>
        <w:t>o</w:t>
      </w:r>
      <w:r w:rsidRPr="00E56BB5">
        <w:t>ž</w:t>
      </w:r>
      <w:r>
        <w:t>ení</w:t>
      </w:r>
      <w:r w:rsidRPr="00E56BB5">
        <w:t xml:space="preserve"> d</w:t>
      </w:r>
      <w:r>
        <w:t>o</w:t>
      </w:r>
      <w:r w:rsidRPr="00E56BB5">
        <w:t>m</w:t>
      </w:r>
      <w:r>
        <w:t>u).</w:t>
      </w:r>
    </w:p>
    <w:p w:rsidR="000812F2" w:rsidRDefault="000812F2" w:rsidP="000812F2">
      <w:pPr>
        <w:kinsoku w:val="0"/>
        <w:overflowPunct w:val="0"/>
        <w:spacing w:line="120" w:lineRule="exact"/>
        <w:rPr>
          <w:sz w:val="12"/>
          <w:szCs w:val="12"/>
        </w:rPr>
      </w:pPr>
    </w:p>
    <w:p w:rsidR="000812F2" w:rsidRDefault="000812F2" w:rsidP="000812F2">
      <w:pPr>
        <w:pStyle w:val="Zkladntext"/>
        <w:kinsoku w:val="0"/>
        <w:overflowPunct w:val="0"/>
        <w:spacing w:line="228" w:lineRule="exact"/>
        <w:ind w:right="102"/>
        <w:jc w:val="both"/>
      </w:pPr>
      <w:r>
        <w:t>B</w:t>
      </w:r>
      <w:r>
        <w:rPr>
          <w:spacing w:val="-2"/>
        </w:rPr>
        <w:t>ě</w:t>
      </w:r>
      <w:r>
        <w:t>hem</w:t>
      </w:r>
      <w:r>
        <w:rPr>
          <w:spacing w:val="16"/>
        </w:rPr>
        <w:t xml:space="preserve"> </w:t>
      </w:r>
      <w:r>
        <w:t>prov</w:t>
      </w:r>
      <w:r>
        <w:rPr>
          <w:spacing w:val="-2"/>
        </w:rPr>
        <w:t>á</w:t>
      </w:r>
      <w:r>
        <w:t>dění</w:t>
      </w:r>
      <w:r>
        <w:rPr>
          <w:spacing w:val="12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opů</w:t>
      </w:r>
      <w:r>
        <w:rPr>
          <w:spacing w:val="12"/>
        </w:rPr>
        <w:t xml:space="preserve"> </w:t>
      </w:r>
      <w:r>
        <w:t>pro</w:t>
      </w:r>
      <w:r>
        <w:rPr>
          <w:spacing w:val="11"/>
        </w:rPr>
        <w:t xml:space="preserve"> </w:t>
      </w:r>
      <w:r>
        <w:t>opra</w:t>
      </w:r>
      <w:r>
        <w:rPr>
          <w:spacing w:val="-2"/>
        </w:rPr>
        <w:t>v</w:t>
      </w:r>
      <w:r>
        <w:t>u</w:t>
      </w:r>
      <w:r>
        <w:rPr>
          <w:spacing w:val="11"/>
        </w:rPr>
        <w:t xml:space="preserve"> </w:t>
      </w:r>
      <w:r>
        <w:rPr>
          <w:spacing w:val="-5"/>
        </w:rPr>
        <w:t>z</w:t>
      </w:r>
      <w:r>
        <w:t>dí</w:t>
      </w:r>
      <w:r>
        <w:rPr>
          <w:spacing w:val="10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11"/>
        </w:rPr>
        <w:t xml:space="preserve"> </w:t>
      </w:r>
      <w:r>
        <w:t>bud</w:t>
      </w:r>
      <w:r>
        <w:rPr>
          <w:spacing w:val="-2"/>
        </w:rPr>
        <w:t>o</w:t>
      </w:r>
      <w:r>
        <w:t>v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11"/>
        </w:rPr>
        <w:t xml:space="preserve"> </w:t>
      </w:r>
      <w:r>
        <w:t>(lá</w:t>
      </w:r>
      <w:r>
        <w:rPr>
          <w:spacing w:val="-2"/>
        </w:rPr>
        <w:t>v</w:t>
      </w:r>
      <w:r>
        <w:rPr>
          <w:spacing w:val="3"/>
        </w:rPr>
        <w:t>k</w:t>
      </w:r>
      <w:r>
        <w:t>a)</w:t>
      </w:r>
      <w:r>
        <w:rPr>
          <w:spacing w:val="1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1"/>
        </w:rPr>
        <w:t xml:space="preserve"> </w:t>
      </w:r>
      <w:r>
        <w:t>nut</w:t>
      </w:r>
      <w:r>
        <w:rPr>
          <w:spacing w:val="-2"/>
        </w:rPr>
        <w:t>n</w:t>
      </w:r>
      <w:r>
        <w:t>o</w:t>
      </w:r>
      <w:r>
        <w:rPr>
          <w:spacing w:val="11"/>
        </w:rPr>
        <w:t xml:space="preserve"> </w:t>
      </w:r>
      <w:r>
        <w:t>prov</w:t>
      </w:r>
      <w:r>
        <w:rPr>
          <w:spacing w:val="-2"/>
        </w:rPr>
        <w:t>é</w:t>
      </w:r>
      <w:r>
        <w:rPr>
          <w:spacing w:val="1"/>
        </w:rPr>
        <w:t>s</w:t>
      </w:r>
      <w:r>
        <w:t>t</w:t>
      </w:r>
      <w:r>
        <w:rPr>
          <w:spacing w:val="11"/>
        </w:rPr>
        <w:t xml:space="preserve"> </w:t>
      </w:r>
      <w:r>
        <w:t>nosné</w:t>
      </w:r>
      <w:r>
        <w:rPr>
          <w:spacing w:val="11"/>
        </w:rPr>
        <w:t xml:space="preserve"> </w:t>
      </w:r>
      <w:r>
        <w:t>pa</w:t>
      </w:r>
      <w:r>
        <w:rPr>
          <w:spacing w:val="-6"/>
        </w:rPr>
        <w:t>ž</w:t>
      </w:r>
      <w:r>
        <w:t>ení</w:t>
      </w:r>
      <w:r>
        <w:rPr>
          <w:w w:val="99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opu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doča</w:t>
      </w:r>
      <w:r>
        <w:rPr>
          <w:spacing w:val="1"/>
        </w:rPr>
        <w:t>s</w:t>
      </w:r>
      <w:r>
        <w:t>né</w:t>
      </w:r>
      <w:r>
        <w:rPr>
          <w:spacing w:val="5"/>
        </w:rPr>
        <w:t xml:space="preserve"> </w:t>
      </w:r>
      <w:r>
        <w:rPr>
          <w:spacing w:val="-5"/>
        </w:rPr>
        <w:t>z</w:t>
      </w:r>
      <w:r>
        <w:t>ábrany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a</w:t>
      </w:r>
      <w:r>
        <w:rPr>
          <w:spacing w:val="5"/>
        </w:rPr>
        <w:t xml:space="preserve"> </w:t>
      </w:r>
      <w:r>
        <w:t>hranou</w:t>
      </w:r>
      <w:r>
        <w:rPr>
          <w:spacing w:val="4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opu.</w:t>
      </w:r>
      <w:r>
        <w:rPr>
          <w:spacing w:val="5"/>
        </w:rPr>
        <w:t xml:space="preserve"> </w:t>
      </w:r>
      <w:r>
        <w:t>P</w:t>
      </w:r>
      <w:r>
        <w:rPr>
          <w:spacing w:val="-2"/>
        </w:rPr>
        <w:t>o</w:t>
      </w:r>
      <w:r>
        <w:rPr>
          <w:spacing w:val="-5"/>
        </w:rPr>
        <w:t>ž</w:t>
      </w:r>
      <w:r>
        <w:t>aduje</w:t>
      </w:r>
      <w:r>
        <w:rPr>
          <w:spacing w:val="4"/>
        </w:rPr>
        <w:t>m</w:t>
      </w:r>
      <w:r>
        <w:t>e</w:t>
      </w:r>
      <w:r>
        <w:rPr>
          <w:spacing w:val="5"/>
        </w:rPr>
        <w:t xml:space="preserve"> </w:t>
      </w:r>
      <w:r>
        <w:t>rovn</w:t>
      </w:r>
      <w:r>
        <w:rPr>
          <w:spacing w:val="-2"/>
        </w:rPr>
        <w:t>ě</w:t>
      </w:r>
      <w:r>
        <w:t>ž</w:t>
      </w:r>
      <w:r>
        <w:rPr>
          <w:spacing w:val="3"/>
        </w:rPr>
        <w:t xml:space="preserve"> </w:t>
      </w:r>
      <w:r>
        <w:t>pasport</w:t>
      </w:r>
      <w:r>
        <w:rPr>
          <w:spacing w:val="3"/>
        </w:rPr>
        <w:t xml:space="preserve"> </w:t>
      </w:r>
      <w:r>
        <w:t>obje</w:t>
      </w:r>
      <w:r>
        <w:rPr>
          <w:spacing w:val="3"/>
        </w:rPr>
        <w:t>k</w:t>
      </w:r>
      <w:r>
        <w:t>tu</w:t>
      </w:r>
      <w:r>
        <w:rPr>
          <w:spacing w:val="3"/>
        </w:rPr>
        <w:t xml:space="preserve"> </w:t>
      </w:r>
      <w:r>
        <w:rPr>
          <w:spacing w:val="1"/>
        </w:rPr>
        <w:t>č</w:t>
      </w:r>
      <w:r>
        <w:t>p</w:t>
      </w:r>
      <w:r>
        <w:rPr>
          <w:spacing w:val="-1"/>
        </w:rPr>
        <w:t>.</w:t>
      </w:r>
      <w:r>
        <w:t>29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i</w:t>
      </w:r>
      <w:r>
        <w:rPr>
          <w:spacing w:val="3"/>
        </w:rPr>
        <w:t>m</w:t>
      </w:r>
      <w:r>
        <w:t>á</w:t>
      </w:r>
      <w:r>
        <w:rPr>
          <w:spacing w:val="-2"/>
        </w:rPr>
        <w:t>l</w:t>
      </w:r>
      <w:r>
        <w:t>ně</w:t>
      </w:r>
      <w:r>
        <w:rPr>
          <w:spacing w:val="2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e</w:t>
      </w:r>
      <w:r>
        <w:t>pa</w:t>
      </w:r>
      <w:r>
        <w:rPr>
          <w:w w:val="99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čp.22</w:t>
      </w:r>
      <w:r>
        <w:rPr>
          <w:spacing w:val="-1"/>
        </w:rPr>
        <w:t>2</w:t>
      </w:r>
      <w:r>
        <w:t>.</w:t>
      </w:r>
    </w:p>
    <w:p w:rsidR="00F228D5" w:rsidRDefault="00F228D5" w:rsidP="00F228D5">
      <w:pPr>
        <w:kinsoku w:val="0"/>
        <w:overflowPunct w:val="0"/>
        <w:spacing w:before="8" w:line="170" w:lineRule="exact"/>
        <w:ind w:right="43"/>
        <w:rPr>
          <w:sz w:val="17"/>
          <w:szCs w:val="17"/>
        </w:rPr>
      </w:pPr>
    </w:p>
    <w:p w:rsidR="00F228D5" w:rsidRPr="003101B5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807" w:right="43"/>
        <w:rPr>
          <w:sz w:val="20"/>
          <w:szCs w:val="20"/>
        </w:rPr>
      </w:pPr>
      <w:r w:rsidRPr="003101B5">
        <w:rPr>
          <w:sz w:val="20"/>
          <w:szCs w:val="20"/>
        </w:rPr>
        <w:t>Ochrana okolí staveniště a požadavky na související asanace</w:t>
      </w:r>
      <w:r w:rsidR="006660FE">
        <w:rPr>
          <w:sz w:val="20"/>
          <w:szCs w:val="20"/>
        </w:rPr>
        <w:t>,</w:t>
      </w:r>
      <w:r w:rsidRPr="003101B5">
        <w:rPr>
          <w:sz w:val="20"/>
          <w:szCs w:val="20"/>
        </w:rPr>
        <w:t xml:space="preserve"> demolice, kácení dřevin</w:t>
      </w:r>
    </w:p>
    <w:p w:rsidR="00F228D5" w:rsidRDefault="00F228D5" w:rsidP="00F228D5">
      <w:pPr>
        <w:kinsoku w:val="0"/>
        <w:overflowPunct w:val="0"/>
        <w:spacing w:before="1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ind w:right="43"/>
        <w:jc w:val="both"/>
      </w:pPr>
      <w:r>
        <w:t>Zv</w:t>
      </w:r>
      <w:r>
        <w:rPr>
          <w:spacing w:val="-2"/>
        </w:rPr>
        <w:t>l</w:t>
      </w:r>
      <w:r>
        <w:t>áštní</w:t>
      </w:r>
      <w:r>
        <w:rPr>
          <w:spacing w:val="-8"/>
        </w:rPr>
        <w:t xml:space="preserve"> </w:t>
      </w:r>
      <w:r>
        <w:t>och</w:t>
      </w:r>
      <w:r>
        <w:rPr>
          <w:spacing w:val="1"/>
        </w:rPr>
        <w:t>r</w:t>
      </w:r>
      <w:r>
        <w:t>ana</w:t>
      </w:r>
      <w:r>
        <w:rPr>
          <w:spacing w:val="-9"/>
        </w:rPr>
        <w:t xml:space="preserve"> </w:t>
      </w:r>
      <w:r>
        <w:t>o</w:t>
      </w:r>
      <w:r>
        <w:rPr>
          <w:spacing w:val="3"/>
        </w:rPr>
        <w:t>k</w:t>
      </w:r>
      <w:r>
        <w:rPr>
          <w:spacing w:val="-1"/>
        </w:rPr>
        <w:t>o</w:t>
      </w:r>
      <w:r>
        <w:t>lí</w:t>
      </w:r>
      <w:r>
        <w:rPr>
          <w:spacing w:val="-9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tě</w:t>
      </w:r>
      <w:r>
        <w:rPr>
          <w:spacing w:val="-7"/>
        </w:rPr>
        <w:t xml:space="preserve"> </w:t>
      </w:r>
      <w:r>
        <w:t>n</w:t>
      </w:r>
      <w:r>
        <w:rPr>
          <w:spacing w:val="-2"/>
        </w:rPr>
        <w:t>e</w:t>
      </w:r>
      <w:r>
        <w:t>ní</w:t>
      </w:r>
      <w:r>
        <w:rPr>
          <w:spacing w:val="-8"/>
        </w:rPr>
        <w:t xml:space="preserve"> </w:t>
      </w:r>
      <w:r>
        <w:t>u</w:t>
      </w:r>
      <w:r>
        <w:rPr>
          <w:spacing w:val="-3"/>
        </w:rPr>
        <w:t>v</w:t>
      </w:r>
      <w:r>
        <w:t>a</w:t>
      </w:r>
      <w:r>
        <w:rPr>
          <w:spacing w:val="-5"/>
        </w:rPr>
        <w:t>ž</w:t>
      </w:r>
      <w:r>
        <w:t>o</w:t>
      </w:r>
      <w:r>
        <w:rPr>
          <w:spacing w:val="-2"/>
        </w:rPr>
        <w:t>v</w:t>
      </w:r>
      <w:r>
        <w:t>ána.</w:t>
      </w:r>
      <w:r>
        <w:rPr>
          <w:spacing w:val="-9"/>
        </w:rPr>
        <w:t xml:space="preserve"> </w:t>
      </w:r>
      <w:r>
        <w:t>S</w:t>
      </w:r>
      <w:r>
        <w:rPr>
          <w:spacing w:val="-2"/>
        </w:rPr>
        <w:t>p</w:t>
      </w:r>
      <w:r>
        <w:t>eci</w:t>
      </w:r>
      <w:r>
        <w:rPr>
          <w:spacing w:val="2"/>
        </w:rPr>
        <w:t>f</w:t>
      </w:r>
      <w:r>
        <w:t>i</w:t>
      </w:r>
      <w:r>
        <w:rPr>
          <w:spacing w:val="2"/>
        </w:rPr>
        <w:t>k</w:t>
      </w:r>
      <w:r>
        <w:t>ace</w:t>
      </w:r>
      <w:r>
        <w:rPr>
          <w:spacing w:val="-8"/>
        </w:rPr>
        <w:t xml:space="preserve"> </w:t>
      </w:r>
      <w:r>
        <w:t>bourání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ro</w:t>
      </w:r>
      <w:r>
        <w:rPr>
          <w:spacing w:val="-5"/>
        </w:rPr>
        <w:t>z</w:t>
      </w:r>
      <w:r>
        <w:t>ebírání</w:t>
      </w:r>
      <w:r>
        <w:rPr>
          <w:spacing w:val="-8"/>
        </w:rPr>
        <w:t xml:space="preserve"> </w:t>
      </w:r>
      <w:r>
        <w:rPr>
          <w:spacing w:val="2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-8"/>
        </w:rPr>
        <w:t xml:space="preserve"> </w:t>
      </w:r>
      <w:r>
        <w:rPr>
          <w:spacing w:val="-1"/>
        </w:rPr>
        <w:t>–</w:t>
      </w:r>
      <w:r>
        <w:t>v</w:t>
      </w:r>
      <w:r>
        <w:rPr>
          <w:spacing w:val="-3"/>
        </w:rPr>
        <w:t>i</w:t>
      </w:r>
      <w:r>
        <w:t>z</w:t>
      </w:r>
      <w:r>
        <w:rPr>
          <w:spacing w:val="-10"/>
        </w:rPr>
        <w:t xml:space="preserve"> </w:t>
      </w:r>
      <w:r>
        <w:t>též</w:t>
      </w:r>
      <w:r>
        <w:rPr>
          <w:spacing w:val="-11"/>
        </w:rPr>
        <w:t xml:space="preserve"> </w:t>
      </w:r>
      <w:r>
        <w:t>D.1,2</w:t>
      </w:r>
    </w:p>
    <w:p w:rsidR="00F228D5" w:rsidRDefault="00F228D5" w:rsidP="00F228D5">
      <w:pPr>
        <w:kinsoku w:val="0"/>
        <w:overflowPunct w:val="0"/>
        <w:spacing w:before="5" w:line="240" w:lineRule="exact"/>
        <w:ind w:right="43"/>
      </w:pPr>
    </w:p>
    <w:p w:rsidR="00F228D5" w:rsidRPr="003101B5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807" w:right="43"/>
        <w:rPr>
          <w:sz w:val="20"/>
          <w:szCs w:val="20"/>
        </w:rPr>
      </w:pPr>
      <w:r w:rsidRPr="003101B5">
        <w:rPr>
          <w:sz w:val="20"/>
          <w:szCs w:val="20"/>
        </w:rPr>
        <w:t>Maximální množství a druhy odpadů a emisí při výstavbě, jejich likvidace</w:t>
      </w:r>
    </w:p>
    <w:p w:rsidR="00F228D5" w:rsidRDefault="00F228D5" w:rsidP="00F228D5">
      <w:pPr>
        <w:kinsoku w:val="0"/>
        <w:overflowPunct w:val="0"/>
        <w:spacing w:before="6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  <w:r>
        <w:t>Kro</w:t>
      </w:r>
      <w:r>
        <w:rPr>
          <w:spacing w:val="4"/>
        </w:rPr>
        <w:t>m</w:t>
      </w:r>
      <w:r>
        <w:t xml:space="preserve">ě </w:t>
      </w:r>
      <w:r>
        <w:rPr>
          <w:spacing w:val="7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uná</w:t>
      </w:r>
      <w:r>
        <w:rPr>
          <w:spacing w:val="-3"/>
        </w:rPr>
        <w:t>l</w:t>
      </w:r>
      <w:r>
        <w:t xml:space="preserve">ního </w:t>
      </w:r>
      <w:r>
        <w:rPr>
          <w:spacing w:val="7"/>
        </w:rPr>
        <w:t xml:space="preserve"> </w:t>
      </w:r>
      <w:r>
        <w:t>odp</w:t>
      </w:r>
      <w:r>
        <w:rPr>
          <w:spacing w:val="-2"/>
        </w:rPr>
        <w:t>a</w:t>
      </w:r>
      <w:r>
        <w:t xml:space="preserve">du </w:t>
      </w:r>
      <w:r>
        <w:rPr>
          <w:spacing w:val="7"/>
        </w:rPr>
        <w:t xml:space="preserve"> </w:t>
      </w:r>
      <w:r>
        <w:rPr>
          <w:spacing w:val="-5"/>
        </w:rPr>
        <w:t>z</w:t>
      </w:r>
      <w:r>
        <w:t xml:space="preserve">e </w:t>
      </w:r>
      <w:r>
        <w:rPr>
          <w:spacing w:val="8"/>
        </w:rPr>
        <w:t xml:space="preserve"> </w:t>
      </w:r>
      <w:r>
        <w:t xml:space="preserve">ZS </w:t>
      </w:r>
      <w:r>
        <w:rPr>
          <w:spacing w:val="8"/>
        </w:rPr>
        <w:t xml:space="preserve"> </w:t>
      </w:r>
      <w:r>
        <w:t>běh</w:t>
      </w:r>
      <w:r>
        <w:rPr>
          <w:spacing w:val="-2"/>
        </w:rPr>
        <w:t>e</w:t>
      </w:r>
      <w:r>
        <w:t xml:space="preserve">m 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 xml:space="preserve">by </w:t>
      </w:r>
      <w:r>
        <w:rPr>
          <w:spacing w:val="2"/>
        </w:rPr>
        <w:t xml:space="preserve"> </w:t>
      </w:r>
      <w:r>
        <w:t>l</w:t>
      </w:r>
      <w:r>
        <w:rPr>
          <w:spacing w:val="-6"/>
        </w:rPr>
        <w:t>z</w:t>
      </w:r>
      <w:r>
        <w:t xml:space="preserve">e </w:t>
      </w:r>
      <w:r>
        <w:rPr>
          <w:spacing w:val="8"/>
        </w:rPr>
        <w:t xml:space="preserve"> </w:t>
      </w:r>
      <w:r>
        <w:rPr>
          <w:spacing w:val="-5"/>
        </w:rPr>
        <w:t>z</w:t>
      </w:r>
      <w:r>
        <w:t xml:space="preserve">a </w:t>
      </w:r>
      <w:r>
        <w:rPr>
          <w:spacing w:val="5"/>
        </w:rPr>
        <w:t xml:space="preserve"> </w:t>
      </w:r>
      <w:r>
        <w:t>odp</w:t>
      </w:r>
      <w:r>
        <w:rPr>
          <w:spacing w:val="-2"/>
        </w:rPr>
        <w:t>a</w:t>
      </w:r>
      <w:r>
        <w:t xml:space="preserve">d </w:t>
      </w:r>
      <w:r>
        <w:rPr>
          <w:spacing w:val="5"/>
        </w:rPr>
        <w:t xml:space="preserve"> </w:t>
      </w:r>
      <w:r>
        <w:t>po</w:t>
      </w:r>
      <w:r>
        <w:rPr>
          <w:spacing w:val="-2"/>
        </w:rPr>
        <w:t>v</w:t>
      </w:r>
      <w:r>
        <w:t>a</w:t>
      </w:r>
      <w:r>
        <w:rPr>
          <w:spacing w:val="-5"/>
        </w:rPr>
        <w:t>ž</w:t>
      </w:r>
      <w:r>
        <w:t>o</w:t>
      </w:r>
      <w:r>
        <w:rPr>
          <w:spacing w:val="-2"/>
        </w:rPr>
        <w:t>v</w:t>
      </w:r>
      <w:r>
        <w:t xml:space="preserve">at </w:t>
      </w:r>
      <w:r>
        <w:rPr>
          <w:spacing w:val="5"/>
        </w:rPr>
        <w:t xml:space="preserve"> </w:t>
      </w:r>
      <w:r>
        <w:t>pou</w:t>
      </w:r>
      <w:r>
        <w:rPr>
          <w:spacing w:val="-6"/>
        </w:rPr>
        <w:t>z</w:t>
      </w:r>
      <w:r>
        <w:t xml:space="preserve">e </w:t>
      </w:r>
      <w:r>
        <w:rPr>
          <w:spacing w:val="5"/>
        </w:rPr>
        <w:t xml:space="preserve"> </w:t>
      </w:r>
      <w:r>
        <w:rPr>
          <w:spacing w:val="1"/>
        </w:rPr>
        <w:t>č</w:t>
      </w:r>
      <w:r>
        <w:t xml:space="preserve">ást </w:t>
      </w:r>
      <w:r>
        <w:rPr>
          <w:spacing w:val="6"/>
        </w:rPr>
        <w:t xml:space="preserve"> </w:t>
      </w:r>
      <w:r>
        <w:rPr>
          <w:spacing w:val="-1"/>
        </w:rPr>
        <w:t>n</w:t>
      </w:r>
      <w:r>
        <w:t>e</w:t>
      </w:r>
      <w:r>
        <w:rPr>
          <w:spacing w:val="-2"/>
        </w:rPr>
        <w:t>v</w:t>
      </w:r>
      <w:r>
        <w:rPr>
          <w:spacing w:val="-7"/>
        </w:rPr>
        <w:t>y</w:t>
      </w:r>
      <w:r>
        <w:t>u</w:t>
      </w:r>
      <w:r>
        <w:rPr>
          <w:spacing w:val="-5"/>
        </w:rPr>
        <w:t>ž</w:t>
      </w:r>
      <w:r>
        <w:t xml:space="preserve">ité 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t>uti</w:t>
      </w:r>
      <w:r>
        <w:rPr>
          <w:w w:val="99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bourán</w:t>
      </w:r>
      <w:r>
        <w:rPr>
          <w:spacing w:val="-2"/>
        </w:rPr>
        <w:t>í</w:t>
      </w:r>
      <w:r>
        <w:t>,.</w:t>
      </w:r>
      <w:r>
        <w:rPr>
          <w:spacing w:val="-7"/>
        </w:rPr>
        <w:t xml:space="preserve"> </w:t>
      </w:r>
      <w:r>
        <w:t>L</w:t>
      </w:r>
      <w:r>
        <w:rPr>
          <w:spacing w:val="-2"/>
        </w:rPr>
        <w:t>i</w:t>
      </w:r>
      <w:r>
        <w:rPr>
          <w:spacing w:val="3"/>
        </w:rPr>
        <w:t>k</w:t>
      </w:r>
      <w:r>
        <w:t>v</w:t>
      </w:r>
      <w:r>
        <w:rPr>
          <w:spacing w:val="-3"/>
        </w:rPr>
        <w:t>i</w:t>
      </w:r>
      <w:r>
        <w:t>dace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t>ho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t>dpa</w:t>
      </w:r>
      <w:r>
        <w:rPr>
          <w:spacing w:val="-2"/>
        </w:rPr>
        <w:t>d</w:t>
      </w:r>
      <w:r>
        <w:t>u</w:t>
      </w:r>
      <w:r>
        <w:rPr>
          <w:spacing w:val="-7"/>
        </w:rPr>
        <w:t xml:space="preserve"> </w:t>
      </w:r>
      <w:r>
        <w:t>bude</w:t>
      </w:r>
      <w:r>
        <w:rPr>
          <w:spacing w:val="-9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ením</w:t>
      </w:r>
      <w:r>
        <w:rPr>
          <w:spacing w:val="-3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dce,</w:t>
      </w:r>
      <w:r>
        <w:rPr>
          <w:spacing w:val="-7"/>
        </w:rPr>
        <w:t xml:space="preserve"> </w:t>
      </w:r>
      <w:r>
        <w:t>případ</w:t>
      </w:r>
      <w:r>
        <w:rPr>
          <w:spacing w:val="-2"/>
        </w:rPr>
        <w:t>n</w:t>
      </w:r>
      <w:r>
        <w:t>ě</w:t>
      </w:r>
      <w:r>
        <w:rPr>
          <w:spacing w:val="-8"/>
        </w:rPr>
        <w:t xml:space="preserve"> </w:t>
      </w:r>
      <w:r>
        <w:t>k</w:t>
      </w:r>
      <w:r>
        <w:rPr>
          <w:spacing w:val="-5"/>
        </w:rPr>
        <w:t xml:space="preserve"> </w:t>
      </w:r>
      <w:r>
        <w:t>re</w:t>
      </w:r>
      <w:r>
        <w:rPr>
          <w:spacing w:val="1"/>
        </w:rPr>
        <w:t>c</w:t>
      </w:r>
      <w:r>
        <w:rPr>
          <w:spacing w:val="-7"/>
        </w:rPr>
        <w:t>y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rPr>
          <w:spacing w:val="1"/>
        </w:rPr>
        <w:t>c</w:t>
      </w:r>
      <w:r>
        <w:rPr>
          <w:spacing w:val="-1"/>
        </w:rPr>
        <w:t>i</w:t>
      </w:r>
      <w:r>
        <w:t>.</w:t>
      </w: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</w:pPr>
      <w:r>
        <w:t>V</w:t>
      </w:r>
      <w:r>
        <w:rPr>
          <w:spacing w:val="-8"/>
        </w:rPr>
        <w:t>ý</w:t>
      </w:r>
      <w:r>
        <w:rPr>
          <w:spacing w:val="3"/>
        </w:rPr>
        <w:t>k</w:t>
      </w:r>
      <w:r>
        <w:t>opek</w:t>
      </w:r>
      <w:r>
        <w:rPr>
          <w:spacing w:val="-4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u</w:t>
      </w:r>
      <w:r>
        <w:rPr>
          <w:spacing w:val="-5"/>
        </w:rPr>
        <w:t>ž</w:t>
      </w:r>
      <w:r>
        <w:t>it</w:t>
      </w:r>
      <w:r>
        <w:rPr>
          <w:spacing w:val="-8"/>
        </w:rPr>
        <w:t xml:space="preserve"> </w:t>
      </w:r>
      <w:r>
        <w:t>pro</w:t>
      </w:r>
      <w:r>
        <w:rPr>
          <w:spacing w:val="-6"/>
        </w:rPr>
        <w:t xml:space="preserve"> </w:t>
      </w:r>
      <w:r>
        <w:rPr>
          <w:spacing w:val="-5"/>
        </w:rPr>
        <w:t>z</w:t>
      </w:r>
      <w:r>
        <w:t>ás</w:t>
      </w:r>
      <w:r>
        <w:rPr>
          <w:spacing w:val="-7"/>
        </w:rPr>
        <w:t>y</w:t>
      </w:r>
      <w:r>
        <w:t>p</w:t>
      </w:r>
      <w:r>
        <w:rPr>
          <w:spacing w:val="-8"/>
        </w:rPr>
        <w:t>y</w:t>
      </w:r>
      <w:r>
        <w:t>,</w:t>
      </w:r>
      <w:r>
        <w:rPr>
          <w:spacing w:val="-7"/>
        </w:rPr>
        <w:t xml:space="preserve"> </w:t>
      </w:r>
      <w:r>
        <w:t>přeb</w:t>
      </w:r>
      <w:r>
        <w:rPr>
          <w:spacing w:val="-8"/>
        </w:rPr>
        <w:t>y</w:t>
      </w:r>
      <w:r>
        <w:t>tek</w:t>
      </w:r>
      <w:r>
        <w:rPr>
          <w:spacing w:val="-4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6"/>
        </w:rPr>
        <w:t xml:space="preserve"> </w:t>
      </w:r>
      <w:r>
        <w:t>n</w:t>
      </w:r>
      <w:r>
        <w:rPr>
          <w:spacing w:val="-2"/>
        </w:rPr>
        <w:t>a</w:t>
      </w:r>
      <w:r>
        <w:t>bíd</w:t>
      </w:r>
      <w:r>
        <w:rPr>
          <w:spacing w:val="-2"/>
        </w:rPr>
        <w:t>n</w:t>
      </w:r>
      <w:r>
        <w:t>ut</w:t>
      </w:r>
      <w:r>
        <w:rPr>
          <w:spacing w:val="-7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>l</w:t>
      </w:r>
      <w:r>
        <w:rPr>
          <w:spacing w:val="1"/>
        </w:rPr>
        <w:t>š</w:t>
      </w:r>
      <w:r>
        <w:t>í</w:t>
      </w:r>
      <w:r>
        <w:rPr>
          <w:spacing w:val="4"/>
        </w:rPr>
        <w:t>m</w:t>
      </w:r>
      <w:r>
        <w:t>u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ání.</w:t>
      </w:r>
      <w:r>
        <w:rPr>
          <w:w w:val="99"/>
        </w:rPr>
        <w:t xml:space="preserve"> </w:t>
      </w:r>
      <w:r>
        <w:t>E</w:t>
      </w:r>
      <w:r>
        <w:rPr>
          <w:spacing w:val="3"/>
        </w:rPr>
        <w:t>m</w:t>
      </w:r>
      <w:r>
        <w:t>ise</w:t>
      </w:r>
      <w:r>
        <w:rPr>
          <w:spacing w:val="-8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rPr>
          <w:spacing w:val="1"/>
        </w:rPr>
        <w:t>č</w:t>
      </w:r>
      <w:r>
        <w:t>i</w:t>
      </w:r>
      <w:r>
        <w:rPr>
          <w:spacing w:val="-2"/>
        </w:rPr>
        <w:t>n</w:t>
      </w:r>
      <w:r>
        <w:t>nosti</w:t>
      </w:r>
      <w:r>
        <w:rPr>
          <w:spacing w:val="-7"/>
        </w:rPr>
        <w:t xml:space="preserve"> </w:t>
      </w:r>
      <w:r>
        <w:t>sta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lastRenderedPageBreak/>
        <w:t>st</w:t>
      </w:r>
      <w:r>
        <w:rPr>
          <w:spacing w:val="1"/>
        </w:rPr>
        <w:t>r</w:t>
      </w:r>
      <w:r>
        <w:t>ojů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dopra</w:t>
      </w:r>
      <w:r>
        <w:rPr>
          <w:spacing w:val="-2"/>
        </w:rPr>
        <w:t>v</w:t>
      </w:r>
      <w:r>
        <w:t>y</w:t>
      </w:r>
      <w:r>
        <w:rPr>
          <w:spacing w:val="-12"/>
        </w:rPr>
        <w:t xml:space="preserve"> </w:t>
      </w:r>
      <w:r>
        <w:t>ne</w:t>
      </w:r>
      <w:r>
        <w:rPr>
          <w:spacing w:val="-3"/>
        </w:rPr>
        <w:t>v</w:t>
      </w:r>
      <w:r>
        <w:rPr>
          <w:spacing w:val="-7"/>
        </w:rPr>
        <w:t>y</w:t>
      </w:r>
      <w:r>
        <w:rPr>
          <w:spacing w:val="-5"/>
        </w:rPr>
        <w:t>ž</w:t>
      </w:r>
      <w:r>
        <w:t>adují</w:t>
      </w:r>
      <w:r>
        <w:rPr>
          <w:spacing w:val="-8"/>
        </w:rPr>
        <w:t xml:space="preserve"> </w:t>
      </w:r>
      <w:r>
        <w:rPr>
          <w:spacing w:val="-5"/>
        </w:rPr>
        <w:t>z</w:t>
      </w:r>
      <w:r>
        <w:t>v</w:t>
      </w:r>
      <w:r>
        <w:rPr>
          <w:spacing w:val="-3"/>
        </w:rPr>
        <w:t>l</w:t>
      </w:r>
      <w:r>
        <w:t>áštní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působ</w:t>
      </w:r>
      <w:r>
        <w:rPr>
          <w:spacing w:val="-8"/>
        </w:rPr>
        <w:t xml:space="preserve"> </w:t>
      </w:r>
      <w:r>
        <w:rPr>
          <w:spacing w:val="-2"/>
        </w:rPr>
        <w:t>l</w:t>
      </w:r>
      <w:r>
        <w:t>i</w:t>
      </w:r>
      <w:r>
        <w:rPr>
          <w:spacing w:val="2"/>
        </w:rPr>
        <w:t>k</w:t>
      </w:r>
      <w:r>
        <w:rPr>
          <w:spacing w:val="-2"/>
        </w:rPr>
        <w:t>v</w:t>
      </w:r>
      <w:r>
        <w:t>i</w:t>
      </w:r>
      <w:r>
        <w:rPr>
          <w:spacing w:val="-2"/>
        </w:rPr>
        <w:t>d</w:t>
      </w:r>
      <w:r>
        <w:t>ace.</w:t>
      </w:r>
    </w:p>
    <w:p w:rsidR="00F228D5" w:rsidRDefault="00F228D5" w:rsidP="00F228D5">
      <w:pPr>
        <w:kinsoku w:val="0"/>
        <w:overflowPunct w:val="0"/>
        <w:spacing w:before="3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38" w:lineRule="auto"/>
        <w:ind w:right="43"/>
        <w:jc w:val="both"/>
      </w:pPr>
      <w:r>
        <w:rPr>
          <w:b/>
          <w:bCs/>
        </w:rPr>
        <w:t>Nakládání</w:t>
      </w:r>
      <w:r>
        <w:rPr>
          <w:b/>
          <w:bCs/>
          <w:spacing w:val="40"/>
        </w:rPr>
        <w:t xml:space="preserve"> </w:t>
      </w:r>
      <w:r>
        <w:rPr>
          <w:b/>
          <w:bCs/>
        </w:rPr>
        <w:t>s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o</w:t>
      </w:r>
      <w:r>
        <w:rPr>
          <w:b/>
          <w:bCs/>
          <w:spacing w:val="1"/>
        </w:rPr>
        <w:t>d</w:t>
      </w:r>
      <w:r>
        <w:rPr>
          <w:b/>
          <w:bCs/>
        </w:rPr>
        <w:t>pady</w:t>
      </w:r>
      <w:r>
        <w:rPr>
          <w:b/>
          <w:bCs/>
          <w:spacing w:val="40"/>
        </w:rPr>
        <w:t xml:space="preserve"> </w:t>
      </w:r>
      <w:r>
        <w:rPr>
          <w:b/>
          <w:bCs/>
        </w:rPr>
        <w:t>a</w:t>
      </w:r>
      <w:r>
        <w:rPr>
          <w:b/>
          <w:bCs/>
          <w:spacing w:val="41"/>
        </w:rPr>
        <w:t xml:space="preserve"> </w:t>
      </w:r>
      <w:r>
        <w:rPr>
          <w:b/>
          <w:bCs/>
        </w:rPr>
        <w:t>materiály</w:t>
      </w:r>
      <w:r>
        <w:rPr>
          <w:b/>
          <w:bCs/>
          <w:spacing w:val="38"/>
        </w:rPr>
        <w:t xml:space="preserve"> </w:t>
      </w:r>
      <w:r>
        <w:rPr>
          <w:b/>
          <w:bCs/>
        </w:rPr>
        <w:t>na</w:t>
      </w:r>
      <w:r>
        <w:rPr>
          <w:b/>
          <w:bCs/>
          <w:spacing w:val="42"/>
        </w:rPr>
        <w:t xml:space="preserve"> </w:t>
      </w:r>
      <w:r>
        <w:rPr>
          <w:b/>
          <w:bCs/>
        </w:rPr>
        <w:t>sta</w:t>
      </w:r>
      <w:r>
        <w:rPr>
          <w:b/>
          <w:bCs/>
          <w:spacing w:val="2"/>
        </w:rPr>
        <w:t>v</w:t>
      </w:r>
      <w:r>
        <w:rPr>
          <w:b/>
          <w:bCs/>
        </w:rPr>
        <w:t>bě</w:t>
      </w:r>
      <w:r>
        <w:rPr>
          <w:b/>
          <w:bCs/>
          <w:spacing w:val="41"/>
        </w:rPr>
        <w:t xml:space="preserve"> </w:t>
      </w:r>
      <w:r>
        <w:t>bude</w:t>
      </w:r>
      <w:r>
        <w:rPr>
          <w:spacing w:val="40"/>
        </w:rPr>
        <w:t xml:space="preserve"> </w:t>
      </w:r>
      <w:r>
        <w:t>prov</w:t>
      </w:r>
      <w:r>
        <w:rPr>
          <w:spacing w:val="-2"/>
        </w:rPr>
        <w:t>á</w:t>
      </w:r>
      <w:r>
        <w:t>děno</w:t>
      </w:r>
      <w:r>
        <w:rPr>
          <w:spacing w:val="40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spacing w:val="1"/>
        </w:rPr>
        <w:t>s</w:t>
      </w:r>
      <w:r>
        <w:t>ou</w:t>
      </w:r>
      <w:r>
        <w:rPr>
          <w:spacing w:val="-2"/>
        </w:rPr>
        <w:t>l</w:t>
      </w:r>
      <w:r>
        <w:t>adu</w:t>
      </w:r>
      <w:r>
        <w:rPr>
          <w:spacing w:val="40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39"/>
        </w:rPr>
        <w:t xml:space="preserve"> </w:t>
      </w:r>
      <w:r>
        <w:rPr>
          <w:spacing w:val="-5"/>
        </w:rPr>
        <w:t>z</w:t>
      </w:r>
      <w:r>
        <w:t>něn</w:t>
      </w:r>
      <w:r>
        <w:rPr>
          <w:spacing w:val="-2"/>
        </w:rPr>
        <w:t>í</w:t>
      </w:r>
      <w:r>
        <w:t>m</w:t>
      </w:r>
      <w:r>
        <w:rPr>
          <w:spacing w:val="44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ona</w:t>
      </w:r>
      <w:r>
        <w:rPr>
          <w:spacing w:val="38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odp</w:t>
      </w:r>
      <w:r>
        <w:rPr>
          <w:spacing w:val="-2"/>
        </w:rPr>
        <w:t>a</w:t>
      </w:r>
      <w:r>
        <w:t>dech.</w:t>
      </w:r>
      <w:r>
        <w:rPr>
          <w:w w:val="99"/>
        </w:rPr>
        <w:t xml:space="preserve"> </w:t>
      </w:r>
      <w:r>
        <w:t>Zhoto</w:t>
      </w:r>
      <w:r>
        <w:rPr>
          <w:spacing w:val="-2"/>
        </w:rPr>
        <w:t>v</w:t>
      </w:r>
      <w:r>
        <w:t>it</w:t>
      </w:r>
      <w:r>
        <w:rPr>
          <w:spacing w:val="-2"/>
        </w:rPr>
        <w:t>e</w:t>
      </w:r>
      <w:r>
        <w:t>l</w:t>
      </w:r>
      <w:r>
        <w:rPr>
          <w:spacing w:val="28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1"/>
        </w:rPr>
        <w:t>c</w:t>
      </w:r>
      <w:r>
        <w:t>h</w:t>
      </w:r>
      <w:r>
        <w:rPr>
          <w:spacing w:val="28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28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s</w:t>
      </w:r>
      <w:r>
        <w:t>tí</w:t>
      </w:r>
      <w:r>
        <w:rPr>
          <w:spacing w:val="28"/>
        </w:rPr>
        <w:t xml:space="preserve"> </w:t>
      </w:r>
      <w:r>
        <w:t>odd</w:t>
      </w:r>
      <w:r>
        <w:rPr>
          <w:spacing w:val="-2"/>
        </w:rPr>
        <w:t>ě</w:t>
      </w:r>
      <w:r>
        <w:t>l</w:t>
      </w:r>
      <w:r>
        <w:rPr>
          <w:spacing w:val="-2"/>
        </w:rPr>
        <w:t>e</w:t>
      </w:r>
      <w:r>
        <w:t>né</w:t>
      </w:r>
      <w:r>
        <w:rPr>
          <w:spacing w:val="28"/>
        </w:rPr>
        <w:t xml:space="preserve"> </w:t>
      </w:r>
      <w:r>
        <w:t>na</w:t>
      </w:r>
      <w:r>
        <w:rPr>
          <w:spacing w:val="2"/>
        </w:rPr>
        <w:t>k</w:t>
      </w:r>
      <w:r>
        <w:t>l</w:t>
      </w:r>
      <w:r>
        <w:rPr>
          <w:spacing w:val="-2"/>
        </w:rPr>
        <w:t>á</w:t>
      </w:r>
      <w:r>
        <w:t>dání</w:t>
      </w:r>
      <w:r>
        <w:rPr>
          <w:spacing w:val="2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28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t>m</w:t>
      </w:r>
      <w:r>
        <w:rPr>
          <w:spacing w:val="31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</w:t>
      </w:r>
      <w:r>
        <w:rPr>
          <w:spacing w:val="-2"/>
        </w:rPr>
        <w:t>e</w:t>
      </w:r>
      <w:r>
        <w:t>m</w:t>
      </w:r>
      <w:r>
        <w:rPr>
          <w:spacing w:val="30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odp</w:t>
      </w:r>
      <w:r>
        <w:rPr>
          <w:spacing w:val="-2"/>
        </w:rPr>
        <w:t>a</w:t>
      </w:r>
      <w:r>
        <w:t>d</w:t>
      </w:r>
      <w:r>
        <w:rPr>
          <w:spacing w:val="-8"/>
        </w:rPr>
        <w:t>y</w:t>
      </w:r>
      <w:r>
        <w:t>,</w:t>
      </w:r>
      <w:r>
        <w:rPr>
          <w:spacing w:val="26"/>
        </w:rPr>
        <w:t xml:space="preserve"> </w:t>
      </w:r>
      <w:r>
        <w:t>v</w:t>
      </w:r>
      <w:r>
        <w:rPr>
          <w:spacing w:val="-6"/>
        </w:rPr>
        <w:t>z</w:t>
      </w:r>
      <w:r>
        <w:t>n</w:t>
      </w:r>
      <w:r>
        <w:rPr>
          <w:spacing w:val="-2"/>
        </w:rPr>
        <w:t>i</w:t>
      </w:r>
      <w:r>
        <w:rPr>
          <w:spacing w:val="3"/>
        </w:rPr>
        <w:t>k</w:t>
      </w:r>
      <w:r>
        <w:t>ají</w:t>
      </w:r>
      <w:r>
        <w:rPr>
          <w:spacing w:val="2"/>
        </w:rPr>
        <w:t>c</w:t>
      </w:r>
      <w:r>
        <w:t>í</w:t>
      </w:r>
      <w:r>
        <w:rPr>
          <w:spacing w:val="4"/>
        </w:rPr>
        <w:t>m</w:t>
      </w:r>
      <w:r>
        <w:t>i</w:t>
      </w:r>
      <w:r>
        <w:rPr>
          <w:spacing w:val="25"/>
        </w:rPr>
        <w:t xml:space="preserve"> </w:t>
      </w:r>
      <w:r>
        <w:t>při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ební</w:t>
      </w:r>
      <w:r>
        <w:rPr>
          <w:spacing w:val="16"/>
        </w:rPr>
        <w:t xml:space="preserve"> </w:t>
      </w:r>
      <w:r>
        <w:rPr>
          <w:spacing w:val="1"/>
        </w:rPr>
        <w:t>č</w:t>
      </w:r>
      <w:r>
        <w:t>i</w:t>
      </w:r>
      <w:r>
        <w:rPr>
          <w:spacing w:val="-2"/>
        </w:rPr>
        <w:t>n</w:t>
      </w:r>
      <w:r>
        <w:t>nosti,</w:t>
      </w:r>
      <w:r>
        <w:rPr>
          <w:spacing w:val="16"/>
        </w:rPr>
        <w:t xml:space="preserve"> </w:t>
      </w:r>
      <w:r>
        <w:t>d</w:t>
      </w:r>
      <w:r>
        <w:rPr>
          <w:spacing w:val="-2"/>
        </w:rPr>
        <w:t>l</w:t>
      </w:r>
      <w:r>
        <w:t>e</w:t>
      </w:r>
      <w:r>
        <w:rPr>
          <w:spacing w:val="17"/>
        </w:rPr>
        <w:t xml:space="preserve"> </w:t>
      </w:r>
      <w:r>
        <w:rPr>
          <w:spacing w:val="1"/>
        </w:rPr>
        <w:t>c</w:t>
      </w:r>
      <w:r>
        <w:t>hara</w:t>
      </w:r>
      <w:r>
        <w:rPr>
          <w:spacing w:val="3"/>
        </w:rPr>
        <w:t>k</w:t>
      </w:r>
      <w:r>
        <w:t>teru</w:t>
      </w:r>
      <w:r>
        <w:rPr>
          <w:spacing w:val="18"/>
        </w:rPr>
        <w:t xml:space="preserve"> </w:t>
      </w:r>
      <w:r>
        <w:t>těchto</w:t>
      </w:r>
      <w:r>
        <w:rPr>
          <w:spacing w:val="17"/>
        </w:rPr>
        <w:t xml:space="preserve"> </w:t>
      </w:r>
      <w:r>
        <w:t>h</w:t>
      </w:r>
      <w:r>
        <w:rPr>
          <w:spacing w:val="4"/>
        </w:rPr>
        <w:t>m</w:t>
      </w:r>
      <w:r>
        <w:t>ot</w:t>
      </w:r>
      <w:r>
        <w:rPr>
          <w:spacing w:val="17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pro</w:t>
      </w:r>
      <w:r>
        <w:rPr>
          <w:spacing w:val="17"/>
        </w:rPr>
        <w:t xml:space="preserve"> </w:t>
      </w:r>
      <w:r>
        <w:t>t</w:t>
      </w:r>
      <w:r>
        <w:rPr>
          <w:spacing w:val="-8"/>
        </w:rPr>
        <w:t>y</w:t>
      </w:r>
      <w:r>
        <w:t>to</w:t>
      </w:r>
      <w:r>
        <w:rPr>
          <w:spacing w:val="17"/>
        </w:rPr>
        <w:t xml:space="preserve"> </w:t>
      </w:r>
      <w:r>
        <w:rPr>
          <w:spacing w:val="1"/>
        </w:rPr>
        <w:t>č</w:t>
      </w:r>
      <w:r>
        <w:t>i</w:t>
      </w:r>
      <w:r>
        <w:rPr>
          <w:spacing w:val="-2"/>
        </w:rPr>
        <w:t>n</w:t>
      </w:r>
      <w:r>
        <w:t>nosti</w:t>
      </w:r>
      <w:r>
        <w:rPr>
          <w:spacing w:val="16"/>
        </w:rPr>
        <w:t xml:space="preserve"> </w:t>
      </w:r>
      <w:r>
        <w:t>bude</w:t>
      </w:r>
      <w:r>
        <w:rPr>
          <w:spacing w:val="17"/>
        </w:rPr>
        <w:t xml:space="preserve"> </w:t>
      </w:r>
      <w:r>
        <w:rPr>
          <w:spacing w:val="4"/>
        </w:rPr>
        <w:t>m</w:t>
      </w:r>
      <w:r>
        <w:t>ít</w:t>
      </w:r>
      <w:r>
        <w:rPr>
          <w:spacing w:val="17"/>
        </w:rPr>
        <w:t xml:space="preserve"> </w:t>
      </w:r>
      <w:r>
        <w:rPr>
          <w:spacing w:val="-5"/>
        </w:rPr>
        <w:t>z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án</w:t>
      </w:r>
      <w:r>
        <w:rPr>
          <w:spacing w:val="16"/>
        </w:rPr>
        <w:t xml:space="preserve"> </w:t>
      </w:r>
      <w:r>
        <w:t>techno</w:t>
      </w:r>
      <w:r>
        <w:rPr>
          <w:spacing w:val="-2"/>
        </w:rPr>
        <w:t>l</w:t>
      </w:r>
      <w:r>
        <w:t>og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ý</w:t>
      </w:r>
      <w:r>
        <w:rPr>
          <w:spacing w:val="12"/>
        </w:rPr>
        <w:t xml:space="preserve"> </w:t>
      </w:r>
      <w:r>
        <w:t>pře</w:t>
      </w:r>
      <w:r>
        <w:rPr>
          <w:spacing w:val="-1"/>
        </w:rPr>
        <w:t>d</w:t>
      </w:r>
      <w:r>
        <w:t>p</w:t>
      </w:r>
      <w:r>
        <w:rPr>
          <w:spacing w:val="-2"/>
        </w:rPr>
        <w:t>i</w:t>
      </w:r>
      <w:r>
        <w:rPr>
          <w:spacing w:val="1"/>
        </w:rPr>
        <w:t>s</w:t>
      </w:r>
      <w:r>
        <w:t>.</w:t>
      </w:r>
      <w:r>
        <w:rPr>
          <w:w w:val="99"/>
        </w:rPr>
        <w:t xml:space="preserve"> </w:t>
      </w:r>
      <w:r>
        <w:t>V</w:t>
      </w:r>
      <w:r>
        <w:rPr>
          <w:spacing w:val="-8"/>
        </w:rPr>
        <w:t>ý</w:t>
      </w:r>
      <w:r>
        <w:rPr>
          <w:spacing w:val="3"/>
        </w:rPr>
        <w:t>k</w:t>
      </w:r>
      <w:r>
        <w:t>opek</w:t>
      </w:r>
      <w:r>
        <w:rPr>
          <w:spacing w:val="-1"/>
        </w:rPr>
        <w:t xml:space="preserve"> </w:t>
      </w:r>
      <w:r>
        <w:t>bude</w:t>
      </w:r>
      <w:r>
        <w:rPr>
          <w:spacing w:val="-3"/>
        </w:rPr>
        <w:t xml:space="preserve"> </w:t>
      </w:r>
      <w:r>
        <w:t>přednostně</w:t>
      </w:r>
      <w:r>
        <w:rPr>
          <w:spacing w:val="-4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í</w:t>
      </w:r>
      <w:r>
        <w:rPr>
          <w:spacing w:val="-2"/>
        </w:rPr>
        <w:t>v</w:t>
      </w:r>
      <w:r>
        <w:t>án</w:t>
      </w:r>
      <w:r>
        <w:rPr>
          <w:spacing w:val="-3"/>
        </w:rPr>
        <w:t xml:space="preserve"> </w:t>
      </w:r>
      <w:r>
        <w:t>při</w:t>
      </w:r>
      <w:r>
        <w:rPr>
          <w:spacing w:val="-3"/>
        </w:rPr>
        <w:t xml:space="preserve"> </w:t>
      </w:r>
      <w:r>
        <w:rPr>
          <w:spacing w:val="-5"/>
        </w:rPr>
        <w:t>z</w:t>
      </w:r>
      <w:r>
        <w:t>pět</w:t>
      </w:r>
      <w:r>
        <w:rPr>
          <w:spacing w:val="-2"/>
        </w:rPr>
        <w:t>n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3"/>
        </w:rPr>
        <w:t xml:space="preserve"> </w:t>
      </w:r>
      <w:r>
        <w:rPr>
          <w:spacing w:val="-5"/>
        </w:rPr>
        <w:t>z</w:t>
      </w:r>
      <w:r>
        <w:t>ás</w:t>
      </w:r>
      <w:r>
        <w:rPr>
          <w:spacing w:val="-7"/>
        </w:rPr>
        <w:t>y</w:t>
      </w:r>
      <w:r>
        <w:t>pech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</w:t>
      </w:r>
      <w:r>
        <w:rPr>
          <w:spacing w:val="4"/>
        </w:rPr>
        <w:t>k</w:t>
      </w:r>
      <w:r>
        <w:t>u</w:t>
      </w:r>
      <w:r>
        <w:rPr>
          <w:spacing w:val="-2"/>
        </w:rPr>
        <w:t>l</w:t>
      </w:r>
      <w:r>
        <w:t>ti</w:t>
      </w:r>
      <w:r>
        <w:rPr>
          <w:spacing w:val="-3"/>
        </w:rPr>
        <w:t>v</w:t>
      </w:r>
      <w:r>
        <w:t>aci</w:t>
      </w:r>
      <w:r>
        <w:rPr>
          <w:spacing w:val="-5"/>
        </w:rPr>
        <w:t xml:space="preserve"> </w:t>
      </w:r>
      <w:r>
        <w:t>ú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í</w:t>
      </w:r>
      <w:r>
        <w:rPr>
          <w:spacing w:val="-6"/>
        </w:rPr>
        <w:t xml:space="preserve"> </w:t>
      </w:r>
      <w:r>
        <w:t>dotčeného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4"/>
        </w:rPr>
        <w:t>m</w:t>
      </w:r>
      <w:r>
        <w:t>i</w:t>
      </w:r>
      <w:r>
        <w:rPr>
          <w:spacing w:val="-6"/>
        </w:rPr>
        <w:t xml:space="preserve"> </w:t>
      </w:r>
      <w:r>
        <w:t>pra</w:t>
      </w:r>
      <w:r>
        <w:rPr>
          <w:spacing w:val="1"/>
        </w:rPr>
        <w:t>c</w:t>
      </w:r>
      <w:r>
        <w:t>e</w:t>
      </w:r>
      <w:r>
        <w:rPr>
          <w:spacing w:val="4"/>
        </w:rPr>
        <w:t>m</w:t>
      </w:r>
      <w:r>
        <w:t>i.</w:t>
      </w:r>
      <w:r>
        <w:rPr>
          <w:w w:val="99"/>
        </w:rPr>
        <w:t xml:space="preserve"> </w:t>
      </w:r>
      <w:r>
        <w:t>K</w:t>
      </w:r>
      <w:r>
        <w:rPr>
          <w:spacing w:val="-2"/>
        </w:rPr>
        <w:t>á</w:t>
      </w:r>
      <w:r>
        <w:rPr>
          <w:spacing w:val="4"/>
        </w:rPr>
        <w:t>m</w:t>
      </w:r>
      <w:r>
        <w:t>en</w:t>
      </w:r>
      <w:r>
        <w:rPr>
          <w:spacing w:val="-5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ro</w:t>
      </w:r>
      <w:r>
        <w:rPr>
          <w:spacing w:val="-5"/>
        </w:rPr>
        <w:t>z</w:t>
      </w:r>
      <w:r>
        <w:t>ebran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5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-4"/>
        </w:rPr>
        <w:t xml:space="preserve"> </w:t>
      </w:r>
      <w:r>
        <w:t>bude</w:t>
      </w:r>
      <w:r>
        <w:rPr>
          <w:spacing w:val="-6"/>
        </w:rPr>
        <w:t xml:space="preserve"> </w:t>
      </w:r>
      <w:r>
        <w:t>přednostně</w:t>
      </w:r>
      <w:r>
        <w:rPr>
          <w:spacing w:val="-4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í</w:t>
      </w:r>
      <w:r>
        <w:rPr>
          <w:spacing w:val="-2"/>
        </w:rPr>
        <w:t>v</w:t>
      </w:r>
      <w:r>
        <w:t>án</w:t>
      </w:r>
      <w:r>
        <w:rPr>
          <w:spacing w:val="-6"/>
        </w:rPr>
        <w:t xml:space="preserve"> </w:t>
      </w:r>
      <w:r>
        <w:rPr>
          <w:spacing w:val="-2"/>
        </w:rPr>
        <w:t>n</w:t>
      </w:r>
      <w:r>
        <w:t>a</w:t>
      </w:r>
      <w:r>
        <w:rPr>
          <w:spacing w:val="-7"/>
        </w:rPr>
        <w:t xml:space="preserve"> </w:t>
      </w:r>
      <w:r>
        <w:t>stav</w:t>
      </w:r>
      <w:r>
        <w:rPr>
          <w:spacing w:val="-2"/>
        </w:rPr>
        <w:t>b</w:t>
      </w:r>
      <w:r>
        <w:t>ě</w:t>
      </w:r>
      <w:r>
        <w:rPr>
          <w:spacing w:val="-6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opě</w:t>
      </w:r>
      <w:r>
        <w:rPr>
          <w:spacing w:val="-2"/>
        </w:rPr>
        <w:t>t</w:t>
      </w:r>
      <w:r>
        <w:t>o</w:t>
      </w:r>
      <w:r>
        <w:rPr>
          <w:spacing w:val="-2"/>
        </w:rPr>
        <w:t>v</w:t>
      </w:r>
      <w:r>
        <w:t>né</w:t>
      </w:r>
      <w:r>
        <w:rPr>
          <w:spacing w:val="3"/>
        </w:rPr>
        <w:t>m</w:t>
      </w:r>
      <w:r>
        <w:t>u</w:t>
      </w:r>
      <w:r>
        <w:rPr>
          <w:spacing w:val="-6"/>
        </w:rPr>
        <w:t xml:space="preserve"> z</w:t>
      </w:r>
      <w:r>
        <w:t>abu</w:t>
      </w:r>
      <w:r>
        <w:rPr>
          <w:spacing w:val="-2"/>
        </w:rPr>
        <w:t>d</w:t>
      </w:r>
      <w:r>
        <w:t>o</w:t>
      </w:r>
      <w:r>
        <w:rPr>
          <w:spacing w:val="-2"/>
        </w:rPr>
        <w:t>v</w:t>
      </w:r>
      <w:r>
        <w:t>ání</w:t>
      </w:r>
      <w:r>
        <w:rPr>
          <w:spacing w:val="-6"/>
        </w:rPr>
        <w:t xml:space="preserve"> </w:t>
      </w:r>
      <w:r>
        <w:rPr>
          <w:spacing w:val="-2"/>
        </w:rPr>
        <w:t>d</w:t>
      </w:r>
      <w:r>
        <w:t>o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t>áho</w:t>
      </w:r>
      <w:r>
        <w:rPr>
          <w:spacing w:val="-6"/>
        </w:rPr>
        <w:t>z</w:t>
      </w:r>
      <w:r>
        <w:t>ů</w:t>
      </w:r>
      <w:r>
        <w:rPr>
          <w:spacing w:val="-6"/>
        </w:rPr>
        <w:t xml:space="preserve"> </w:t>
      </w:r>
      <w:r>
        <w:t>a</w:t>
      </w:r>
      <w:r>
        <w:rPr>
          <w:w w:val="99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n,</w:t>
      </w:r>
      <w:r>
        <w:rPr>
          <w:spacing w:val="16"/>
        </w:rPr>
        <w:t xml:space="preserve"> </w:t>
      </w:r>
      <w:r>
        <w:t>bud</w:t>
      </w:r>
      <w:r>
        <w:rPr>
          <w:spacing w:val="-2"/>
        </w:rPr>
        <w:t>e</w:t>
      </w:r>
      <w:r>
        <w:t>-li</w:t>
      </w:r>
      <w:r>
        <w:rPr>
          <w:spacing w:val="15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ěrově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3"/>
        </w:rPr>
        <w:t>k</w:t>
      </w:r>
      <w:r>
        <w:t>v</w:t>
      </w:r>
      <w:r>
        <w:rPr>
          <w:spacing w:val="-2"/>
        </w:rPr>
        <w:t>a</w:t>
      </w:r>
      <w:r>
        <w:t>l</w:t>
      </w:r>
      <w:r>
        <w:rPr>
          <w:spacing w:val="-3"/>
        </w:rPr>
        <w:t>i</w:t>
      </w:r>
      <w:r>
        <w:t>tou</w:t>
      </w:r>
      <w:r>
        <w:rPr>
          <w:spacing w:val="15"/>
        </w:rPr>
        <w:t xml:space="preserve"> </w:t>
      </w:r>
      <w:r>
        <w:t>odp</w:t>
      </w:r>
      <w:r>
        <w:rPr>
          <w:spacing w:val="-2"/>
        </w:rPr>
        <w:t>o</w:t>
      </w:r>
      <w:r>
        <w:t>v</w:t>
      </w:r>
      <w:r>
        <w:rPr>
          <w:spacing w:val="-2"/>
        </w:rPr>
        <w:t>í</w:t>
      </w:r>
      <w:r>
        <w:t>dat.</w:t>
      </w:r>
      <w:r>
        <w:rPr>
          <w:spacing w:val="14"/>
        </w:rPr>
        <w:t xml:space="preserve"> </w:t>
      </w:r>
      <w:r>
        <w:t>Ne</w:t>
      </w:r>
      <w:r>
        <w:rPr>
          <w:spacing w:val="-2"/>
        </w:rPr>
        <w:t>v</w:t>
      </w:r>
      <w:r>
        <w:rPr>
          <w:spacing w:val="-7"/>
        </w:rPr>
        <w:t>y</w:t>
      </w:r>
      <w:r>
        <w:t>u</w:t>
      </w:r>
      <w:r>
        <w:rPr>
          <w:spacing w:val="-5"/>
        </w:rPr>
        <w:t>ž</w:t>
      </w:r>
      <w:r>
        <w:t>itý</w:t>
      </w:r>
      <w:r>
        <w:rPr>
          <w:spacing w:val="9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</w:t>
      </w:r>
      <w:r>
        <w:rPr>
          <w:spacing w:val="14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opů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bouran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14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15"/>
        </w:rPr>
        <w:t xml:space="preserve"> </w:t>
      </w:r>
      <w:r>
        <w:t>bude</w:t>
      </w:r>
      <w:r>
        <w:rPr>
          <w:w w:val="99"/>
        </w:rPr>
        <w:t xml:space="preserve"> </w:t>
      </w:r>
      <w:r>
        <w:t>tříděn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nab</w:t>
      </w:r>
      <w:r>
        <w:rPr>
          <w:spacing w:val="-2"/>
        </w:rPr>
        <w:t>í</w:t>
      </w:r>
      <w:r>
        <w:t>dnut</w:t>
      </w:r>
      <w:r>
        <w:rPr>
          <w:spacing w:val="34"/>
        </w:rPr>
        <w:t xml:space="preserve"> </w:t>
      </w:r>
      <w:r>
        <w:t>k da</w:t>
      </w:r>
      <w:r>
        <w:rPr>
          <w:spacing w:val="-2"/>
        </w:rPr>
        <w:t>l</w:t>
      </w:r>
      <w:r>
        <w:rPr>
          <w:spacing w:val="1"/>
        </w:rPr>
        <w:t>š</w:t>
      </w:r>
      <w:r>
        <w:t>í</w:t>
      </w:r>
      <w:r>
        <w:rPr>
          <w:spacing w:val="4"/>
        </w:rPr>
        <w:t>m</w:t>
      </w:r>
      <w:r>
        <w:t>u</w:t>
      </w:r>
      <w:r>
        <w:rPr>
          <w:spacing w:val="35"/>
        </w:rPr>
        <w:t xml:space="preserve"> </w:t>
      </w:r>
      <w:r>
        <w:rPr>
          <w:spacing w:val="-5"/>
        </w:rPr>
        <w:t>z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ání.</w:t>
      </w:r>
      <w:r>
        <w:rPr>
          <w:spacing w:val="35"/>
        </w:rPr>
        <w:t xml:space="preserve"> </w:t>
      </w:r>
      <w:r>
        <w:t>K</w:t>
      </w:r>
      <w:r>
        <w:rPr>
          <w:spacing w:val="-2"/>
        </w:rPr>
        <w:t>o</w:t>
      </w:r>
      <w:r>
        <w:rPr>
          <w:spacing w:val="4"/>
        </w:rPr>
        <w:t>m</w:t>
      </w:r>
      <w:r>
        <w:t>uná</w:t>
      </w:r>
      <w:r>
        <w:rPr>
          <w:spacing w:val="-3"/>
        </w:rPr>
        <w:t>l</w:t>
      </w:r>
      <w:r>
        <w:t>ní</w:t>
      </w:r>
      <w:r>
        <w:rPr>
          <w:spacing w:val="33"/>
        </w:rPr>
        <w:t xml:space="preserve"> </w:t>
      </w:r>
      <w:r>
        <w:t>odp</w:t>
      </w:r>
      <w:r>
        <w:rPr>
          <w:spacing w:val="-2"/>
        </w:rPr>
        <w:t>a</w:t>
      </w:r>
      <w:r>
        <w:t>d,</w:t>
      </w:r>
      <w:r>
        <w:rPr>
          <w:spacing w:val="34"/>
        </w:rPr>
        <w:t xml:space="preserve"> </w:t>
      </w:r>
      <w:r>
        <w:t>v</w:t>
      </w:r>
      <w:r>
        <w:rPr>
          <w:spacing w:val="-6"/>
        </w:rPr>
        <w:t>z</w:t>
      </w:r>
      <w:r>
        <w:t>n</w:t>
      </w:r>
      <w:r>
        <w:rPr>
          <w:spacing w:val="-2"/>
        </w:rPr>
        <w:t>i</w:t>
      </w:r>
      <w:r>
        <w:rPr>
          <w:spacing w:val="3"/>
        </w:rPr>
        <w:t>k</w:t>
      </w:r>
      <w:r>
        <w:rPr>
          <w:spacing w:val="-1"/>
        </w:rPr>
        <w:t>a</w:t>
      </w:r>
      <w:r>
        <w:rPr>
          <w:spacing w:val="1"/>
        </w:rPr>
        <w:t>j</w:t>
      </w:r>
      <w:r>
        <w:t>ící</w:t>
      </w:r>
      <w:r>
        <w:rPr>
          <w:spacing w:val="34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rá</w:t>
      </w:r>
      <w:r>
        <w:rPr>
          <w:spacing w:val="5"/>
        </w:rPr>
        <w:t>m</w:t>
      </w:r>
      <w:r>
        <w:rPr>
          <w:spacing w:val="1"/>
        </w:rPr>
        <w:t>c</w:t>
      </w:r>
      <w:r>
        <w:t>i</w:t>
      </w:r>
      <w:r>
        <w:rPr>
          <w:spacing w:val="32"/>
        </w:rPr>
        <w:t xml:space="preserve"> </w:t>
      </w:r>
      <w:r>
        <w:t>prov</w:t>
      </w:r>
      <w:r>
        <w:rPr>
          <w:spacing w:val="-2"/>
        </w:rPr>
        <w:t>o</w:t>
      </w:r>
      <w:r>
        <w:rPr>
          <w:spacing w:val="-5"/>
        </w:rPr>
        <w:t>z</w:t>
      </w:r>
      <w:r>
        <w:t>u</w:t>
      </w:r>
      <w:r>
        <w:rPr>
          <w:spacing w:val="33"/>
        </w:rPr>
        <w:t xml:space="preserve"> </w:t>
      </w:r>
      <w:r>
        <w:rPr>
          <w:spacing w:val="-5"/>
        </w:rPr>
        <w:t>z</w:t>
      </w:r>
      <w:r>
        <w:t>aří</w:t>
      </w:r>
      <w:r>
        <w:rPr>
          <w:spacing w:val="-5"/>
        </w:rPr>
        <w:t>z</w:t>
      </w:r>
      <w:r>
        <w:t>ení</w:t>
      </w:r>
      <w:r>
        <w:rPr>
          <w:spacing w:val="33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tě,</w:t>
      </w:r>
      <w:r>
        <w:rPr>
          <w:w w:val="99"/>
        </w:rPr>
        <w:t xml:space="preserve"> </w:t>
      </w:r>
      <w:r>
        <w:t>bude</w:t>
      </w:r>
      <w:r>
        <w:rPr>
          <w:spacing w:val="10"/>
        </w:rPr>
        <w:t xml:space="preserve"> </w:t>
      </w:r>
      <w:r>
        <w:t>l</w:t>
      </w:r>
      <w:r>
        <w:rPr>
          <w:spacing w:val="-3"/>
        </w:rPr>
        <w:t>i</w:t>
      </w:r>
      <w:r>
        <w:rPr>
          <w:spacing w:val="3"/>
        </w:rPr>
        <w:t>k</w:t>
      </w:r>
      <w:r>
        <w:t>v</w:t>
      </w:r>
      <w:r>
        <w:rPr>
          <w:spacing w:val="-3"/>
        </w:rPr>
        <w:t>i</w:t>
      </w:r>
      <w:r>
        <w:t>do</w:t>
      </w:r>
      <w:r>
        <w:rPr>
          <w:spacing w:val="-2"/>
        </w:rPr>
        <w:t>v</w:t>
      </w:r>
      <w:r>
        <w:t>án</w:t>
      </w:r>
      <w:r>
        <w:rPr>
          <w:spacing w:val="11"/>
        </w:rPr>
        <w:t xml:space="preserve"> </w:t>
      </w:r>
      <w:r>
        <w:t>předepsan</w:t>
      </w:r>
      <w:r>
        <w:rPr>
          <w:spacing w:val="-8"/>
        </w:rPr>
        <w:t>ý</w:t>
      </w:r>
      <w:r>
        <w:t>m</w:t>
      </w:r>
      <w:r>
        <w:rPr>
          <w:spacing w:val="16"/>
        </w:rPr>
        <w:t xml:space="preserve"> </w:t>
      </w:r>
      <w:r>
        <w:rPr>
          <w:spacing w:val="-5"/>
        </w:rPr>
        <w:t>z</w:t>
      </w:r>
      <w:r>
        <w:t>půso</w:t>
      </w:r>
      <w:r>
        <w:rPr>
          <w:spacing w:val="-1"/>
        </w:rPr>
        <w:t>b</w:t>
      </w:r>
      <w:r>
        <w:t>em</w:t>
      </w:r>
      <w:r>
        <w:rPr>
          <w:spacing w:val="15"/>
        </w:rPr>
        <w:t xml:space="preserve"> </w:t>
      </w:r>
      <w:r>
        <w:rPr>
          <w:spacing w:val="2"/>
        </w:rPr>
        <w:t>f</w:t>
      </w:r>
      <w:r>
        <w:t>ir</w:t>
      </w:r>
      <w:r>
        <w:rPr>
          <w:spacing w:val="4"/>
        </w:rPr>
        <w:t>m</w:t>
      </w:r>
      <w:r>
        <w:t>ou</w:t>
      </w:r>
      <w:r>
        <w:rPr>
          <w:spacing w:val="12"/>
        </w:rPr>
        <w:t xml:space="preserve"> </w:t>
      </w:r>
      <w:r>
        <w:rPr>
          <w:spacing w:val="-5"/>
        </w:rPr>
        <w:t>z</w:t>
      </w:r>
      <w:r>
        <w:t>ab</w:t>
      </w:r>
      <w:r>
        <w:rPr>
          <w:spacing w:val="-8"/>
        </w:rPr>
        <w:t>ý</w:t>
      </w:r>
      <w:r>
        <w:t>v</w:t>
      </w:r>
      <w:r>
        <w:rPr>
          <w:spacing w:val="-2"/>
        </w:rPr>
        <w:t>a</w:t>
      </w:r>
      <w:r>
        <w:rPr>
          <w:spacing w:val="1"/>
        </w:rPr>
        <w:t>j</w:t>
      </w:r>
      <w:r>
        <w:t>ící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na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dán</w:t>
      </w:r>
      <w:r>
        <w:rPr>
          <w:spacing w:val="-2"/>
        </w:rPr>
        <w:t>í</w:t>
      </w:r>
      <w:r>
        <w:t>m</w:t>
      </w:r>
      <w:r>
        <w:rPr>
          <w:spacing w:val="16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tí</w:t>
      </w:r>
      <w:r>
        <w:rPr>
          <w:spacing w:val="4"/>
        </w:rPr>
        <w:t>m</w:t>
      </w:r>
      <w:r>
        <w:t>to</w:t>
      </w:r>
      <w:r>
        <w:rPr>
          <w:spacing w:val="9"/>
        </w:rPr>
        <w:t xml:space="preserve"> </w:t>
      </w:r>
      <w:r>
        <w:t>odp</w:t>
      </w:r>
      <w:r>
        <w:rPr>
          <w:spacing w:val="-2"/>
        </w:rPr>
        <w:t>a</w:t>
      </w:r>
      <w:r>
        <w:t>de</w:t>
      </w:r>
      <w:r>
        <w:rPr>
          <w:spacing w:val="3"/>
        </w:rPr>
        <w:t>m</w:t>
      </w:r>
      <w:r>
        <w:t>.</w:t>
      </w:r>
      <w:r>
        <w:rPr>
          <w:spacing w:val="9"/>
        </w:rPr>
        <w:t xml:space="preserve"> </w:t>
      </w:r>
      <w:r>
        <w:t>Odděl</w:t>
      </w:r>
      <w:r>
        <w:rPr>
          <w:spacing w:val="-2"/>
        </w:rPr>
        <w:t>e</w:t>
      </w:r>
      <w:r>
        <w:t>ně</w:t>
      </w:r>
      <w:r>
        <w:rPr>
          <w:spacing w:val="9"/>
        </w:rPr>
        <w:t xml:space="preserve"> </w:t>
      </w:r>
      <w:r>
        <w:t>bude</w:t>
      </w:r>
      <w:r>
        <w:rPr>
          <w:w w:val="99"/>
        </w:rPr>
        <w:t xml:space="preserve"> </w:t>
      </w:r>
      <w:r>
        <w:t>na</w:t>
      </w:r>
      <w:r>
        <w:rPr>
          <w:spacing w:val="2"/>
        </w:rPr>
        <w:t>k</w:t>
      </w:r>
      <w:r>
        <w:t>l</w:t>
      </w:r>
      <w:r>
        <w:rPr>
          <w:spacing w:val="-2"/>
        </w:rPr>
        <w:t>á</w:t>
      </w:r>
      <w:r>
        <w:t>dáno</w:t>
      </w:r>
      <w:r>
        <w:rPr>
          <w:spacing w:val="28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neb</w:t>
      </w:r>
      <w:r>
        <w:rPr>
          <w:spacing w:val="-2"/>
        </w:rPr>
        <w:t>e</w:t>
      </w:r>
      <w:r>
        <w:rPr>
          <w:spacing w:val="-5"/>
        </w:rPr>
        <w:t>z</w:t>
      </w:r>
      <w:r>
        <w:t>pečn</w:t>
      </w:r>
      <w:r>
        <w:rPr>
          <w:spacing w:val="-7"/>
        </w:rPr>
        <w:t>ý</w:t>
      </w:r>
      <w:r>
        <w:rPr>
          <w:spacing w:val="4"/>
        </w:rPr>
        <w:t>m</w:t>
      </w:r>
      <w:r>
        <w:t>i</w:t>
      </w:r>
      <w:r>
        <w:rPr>
          <w:spacing w:val="30"/>
        </w:rPr>
        <w:t xml:space="preserve"> </w:t>
      </w:r>
      <w:r>
        <w:t>l</w:t>
      </w:r>
      <w:r>
        <w:rPr>
          <w:spacing w:val="-2"/>
        </w:rPr>
        <w:t>á</w:t>
      </w:r>
      <w:r>
        <w:t>t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i</w:t>
      </w:r>
      <w:r>
        <w:rPr>
          <w:spacing w:val="29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oba</w:t>
      </w:r>
      <w:r>
        <w:rPr>
          <w:spacing w:val="-3"/>
        </w:rPr>
        <w:t>l</w:t>
      </w:r>
      <w:r>
        <w:t>y</w:t>
      </w:r>
      <w:r>
        <w:rPr>
          <w:spacing w:val="25"/>
        </w:rPr>
        <w:t xml:space="preserve"> </w:t>
      </w:r>
      <w:r>
        <w:t>od</w:t>
      </w:r>
      <w:r>
        <w:rPr>
          <w:spacing w:val="29"/>
        </w:rPr>
        <w:t xml:space="preserve"> </w:t>
      </w:r>
      <w: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t>h,</w:t>
      </w:r>
      <w:r>
        <w:rPr>
          <w:spacing w:val="28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27"/>
        </w:rPr>
        <w:t xml:space="preserve"> </w:t>
      </w:r>
      <w:r>
        <w:rPr>
          <w:spacing w:val="1"/>
        </w:rPr>
        <w:t>js</w:t>
      </w:r>
      <w:r>
        <w:t>ou</w:t>
      </w:r>
      <w:r>
        <w:rPr>
          <w:spacing w:val="27"/>
        </w:rPr>
        <w:t xml:space="preserve"> </w:t>
      </w:r>
      <w:r>
        <w:t>např.</w:t>
      </w:r>
      <w:r>
        <w:rPr>
          <w:spacing w:val="28"/>
        </w:rPr>
        <w:t xml:space="preserve"> </w:t>
      </w:r>
      <w:r>
        <w:t>oba</w:t>
      </w:r>
      <w:r>
        <w:rPr>
          <w:spacing w:val="-3"/>
        </w:rPr>
        <w:t>l</w:t>
      </w:r>
      <w:r>
        <w:t>y</w:t>
      </w:r>
      <w:r>
        <w:rPr>
          <w:spacing w:val="22"/>
        </w:rPr>
        <w:t xml:space="preserve"> </w:t>
      </w:r>
      <w:r>
        <w:t>od</w:t>
      </w:r>
      <w:r>
        <w:rPr>
          <w:spacing w:val="27"/>
        </w:rPr>
        <w:t xml:space="preserve"> 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erál</w:t>
      </w:r>
      <w:r>
        <w:rPr>
          <w:spacing w:val="-2"/>
        </w:rPr>
        <w:t>n</w:t>
      </w:r>
      <w:r>
        <w:t>ích</w:t>
      </w:r>
      <w:r>
        <w:rPr>
          <w:spacing w:val="29"/>
        </w:rPr>
        <w:t xml:space="preserve"> </w:t>
      </w:r>
      <w:r>
        <w:t>o</w:t>
      </w:r>
      <w:r>
        <w:rPr>
          <w:spacing w:val="-2"/>
        </w:rPr>
        <w:t>l</w:t>
      </w:r>
      <w:r>
        <w:t>ejů,</w:t>
      </w:r>
      <w:r>
        <w:rPr>
          <w:spacing w:val="28"/>
        </w:rPr>
        <w:t xml:space="preserve"> </w:t>
      </w:r>
      <w:r>
        <w:rPr>
          <w:spacing w:val="4"/>
        </w:rPr>
        <w:t>m</w:t>
      </w:r>
      <w:r>
        <w:t>a</w:t>
      </w:r>
      <w:r>
        <w:rPr>
          <w:spacing w:val="-5"/>
        </w:rPr>
        <w:t>z</w:t>
      </w:r>
      <w:r>
        <w:t>iv</w:t>
      </w:r>
      <w:r>
        <w:rPr>
          <w:spacing w:val="26"/>
        </w:rPr>
        <w:t xml:space="preserve"> </w:t>
      </w:r>
      <w:r>
        <w:t>atp.</w:t>
      </w:r>
      <w:r>
        <w:rPr>
          <w:w w:val="99"/>
        </w:rPr>
        <w:t xml:space="preserve"> </w:t>
      </w:r>
      <w:r>
        <w:t>Odpad</w:t>
      </w:r>
      <w:r>
        <w:rPr>
          <w:spacing w:val="4"/>
        </w:rPr>
        <w:t xml:space="preserve"> </w:t>
      </w:r>
      <w:r>
        <w:t>bude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án</w:t>
      </w:r>
      <w:r>
        <w:rPr>
          <w:spacing w:val="2"/>
        </w:rPr>
        <w:t xml:space="preserve"> </w:t>
      </w:r>
      <w:r>
        <w:t>odd</w:t>
      </w:r>
      <w:r>
        <w:rPr>
          <w:spacing w:val="-2"/>
        </w:rPr>
        <w:t>ě</w:t>
      </w:r>
      <w:r>
        <w:t>l</w:t>
      </w:r>
      <w:r>
        <w:rPr>
          <w:spacing w:val="-2"/>
        </w:rPr>
        <w:t>e</w:t>
      </w:r>
      <w:r>
        <w:t>ně</w:t>
      </w:r>
      <w:r>
        <w:rPr>
          <w:spacing w:val="2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-5"/>
        </w:rPr>
        <w:t>z</w:t>
      </w:r>
      <w:r>
        <w:t>abe</w:t>
      </w:r>
      <w:r>
        <w:rPr>
          <w:spacing w:val="-6"/>
        </w:rPr>
        <w:t>z</w:t>
      </w:r>
      <w:r>
        <w:t>pečen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2"/>
        </w:rPr>
        <w:t xml:space="preserve"> </w:t>
      </w:r>
      <w:r>
        <w:t>nád</w:t>
      </w:r>
      <w:r>
        <w:rPr>
          <w:spacing w:val="-2"/>
        </w:rPr>
        <w:t>o</w:t>
      </w:r>
      <w:r>
        <w:t>bách</w:t>
      </w:r>
      <w:r>
        <w:rPr>
          <w:spacing w:val="3"/>
        </w:rPr>
        <w:t xml:space="preserve"> </w:t>
      </w:r>
      <w:r>
        <w:t>(</w:t>
      </w:r>
      <w:r>
        <w:rPr>
          <w:spacing w:val="4"/>
        </w:rPr>
        <w:t>k</w:t>
      </w:r>
      <w:r>
        <w:t>ont</w:t>
      </w:r>
      <w:r>
        <w:rPr>
          <w:spacing w:val="-2"/>
        </w:rPr>
        <w:t>e</w:t>
      </w:r>
      <w:r>
        <w:rPr>
          <w:spacing w:val="1"/>
        </w:rPr>
        <w:t>j</w:t>
      </w:r>
      <w:r>
        <w:t>nerech)</w:t>
      </w:r>
      <w:r>
        <w:rPr>
          <w:spacing w:val="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</w:t>
      </w:r>
      <w:r>
        <w:rPr>
          <w:spacing w:val="-3"/>
        </w:rPr>
        <w:t>i</w:t>
      </w:r>
      <w:r>
        <w:rPr>
          <w:spacing w:val="3"/>
        </w:rPr>
        <w:t>k</w:t>
      </w:r>
      <w:r>
        <w:t>v</w:t>
      </w:r>
      <w:r>
        <w:rPr>
          <w:spacing w:val="-3"/>
        </w:rPr>
        <w:t>i</w:t>
      </w:r>
      <w:r>
        <w:t>do</w:t>
      </w:r>
      <w:r>
        <w:rPr>
          <w:spacing w:val="-2"/>
        </w:rPr>
        <w:t>v</w:t>
      </w:r>
      <w:r>
        <w:t>án</w:t>
      </w:r>
      <w:r>
        <w:rPr>
          <w:spacing w:val="2"/>
        </w:rPr>
        <w:t xml:space="preserve"> </w:t>
      </w:r>
      <w:r>
        <w:t>přede</w:t>
      </w:r>
      <w:r>
        <w:rPr>
          <w:spacing w:val="-2"/>
        </w:rPr>
        <w:t>p</w:t>
      </w:r>
      <w:r>
        <w:rPr>
          <w:spacing w:val="1"/>
        </w:rPr>
        <w:t>s</w:t>
      </w:r>
      <w:r>
        <w:t>an</w:t>
      </w:r>
      <w:r>
        <w:rPr>
          <w:spacing w:val="-8"/>
        </w:rPr>
        <w:t>ý</w:t>
      </w:r>
      <w:r>
        <w:t>m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rPr>
          <w:spacing w:val="-1"/>
        </w:rPr>
        <w:t>pů</w:t>
      </w:r>
      <w:r>
        <w:rPr>
          <w:spacing w:val="1"/>
        </w:rPr>
        <w:t>s</w:t>
      </w:r>
      <w:r>
        <w:t>obem</w:t>
      </w:r>
      <w:r>
        <w:rPr>
          <w:spacing w:val="-4"/>
        </w:rPr>
        <w:t xml:space="preserve"> </w:t>
      </w:r>
      <w:r>
        <w:t>v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aří</w:t>
      </w:r>
      <w:r>
        <w:rPr>
          <w:spacing w:val="-5"/>
        </w:rPr>
        <w:t>z</w:t>
      </w:r>
      <w:r>
        <w:t>eních</w:t>
      </w:r>
      <w:r>
        <w:rPr>
          <w:spacing w:val="-7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to</w:t>
      </w:r>
      <w:r>
        <w:rPr>
          <w:spacing w:val="3"/>
        </w:rPr>
        <w:t>m</w:t>
      </w:r>
      <w:r>
        <w:t>u</w:t>
      </w:r>
      <w:r>
        <w:rPr>
          <w:spacing w:val="-7"/>
        </w:rPr>
        <w:t xml:space="preserve"> </w:t>
      </w:r>
      <w:r>
        <w:t>určen</w:t>
      </w:r>
      <w:r>
        <w:rPr>
          <w:spacing w:val="-7"/>
        </w:rPr>
        <w:t>ý</w:t>
      </w:r>
      <w:r>
        <w:rPr>
          <w:spacing w:val="1"/>
        </w:rPr>
        <w:t>c</w:t>
      </w:r>
      <w:r>
        <w:t>h.</w:t>
      </w:r>
    </w:p>
    <w:p w:rsidR="00F228D5" w:rsidRDefault="00F228D5" w:rsidP="00F228D5">
      <w:pPr>
        <w:kinsoku w:val="0"/>
        <w:overflowPunct w:val="0"/>
        <w:spacing w:before="8" w:line="110" w:lineRule="exact"/>
        <w:ind w:right="43"/>
        <w:rPr>
          <w:sz w:val="11"/>
          <w:szCs w:val="11"/>
        </w:rPr>
      </w:pPr>
    </w:p>
    <w:p w:rsidR="00F228D5" w:rsidRDefault="00F228D5" w:rsidP="00F228D5">
      <w:pPr>
        <w:pStyle w:val="Zkladntext"/>
        <w:kinsoku w:val="0"/>
        <w:overflowPunct w:val="0"/>
        <w:ind w:right="43"/>
        <w:jc w:val="both"/>
      </w:pPr>
      <w:r>
        <w:t>K</w:t>
      </w:r>
      <w:r>
        <w:rPr>
          <w:spacing w:val="-8"/>
        </w:rPr>
        <w:t xml:space="preserve"> </w:t>
      </w:r>
      <w:r>
        <w:t>obs</w:t>
      </w:r>
      <w:r>
        <w:rPr>
          <w:spacing w:val="-7"/>
        </w:rPr>
        <w:t>y</w:t>
      </w:r>
      <w:r>
        <w:t>pů</w:t>
      </w:r>
      <w:r>
        <w:rPr>
          <w:spacing w:val="3"/>
        </w:rPr>
        <w:t>m</w:t>
      </w:r>
      <w:r>
        <w:t>,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ás</w:t>
      </w:r>
      <w:r>
        <w:rPr>
          <w:spacing w:val="-7"/>
        </w:rPr>
        <w:t>y</w:t>
      </w:r>
      <w:r>
        <w:t>pům</w:t>
      </w:r>
      <w:r>
        <w:rPr>
          <w:spacing w:val="-3"/>
        </w:rPr>
        <w:t xml:space="preserve"> </w:t>
      </w:r>
      <w:r>
        <w:t>ap</w:t>
      </w:r>
      <w:r>
        <w:rPr>
          <w:spacing w:val="-2"/>
        </w:rPr>
        <w:t>o</w:t>
      </w:r>
      <w:r>
        <w:t>d.</w:t>
      </w:r>
      <w:r>
        <w:rPr>
          <w:spacing w:val="-7"/>
        </w:rPr>
        <w:t xml:space="preserve"> </w:t>
      </w:r>
      <w:r>
        <w:t>n</w:t>
      </w:r>
      <w:r>
        <w:rPr>
          <w:spacing w:val="-2"/>
        </w:rPr>
        <w:t>e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u</w:t>
      </w:r>
      <w:r>
        <w:rPr>
          <w:spacing w:val="-5"/>
        </w:rPr>
        <w:t>ž</w:t>
      </w:r>
      <w:r>
        <w:t>í</w:t>
      </w:r>
      <w:r>
        <w:rPr>
          <w:spacing w:val="-2"/>
        </w:rPr>
        <w:t>v</w:t>
      </w:r>
      <w:r>
        <w:t>ány</w:t>
      </w:r>
      <w:r>
        <w:rPr>
          <w:spacing w:val="-12"/>
        </w:rPr>
        <w:t xml:space="preserve"> </w:t>
      </w:r>
      <w:r>
        <w:rPr>
          <w:spacing w:val="-5"/>
        </w:rPr>
        <w:t>ž</w:t>
      </w:r>
      <w:r>
        <w:t>ádné</w:t>
      </w:r>
      <w:r>
        <w:rPr>
          <w:spacing w:val="-8"/>
        </w:rPr>
        <w:t xml:space="preserve"> </w:t>
      </w:r>
      <w:r>
        <w:t>od</w:t>
      </w:r>
      <w:r>
        <w:rPr>
          <w:spacing w:val="-2"/>
        </w:rPr>
        <w:t>p</w:t>
      </w:r>
      <w:r>
        <w:t>ad</w:t>
      </w:r>
      <w:r>
        <w:rPr>
          <w:spacing w:val="-8"/>
        </w:rPr>
        <w:t>y</w:t>
      </w:r>
      <w:r>
        <w:t>,</w:t>
      </w:r>
      <w:r>
        <w:rPr>
          <w:spacing w:val="-6"/>
        </w:rPr>
        <w:t xml:space="preserve"> </w:t>
      </w:r>
      <w:r>
        <w:t>po</w:t>
      </w:r>
      <w:r>
        <w:rPr>
          <w:spacing w:val="-2"/>
        </w:rPr>
        <w:t>u</w:t>
      </w:r>
      <w:r>
        <w:rPr>
          <w:spacing w:val="-5"/>
        </w:rPr>
        <w:t>z</w:t>
      </w:r>
      <w:r>
        <w:t>e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t>hod</w:t>
      </w:r>
      <w:r>
        <w:rPr>
          <w:spacing w:val="-2"/>
        </w:rPr>
        <w:t>n</w:t>
      </w:r>
      <w:r>
        <w:t>á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a</w:t>
      </w:r>
      <w:r>
        <w:rPr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3"/>
        </w:rPr>
        <w:t>k</w:t>
      </w:r>
      <w:r>
        <w:t>opů.</w:t>
      </w:r>
    </w:p>
    <w:p w:rsidR="00F228D5" w:rsidRDefault="00F228D5" w:rsidP="00F228D5">
      <w:pPr>
        <w:kinsoku w:val="0"/>
        <w:overflowPunct w:val="0"/>
        <w:spacing w:before="5" w:line="120" w:lineRule="exact"/>
        <w:ind w:right="43"/>
        <w:rPr>
          <w:sz w:val="12"/>
          <w:szCs w:val="12"/>
        </w:rPr>
      </w:pPr>
    </w:p>
    <w:p w:rsidR="00F228D5" w:rsidRDefault="00F228D5" w:rsidP="006660FE">
      <w:pPr>
        <w:pStyle w:val="Nadpis5"/>
        <w:keepNext/>
        <w:widowControl/>
        <w:kinsoku w:val="0"/>
        <w:overflowPunct w:val="0"/>
        <w:ind w:right="45"/>
        <w:jc w:val="both"/>
        <w:rPr>
          <w:b w:val="0"/>
          <w:bCs w:val="0"/>
        </w:rPr>
      </w:pPr>
      <w:r>
        <w:t>P</w:t>
      </w:r>
      <w:r>
        <w:rPr>
          <w:spacing w:val="-2"/>
        </w:rPr>
        <w:t>ř</w:t>
      </w:r>
      <w:r>
        <w:t>i</w:t>
      </w:r>
      <w:r>
        <w:rPr>
          <w:spacing w:val="-10"/>
        </w:rPr>
        <w:t xml:space="preserve"> </w:t>
      </w:r>
      <w:r>
        <w:t>pro</w:t>
      </w:r>
      <w:r>
        <w:rPr>
          <w:spacing w:val="2"/>
        </w:rPr>
        <w:t>v</w:t>
      </w:r>
      <w:r>
        <w:t>ádění</w:t>
      </w:r>
      <w:r>
        <w:rPr>
          <w:spacing w:val="-9"/>
        </w:rPr>
        <w:t xml:space="preserve"> </w:t>
      </w:r>
      <w:r>
        <w:t>sta</w:t>
      </w:r>
      <w:r>
        <w:rPr>
          <w:spacing w:val="2"/>
        </w:rPr>
        <w:t>v</w:t>
      </w:r>
      <w:r>
        <w:t>by</w:t>
      </w:r>
      <w:r>
        <w:rPr>
          <w:spacing w:val="-11"/>
        </w:rPr>
        <w:t xml:space="preserve"> </w:t>
      </w:r>
      <w:r>
        <w:t>mo</w:t>
      </w:r>
      <w:r>
        <w:rPr>
          <w:spacing w:val="1"/>
        </w:rPr>
        <w:t>h</w:t>
      </w:r>
      <w:r>
        <w:t>ou</w:t>
      </w:r>
      <w:r>
        <w:rPr>
          <w:spacing w:val="-8"/>
        </w:rPr>
        <w:t xml:space="preserve"> </w:t>
      </w:r>
      <w:r>
        <w:rPr>
          <w:spacing w:val="1"/>
        </w:rPr>
        <w:t>vz</w:t>
      </w:r>
      <w:r>
        <w:t>nikat</w:t>
      </w:r>
      <w:r>
        <w:rPr>
          <w:spacing w:val="-9"/>
        </w:rPr>
        <w:t xml:space="preserve"> </w:t>
      </w:r>
      <w:r>
        <w:t>násled</w:t>
      </w:r>
      <w:r>
        <w:rPr>
          <w:spacing w:val="1"/>
        </w:rPr>
        <w:t>u</w:t>
      </w:r>
      <w:r>
        <w:t>jící</w:t>
      </w:r>
      <w:r>
        <w:rPr>
          <w:spacing w:val="-10"/>
        </w:rPr>
        <w:t xml:space="preserve"> </w:t>
      </w:r>
      <w:r>
        <w:t>odpa</w:t>
      </w:r>
      <w:r>
        <w:rPr>
          <w:spacing w:val="1"/>
        </w:rPr>
        <w:t>d</w:t>
      </w:r>
      <w:r>
        <w:rPr>
          <w:spacing w:val="-3"/>
        </w:rPr>
        <w:t>y</w:t>
      </w:r>
      <w:r>
        <w:t>:</w:t>
      </w:r>
    </w:p>
    <w:p w:rsidR="00F228D5" w:rsidRDefault="00F228D5" w:rsidP="006660FE">
      <w:pPr>
        <w:keepNext/>
        <w:widowControl/>
        <w:kinsoku w:val="0"/>
        <w:overflowPunct w:val="0"/>
        <w:spacing w:before="7" w:line="40" w:lineRule="exact"/>
        <w:ind w:right="45"/>
        <w:rPr>
          <w:sz w:val="4"/>
          <w:szCs w:val="4"/>
        </w:rPr>
      </w:pPr>
    </w:p>
    <w:tbl>
      <w:tblPr>
        <w:tblW w:w="0" w:type="auto"/>
        <w:tblInd w:w="7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044"/>
        <w:gridCol w:w="2240"/>
      </w:tblGrid>
      <w:tr w:rsidR="00F228D5" w:rsidTr="00F228D5">
        <w:trPr>
          <w:trHeight w:hRule="exact" w:val="374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F228D5" w:rsidRDefault="00F228D5" w:rsidP="006660FE">
            <w:pPr>
              <w:pStyle w:val="TableParagraph"/>
              <w:keepNext/>
              <w:widowControl/>
              <w:kinsoku w:val="0"/>
              <w:overflowPunct w:val="0"/>
              <w:spacing w:before="74"/>
              <w:ind w:left="40" w:right="45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č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ata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ogu</w:t>
            </w: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</w:tcPr>
          <w:p w:rsidR="00F228D5" w:rsidRDefault="00F228D5" w:rsidP="006660FE">
            <w:pPr>
              <w:keepNext/>
              <w:widowControl/>
              <w:ind w:right="45"/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28D5" w:rsidRDefault="00F228D5" w:rsidP="009751A0">
            <w:pPr>
              <w:pStyle w:val="TableParagraph"/>
              <w:keepNext/>
              <w:widowControl/>
              <w:kinsoku w:val="0"/>
              <w:overflowPunct w:val="0"/>
              <w:spacing w:before="74"/>
              <w:ind w:right="45"/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ate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orie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dpa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</w:p>
        </w:tc>
      </w:tr>
      <w:tr w:rsidR="00F228D5" w:rsidRPr="003101B5" w:rsidTr="00F228D5">
        <w:trPr>
          <w:trHeight w:hRule="exact" w:val="348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F228D5" w:rsidRPr="003101B5" w:rsidRDefault="00F228D5" w:rsidP="00F228D5">
            <w:pPr>
              <w:pStyle w:val="TableParagraph"/>
              <w:kinsoku w:val="0"/>
              <w:overflowPunct w:val="0"/>
              <w:spacing w:before="48"/>
              <w:ind w:left="40" w:right="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3101B5">
              <w:rPr>
                <w:rFonts w:ascii="Arial" w:hAnsi="Arial" w:cs="Arial"/>
                <w:sz w:val="20"/>
                <w:szCs w:val="20"/>
              </w:rPr>
              <w:t xml:space="preserve"> 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101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</w:tcPr>
          <w:p w:rsidR="00F228D5" w:rsidRPr="003101B5" w:rsidRDefault="00F228D5" w:rsidP="00F228D5">
            <w:pPr>
              <w:pStyle w:val="TableParagraph"/>
              <w:kinsoku w:val="0"/>
              <w:overflowPunct w:val="0"/>
              <w:spacing w:before="48"/>
              <w:ind w:left="40" w:right="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</w:t>
            </w:r>
            <w:r w:rsidRPr="003101B5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28D5" w:rsidRPr="003101B5" w:rsidRDefault="00F228D5" w:rsidP="00F228D5">
            <w:pPr>
              <w:pStyle w:val="TableParagraph"/>
              <w:kinsoku w:val="0"/>
              <w:overflowPunct w:val="0"/>
              <w:spacing w:before="48"/>
              <w:ind w:left="40" w:right="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F228D5" w:rsidRPr="003101B5" w:rsidTr="00F228D5">
        <w:trPr>
          <w:trHeight w:hRule="exact" w:val="348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F228D5" w:rsidRPr="003101B5" w:rsidRDefault="00F228D5" w:rsidP="00F228D5">
            <w:pPr>
              <w:pStyle w:val="TableParagraph"/>
              <w:kinsoku w:val="0"/>
              <w:overflowPunct w:val="0"/>
              <w:spacing w:before="48"/>
              <w:ind w:left="40" w:right="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3101B5">
              <w:rPr>
                <w:rFonts w:ascii="Arial" w:hAnsi="Arial" w:cs="Arial"/>
                <w:sz w:val="20"/>
                <w:szCs w:val="20"/>
              </w:rPr>
              <w:t xml:space="preserve"> 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101B5">
              <w:rPr>
                <w:rFonts w:ascii="Arial" w:hAnsi="Arial" w:cs="Arial"/>
                <w:sz w:val="20"/>
                <w:szCs w:val="20"/>
              </w:rPr>
              <w:t xml:space="preserve"> 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</w:tcPr>
          <w:p w:rsidR="00F228D5" w:rsidRPr="003101B5" w:rsidRDefault="00F228D5" w:rsidP="00F228D5">
            <w:pPr>
              <w:pStyle w:val="TableParagraph"/>
              <w:kinsoku w:val="0"/>
              <w:overflowPunct w:val="0"/>
              <w:spacing w:before="48"/>
              <w:ind w:left="40" w:right="43"/>
              <w:rPr>
                <w:rFonts w:ascii="Arial" w:hAnsi="Arial" w:cs="Arial"/>
                <w:sz w:val="20"/>
                <w:szCs w:val="20"/>
              </w:rPr>
            </w:pPr>
            <w:r w:rsidRPr="003101B5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101B5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3101B5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01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01B5">
              <w:rPr>
                <w:rFonts w:ascii="Arial" w:hAnsi="Arial" w:cs="Arial"/>
                <w:sz w:val="20"/>
                <w:szCs w:val="20"/>
              </w:rPr>
              <w:t xml:space="preserve"> 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01B5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eny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28D5" w:rsidRPr="003101B5" w:rsidRDefault="00F228D5" w:rsidP="00F228D5">
            <w:pPr>
              <w:pStyle w:val="TableParagraph"/>
              <w:kinsoku w:val="0"/>
              <w:overflowPunct w:val="0"/>
              <w:spacing w:before="48"/>
              <w:ind w:left="40" w:right="43"/>
              <w:rPr>
                <w:rFonts w:ascii="Arial" w:hAnsi="Arial" w:cs="Arial"/>
                <w:sz w:val="20"/>
                <w:szCs w:val="20"/>
              </w:rPr>
            </w:pPr>
            <w:r w:rsidRPr="003101B5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F228D5" w:rsidRPr="003101B5" w:rsidTr="00F228D5">
        <w:trPr>
          <w:trHeight w:hRule="exact" w:val="374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F228D5" w:rsidRPr="003101B5" w:rsidRDefault="00F228D5" w:rsidP="00F228D5">
            <w:pPr>
              <w:pStyle w:val="TableParagraph"/>
              <w:kinsoku w:val="0"/>
              <w:overflowPunct w:val="0"/>
              <w:spacing w:before="48"/>
              <w:ind w:left="40" w:right="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3101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Pr="003101B5">
              <w:rPr>
                <w:rFonts w:ascii="Arial" w:hAnsi="Arial" w:cs="Arial"/>
                <w:sz w:val="20"/>
                <w:szCs w:val="20"/>
              </w:rPr>
              <w:t xml:space="preserve"> 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</w:tcPr>
          <w:p w:rsidR="00F228D5" w:rsidRPr="003101B5" w:rsidRDefault="00F228D5" w:rsidP="00F228D5">
            <w:pPr>
              <w:pStyle w:val="TableParagraph"/>
              <w:kinsoku w:val="0"/>
              <w:overflowPunct w:val="0"/>
              <w:spacing w:before="48"/>
              <w:ind w:left="40" w:right="43"/>
              <w:rPr>
                <w:rFonts w:ascii="Arial" w:hAnsi="Arial" w:cs="Arial"/>
                <w:sz w:val="20"/>
                <w:szCs w:val="20"/>
              </w:rPr>
            </w:pPr>
            <w:r w:rsidRPr="003101B5">
              <w:rPr>
                <w:rFonts w:ascii="Arial" w:hAnsi="Arial" w:cs="Arial"/>
                <w:sz w:val="20"/>
                <w:szCs w:val="20"/>
              </w:rPr>
              <w:t>sm</w:t>
            </w:r>
            <w:r>
              <w:rPr>
                <w:rFonts w:ascii="Arial" w:hAnsi="Arial" w:cs="Arial"/>
                <w:sz w:val="20"/>
                <w:szCs w:val="20"/>
              </w:rPr>
              <w:t>ěsný</w:t>
            </w:r>
            <w:r w:rsidRPr="003101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stave</w:t>
            </w:r>
            <w:r w:rsidRPr="003101B5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ní</w:t>
            </w:r>
            <w:r w:rsidRPr="003101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01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101B5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101B5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iční</w:t>
            </w:r>
            <w:r w:rsidRPr="003101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101B5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pad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28D5" w:rsidRPr="003101B5" w:rsidRDefault="00F228D5" w:rsidP="00F228D5">
            <w:pPr>
              <w:pStyle w:val="TableParagraph"/>
              <w:kinsoku w:val="0"/>
              <w:overflowPunct w:val="0"/>
              <w:spacing w:before="48"/>
              <w:ind w:left="40" w:right="43"/>
              <w:rPr>
                <w:rFonts w:ascii="Arial" w:hAnsi="Arial" w:cs="Arial"/>
                <w:sz w:val="20"/>
                <w:szCs w:val="20"/>
              </w:rPr>
            </w:pPr>
            <w:r w:rsidRPr="003101B5">
              <w:rPr>
                <w:rFonts w:ascii="Arial" w:hAnsi="Arial" w:cs="Arial"/>
                <w:sz w:val="20"/>
                <w:szCs w:val="20"/>
              </w:rPr>
              <w:t>N</w:t>
            </w:r>
          </w:p>
        </w:tc>
      </w:tr>
    </w:tbl>
    <w:p w:rsidR="00F228D5" w:rsidRDefault="00F228D5" w:rsidP="00F228D5">
      <w:pPr>
        <w:pStyle w:val="Zkladntext"/>
        <w:kinsoku w:val="0"/>
        <w:overflowPunct w:val="0"/>
        <w:spacing w:before="28" w:line="228" w:lineRule="exact"/>
        <w:ind w:right="43"/>
      </w:pPr>
      <w:r>
        <w:t>O</w:t>
      </w:r>
      <w:r>
        <w:rPr>
          <w:spacing w:val="13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ostatní,</w:t>
      </w:r>
      <w:r>
        <w:rPr>
          <w:spacing w:val="13"/>
        </w:rPr>
        <w:t xml:space="preserve"> </w:t>
      </w:r>
      <w:r>
        <w:t>N</w:t>
      </w:r>
      <w:r>
        <w:rPr>
          <w:spacing w:val="12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neb</w:t>
      </w:r>
      <w:r>
        <w:rPr>
          <w:spacing w:val="-2"/>
        </w:rPr>
        <w:t>e</w:t>
      </w:r>
      <w:r>
        <w:rPr>
          <w:spacing w:val="-5"/>
        </w:rPr>
        <w:t>z</w:t>
      </w:r>
      <w:r>
        <w:t>pečn</w:t>
      </w:r>
      <w:r>
        <w:rPr>
          <w:spacing w:val="-7"/>
        </w:rPr>
        <w:t>ý</w:t>
      </w:r>
      <w:r>
        <w:t>.</w:t>
      </w:r>
      <w:r>
        <w:rPr>
          <w:spacing w:val="11"/>
        </w:rPr>
        <w:t xml:space="preserve"> </w:t>
      </w:r>
      <w:r>
        <w:t>Odpad,</w:t>
      </w:r>
      <w:r>
        <w:rPr>
          <w:spacing w:val="10"/>
        </w:rPr>
        <w:t xml:space="preserve"> </w:t>
      </w:r>
      <w:r>
        <w:rPr>
          <w:spacing w:val="1"/>
        </w:rPr>
        <w:t>c</w:t>
      </w:r>
      <w:r>
        <w:t>hara</w:t>
      </w:r>
      <w:r>
        <w:rPr>
          <w:spacing w:val="3"/>
        </w:rPr>
        <w:t>k</w:t>
      </w:r>
      <w:r>
        <w:t>teri</w:t>
      </w:r>
      <w:r>
        <w:rPr>
          <w:spacing w:val="-6"/>
        </w:rPr>
        <w:t>z</w:t>
      </w:r>
      <w:r>
        <w:t>o</w:t>
      </w:r>
      <w:r>
        <w:rPr>
          <w:spacing w:val="-2"/>
        </w:rPr>
        <w:t>v</w:t>
      </w:r>
      <w:r>
        <w:t>aný</w:t>
      </w:r>
      <w:r>
        <w:rPr>
          <w:spacing w:val="4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10"/>
        </w:rPr>
        <w:t xml:space="preserve"> </w:t>
      </w:r>
      <w:r>
        <w:t>“nebe</w:t>
      </w:r>
      <w:r>
        <w:rPr>
          <w:spacing w:val="-6"/>
        </w:rPr>
        <w:t>z</w:t>
      </w:r>
      <w:r>
        <w:t>pečn</w:t>
      </w:r>
      <w:r>
        <w:rPr>
          <w:spacing w:val="-7"/>
        </w:rPr>
        <w:t>ý</w:t>
      </w:r>
      <w:r>
        <w:t>”</w:t>
      </w:r>
      <w:r>
        <w:rPr>
          <w:spacing w:val="12"/>
        </w:rPr>
        <w:t xml:space="preserve"> </w:t>
      </w:r>
      <w:r>
        <w:t>bude</w:t>
      </w:r>
      <w:r>
        <w:rPr>
          <w:spacing w:val="8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</w:t>
      </w:r>
      <w:r>
        <w:rPr>
          <w:spacing w:val="10"/>
        </w:rPr>
        <w:t xml:space="preserve"> </w:t>
      </w:r>
      <w:r>
        <w:t>na</w:t>
      </w:r>
      <w:r>
        <w:rPr>
          <w:spacing w:val="9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</w:t>
      </w:r>
      <w:r>
        <w:rPr>
          <w:spacing w:val="3"/>
        </w:rPr>
        <w:t>k</w:t>
      </w:r>
      <w:r>
        <w:t>u</w:t>
      </w:r>
      <w:r>
        <w:rPr>
          <w:spacing w:val="11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to</w:t>
      </w:r>
      <w:r>
        <w:rPr>
          <w:spacing w:val="3"/>
        </w:rPr>
        <w:t>m</w:t>
      </w:r>
      <w:r>
        <w:t>uto</w:t>
      </w:r>
      <w:r>
        <w:rPr>
          <w:w w:val="99"/>
        </w:rPr>
        <w:t xml:space="preserve"> </w:t>
      </w:r>
      <w:r>
        <w:t>účelu</w:t>
      </w:r>
      <w:r>
        <w:rPr>
          <w:spacing w:val="-14"/>
        </w:rPr>
        <w:t xml:space="preserve"> </w:t>
      </w:r>
      <w:r>
        <w:rPr>
          <w:spacing w:val="-3"/>
        </w:rPr>
        <w:t>v</w:t>
      </w:r>
      <w:r>
        <w:t>hod</w:t>
      </w:r>
      <w:r>
        <w:rPr>
          <w:spacing w:val="-2"/>
        </w:rPr>
        <w:t>n</w:t>
      </w:r>
      <w:r>
        <w:t>ou.</w:t>
      </w:r>
    </w:p>
    <w:p w:rsidR="00F228D5" w:rsidRDefault="00F228D5" w:rsidP="00F228D5">
      <w:pPr>
        <w:kinsoku w:val="0"/>
        <w:overflowPunct w:val="0"/>
        <w:spacing w:before="8" w:line="240" w:lineRule="exact"/>
        <w:ind w:right="43"/>
      </w:pPr>
    </w:p>
    <w:p w:rsidR="00F228D5" w:rsidRPr="003101B5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807" w:right="43"/>
        <w:rPr>
          <w:sz w:val="20"/>
          <w:szCs w:val="20"/>
        </w:rPr>
      </w:pPr>
      <w:r w:rsidRPr="003101B5">
        <w:rPr>
          <w:sz w:val="20"/>
          <w:szCs w:val="20"/>
        </w:rPr>
        <w:t>Zásady BOZP na staveništi, koordinátor BOZP</w:t>
      </w:r>
    </w:p>
    <w:p w:rsidR="00F228D5" w:rsidRDefault="00F228D5" w:rsidP="00F228D5">
      <w:pPr>
        <w:kinsoku w:val="0"/>
        <w:overflowPunct w:val="0"/>
        <w:spacing w:before="6" w:line="120" w:lineRule="exact"/>
        <w:ind w:right="43"/>
        <w:rPr>
          <w:sz w:val="12"/>
          <w:szCs w:val="12"/>
        </w:rPr>
      </w:pPr>
    </w:p>
    <w:p w:rsidR="006660FE" w:rsidRDefault="006660FE" w:rsidP="00F228D5">
      <w:pPr>
        <w:pStyle w:val="Zkladntext"/>
        <w:kinsoku w:val="0"/>
        <w:overflowPunct w:val="0"/>
        <w:spacing w:line="228" w:lineRule="exact"/>
        <w:ind w:right="43"/>
        <w:jc w:val="both"/>
      </w:pPr>
      <w:r>
        <w:t>Zásady BOZP jsou rozpracovány v plánu BOZP, který bude aktualizován stavebníkem ve spolupráci se  zhotovitelem stavby</w:t>
      </w:r>
      <w:r w:rsidR="009751A0">
        <w:t xml:space="preserve"> a koordinátorem BOZP před zahájením stavebních prací</w:t>
      </w:r>
      <w:r>
        <w:t>.</w:t>
      </w:r>
    </w:p>
    <w:p w:rsidR="006660FE" w:rsidRDefault="006660FE" w:rsidP="006660FE">
      <w:pPr>
        <w:pStyle w:val="Zkladntext"/>
        <w:kinsoku w:val="0"/>
        <w:overflowPunct w:val="0"/>
        <w:spacing w:line="228" w:lineRule="exact"/>
        <w:ind w:right="43"/>
        <w:jc w:val="both"/>
      </w:pPr>
      <w:r>
        <w:t>Zada</w:t>
      </w:r>
      <w:r>
        <w:rPr>
          <w:spacing w:val="-2"/>
        </w:rPr>
        <w:t>v</w:t>
      </w:r>
      <w:r>
        <w:t>atel</w:t>
      </w:r>
      <w:r>
        <w:rPr>
          <w:spacing w:val="29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3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2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případech</w:t>
      </w:r>
      <w:r>
        <w:rPr>
          <w:spacing w:val="29"/>
        </w:rPr>
        <w:t xml:space="preserve"> </w:t>
      </w:r>
      <w:r>
        <w:t>dan</w:t>
      </w:r>
      <w:r>
        <w:rPr>
          <w:spacing w:val="-9"/>
        </w:rPr>
        <w:t>ý</w:t>
      </w:r>
      <w:r>
        <w:rPr>
          <w:spacing w:val="1"/>
        </w:rPr>
        <w:t>c</w:t>
      </w:r>
      <w:r>
        <w:t>h</w:t>
      </w:r>
      <w:r>
        <w:rPr>
          <w:spacing w:val="29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.30</w:t>
      </w:r>
      <w:r>
        <w:rPr>
          <w:spacing w:val="-2"/>
        </w:rPr>
        <w:t>9</w:t>
      </w:r>
      <w:r>
        <w:t>/20</w:t>
      </w:r>
      <w:r>
        <w:rPr>
          <w:spacing w:val="-2"/>
        </w:rPr>
        <w:t>0</w:t>
      </w:r>
      <w:r>
        <w:t>6</w:t>
      </w:r>
      <w:r>
        <w:rPr>
          <w:spacing w:val="29"/>
        </w:rPr>
        <w:t xml:space="preserve"> </w:t>
      </w:r>
      <w:r>
        <w:t>S</w:t>
      </w:r>
      <w:r>
        <w:rPr>
          <w:spacing w:val="-2"/>
        </w:rPr>
        <w:t>b</w:t>
      </w:r>
      <w:r>
        <w:t>.,</w:t>
      </w:r>
      <w:r>
        <w:rPr>
          <w:spacing w:val="28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14,</w:t>
      </w:r>
      <w:r>
        <w:rPr>
          <w:spacing w:val="29"/>
        </w:rPr>
        <w:t xml:space="preserve"> </w:t>
      </w:r>
      <w:r>
        <w:t>po</w:t>
      </w:r>
      <w:r>
        <w:rPr>
          <w:spacing w:val="-2"/>
        </w:rPr>
        <w:t>v</w:t>
      </w:r>
      <w:r>
        <w:t>i</w:t>
      </w:r>
      <w:r>
        <w:rPr>
          <w:spacing w:val="-2"/>
        </w:rPr>
        <w:t>n</w:t>
      </w:r>
      <w:r>
        <w:t>en</w:t>
      </w:r>
      <w:r>
        <w:rPr>
          <w:spacing w:val="29"/>
        </w:rPr>
        <w:t xml:space="preserve"> </w:t>
      </w:r>
      <w:r>
        <w:t>ur</w:t>
      </w:r>
      <w:r>
        <w:rPr>
          <w:spacing w:val="1"/>
        </w:rPr>
        <w:t>č</w:t>
      </w:r>
      <w:r>
        <w:t>it</w:t>
      </w:r>
      <w:r>
        <w:rPr>
          <w:spacing w:val="28"/>
        </w:rPr>
        <w:t xml:space="preserve"> </w:t>
      </w:r>
      <w:r>
        <w:t>(</w:t>
      </w:r>
      <w:r>
        <w:rPr>
          <w:spacing w:val="-3"/>
        </w:rPr>
        <w:t>z</w:t>
      </w:r>
      <w:r>
        <w:t>aji</w:t>
      </w:r>
      <w:r>
        <w:rPr>
          <w:spacing w:val="1"/>
        </w:rPr>
        <w:t>s</w:t>
      </w:r>
      <w:r>
        <w:t>ti</w:t>
      </w:r>
      <w:r>
        <w:rPr>
          <w:spacing w:val="-2"/>
        </w:rPr>
        <w:t>t</w:t>
      </w:r>
      <w:r>
        <w:t>)</w:t>
      </w:r>
      <w:r>
        <w:rPr>
          <w:spacing w:val="30"/>
        </w:rPr>
        <w:t xml:space="preserve"> </w:t>
      </w:r>
      <w:r>
        <w:rPr>
          <w:spacing w:val="3"/>
        </w:rPr>
        <w:t>k</w:t>
      </w:r>
      <w:r>
        <w:t>oord</w:t>
      </w:r>
      <w:r>
        <w:rPr>
          <w:spacing w:val="-2"/>
        </w:rPr>
        <w:t>i</w:t>
      </w:r>
      <w:r>
        <w:t>nát</w:t>
      </w:r>
      <w:r>
        <w:rPr>
          <w:spacing w:val="-2"/>
        </w:rPr>
        <w:t>o</w:t>
      </w:r>
      <w:r>
        <w:t>ra</w:t>
      </w:r>
      <w:r>
        <w:rPr>
          <w:w w:val="99"/>
        </w:rPr>
        <w:t xml:space="preserve"> </w:t>
      </w:r>
      <w:r>
        <w:t>BOZP.</w:t>
      </w:r>
      <w:r>
        <w:rPr>
          <w:spacing w:val="24"/>
        </w:rPr>
        <w:t xml:space="preserve"> </w:t>
      </w:r>
      <w:r>
        <w:t>St</w:t>
      </w:r>
      <w:r>
        <w:rPr>
          <w:spacing w:val="-2"/>
        </w:rPr>
        <w:t>a</w:t>
      </w:r>
      <w:r>
        <w:t>v</w:t>
      </w:r>
      <w:r>
        <w:rPr>
          <w:spacing w:val="-2"/>
        </w:rPr>
        <w:t>b</w:t>
      </w:r>
      <w:r>
        <w:t>a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9"/>
        </w:rPr>
        <w:t>ý</w:t>
      </w:r>
      <w:r>
        <w:t>m</w:t>
      </w:r>
      <w:r>
        <w:rPr>
          <w:spacing w:val="28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1"/>
        </w:rPr>
        <w:t>s</w:t>
      </w:r>
      <w:r>
        <w:t>ahem</w:t>
      </w:r>
      <w:r>
        <w:rPr>
          <w:spacing w:val="27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rPr>
          <w:spacing w:val="-5"/>
        </w:rPr>
        <w:t>ž</w:t>
      </w:r>
      <w:r>
        <w:t>aduje</w:t>
      </w:r>
      <w:r>
        <w:rPr>
          <w:spacing w:val="24"/>
        </w:rPr>
        <w:t xml:space="preserve"> </w:t>
      </w:r>
      <w:r>
        <w:t>ur</w:t>
      </w:r>
      <w:r>
        <w:rPr>
          <w:spacing w:val="1"/>
        </w:rPr>
        <w:t>č</w:t>
      </w:r>
      <w:r>
        <w:t>ení</w:t>
      </w:r>
      <w:r>
        <w:rPr>
          <w:spacing w:val="23"/>
        </w:rPr>
        <w:t xml:space="preserve"> </w:t>
      </w:r>
      <w:r>
        <w:rPr>
          <w:spacing w:val="3"/>
        </w:rPr>
        <w:t>k</w:t>
      </w:r>
      <w:r>
        <w:t>oord</w:t>
      </w:r>
      <w:r>
        <w:rPr>
          <w:spacing w:val="-2"/>
        </w:rPr>
        <w:t>i</w:t>
      </w:r>
      <w:r>
        <w:t>nát</w:t>
      </w:r>
      <w:r>
        <w:rPr>
          <w:spacing w:val="-2"/>
        </w:rPr>
        <w:t>o</w:t>
      </w:r>
      <w:r>
        <w:t>ra</w:t>
      </w:r>
      <w:r>
        <w:rPr>
          <w:spacing w:val="24"/>
        </w:rPr>
        <w:t xml:space="preserve"> </w:t>
      </w:r>
      <w:r>
        <w:t>BOZ</w:t>
      </w:r>
      <w:r>
        <w:rPr>
          <w:spacing w:val="-1"/>
        </w:rPr>
        <w:t>P</w:t>
      </w:r>
      <w:r w:rsidR="009751A0">
        <w:rPr>
          <w:spacing w:val="-1"/>
        </w:rPr>
        <w:t xml:space="preserve"> pro stavbu</w:t>
      </w:r>
      <w:r w:rsidR="00AD616C">
        <w:rPr>
          <w:spacing w:val="-1"/>
        </w:rPr>
        <w:t xml:space="preserve"> </w:t>
      </w:r>
      <w:r w:rsidR="009333BB">
        <w:rPr>
          <w:spacing w:val="-1"/>
        </w:rPr>
        <w:t>v případě, že na stavbě bude více než jeden zhotovitel prací</w:t>
      </w:r>
      <w:r w:rsidR="009333BB">
        <w:t>. Koordinátora BOZP bude třeba také stanovit, pokud bude v nabídce zhotovitele překročen limit 500 přepočtených dnů na 1 pracovníka. V tom případě bude rovněž nutné stavbu</w:t>
      </w:r>
      <w:r>
        <w:t xml:space="preserve"> oh</w:t>
      </w:r>
      <w:r>
        <w:rPr>
          <w:spacing w:val="-2"/>
        </w:rPr>
        <w:t>l</w:t>
      </w:r>
      <w:r>
        <w:t>á</w:t>
      </w:r>
      <w:r w:rsidR="009333BB">
        <w:t>sit</w:t>
      </w:r>
      <w:r>
        <w:rPr>
          <w:spacing w:val="12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OIP.</w:t>
      </w:r>
      <w:r>
        <w:rPr>
          <w:spacing w:val="8"/>
        </w:rPr>
        <w:t xml:space="preserve"> </w:t>
      </w:r>
    </w:p>
    <w:p w:rsidR="006660FE" w:rsidRDefault="006660FE" w:rsidP="00F228D5">
      <w:pPr>
        <w:pStyle w:val="Zkladntext"/>
        <w:kinsoku w:val="0"/>
        <w:overflowPunct w:val="0"/>
        <w:spacing w:line="228" w:lineRule="exact"/>
        <w:ind w:right="43"/>
        <w:jc w:val="both"/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  <w:r>
        <w:t>Při</w:t>
      </w:r>
      <w:r>
        <w:rPr>
          <w:spacing w:val="42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1"/>
        </w:rPr>
        <w:t>c</w:t>
      </w:r>
      <w:r>
        <w:t>h</w:t>
      </w:r>
      <w:r>
        <w:rPr>
          <w:spacing w:val="43"/>
        </w:rPr>
        <w:t xml:space="preserve"> </w:t>
      </w:r>
      <w:r>
        <w:t>pra</w:t>
      </w:r>
      <w:r>
        <w:rPr>
          <w:spacing w:val="1"/>
        </w:rPr>
        <w:t>c</w:t>
      </w:r>
      <w:r>
        <w:t>ích</w:t>
      </w:r>
      <w:r>
        <w:rPr>
          <w:spacing w:val="44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43"/>
        </w:rPr>
        <w:t xml:space="preserve"> </w:t>
      </w:r>
      <w:r>
        <w:t>ne</w:t>
      </w:r>
      <w:r>
        <w:rPr>
          <w:spacing w:val="-6"/>
        </w:rPr>
        <w:t>z</w:t>
      </w:r>
      <w:r>
        <w:t>b</w:t>
      </w:r>
      <w:r>
        <w:rPr>
          <w:spacing w:val="-8"/>
        </w:rPr>
        <w:t>y</w:t>
      </w:r>
      <w:r>
        <w:t>tné</w:t>
      </w:r>
      <w:r>
        <w:rPr>
          <w:spacing w:val="42"/>
        </w:rPr>
        <w:t xml:space="preserve"> </w:t>
      </w:r>
      <w:r>
        <w:t>dodr</w:t>
      </w:r>
      <w:r>
        <w:rPr>
          <w:spacing w:val="-5"/>
        </w:rPr>
        <w:t>ž</w:t>
      </w:r>
      <w:r>
        <w:t>o</w:t>
      </w:r>
      <w:r>
        <w:rPr>
          <w:spacing w:val="-2"/>
        </w:rPr>
        <w:t>v</w:t>
      </w:r>
      <w:r>
        <w:t>at</w:t>
      </w:r>
      <w:r>
        <w:rPr>
          <w:spacing w:val="43"/>
        </w:rPr>
        <w:t xml:space="preserve"> </w:t>
      </w:r>
      <w:r>
        <w:t>všechny</w:t>
      </w:r>
      <w:r>
        <w:rPr>
          <w:spacing w:val="37"/>
        </w:rPr>
        <w:t xml:space="preserve"> </w:t>
      </w:r>
      <w:r>
        <w:t>be</w:t>
      </w:r>
      <w:r>
        <w:rPr>
          <w:spacing w:val="-6"/>
        </w:rPr>
        <w:t>z</w:t>
      </w:r>
      <w:r>
        <w:t>pečnostní</w:t>
      </w:r>
      <w:r>
        <w:rPr>
          <w:spacing w:val="43"/>
        </w:rPr>
        <w:t xml:space="preserve"> </w:t>
      </w:r>
      <w:r>
        <w:t>předp</w:t>
      </w:r>
      <w:r>
        <w:rPr>
          <w:spacing w:val="-2"/>
        </w:rPr>
        <w:t>i</w:t>
      </w:r>
      <w:r>
        <w:rPr>
          <w:spacing w:val="1"/>
        </w:rPr>
        <w:t>s</w:t>
      </w:r>
      <w:r>
        <w:t>y</w:t>
      </w:r>
      <w:r>
        <w:rPr>
          <w:spacing w:val="38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ustano</w:t>
      </w:r>
      <w:r>
        <w:rPr>
          <w:spacing w:val="-2"/>
        </w:rPr>
        <w:t>v</w:t>
      </w:r>
      <w:r>
        <w:t>ení</w:t>
      </w:r>
      <w:r>
        <w:rPr>
          <w:spacing w:val="42"/>
        </w:rPr>
        <w:t xml:space="preserve"> </w:t>
      </w:r>
      <w:r>
        <w:t>t</w:t>
      </w:r>
      <w:r>
        <w:rPr>
          <w:spacing w:val="-8"/>
        </w:rPr>
        <w:t>ý</w:t>
      </w:r>
      <w:r>
        <w:rPr>
          <w:spacing w:val="3"/>
        </w:rPr>
        <w:t>k</w:t>
      </w:r>
      <w:r>
        <w:t>a</w:t>
      </w:r>
      <w:r>
        <w:rPr>
          <w:spacing w:val="1"/>
        </w:rPr>
        <w:t>j</w:t>
      </w:r>
      <w:r>
        <w:rPr>
          <w:spacing w:val="-1"/>
        </w:rPr>
        <w:t>í</w:t>
      </w:r>
      <w:r>
        <w:rPr>
          <w:spacing w:val="1"/>
        </w:rPr>
        <w:t>c</w:t>
      </w:r>
      <w:r>
        <w:t>ích</w:t>
      </w:r>
      <w:r>
        <w:rPr>
          <w:spacing w:val="41"/>
        </w:rPr>
        <w:t xml:space="preserve"> </w:t>
      </w:r>
      <w:r>
        <w:rPr>
          <w:spacing w:val="1"/>
        </w:rPr>
        <w:t>s</w:t>
      </w:r>
      <w:r>
        <w:t>e</w:t>
      </w:r>
      <w:r>
        <w:rPr>
          <w:w w:val="99"/>
        </w:rPr>
        <w:t xml:space="preserve"> </w:t>
      </w:r>
      <w:r>
        <w:t>och</w:t>
      </w:r>
      <w:r>
        <w:rPr>
          <w:spacing w:val="1"/>
        </w:rPr>
        <w:t>r</w:t>
      </w:r>
      <w:r>
        <w:t>any</w:t>
      </w:r>
      <w:r>
        <w:rPr>
          <w:spacing w:val="-5"/>
        </w:rPr>
        <w:t xml:space="preserve"> z</w:t>
      </w:r>
      <w:r>
        <w:t>draví a</w:t>
      </w:r>
      <w:r>
        <w:rPr>
          <w:spacing w:val="1"/>
        </w:rPr>
        <w:t xml:space="preserve"> </w:t>
      </w:r>
      <w:r>
        <w:t>be</w:t>
      </w:r>
      <w:r>
        <w:rPr>
          <w:spacing w:val="-6"/>
        </w:rPr>
        <w:t>z</w:t>
      </w:r>
      <w:r>
        <w:t>pečnosti</w:t>
      </w:r>
      <w:r>
        <w:rPr>
          <w:spacing w:val="1"/>
        </w:rPr>
        <w:t xml:space="preserve"> </w:t>
      </w:r>
      <w:r>
        <w:t>prá</w:t>
      </w:r>
      <w:r>
        <w:rPr>
          <w:spacing w:val="1"/>
        </w:rPr>
        <w:t>c</w:t>
      </w:r>
      <w:r>
        <w:t>e</w:t>
      </w:r>
      <w:r>
        <w:rPr>
          <w:spacing w:val="2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 xml:space="preserve">bě, </w:t>
      </w:r>
      <w:r>
        <w:rPr>
          <w:spacing w:val="-5"/>
        </w:rPr>
        <w:t>z</w:t>
      </w:r>
      <w:r>
        <w:t>ej</w:t>
      </w:r>
      <w:r>
        <w:rPr>
          <w:spacing w:val="5"/>
        </w:rPr>
        <w:t>m</w:t>
      </w:r>
      <w:r>
        <w:t>éna při</w:t>
      </w:r>
      <w:r>
        <w:rPr>
          <w:spacing w:val="1"/>
        </w:rPr>
        <w:t xml:space="preserve"> </w:t>
      </w:r>
      <w:r>
        <w:t>prov</w:t>
      </w:r>
      <w:r>
        <w:rPr>
          <w:spacing w:val="-2"/>
        </w:rPr>
        <w:t>á</w:t>
      </w:r>
      <w:r>
        <w:t>dění pra</w:t>
      </w:r>
      <w:r>
        <w:rPr>
          <w:spacing w:val="1"/>
        </w:rPr>
        <w:t>c</w:t>
      </w:r>
      <w:r>
        <w:t>í,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t>hž</w:t>
      </w:r>
      <w:r>
        <w:rPr>
          <w:spacing w:val="-4"/>
        </w:rPr>
        <w:t xml:space="preserve"> </w:t>
      </w:r>
      <w:r>
        <w:rPr>
          <w:spacing w:val="4"/>
        </w:rPr>
        <w:t>m</w:t>
      </w:r>
      <w:r>
        <w:t>ů</w:t>
      </w:r>
      <w:r>
        <w:rPr>
          <w:spacing w:val="-5"/>
        </w:rPr>
        <w:t>ž</w:t>
      </w:r>
      <w:r>
        <w:t>e</w:t>
      </w:r>
      <w:r>
        <w:rPr>
          <w:spacing w:val="-1"/>
        </w:rPr>
        <w:t xml:space="preserve"> </w:t>
      </w:r>
      <w:r>
        <w:t>dojít</w:t>
      </w:r>
      <w:r>
        <w:rPr>
          <w:spacing w:val="-1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ohro</w:t>
      </w:r>
      <w:r>
        <w:rPr>
          <w:spacing w:val="-5"/>
        </w:rPr>
        <w:t>ž</w:t>
      </w:r>
      <w:r>
        <w:t>ení</w:t>
      </w:r>
      <w:r>
        <w:rPr>
          <w:w w:val="99"/>
        </w:rPr>
        <w:t xml:space="preserve"> </w:t>
      </w:r>
      <w:r>
        <w:rPr>
          <w:spacing w:val="-5"/>
        </w:rPr>
        <w:t>ž</w:t>
      </w:r>
      <w:r>
        <w:rPr>
          <w:spacing w:val="-2"/>
        </w:rPr>
        <w:t>i</w:t>
      </w:r>
      <w:r>
        <w:t>v</w:t>
      </w:r>
      <w:r>
        <w:rPr>
          <w:spacing w:val="-2"/>
        </w:rPr>
        <w:t>o</w:t>
      </w:r>
      <w:r>
        <w:t>ta</w:t>
      </w:r>
      <w:r>
        <w:rPr>
          <w:spacing w:val="-8"/>
        </w:rPr>
        <w:t xml:space="preserve"> </w:t>
      </w:r>
      <w:r>
        <w:t>n</w:t>
      </w:r>
      <w:r>
        <w:rPr>
          <w:spacing w:val="-2"/>
        </w:rPr>
        <w:t>e</w:t>
      </w:r>
      <w:r>
        <w:t>bo</w:t>
      </w:r>
      <w:r>
        <w:rPr>
          <w:spacing w:val="-7"/>
        </w:rPr>
        <w:t xml:space="preserve"> </w:t>
      </w:r>
      <w:r>
        <w:t>k</w:t>
      </w:r>
      <w:r>
        <w:rPr>
          <w:spacing w:val="-4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-2"/>
        </w:rPr>
        <w:t>v</w:t>
      </w:r>
      <w:r>
        <w:t>a</w:t>
      </w:r>
      <w:r>
        <w:rPr>
          <w:spacing w:val="-5"/>
        </w:rPr>
        <w:t>ž</w:t>
      </w:r>
      <w:r>
        <w:t>n</w:t>
      </w:r>
      <w:r>
        <w:rPr>
          <w:spacing w:val="-8"/>
        </w:rPr>
        <w:t>ý</w:t>
      </w:r>
      <w:r>
        <w:t>m</w:t>
      </w:r>
      <w:r>
        <w:rPr>
          <w:spacing w:val="-3"/>
        </w:rPr>
        <w:t xml:space="preserve"> </w:t>
      </w:r>
      <w:r>
        <w:t>poraně</w:t>
      </w:r>
      <w:r>
        <w:rPr>
          <w:spacing w:val="-2"/>
        </w:rPr>
        <w:t>n</w:t>
      </w:r>
      <w:r>
        <w:t>í</w:t>
      </w:r>
      <w:r>
        <w:rPr>
          <w:spacing w:val="4"/>
        </w:rPr>
        <w:t>m</w:t>
      </w:r>
      <w:r>
        <w:t>.</w:t>
      </w:r>
    </w:p>
    <w:p w:rsidR="00F228D5" w:rsidRDefault="00F228D5" w:rsidP="00F228D5">
      <w:pPr>
        <w:kinsoku w:val="0"/>
        <w:overflowPunct w:val="0"/>
        <w:spacing w:before="5" w:line="110" w:lineRule="exact"/>
        <w:ind w:right="43"/>
        <w:rPr>
          <w:sz w:val="11"/>
          <w:szCs w:val="11"/>
        </w:rPr>
      </w:pPr>
    </w:p>
    <w:p w:rsidR="00F228D5" w:rsidRDefault="00F228D5" w:rsidP="00F228D5">
      <w:pPr>
        <w:pStyle w:val="Zkladntext"/>
        <w:kinsoku w:val="0"/>
        <w:overflowPunct w:val="0"/>
        <w:ind w:left="479" w:right="43"/>
      </w:pPr>
      <w:r>
        <w:t>B</w:t>
      </w:r>
      <w:r>
        <w:rPr>
          <w:spacing w:val="-2"/>
        </w:rPr>
        <w:t>e</w:t>
      </w:r>
      <w:r>
        <w:rPr>
          <w:spacing w:val="-5"/>
        </w:rPr>
        <w:t>z</w:t>
      </w:r>
      <w:r>
        <w:t>pečnost</w:t>
      </w:r>
      <w:r>
        <w:rPr>
          <w:spacing w:val="-8"/>
        </w:rPr>
        <w:t xml:space="preserve"> </w:t>
      </w:r>
      <w:r>
        <w:t>při</w:t>
      </w:r>
      <w:r>
        <w:rPr>
          <w:spacing w:val="-8"/>
        </w:rPr>
        <w:t xml:space="preserve"> </w:t>
      </w:r>
      <w:r>
        <w:t>prov</w:t>
      </w:r>
      <w:r>
        <w:rPr>
          <w:spacing w:val="-2"/>
        </w:rPr>
        <w:t>á</w:t>
      </w:r>
      <w:r>
        <w:t>dění</w:t>
      </w:r>
      <w:r>
        <w:rPr>
          <w:spacing w:val="-8"/>
        </w:rPr>
        <w:t xml:space="preserve"> </w:t>
      </w:r>
      <w:r>
        <w:t>stave</w:t>
      </w:r>
      <w:r>
        <w:rPr>
          <w:spacing w:val="-2"/>
        </w:rPr>
        <w:t>b</w:t>
      </w:r>
      <w:r>
        <w:t>ních</w:t>
      </w:r>
      <w:r>
        <w:rPr>
          <w:spacing w:val="-8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-7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řídí</w:t>
      </w:r>
      <w:r>
        <w:rPr>
          <w:spacing w:val="-8"/>
        </w:rPr>
        <w:t xml:space="preserve"> </w:t>
      </w:r>
      <w:r>
        <w:rPr>
          <w:spacing w:val="-5"/>
        </w:rPr>
        <w:t>z</w:t>
      </w:r>
      <w:r>
        <w:t>ej</w:t>
      </w:r>
      <w:r>
        <w:rPr>
          <w:spacing w:val="5"/>
        </w:rPr>
        <w:t>m</w:t>
      </w:r>
      <w:r>
        <w:t>éna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4" w:lineRule="exact"/>
        <w:ind w:left="839" w:right="43" w:hanging="360"/>
      </w:pP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onem</w:t>
      </w:r>
      <w:r>
        <w:rPr>
          <w:spacing w:val="-9"/>
        </w:rPr>
        <w:t xml:space="preserve"> </w:t>
      </w:r>
      <w:r>
        <w:t>č.262/20</w:t>
      </w:r>
      <w:r>
        <w:rPr>
          <w:spacing w:val="-2"/>
        </w:rPr>
        <w:t>0</w:t>
      </w:r>
      <w:r>
        <w:t>6</w:t>
      </w:r>
      <w:r>
        <w:rPr>
          <w:spacing w:val="-11"/>
        </w:rPr>
        <w:t xml:space="preserve"> </w:t>
      </w:r>
      <w:r>
        <w:rPr>
          <w:spacing w:val="-2"/>
        </w:rPr>
        <w:t>S</w:t>
      </w:r>
      <w:r>
        <w:t>b</w:t>
      </w:r>
      <w:r>
        <w:rPr>
          <w:spacing w:val="-1"/>
        </w:rPr>
        <w:t>.</w:t>
      </w:r>
      <w:r>
        <w:t>-Zá</w:t>
      </w:r>
      <w:r>
        <w:rPr>
          <w:spacing w:val="3"/>
        </w:rPr>
        <w:t>k</w:t>
      </w:r>
      <w:r>
        <w:t>oník</w:t>
      </w:r>
      <w:r>
        <w:rPr>
          <w:spacing w:val="-9"/>
        </w:rPr>
        <w:t xml:space="preserve"> </w:t>
      </w:r>
      <w:r>
        <w:t>práce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onem</w:t>
      </w:r>
      <w:r>
        <w:rPr>
          <w:spacing w:val="-5"/>
        </w:rPr>
        <w:t xml:space="preserve"> </w:t>
      </w:r>
      <w:r>
        <w:t>č.309/20</w:t>
      </w:r>
      <w:r>
        <w:rPr>
          <w:spacing w:val="-2"/>
        </w:rPr>
        <w:t>0</w:t>
      </w:r>
      <w:r>
        <w:t>6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8</w:t>
      </w:r>
      <w:r>
        <w:rPr>
          <w:spacing w:val="-2"/>
        </w:rPr>
        <w:t>8</w:t>
      </w:r>
      <w:r>
        <w:t>/20</w:t>
      </w:r>
      <w:r>
        <w:rPr>
          <w:spacing w:val="-2"/>
        </w:rPr>
        <w:t>1</w:t>
      </w:r>
      <w:r>
        <w:t>6</w:t>
      </w:r>
      <w:r>
        <w:rPr>
          <w:spacing w:val="-8"/>
        </w:rPr>
        <w:t xml:space="preserve"> </w:t>
      </w:r>
      <w:r>
        <w:t>S</w:t>
      </w:r>
      <w:r>
        <w:rPr>
          <w:spacing w:val="-2"/>
        </w:rPr>
        <w:t>b</w:t>
      </w:r>
      <w:r>
        <w:rPr>
          <w:spacing w:val="-1"/>
        </w:rPr>
        <w:t>.</w:t>
      </w:r>
      <w:r>
        <w:t>-Zá</w:t>
      </w:r>
      <w:r>
        <w:rPr>
          <w:spacing w:val="3"/>
        </w:rPr>
        <w:t>k</w:t>
      </w:r>
      <w:r>
        <w:t>on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š</w:t>
      </w:r>
      <w:r>
        <w:t>tění</w:t>
      </w:r>
      <w:r>
        <w:rPr>
          <w:spacing w:val="-9"/>
        </w:rPr>
        <w:t xml:space="preserve"> </w:t>
      </w:r>
      <w:r>
        <w:t>da</w:t>
      </w:r>
      <w:r>
        <w:rPr>
          <w:spacing w:val="-2"/>
        </w:rPr>
        <w:t>l</w:t>
      </w:r>
      <w:r>
        <w:rPr>
          <w:spacing w:val="1"/>
        </w:rPr>
        <w:t>š</w:t>
      </w:r>
      <w:r>
        <w:t>ích</w:t>
      </w:r>
      <w:r>
        <w:rPr>
          <w:spacing w:val="-8"/>
        </w:rPr>
        <w:t xml:space="preserve"> </w:t>
      </w:r>
      <w:r>
        <w:t>pod</w:t>
      </w:r>
      <w:r>
        <w:rPr>
          <w:spacing w:val="3"/>
        </w:rPr>
        <w:t>m</w:t>
      </w:r>
      <w:r>
        <w:t>ínek</w:t>
      </w:r>
      <w:r>
        <w:rPr>
          <w:spacing w:val="-5"/>
        </w:rPr>
        <w:t xml:space="preserve"> </w:t>
      </w:r>
      <w:r>
        <w:t>BOZP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before="81" w:line="228" w:lineRule="exact"/>
        <w:ind w:left="839" w:right="43" w:hanging="360"/>
      </w:pPr>
      <w:r>
        <w:t>naří</w:t>
      </w:r>
      <w:r>
        <w:rPr>
          <w:spacing w:val="-5"/>
        </w:rPr>
        <w:t>z</w:t>
      </w:r>
      <w:r>
        <w:t>ením</w:t>
      </w:r>
      <w:r>
        <w:rPr>
          <w:spacing w:val="13"/>
        </w:rPr>
        <w:t xml:space="preserve"> </w:t>
      </w:r>
      <w:r>
        <w:t>v</w:t>
      </w:r>
      <w:r>
        <w:rPr>
          <w:spacing w:val="-3"/>
        </w:rPr>
        <w:t>l</w:t>
      </w:r>
      <w:r>
        <w:t>ády</w:t>
      </w:r>
      <w:r>
        <w:rPr>
          <w:spacing w:val="4"/>
        </w:rPr>
        <w:t xml:space="preserve"> </w:t>
      </w:r>
      <w:r>
        <w:t>362</w:t>
      </w:r>
      <w:r>
        <w:rPr>
          <w:spacing w:val="-2"/>
        </w:rPr>
        <w:t>/</w:t>
      </w:r>
      <w:r>
        <w:t>2005</w:t>
      </w:r>
      <w:r>
        <w:rPr>
          <w:spacing w:val="9"/>
        </w:rPr>
        <w:t xml:space="preserve"> </w:t>
      </w:r>
      <w:r>
        <w:t>S</w:t>
      </w:r>
      <w:r>
        <w:rPr>
          <w:spacing w:val="-2"/>
        </w:rPr>
        <w:t>b</w:t>
      </w:r>
      <w:r>
        <w:rPr>
          <w:spacing w:val="-1"/>
        </w:rPr>
        <w:t>.</w:t>
      </w:r>
      <w:r>
        <w:t>-</w:t>
      </w:r>
      <w:r>
        <w:rPr>
          <w:spacing w:val="10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b</w:t>
      </w:r>
      <w:r>
        <w:rPr>
          <w:spacing w:val="-2"/>
        </w:rPr>
        <w:t>l</w:t>
      </w:r>
      <w:r>
        <w:t>i</w:t>
      </w:r>
      <w:r>
        <w:rPr>
          <w:spacing w:val="-6"/>
        </w:rPr>
        <w:t>ž</w:t>
      </w:r>
      <w:r>
        <w:rPr>
          <w:spacing w:val="1"/>
        </w:rPr>
        <w:t>š</w:t>
      </w:r>
      <w:r>
        <w:t>ích</w:t>
      </w:r>
      <w:r>
        <w:rPr>
          <w:spacing w:val="11"/>
        </w:rPr>
        <w:t xml:space="preserve"> </w:t>
      </w:r>
      <w:r>
        <w:t>po</w:t>
      </w:r>
      <w:r>
        <w:rPr>
          <w:spacing w:val="-6"/>
        </w:rPr>
        <w:t>ž</w:t>
      </w:r>
      <w:r>
        <w:t>ada</w:t>
      </w:r>
      <w:r>
        <w:rPr>
          <w:spacing w:val="-3"/>
        </w:rPr>
        <w:t>v</w:t>
      </w:r>
      <w:r>
        <w:rPr>
          <w:spacing w:val="1"/>
        </w:rPr>
        <w:t>c</w:t>
      </w:r>
      <w:r>
        <w:t>ích</w:t>
      </w:r>
      <w:r>
        <w:rPr>
          <w:spacing w:val="11"/>
        </w:rPr>
        <w:t xml:space="preserve"> </w:t>
      </w:r>
      <w:r>
        <w:rPr>
          <w:spacing w:val="-1"/>
        </w:rPr>
        <w:t>n</w:t>
      </w:r>
      <w:r>
        <w:t>a</w:t>
      </w:r>
      <w:r>
        <w:rPr>
          <w:spacing w:val="10"/>
        </w:rPr>
        <w:t xml:space="preserve"> </w:t>
      </w:r>
      <w:r>
        <w:t>BOZP</w:t>
      </w:r>
      <w:r>
        <w:rPr>
          <w:spacing w:val="8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ištích</w:t>
      </w:r>
      <w:r>
        <w:rPr>
          <w:spacing w:val="8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neb</w:t>
      </w:r>
      <w:r>
        <w:rPr>
          <w:spacing w:val="-2"/>
        </w:rPr>
        <w:t>e</w:t>
      </w:r>
      <w:r>
        <w:rPr>
          <w:spacing w:val="-5"/>
        </w:rPr>
        <w:t>z</w:t>
      </w:r>
      <w:r>
        <w:t>pečím</w:t>
      </w:r>
      <w:r>
        <w:rPr>
          <w:spacing w:val="12"/>
        </w:rPr>
        <w:t xml:space="preserve"> </w:t>
      </w:r>
      <w:r>
        <w:t>pádu</w:t>
      </w:r>
      <w:r>
        <w:rPr>
          <w:w w:val="9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t>y</w:t>
      </w:r>
      <w:r>
        <w:rPr>
          <w:spacing w:val="-11"/>
        </w:rPr>
        <w:t xml:space="preserve"> </w:t>
      </w:r>
      <w:r>
        <w:t>ne</w:t>
      </w:r>
      <w:r>
        <w:rPr>
          <w:spacing w:val="-2"/>
        </w:rPr>
        <w:t>b</w:t>
      </w:r>
      <w:r>
        <w:t>o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h</w:t>
      </w:r>
      <w:r>
        <w:rPr>
          <w:spacing w:val="-2"/>
        </w:rPr>
        <w:t>l</w:t>
      </w:r>
      <w:r>
        <w:t>oub</w:t>
      </w:r>
      <w:r>
        <w:rPr>
          <w:spacing w:val="2"/>
        </w:rPr>
        <w:t>k</w:t>
      </w:r>
      <w:r>
        <w:t>y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before="14" w:line="228" w:lineRule="exact"/>
        <w:ind w:left="839" w:right="43" w:hanging="360"/>
      </w:pPr>
      <w:r>
        <w:t>naří</w:t>
      </w:r>
      <w:r>
        <w:rPr>
          <w:spacing w:val="-5"/>
        </w:rPr>
        <w:t>z</w:t>
      </w:r>
      <w:r>
        <w:t>ením</w:t>
      </w:r>
      <w:r>
        <w:rPr>
          <w:spacing w:val="1"/>
        </w:rPr>
        <w:t xml:space="preserve"> </w:t>
      </w:r>
      <w:r>
        <w:t>v</w:t>
      </w:r>
      <w:r>
        <w:rPr>
          <w:spacing w:val="-3"/>
        </w:rPr>
        <w:t>l</w:t>
      </w:r>
      <w:r>
        <w:t>ády</w:t>
      </w:r>
      <w:r>
        <w:rPr>
          <w:spacing w:val="-8"/>
        </w:rPr>
        <w:t xml:space="preserve"> </w:t>
      </w:r>
      <w:r>
        <w:t>591</w:t>
      </w:r>
      <w:r>
        <w:rPr>
          <w:spacing w:val="-2"/>
        </w:rPr>
        <w:t>/</w:t>
      </w:r>
      <w:r>
        <w:t>2006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136</w:t>
      </w:r>
      <w:r>
        <w:rPr>
          <w:spacing w:val="-2"/>
        </w:rPr>
        <w:t>/</w:t>
      </w:r>
      <w:r>
        <w:t>200</w:t>
      </w:r>
      <w:r>
        <w:rPr>
          <w:spacing w:val="-2"/>
        </w:rPr>
        <w:t>1</w:t>
      </w:r>
      <w:r>
        <w:t>6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>b</w:t>
      </w:r>
      <w:r>
        <w:rPr>
          <w:spacing w:val="-1"/>
        </w:rPr>
        <w:t>.</w:t>
      </w:r>
      <w:r>
        <w:t>-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</w:t>
      </w:r>
      <w:r>
        <w:rPr>
          <w:spacing w:val="-2"/>
        </w:rPr>
        <w:t>l</w:t>
      </w:r>
      <w:r>
        <w:t>i</w:t>
      </w:r>
      <w:r>
        <w:rPr>
          <w:spacing w:val="-6"/>
        </w:rPr>
        <w:t>ž</w:t>
      </w:r>
      <w:r>
        <w:rPr>
          <w:spacing w:val="1"/>
        </w:rPr>
        <w:t>š</w:t>
      </w:r>
      <w:r>
        <w:t>ích</w:t>
      </w:r>
      <w:r>
        <w:rPr>
          <w:spacing w:val="-1"/>
        </w:rPr>
        <w:t xml:space="preserve"> 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i</w:t>
      </w:r>
      <w:r>
        <w:rPr>
          <w:spacing w:val="3"/>
        </w:rPr>
        <w:t>m</w:t>
      </w:r>
      <w:r>
        <w:t>á</w:t>
      </w:r>
      <w:r>
        <w:rPr>
          <w:spacing w:val="-2"/>
        </w:rPr>
        <w:t>l</w:t>
      </w:r>
      <w:r>
        <w:t>ních</w:t>
      </w:r>
      <w:r>
        <w:rPr>
          <w:spacing w:val="-2"/>
        </w:rPr>
        <w:t xml:space="preserve"> </w:t>
      </w:r>
      <w:r>
        <w:t>po</w:t>
      </w:r>
      <w:r>
        <w:rPr>
          <w:spacing w:val="-6"/>
        </w:rPr>
        <w:t>ž</w:t>
      </w:r>
      <w:r>
        <w:t>ada</w:t>
      </w:r>
      <w:r>
        <w:rPr>
          <w:spacing w:val="-3"/>
        </w:rPr>
        <w:t>v</w:t>
      </w:r>
      <w:r>
        <w:rPr>
          <w:spacing w:val="1"/>
        </w:rPr>
        <w:t>c</w:t>
      </w:r>
      <w:r>
        <w:t>ích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BOZP</w:t>
      </w:r>
      <w:r>
        <w:rPr>
          <w:spacing w:val="-4"/>
        </w:rPr>
        <w:t xml:space="preserve"> </w:t>
      </w:r>
      <w:r>
        <w:t>při</w:t>
      </w:r>
      <w:r>
        <w:rPr>
          <w:spacing w:val="-4"/>
        </w:rPr>
        <w:t xml:space="preserve"> </w:t>
      </w:r>
      <w:r>
        <w:t>prá</w:t>
      </w:r>
      <w:r>
        <w:rPr>
          <w:spacing w:val="1"/>
        </w:rPr>
        <w:t>c</w:t>
      </w:r>
      <w:r>
        <w:t>i</w:t>
      </w:r>
      <w:r>
        <w:rPr>
          <w:spacing w:val="-6"/>
        </w:rPr>
        <w:t xml:space="preserve"> </w:t>
      </w:r>
      <w:r>
        <w:t>na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rPr>
          <w:spacing w:val="-1"/>
        </w:rPr>
        <w:t>e</w:t>
      </w:r>
      <w:r>
        <w:t>n</w:t>
      </w:r>
      <w:r>
        <w:rPr>
          <w:spacing w:val="-2"/>
        </w:rPr>
        <w:t>i</w:t>
      </w:r>
      <w:r>
        <w:rPr>
          <w:spacing w:val="1"/>
        </w:rPr>
        <w:t>š</w:t>
      </w:r>
      <w:r>
        <w:t>tích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1" w:lineRule="exact"/>
        <w:ind w:left="839" w:right="43" w:hanging="360"/>
      </w:pPr>
      <w:r>
        <w:t>naří</w:t>
      </w:r>
      <w:r>
        <w:rPr>
          <w:spacing w:val="-5"/>
        </w:rPr>
        <w:t>z</w:t>
      </w:r>
      <w:r>
        <w:t>ením</w:t>
      </w:r>
      <w:r>
        <w:rPr>
          <w:spacing w:val="-5"/>
        </w:rPr>
        <w:t xml:space="preserve"> </w:t>
      </w:r>
      <w:r>
        <w:rPr>
          <w:spacing w:val="-2"/>
        </w:rPr>
        <w:t>v</w:t>
      </w:r>
      <w:r>
        <w:t>l</w:t>
      </w:r>
      <w:r>
        <w:rPr>
          <w:spacing w:val="-2"/>
        </w:rPr>
        <w:t>á</w:t>
      </w:r>
      <w:r>
        <w:t>dy</w:t>
      </w:r>
      <w:r>
        <w:rPr>
          <w:spacing w:val="-13"/>
        </w:rPr>
        <w:t xml:space="preserve"> </w:t>
      </w:r>
      <w:r>
        <w:t>10</w:t>
      </w:r>
      <w:r>
        <w:rPr>
          <w:spacing w:val="-2"/>
        </w:rPr>
        <w:t>1</w:t>
      </w:r>
      <w:r>
        <w:t>/20</w:t>
      </w:r>
      <w:r>
        <w:rPr>
          <w:spacing w:val="-2"/>
        </w:rPr>
        <w:t>0</w:t>
      </w:r>
      <w:r>
        <w:t>5</w:t>
      </w:r>
      <w:r>
        <w:rPr>
          <w:spacing w:val="-8"/>
        </w:rPr>
        <w:t xml:space="preserve"> </w:t>
      </w:r>
      <w:r>
        <w:rPr>
          <w:spacing w:val="-2"/>
        </w:rPr>
        <w:t>S</w:t>
      </w:r>
      <w:r>
        <w:t>b</w:t>
      </w:r>
      <w:r>
        <w:rPr>
          <w:spacing w:val="-1"/>
        </w:rPr>
        <w:t>.</w:t>
      </w:r>
      <w:r>
        <w:t>-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p</w:t>
      </w:r>
      <w:r>
        <w:rPr>
          <w:spacing w:val="-2"/>
        </w:rPr>
        <w:t>o</w:t>
      </w:r>
      <w:r>
        <w:t>drobněj</w:t>
      </w:r>
      <w:r>
        <w:rPr>
          <w:spacing w:val="1"/>
        </w:rPr>
        <w:t>š</w:t>
      </w:r>
      <w:r>
        <w:t>ích</w:t>
      </w:r>
      <w:r>
        <w:rPr>
          <w:spacing w:val="-8"/>
        </w:rPr>
        <w:t xml:space="preserve"> </w:t>
      </w:r>
      <w:r>
        <w:t>po</w:t>
      </w:r>
      <w:r>
        <w:rPr>
          <w:spacing w:val="-5"/>
        </w:rPr>
        <w:t>ž</w:t>
      </w:r>
      <w:r>
        <w:t>ada</w:t>
      </w:r>
      <w:r>
        <w:rPr>
          <w:spacing w:val="-3"/>
        </w:rPr>
        <w:t>v</w:t>
      </w:r>
      <w:r>
        <w:rPr>
          <w:spacing w:val="1"/>
        </w:rPr>
        <w:t>c</w:t>
      </w:r>
      <w:r>
        <w:t>ích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pracov</w:t>
      </w:r>
      <w:r>
        <w:rPr>
          <w:spacing w:val="-2"/>
        </w:rPr>
        <w:t>i</w:t>
      </w:r>
      <w:r>
        <w:rPr>
          <w:spacing w:val="1"/>
        </w:rPr>
        <w:t>š</w:t>
      </w:r>
      <w:r>
        <w:t>tě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ní</w:t>
      </w:r>
      <w:r>
        <w:rPr>
          <w:spacing w:val="-8"/>
        </w:rPr>
        <w:t xml:space="preserve"> </w:t>
      </w:r>
      <w:r>
        <w:t>prost</w:t>
      </w:r>
      <w:r>
        <w:rPr>
          <w:spacing w:val="1"/>
        </w:rPr>
        <w:t>ř</w:t>
      </w:r>
      <w:r>
        <w:t>edí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V</w:t>
      </w:r>
      <w:r>
        <w:rPr>
          <w:spacing w:val="-8"/>
        </w:rPr>
        <w:t>y</w:t>
      </w:r>
      <w:r>
        <w:t>h</w:t>
      </w:r>
      <w:r>
        <w:rPr>
          <w:spacing w:val="-2"/>
        </w:rPr>
        <w:t>l</w:t>
      </w:r>
      <w:r>
        <w:t>áš</w:t>
      </w:r>
      <w:r>
        <w:rPr>
          <w:spacing w:val="4"/>
        </w:rPr>
        <w:t>k</w:t>
      </w:r>
      <w:r>
        <w:t>ou</w:t>
      </w:r>
      <w:r>
        <w:rPr>
          <w:spacing w:val="-9"/>
        </w:rPr>
        <w:t xml:space="preserve"> </w:t>
      </w:r>
      <w:r>
        <w:t>č.137/</w:t>
      </w:r>
      <w:r>
        <w:rPr>
          <w:spacing w:val="-2"/>
        </w:rPr>
        <w:t>1</w:t>
      </w:r>
      <w:r>
        <w:t>998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o</w:t>
      </w:r>
      <w:r>
        <w:rPr>
          <w:spacing w:val="-2"/>
        </w:rPr>
        <w:t>b</w:t>
      </w:r>
      <w:r>
        <w:t>ecn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9"/>
        </w:rPr>
        <w:t xml:space="preserve"> </w:t>
      </w:r>
      <w:r>
        <w:t>techn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9"/>
        </w:rPr>
        <w:t xml:space="preserve"> </w:t>
      </w:r>
      <w:r>
        <w:t>p</w:t>
      </w:r>
      <w:r>
        <w:rPr>
          <w:spacing w:val="-2"/>
        </w:rPr>
        <w:t>o</w:t>
      </w:r>
      <w:r>
        <w:rPr>
          <w:spacing w:val="-5"/>
        </w:rPr>
        <w:t>ž</w:t>
      </w:r>
      <w:r>
        <w:t>ada</w:t>
      </w:r>
      <w:r>
        <w:rPr>
          <w:spacing w:val="-3"/>
        </w:rPr>
        <w:t>v</w:t>
      </w:r>
      <w:r>
        <w:rPr>
          <w:spacing w:val="1"/>
        </w:rPr>
        <w:t>c</w:t>
      </w:r>
      <w:r>
        <w:t>ích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bu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naří</w:t>
      </w:r>
      <w:r>
        <w:rPr>
          <w:spacing w:val="-5"/>
        </w:rPr>
        <w:t>z</w:t>
      </w:r>
      <w:r>
        <w:t>ením</w:t>
      </w:r>
      <w:r>
        <w:rPr>
          <w:spacing w:val="-5"/>
        </w:rPr>
        <w:t xml:space="preserve"> </w:t>
      </w:r>
      <w:r>
        <w:rPr>
          <w:spacing w:val="-2"/>
        </w:rPr>
        <w:t>v</w:t>
      </w:r>
      <w:r>
        <w:t>l</w:t>
      </w:r>
      <w:r>
        <w:rPr>
          <w:spacing w:val="-2"/>
        </w:rPr>
        <w:t>á</w:t>
      </w:r>
      <w:r>
        <w:t>dy</w:t>
      </w:r>
      <w:r>
        <w:rPr>
          <w:spacing w:val="-13"/>
        </w:rPr>
        <w:t xml:space="preserve"> </w:t>
      </w:r>
      <w:r>
        <w:t>17</w:t>
      </w:r>
      <w:r>
        <w:rPr>
          <w:spacing w:val="-2"/>
        </w:rPr>
        <w:t>8</w:t>
      </w:r>
      <w:r>
        <w:t>/20</w:t>
      </w:r>
      <w:r>
        <w:rPr>
          <w:spacing w:val="-2"/>
        </w:rPr>
        <w:t>0</w:t>
      </w:r>
      <w:r>
        <w:t>1</w:t>
      </w:r>
      <w:r>
        <w:rPr>
          <w:spacing w:val="-8"/>
        </w:rPr>
        <w:t xml:space="preserve"> </w:t>
      </w:r>
      <w:r>
        <w:rPr>
          <w:spacing w:val="-2"/>
        </w:rPr>
        <w:t>S</w:t>
      </w:r>
      <w:r>
        <w:t>b</w:t>
      </w:r>
      <w:r>
        <w:rPr>
          <w:spacing w:val="-1"/>
        </w:rPr>
        <w:t>.</w:t>
      </w:r>
      <w:r>
        <w:t>-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ter</w:t>
      </w:r>
      <w:r>
        <w:rPr>
          <w:spacing w:val="-7"/>
        </w:rPr>
        <w:t>ý</w:t>
      </w:r>
      <w:r>
        <w:t>m</w:t>
      </w:r>
      <w:r>
        <w:rPr>
          <w:spacing w:val="-4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tan</w:t>
      </w:r>
      <w:r>
        <w:rPr>
          <w:spacing w:val="-2"/>
        </w:rPr>
        <w:t>o</w:t>
      </w:r>
      <w:r>
        <w:t>ví</w:t>
      </w:r>
      <w:r>
        <w:rPr>
          <w:spacing w:val="-9"/>
        </w:rPr>
        <w:t xml:space="preserve"> </w:t>
      </w:r>
      <w:r>
        <w:t>po</w:t>
      </w:r>
      <w:r>
        <w:rPr>
          <w:spacing w:val="-2"/>
        </w:rPr>
        <w:t>d</w:t>
      </w:r>
      <w:r>
        <w:rPr>
          <w:spacing w:val="4"/>
        </w:rPr>
        <w:t>m</w:t>
      </w:r>
      <w:r>
        <w:t>ín</w:t>
      </w:r>
      <w:r>
        <w:rPr>
          <w:spacing w:val="3"/>
        </w:rPr>
        <w:t>k</w:t>
      </w:r>
      <w:r>
        <w:t>y</w:t>
      </w:r>
      <w:r>
        <w:rPr>
          <w:spacing w:val="-13"/>
        </w:rPr>
        <w:t xml:space="preserve"> </w:t>
      </w:r>
      <w:r>
        <w:t>O</w:t>
      </w:r>
      <w:r>
        <w:rPr>
          <w:spacing w:val="1"/>
        </w:rPr>
        <w:t>Z</w:t>
      </w:r>
      <w:r>
        <w:t>P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a</w:t>
      </w:r>
      <w:r>
        <w:rPr>
          <w:spacing w:val="4"/>
        </w:rPr>
        <w:t>m</w:t>
      </w:r>
      <w:r>
        <w:t>ěstnanců</w:t>
      </w:r>
    </w:p>
    <w:p w:rsidR="00F228D5" w:rsidRDefault="00F228D5" w:rsidP="00F228D5">
      <w:pPr>
        <w:kinsoku w:val="0"/>
        <w:overflowPunct w:val="0"/>
        <w:spacing w:before="2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  <w:r>
        <w:t>Z</w:t>
      </w:r>
      <w:r>
        <w:rPr>
          <w:spacing w:val="-4"/>
        </w:rPr>
        <w:t xml:space="preserve"> </w:t>
      </w:r>
      <w:r>
        <w:t>u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rPr>
          <w:spacing w:val="-7"/>
        </w:rPr>
        <w:t>ý</w:t>
      </w:r>
      <w:r>
        <w:t>m</w:t>
      </w:r>
      <w:r>
        <w:rPr>
          <w:spacing w:val="40"/>
        </w:rPr>
        <w:t xml:space="preserve"> </w:t>
      </w:r>
      <w:r>
        <w:t>práv</w:t>
      </w:r>
      <w:r>
        <w:rPr>
          <w:spacing w:val="-2"/>
        </w:rPr>
        <w:t>n</w:t>
      </w:r>
      <w:r>
        <w:t>ích</w:t>
      </w:r>
      <w:r>
        <w:rPr>
          <w:spacing w:val="37"/>
        </w:rPr>
        <w:t xml:space="preserve"> </w:t>
      </w:r>
      <w:r>
        <w:t>norem</w:t>
      </w:r>
      <w:r>
        <w:rPr>
          <w:spacing w:val="40"/>
        </w:rPr>
        <w:t xml:space="preserve"> </w:t>
      </w:r>
      <w:r>
        <w:t>v</w:t>
      </w:r>
      <w:r>
        <w:rPr>
          <w:spacing w:val="-9"/>
        </w:rPr>
        <w:t>y</w:t>
      </w:r>
      <w:r>
        <w:t>p</w:t>
      </w:r>
      <w:r>
        <w:rPr>
          <w:spacing w:val="-2"/>
        </w:rPr>
        <w:t>l</w:t>
      </w:r>
      <w:r>
        <w:rPr>
          <w:spacing w:val="-7"/>
        </w:rPr>
        <w:t>ý</w:t>
      </w:r>
      <w:r>
        <w:t>v</w:t>
      </w:r>
      <w:r>
        <w:rPr>
          <w:spacing w:val="-2"/>
        </w:rPr>
        <w:t>a</w:t>
      </w:r>
      <w:r>
        <w:rPr>
          <w:spacing w:val="1"/>
        </w:rPr>
        <w:t>j</w:t>
      </w:r>
      <w:r>
        <w:t>í</w:t>
      </w:r>
      <w:r>
        <w:rPr>
          <w:spacing w:val="37"/>
        </w:rPr>
        <w:t xml:space="preserve"> </w:t>
      </w:r>
      <w:r>
        <w:t>pro</w:t>
      </w:r>
      <w:r>
        <w:rPr>
          <w:spacing w:val="33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</w:t>
      </w:r>
      <w:r>
        <w:rPr>
          <w:spacing w:val="-2"/>
        </w:rPr>
        <w:t>l</w:t>
      </w:r>
      <w:r>
        <w:t>e</w:t>
      </w:r>
      <w:r>
        <w:rPr>
          <w:spacing w:val="34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34"/>
        </w:rPr>
        <w:t xml:space="preserve"> </w:t>
      </w:r>
      <w:r>
        <w:t>po</w:t>
      </w:r>
      <w:r>
        <w:rPr>
          <w:spacing w:val="-2"/>
        </w:rPr>
        <w:t>v</w:t>
      </w:r>
      <w:r>
        <w:t>i</w:t>
      </w:r>
      <w:r>
        <w:rPr>
          <w:spacing w:val="-2"/>
        </w:rPr>
        <w:t>n</w:t>
      </w:r>
      <w:r>
        <w:t>nosti</w:t>
      </w:r>
      <w:r>
        <w:rPr>
          <w:spacing w:val="33"/>
        </w:rPr>
        <w:t xml:space="preserve"> </w:t>
      </w:r>
      <w:r>
        <w:t>na</w:t>
      </w:r>
      <w:r>
        <w:rPr>
          <w:spacing w:val="34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š</w:t>
      </w:r>
      <w:r>
        <w:t>tění</w:t>
      </w:r>
      <w:r>
        <w:rPr>
          <w:spacing w:val="33"/>
        </w:rPr>
        <w:t xml:space="preserve"> </w:t>
      </w:r>
      <w:r>
        <w:t>be</w:t>
      </w:r>
      <w:r>
        <w:rPr>
          <w:spacing w:val="-6"/>
        </w:rPr>
        <w:t>z</w:t>
      </w:r>
      <w:r>
        <w:t>pečnosti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och</w:t>
      </w:r>
      <w:r>
        <w:rPr>
          <w:spacing w:val="1"/>
        </w:rPr>
        <w:t>r</w:t>
      </w:r>
      <w:r>
        <w:rPr>
          <w:spacing w:val="-1"/>
        </w:rPr>
        <w:t>a</w:t>
      </w:r>
      <w:r>
        <w:t>ny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draví</w:t>
      </w:r>
      <w:r>
        <w:rPr>
          <w:spacing w:val="5"/>
        </w:rPr>
        <w:t xml:space="preserve"> </w:t>
      </w:r>
      <w:r>
        <w:t>při</w:t>
      </w:r>
      <w:r>
        <w:rPr>
          <w:spacing w:val="7"/>
        </w:rPr>
        <w:t xml:space="preserve"> </w:t>
      </w:r>
      <w:r>
        <w:t>prá</w:t>
      </w:r>
      <w:r>
        <w:rPr>
          <w:spacing w:val="1"/>
        </w:rPr>
        <w:t>c</w:t>
      </w:r>
      <w:r>
        <w:t>i,</w:t>
      </w:r>
      <w:r>
        <w:rPr>
          <w:spacing w:val="6"/>
        </w:rPr>
        <w:t xml:space="preserve"> </w:t>
      </w:r>
      <w:r>
        <w:rPr>
          <w:spacing w:val="-5"/>
        </w:rPr>
        <w:t>z</w:t>
      </w:r>
      <w:r>
        <w:t>ej</w:t>
      </w:r>
      <w:r>
        <w:rPr>
          <w:spacing w:val="5"/>
        </w:rPr>
        <w:t>m</w:t>
      </w:r>
      <w:r>
        <w:t>éna</w:t>
      </w:r>
      <w:r>
        <w:rPr>
          <w:spacing w:val="6"/>
        </w:rPr>
        <w:t xml:space="preserve"> </w:t>
      </w:r>
      <w:r>
        <w:rPr>
          <w:spacing w:val="-5"/>
        </w:rPr>
        <w:t>z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ání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dodr</w:t>
      </w:r>
      <w:r>
        <w:rPr>
          <w:spacing w:val="-5"/>
        </w:rPr>
        <w:t>ž</w:t>
      </w:r>
      <w:r>
        <w:t>o</w:t>
      </w:r>
      <w:r>
        <w:rPr>
          <w:spacing w:val="-2"/>
        </w:rPr>
        <w:t>v</w:t>
      </w:r>
      <w:r>
        <w:t>ání</w:t>
      </w:r>
      <w:r>
        <w:rPr>
          <w:spacing w:val="6"/>
        </w:rPr>
        <w:t xml:space="preserve"> </w:t>
      </w:r>
      <w:r>
        <w:t>P</w:t>
      </w:r>
      <w:r>
        <w:rPr>
          <w:spacing w:val="-2"/>
        </w:rPr>
        <w:t>l</w:t>
      </w:r>
      <w:r>
        <w:t>ánu</w:t>
      </w:r>
      <w:r>
        <w:rPr>
          <w:spacing w:val="4"/>
        </w:rPr>
        <w:t xml:space="preserve"> </w:t>
      </w:r>
      <w:r>
        <w:t>be</w:t>
      </w:r>
      <w:r>
        <w:rPr>
          <w:spacing w:val="-6"/>
        </w:rPr>
        <w:t>z</w:t>
      </w:r>
      <w:r>
        <w:t>pečnosti</w:t>
      </w:r>
      <w:r>
        <w:rPr>
          <w:spacing w:val="5"/>
        </w:rPr>
        <w:t xml:space="preserve"> </w:t>
      </w:r>
      <w:r>
        <w:t>prá</w:t>
      </w:r>
      <w:r>
        <w:rPr>
          <w:spacing w:val="1"/>
        </w:rPr>
        <w:t>c</w:t>
      </w:r>
      <w:r>
        <w:t>e,</w:t>
      </w:r>
      <w:r>
        <w:rPr>
          <w:spacing w:val="4"/>
        </w:rPr>
        <w:t xml:space="preserve"> </w:t>
      </w:r>
      <w:r>
        <w:rPr>
          <w:spacing w:val="-5"/>
        </w:rPr>
        <w:t>z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ání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dodr</w:t>
      </w:r>
      <w:r>
        <w:rPr>
          <w:spacing w:val="-5"/>
        </w:rPr>
        <w:t>ž</w:t>
      </w:r>
      <w:r>
        <w:t>o</w:t>
      </w:r>
      <w:r>
        <w:rPr>
          <w:spacing w:val="-2"/>
        </w:rPr>
        <w:t>v</w:t>
      </w:r>
      <w:r>
        <w:t>ání</w:t>
      </w:r>
      <w:r>
        <w:rPr>
          <w:w w:val="99"/>
        </w:rPr>
        <w:t xml:space="preserve"> </w:t>
      </w:r>
      <w:r>
        <w:t>P</w:t>
      </w:r>
      <w:r>
        <w:rPr>
          <w:spacing w:val="-2"/>
        </w:rPr>
        <w:t>o</w:t>
      </w:r>
      <w:r>
        <w:t>v</w:t>
      </w:r>
      <w:r>
        <w:rPr>
          <w:spacing w:val="-2"/>
        </w:rPr>
        <w:t>o</w:t>
      </w:r>
      <w:r>
        <w:t>dňo</w:t>
      </w:r>
      <w:r>
        <w:rPr>
          <w:spacing w:val="-3"/>
        </w:rPr>
        <w:t>v</w:t>
      </w:r>
      <w:r>
        <w:t>ého</w:t>
      </w:r>
      <w:r>
        <w:rPr>
          <w:spacing w:val="23"/>
        </w:rPr>
        <w:t xml:space="preserve"> </w:t>
      </w:r>
      <w:r>
        <w:t>p</w:t>
      </w:r>
      <w:r>
        <w:rPr>
          <w:spacing w:val="-2"/>
        </w:rPr>
        <w:t>l</w:t>
      </w:r>
      <w:r>
        <w:t>ánu</w:t>
      </w:r>
      <w:r>
        <w:rPr>
          <w:spacing w:val="24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</w:t>
      </w:r>
      <w:r>
        <w:rPr>
          <w:spacing w:val="-8"/>
        </w:rPr>
        <w:t>y</w:t>
      </w:r>
      <w:r>
        <w:t>,</w:t>
      </w:r>
      <w:r>
        <w:rPr>
          <w:spacing w:val="25"/>
        </w:rPr>
        <w:t xml:space="preserve"> </w:t>
      </w:r>
      <w:r>
        <w:t>prov</w:t>
      </w:r>
      <w:r>
        <w:rPr>
          <w:spacing w:val="-2"/>
        </w:rPr>
        <w:t>á</w:t>
      </w:r>
      <w:r>
        <w:t>dění</w:t>
      </w:r>
      <w:r>
        <w:rPr>
          <w:spacing w:val="24"/>
        </w:rPr>
        <w:t xml:space="preserve"> </w:t>
      </w:r>
      <w:r>
        <w:t>prav</w:t>
      </w:r>
      <w:r>
        <w:rPr>
          <w:spacing w:val="-3"/>
        </w:rPr>
        <w:t>i</w:t>
      </w:r>
      <w:r>
        <w:t>de</w:t>
      </w:r>
      <w:r>
        <w:rPr>
          <w:spacing w:val="-2"/>
        </w:rPr>
        <w:t>l</w:t>
      </w:r>
      <w:r>
        <w:t>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25"/>
        </w:rPr>
        <w:t xml:space="preserve"> </w:t>
      </w:r>
      <w:r>
        <w:rPr>
          <w:spacing w:val="1"/>
        </w:rPr>
        <w:t>š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t>ení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pře</w:t>
      </w:r>
      <w:r>
        <w:rPr>
          <w:spacing w:val="-5"/>
        </w:rPr>
        <w:t>z</w:t>
      </w:r>
      <w:r>
        <w:rPr>
          <w:spacing w:val="3"/>
        </w:rPr>
        <w:t>k</w:t>
      </w:r>
      <w:r>
        <w:t>oušení</w:t>
      </w:r>
      <w:r>
        <w:rPr>
          <w:spacing w:val="24"/>
        </w:rPr>
        <w:t xml:space="preserve"> 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ní</w:t>
      </w:r>
      <w:r>
        <w:rPr>
          <w:spacing w:val="3"/>
        </w:rPr>
        <w:t>k</w:t>
      </w:r>
      <w:r>
        <w:t>ů,</w:t>
      </w:r>
      <w:r>
        <w:rPr>
          <w:spacing w:val="25"/>
        </w:rPr>
        <w:t xml:space="preserve"> </w:t>
      </w:r>
      <w:r>
        <w:t>u</w:t>
      </w:r>
      <w:r>
        <w:rPr>
          <w:spacing w:val="-5"/>
        </w:rPr>
        <w:t>ž</w:t>
      </w:r>
      <w:r>
        <w:t>í</w:t>
      </w:r>
      <w:r>
        <w:rPr>
          <w:spacing w:val="-2"/>
        </w:rPr>
        <w:t>v</w:t>
      </w:r>
      <w:r>
        <w:t>ání</w:t>
      </w:r>
      <w:r>
        <w:rPr>
          <w:spacing w:val="24"/>
        </w:rPr>
        <w:t xml:space="preserve"> </w:t>
      </w:r>
      <w:r>
        <w:t>och</w:t>
      </w:r>
      <w:r>
        <w:rPr>
          <w:spacing w:val="1"/>
        </w:rPr>
        <w:t>r</w:t>
      </w:r>
      <w:r>
        <w:t>ann</w:t>
      </w:r>
      <w:r>
        <w:rPr>
          <w:spacing w:val="-9"/>
        </w:rPr>
        <w:t>ý</w:t>
      </w:r>
      <w:r>
        <w:rPr>
          <w:spacing w:val="1"/>
        </w:rPr>
        <w:t>c</w:t>
      </w:r>
      <w:r>
        <w:t>h</w:t>
      </w:r>
      <w:r>
        <w:rPr>
          <w:w w:val="99"/>
        </w:rPr>
        <w:t xml:space="preserve"> </w:t>
      </w:r>
      <w:r>
        <w:t>po</w:t>
      </w:r>
      <w:r>
        <w:rPr>
          <w:spacing w:val="3"/>
        </w:rPr>
        <w:t>m</w:t>
      </w:r>
      <w:r>
        <w:t>ůce</w:t>
      </w:r>
      <w:r>
        <w:rPr>
          <w:spacing w:val="4"/>
        </w:rPr>
        <w:t>k</w:t>
      </w:r>
      <w:r>
        <w:t>,</w:t>
      </w:r>
      <w:r>
        <w:rPr>
          <w:spacing w:val="-9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š</w:t>
      </w:r>
      <w:r>
        <w:t>tění</w:t>
      </w:r>
      <w:r>
        <w:rPr>
          <w:spacing w:val="-9"/>
        </w:rPr>
        <w:t xml:space="preserve"> </w:t>
      </w:r>
      <w:r>
        <w:t>pro</w:t>
      </w:r>
      <w:r>
        <w:rPr>
          <w:spacing w:val="1"/>
        </w:rPr>
        <w:t>s</w:t>
      </w:r>
      <w:r>
        <w:t>toru</w:t>
      </w:r>
      <w:r>
        <w:rPr>
          <w:spacing w:val="-9"/>
        </w:rPr>
        <w:t xml:space="preserve"> </w:t>
      </w:r>
      <w:r>
        <w:t>stave</w:t>
      </w:r>
      <w:r>
        <w:rPr>
          <w:spacing w:val="-2"/>
        </w:rPr>
        <w:t>n</w:t>
      </w:r>
      <w:r>
        <w:t>iště</w:t>
      </w:r>
      <w:r>
        <w:rPr>
          <w:spacing w:val="-9"/>
        </w:rPr>
        <w:t xml:space="preserve"> </w:t>
      </w:r>
      <w:r>
        <w:t>proti</w:t>
      </w:r>
      <w:r>
        <w:rPr>
          <w:spacing w:val="-9"/>
        </w:rPr>
        <w:t xml:space="preserve"> </w:t>
      </w:r>
      <w:r>
        <w:rPr>
          <w:spacing w:val="-2"/>
        </w:rPr>
        <w:t>v</w:t>
      </w:r>
      <w:r>
        <w:rPr>
          <w:spacing w:val="1"/>
        </w:rPr>
        <w:t>s</w:t>
      </w:r>
      <w:r>
        <w:t>tupu</w:t>
      </w:r>
      <w:r>
        <w:rPr>
          <w:spacing w:val="-9"/>
        </w:rPr>
        <w:t xml:space="preserve"> </w:t>
      </w:r>
      <w:r>
        <w:t>nep</w:t>
      </w:r>
      <w:r>
        <w:rPr>
          <w:spacing w:val="-2"/>
        </w:rPr>
        <w:t>ov</w:t>
      </w:r>
      <w:r>
        <w:rPr>
          <w:spacing w:val="-1"/>
        </w:rPr>
        <w:t>o</w:t>
      </w:r>
      <w:r>
        <w:t>l</w:t>
      </w:r>
      <w:r>
        <w:rPr>
          <w:spacing w:val="-2"/>
        </w:rPr>
        <w:t>a</w:t>
      </w:r>
      <w:r>
        <w:t>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9"/>
        </w:rPr>
        <w:t xml:space="preserve"> </w:t>
      </w:r>
      <w:r>
        <w:t>osob</w:t>
      </w:r>
      <w:r>
        <w:rPr>
          <w:spacing w:val="-9"/>
        </w:rPr>
        <w:t xml:space="preserve"> </w:t>
      </w:r>
      <w:r>
        <w:t>at</w:t>
      </w:r>
      <w:r>
        <w:rPr>
          <w:spacing w:val="-2"/>
        </w:rPr>
        <w:t>d</w:t>
      </w:r>
      <w:r>
        <w:t>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kinsoku w:val="0"/>
        <w:overflowPunct w:val="0"/>
        <w:spacing w:before="2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Nadpis5"/>
        <w:kinsoku w:val="0"/>
        <w:overflowPunct w:val="0"/>
        <w:ind w:right="43"/>
        <w:jc w:val="both"/>
        <w:rPr>
          <w:b w:val="0"/>
          <w:bCs w:val="0"/>
        </w:rPr>
      </w:pPr>
      <w:r>
        <w:t>O</w:t>
      </w:r>
      <w:r>
        <w:rPr>
          <w:spacing w:val="1"/>
        </w:rPr>
        <w:t>b</w:t>
      </w:r>
      <w:r>
        <w:t>ecně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třeba</w:t>
      </w:r>
      <w:r>
        <w:rPr>
          <w:spacing w:val="-8"/>
        </w:rPr>
        <w:t xml:space="preserve"> </w:t>
      </w:r>
      <w:r>
        <w:t>zajisti</w:t>
      </w:r>
      <w:r>
        <w:rPr>
          <w:spacing w:val="1"/>
        </w:rPr>
        <w:t>t</w:t>
      </w:r>
      <w:r>
        <w:t>: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1"/>
        </w:tabs>
        <w:kinsoku w:val="0"/>
        <w:overflowPunct w:val="0"/>
        <w:ind w:right="43" w:firstLine="0"/>
        <w:jc w:val="both"/>
      </w:pPr>
      <w:r>
        <w:t>pou</w:t>
      </w:r>
      <w:r>
        <w:rPr>
          <w:spacing w:val="-6"/>
        </w:rPr>
        <w:t>ž</w:t>
      </w:r>
      <w:r>
        <w:t>í</w:t>
      </w:r>
      <w:r>
        <w:rPr>
          <w:spacing w:val="-2"/>
        </w:rPr>
        <w:t>v</w:t>
      </w:r>
      <w:r>
        <w:t>ání</w:t>
      </w:r>
      <w:r>
        <w:rPr>
          <w:spacing w:val="-11"/>
        </w:rPr>
        <w:t xml:space="preserve"> </w:t>
      </w:r>
      <w:r>
        <w:rPr>
          <w:spacing w:val="-2"/>
        </w:rPr>
        <w:t>o</w:t>
      </w:r>
      <w:r>
        <w:rPr>
          <w:spacing w:val="1"/>
        </w:rPr>
        <w:t>c</w:t>
      </w:r>
      <w:r>
        <w:t>hrann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10"/>
        </w:rPr>
        <w:t xml:space="preserve"> </w:t>
      </w:r>
      <w:r>
        <w:t>p</w:t>
      </w:r>
      <w:r>
        <w:rPr>
          <w:spacing w:val="-2"/>
        </w:rPr>
        <w:t>o</w:t>
      </w:r>
      <w:r>
        <w:rPr>
          <w:spacing w:val="4"/>
        </w:rPr>
        <w:t>m</w:t>
      </w:r>
      <w:r>
        <w:t>ůce</w:t>
      </w:r>
      <w:r>
        <w:rPr>
          <w:spacing w:val="4"/>
        </w:rPr>
        <w:t>k</w:t>
      </w:r>
      <w:r>
        <w:t>,</w:t>
      </w:r>
      <w:r>
        <w:rPr>
          <w:spacing w:val="-10"/>
        </w:rPr>
        <w:t xml:space="preserve"> </w:t>
      </w:r>
      <w:r>
        <w:t>po</w:t>
      </w:r>
      <w:r>
        <w:rPr>
          <w:spacing w:val="-2"/>
        </w:rPr>
        <w:t>u</w:t>
      </w:r>
      <w:r>
        <w:rPr>
          <w:spacing w:val="1"/>
        </w:rPr>
        <w:t>č</w:t>
      </w:r>
      <w:r>
        <w:t>ení</w:t>
      </w:r>
      <w:r>
        <w:rPr>
          <w:spacing w:val="-10"/>
        </w:rPr>
        <w:t xml:space="preserve"> </w:t>
      </w:r>
      <w:r>
        <w:t>(proš</w:t>
      </w:r>
      <w:r>
        <w:rPr>
          <w:spacing w:val="4"/>
        </w:rPr>
        <w:t>k</w:t>
      </w:r>
      <w:r>
        <w:t>o</w:t>
      </w:r>
      <w:r>
        <w:rPr>
          <w:spacing w:val="-2"/>
        </w:rPr>
        <w:t>l</w:t>
      </w:r>
      <w:r>
        <w:t>ení)</w:t>
      </w:r>
      <w:r>
        <w:rPr>
          <w:spacing w:val="-10"/>
        </w:rPr>
        <w:t xml:space="preserve"> </w:t>
      </w:r>
      <w:r>
        <w:rPr>
          <w:spacing w:val="-2"/>
        </w:rPr>
        <w:t>v</w:t>
      </w:r>
      <w:r>
        <w:rPr>
          <w:spacing w:val="1"/>
        </w:rPr>
        <w:t>š</w:t>
      </w:r>
      <w:r>
        <w:t>ech</w:t>
      </w:r>
      <w:r>
        <w:rPr>
          <w:spacing w:val="-10"/>
        </w:rPr>
        <w:t xml:space="preserve"> 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ní</w:t>
      </w:r>
      <w:r>
        <w:rPr>
          <w:spacing w:val="3"/>
        </w:rPr>
        <w:t>k</w:t>
      </w:r>
      <w:r>
        <w:t>ů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-5"/>
        </w:rPr>
        <w:t>z</w:t>
      </w:r>
      <w:r>
        <w:t>pečnostní</w:t>
      </w:r>
      <w:r>
        <w:rPr>
          <w:spacing w:val="1"/>
        </w:rPr>
        <w:t>c</w:t>
      </w:r>
      <w:r>
        <w:t>h</w:t>
      </w:r>
      <w:r>
        <w:rPr>
          <w:spacing w:val="-10"/>
        </w:rPr>
        <w:t xml:space="preserve"> </w:t>
      </w:r>
      <w:r>
        <w:t>předp</w:t>
      </w:r>
      <w:r>
        <w:rPr>
          <w:spacing w:val="-3"/>
        </w:rPr>
        <w:t>i</w:t>
      </w:r>
      <w:r>
        <w:rPr>
          <w:spacing w:val="1"/>
        </w:rPr>
        <w:t>s</w:t>
      </w:r>
      <w:r>
        <w:t>ech</w:t>
      </w:r>
    </w:p>
    <w:p w:rsidR="00F228D5" w:rsidRDefault="00F228D5" w:rsidP="00F228D5">
      <w:pPr>
        <w:kinsoku w:val="0"/>
        <w:overflowPunct w:val="0"/>
        <w:spacing w:before="8" w:line="110" w:lineRule="exact"/>
        <w:ind w:right="43"/>
        <w:rPr>
          <w:sz w:val="11"/>
          <w:szCs w:val="11"/>
        </w:rPr>
      </w:pP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1"/>
        </w:tabs>
        <w:kinsoku w:val="0"/>
        <w:overflowPunct w:val="0"/>
        <w:ind w:left="241" w:right="43"/>
        <w:jc w:val="both"/>
      </w:pPr>
      <w:r>
        <w:t>prá</w:t>
      </w:r>
      <w:r>
        <w:rPr>
          <w:spacing w:val="1"/>
        </w:rPr>
        <w:t>c</w:t>
      </w:r>
      <w:r>
        <w:t>e</w:t>
      </w:r>
      <w:r>
        <w:rPr>
          <w:spacing w:val="-4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rPr>
          <w:spacing w:val="1"/>
        </w:rPr>
        <w:t>s</w:t>
      </w:r>
      <w:r>
        <w:t>tro</w:t>
      </w:r>
      <w:r>
        <w:rPr>
          <w:spacing w:val="1"/>
        </w:rPr>
        <w:t>j</w:t>
      </w:r>
      <w:r>
        <w:t>i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3"/>
        </w:rPr>
        <w:t>k</w:t>
      </w:r>
      <w:r>
        <w:t>tro</w:t>
      </w:r>
      <w:r>
        <w:rPr>
          <w:spacing w:val="-5"/>
        </w:rPr>
        <w:t>z</w:t>
      </w:r>
      <w:r>
        <w:t>aří</w:t>
      </w:r>
      <w:r>
        <w:rPr>
          <w:spacing w:val="-5"/>
        </w:rPr>
        <w:t>z</w:t>
      </w:r>
      <w:r>
        <w:t>ení</w:t>
      </w:r>
      <w:r>
        <w:rPr>
          <w:spacing w:val="3"/>
        </w:rPr>
        <w:t>m</w:t>
      </w:r>
      <w:r>
        <w:t>i</w:t>
      </w:r>
      <w:r>
        <w:rPr>
          <w:spacing w:val="-3"/>
        </w:rPr>
        <w:t xml:space="preserve"> </w:t>
      </w:r>
      <w:r>
        <w:rPr>
          <w:spacing w:val="3"/>
        </w:rPr>
        <w:t>m</w:t>
      </w:r>
      <w:r>
        <w:t>ohou</w:t>
      </w:r>
      <w:r>
        <w:rPr>
          <w:spacing w:val="-4"/>
        </w:rPr>
        <w:t xml:space="preserve"> </w:t>
      </w:r>
      <w:r>
        <w:t>pro</w:t>
      </w:r>
      <w:r>
        <w:rPr>
          <w:spacing w:val="-2"/>
        </w:rPr>
        <w:t>v</w:t>
      </w:r>
      <w:r>
        <w:t>ádět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>u</w:t>
      </w:r>
      <w:r>
        <w:rPr>
          <w:spacing w:val="-5"/>
        </w:rPr>
        <w:t>z</w:t>
      </w:r>
      <w:r>
        <w:t>e</w:t>
      </w:r>
      <w:r>
        <w:rPr>
          <w:spacing w:val="-4"/>
        </w:rPr>
        <w:t xml:space="preserve"> </w:t>
      </w:r>
      <w:r>
        <w:t>pracovn</w:t>
      </w:r>
      <w:r>
        <w:rPr>
          <w:spacing w:val="-2"/>
        </w:rPr>
        <w:t>í</w:t>
      </w:r>
      <w:r>
        <w:rPr>
          <w:spacing w:val="1"/>
        </w:rPr>
        <w:t>c</w:t>
      </w:r>
      <w:r>
        <w:t>i</w:t>
      </w:r>
      <w:r>
        <w:rPr>
          <w:spacing w:val="-3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pří</w:t>
      </w:r>
      <w:r>
        <w:rPr>
          <w:spacing w:val="1"/>
        </w:rPr>
        <w:t>s</w:t>
      </w:r>
      <w:r>
        <w:t>l</w:t>
      </w:r>
      <w:r>
        <w:rPr>
          <w:spacing w:val="-2"/>
        </w:rPr>
        <w:t>u</w:t>
      </w:r>
      <w:r>
        <w:rPr>
          <w:spacing w:val="1"/>
        </w:rPr>
        <w:t>š</w:t>
      </w:r>
      <w:r>
        <w:t>n</w:t>
      </w:r>
      <w:r>
        <w:rPr>
          <w:spacing w:val="-8"/>
        </w:rPr>
        <w:t>ý</w:t>
      </w:r>
      <w:r>
        <w:t>m</w:t>
      </w:r>
      <w:r>
        <w:rPr>
          <w:spacing w:val="4"/>
        </w:rPr>
        <w:t xml:space="preserve"> </w:t>
      </w:r>
      <w:r>
        <w:t>oprá</w:t>
      </w:r>
      <w:r>
        <w:rPr>
          <w:spacing w:val="-2"/>
        </w:rPr>
        <w:t>v</w:t>
      </w:r>
      <w:r>
        <w:t>něn</w:t>
      </w:r>
      <w:r>
        <w:rPr>
          <w:spacing w:val="-2"/>
        </w:rPr>
        <w:t>í</w:t>
      </w:r>
      <w:r>
        <w:t>m</w:t>
      </w:r>
    </w:p>
    <w:p w:rsidR="00F228D5" w:rsidRDefault="00F228D5" w:rsidP="00F228D5">
      <w:pPr>
        <w:kinsoku w:val="0"/>
        <w:overflowPunct w:val="0"/>
        <w:spacing w:before="8" w:line="110" w:lineRule="exact"/>
        <w:ind w:right="43"/>
        <w:rPr>
          <w:sz w:val="11"/>
          <w:szCs w:val="11"/>
        </w:rPr>
      </w:pP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1"/>
        </w:tabs>
        <w:kinsoku w:val="0"/>
        <w:overflowPunct w:val="0"/>
        <w:ind w:left="241" w:right="43"/>
        <w:jc w:val="both"/>
      </w:pP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opy</w:t>
      </w:r>
      <w:r>
        <w:rPr>
          <w:spacing w:val="-10"/>
        </w:rPr>
        <w:t xml:space="preserve"> </w:t>
      </w:r>
      <w:r>
        <w:rPr>
          <w:spacing w:val="4"/>
        </w:rPr>
        <w:t>m</w:t>
      </w:r>
      <w:r>
        <w:t>usí</w:t>
      </w:r>
      <w:r>
        <w:rPr>
          <w:spacing w:val="-3"/>
        </w:rPr>
        <w:t xml:space="preserve"> </w:t>
      </w:r>
      <w:r>
        <w:t>b</w:t>
      </w:r>
      <w:r>
        <w:rPr>
          <w:spacing w:val="-7"/>
        </w:rPr>
        <w:t>ý</w:t>
      </w:r>
      <w:r>
        <w:t>t</w:t>
      </w:r>
      <w:r>
        <w:rPr>
          <w:spacing w:val="-4"/>
        </w:rPr>
        <w:t xml:space="preserve"> </w:t>
      </w:r>
      <w:r>
        <w:rPr>
          <w:spacing w:val="-5"/>
        </w:rPr>
        <w:t>z</w:t>
      </w:r>
      <w:r>
        <w:t>abe</w:t>
      </w:r>
      <w:r>
        <w:rPr>
          <w:spacing w:val="-6"/>
        </w:rPr>
        <w:t>z</w:t>
      </w:r>
      <w:r>
        <w:t>pečeny</w:t>
      </w:r>
      <w:r>
        <w:rPr>
          <w:spacing w:val="-9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rPr>
          <w:spacing w:val="-2"/>
        </w:rPr>
        <w:t>v</w:t>
      </w:r>
      <w:r>
        <w:t>eře</w:t>
      </w:r>
      <w:r>
        <w:rPr>
          <w:spacing w:val="1"/>
        </w:rPr>
        <w:t>j</w:t>
      </w:r>
      <w:r>
        <w:t>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3"/>
        </w:rPr>
        <w:t xml:space="preserve"> </w:t>
      </w:r>
      <w:r>
        <w:t>prost</w:t>
      </w:r>
      <w:r>
        <w:rPr>
          <w:spacing w:val="1"/>
        </w:rPr>
        <w:t>r</w:t>
      </w:r>
      <w:r>
        <w:t>anstvích</w:t>
      </w:r>
      <w:r>
        <w:rPr>
          <w:spacing w:val="-4"/>
        </w:rPr>
        <w:t xml:space="preserve"> </w:t>
      </w:r>
      <w:r>
        <w:rPr>
          <w:spacing w:val="-5"/>
        </w:rPr>
        <w:t>z</w:t>
      </w:r>
      <w:r>
        <w:t>a</w:t>
      </w:r>
      <w:r>
        <w:rPr>
          <w:spacing w:val="-3"/>
        </w:rPr>
        <w:t xml:space="preserve"> </w:t>
      </w:r>
      <w:r>
        <w:t>sní</w:t>
      </w:r>
      <w:r>
        <w:rPr>
          <w:spacing w:val="-5"/>
        </w:rPr>
        <w:t>ž</w:t>
      </w:r>
      <w:r>
        <w:t>ené</w:t>
      </w:r>
      <w:r>
        <w:rPr>
          <w:spacing w:val="-5"/>
        </w:rPr>
        <w:t xml:space="preserve"> </w:t>
      </w:r>
      <w:r>
        <w:t>v</w:t>
      </w:r>
      <w:r>
        <w:rPr>
          <w:spacing w:val="-3"/>
        </w:rPr>
        <w:t>i</w:t>
      </w:r>
      <w:r>
        <w:t>d</w:t>
      </w:r>
      <w:r>
        <w:rPr>
          <w:spacing w:val="-2"/>
        </w:rPr>
        <w:t>i</w:t>
      </w:r>
      <w:r>
        <w:t>te</w:t>
      </w:r>
      <w:r>
        <w:rPr>
          <w:spacing w:val="-2"/>
        </w:rPr>
        <w:t>l</w:t>
      </w:r>
      <w:r>
        <w:t>nosti</w:t>
      </w:r>
      <w:r>
        <w:rPr>
          <w:spacing w:val="-3"/>
        </w:rPr>
        <w:t xml:space="preserve"> </w:t>
      </w:r>
      <w:r>
        <w:rPr>
          <w:spacing w:val="-2"/>
        </w:rPr>
        <w:t>n</w:t>
      </w:r>
      <w:r>
        <w:t>ebo</w:t>
      </w:r>
      <w:r>
        <w:rPr>
          <w:spacing w:val="-5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noci</w:t>
      </w:r>
      <w:r>
        <w:rPr>
          <w:spacing w:val="-1"/>
        </w:rPr>
        <w:t xml:space="preserve"> </w:t>
      </w:r>
      <w:r>
        <w:t>osv</w:t>
      </w:r>
      <w:r>
        <w:rPr>
          <w:spacing w:val="-2"/>
        </w:rPr>
        <w:t>ě</w:t>
      </w:r>
      <w:r>
        <w:t>t</w:t>
      </w:r>
      <w:r>
        <w:rPr>
          <w:spacing w:val="-2"/>
        </w:rPr>
        <w:t>l</w:t>
      </w:r>
      <w:r>
        <w:rPr>
          <w:spacing w:val="-1"/>
        </w:rPr>
        <w:t>e</w:t>
      </w:r>
      <w:r>
        <w:t>ny</w:t>
      </w:r>
    </w:p>
    <w:p w:rsidR="00F228D5" w:rsidRDefault="00F228D5" w:rsidP="00F228D5">
      <w:pPr>
        <w:kinsoku w:val="0"/>
        <w:overflowPunct w:val="0"/>
        <w:spacing w:before="3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75"/>
        </w:tabs>
        <w:kinsoku w:val="0"/>
        <w:overflowPunct w:val="0"/>
        <w:spacing w:line="228" w:lineRule="exact"/>
        <w:ind w:right="43" w:firstLine="0"/>
      </w:pPr>
      <w:r>
        <w:t>při</w:t>
      </w:r>
      <w:r>
        <w:rPr>
          <w:spacing w:val="26"/>
        </w:rPr>
        <w:t xml:space="preserve"> </w:t>
      </w:r>
      <w:r>
        <w:rPr>
          <w:spacing w:val="-5"/>
        </w:rPr>
        <w:t>z</w:t>
      </w:r>
      <w:r>
        <w:rPr>
          <w:spacing w:val="1"/>
        </w:rPr>
        <w:t>j</w:t>
      </w:r>
      <w:r>
        <w:t>išt</w:t>
      </w:r>
      <w:r>
        <w:rPr>
          <w:spacing w:val="-1"/>
        </w:rPr>
        <w:t>ě</w:t>
      </w:r>
      <w:r>
        <w:t>ní</w:t>
      </w:r>
      <w:r>
        <w:rPr>
          <w:spacing w:val="26"/>
        </w:rPr>
        <w:t xml:space="preserve"> </w:t>
      </w:r>
      <w:r>
        <w:t>ne</w:t>
      </w:r>
      <w:r>
        <w:rPr>
          <w:spacing w:val="-6"/>
        </w:rPr>
        <w:t>z</w:t>
      </w:r>
      <w:r>
        <w:t>ná</w:t>
      </w:r>
      <w:r>
        <w:rPr>
          <w:spacing w:val="3"/>
        </w:rPr>
        <w:t>m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26"/>
        </w:rPr>
        <w:t xml:space="preserve"> </w:t>
      </w:r>
      <w:r>
        <w:rPr>
          <w:spacing w:val="1"/>
        </w:rPr>
        <w:t>s</w:t>
      </w:r>
      <w:r>
        <w:t>ítí</w:t>
      </w:r>
      <w:r>
        <w:rPr>
          <w:spacing w:val="26"/>
        </w:rPr>
        <w:t xml:space="preserve"> </w:t>
      </w:r>
      <w:r>
        <w:t>nebo</w:t>
      </w:r>
      <w:r>
        <w:rPr>
          <w:spacing w:val="25"/>
        </w:rPr>
        <w:t xml:space="preserve"> </w:t>
      </w:r>
      <w:r>
        <w:t>pod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t>ních</w:t>
      </w:r>
      <w:r>
        <w:rPr>
          <w:spacing w:val="26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26"/>
        </w:rPr>
        <w:t xml:space="preserve"> </w:t>
      </w:r>
      <w:r>
        <w:t>bude</w:t>
      </w:r>
      <w:r>
        <w:rPr>
          <w:spacing w:val="25"/>
        </w:rPr>
        <w:t xml:space="preserve"> </w:t>
      </w:r>
      <w:r>
        <w:t>v</w:t>
      </w:r>
      <w:r>
        <w:rPr>
          <w:spacing w:val="-9"/>
        </w:rPr>
        <w:t>y</w:t>
      </w:r>
      <w:r>
        <w:t>ro</w:t>
      </w:r>
      <w:r>
        <w:rPr>
          <w:spacing w:val="-5"/>
        </w:rPr>
        <w:t>z</w:t>
      </w:r>
      <w:r>
        <w:t>u</w:t>
      </w:r>
      <w:r>
        <w:rPr>
          <w:spacing w:val="4"/>
        </w:rPr>
        <w:t>m</w:t>
      </w:r>
      <w:r>
        <w:t>ěn</w:t>
      </w:r>
      <w:r>
        <w:rPr>
          <w:spacing w:val="25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ební</w:t>
      </w:r>
      <w:r>
        <w:rPr>
          <w:spacing w:val="25"/>
        </w:rPr>
        <w:t xml:space="preserve"> </w:t>
      </w:r>
      <w:r>
        <w:t>do</w:t>
      </w:r>
      <w:r>
        <w:rPr>
          <w:spacing w:val="-6"/>
        </w:rPr>
        <w:t>z</w:t>
      </w:r>
      <w:r>
        <w:t>or</w:t>
      </w:r>
      <w:r>
        <w:rPr>
          <w:spacing w:val="24"/>
        </w:rPr>
        <w:t xml:space="preserve"> </w:t>
      </w:r>
      <w:r>
        <w:t>i</w:t>
      </w:r>
      <w:r>
        <w:rPr>
          <w:spacing w:val="-2"/>
        </w:rPr>
        <w:t>n</w:t>
      </w:r>
      <w:r>
        <w:t>v</w:t>
      </w:r>
      <w:r>
        <w:rPr>
          <w:spacing w:val="-2"/>
        </w:rPr>
        <w:t>e</w:t>
      </w:r>
      <w:r>
        <w:rPr>
          <w:spacing w:val="1"/>
        </w:rPr>
        <w:t>s</w:t>
      </w:r>
      <w:r>
        <w:t>tora,</w:t>
      </w:r>
      <w:r>
        <w:rPr>
          <w:spacing w:val="24"/>
        </w:rPr>
        <w:t xml:space="preserve"> </w:t>
      </w:r>
      <w:r>
        <w:rPr>
          <w:spacing w:val="3"/>
        </w:rPr>
        <w:t>k</w:t>
      </w:r>
      <w:r>
        <w:t>terý</w:t>
      </w:r>
      <w:r>
        <w:rPr>
          <w:w w:val="99"/>
        </w:rPr>
        <w:t xml:space="preserve"> </w:t>
      </w:r>
      <w:r>
        <w:t>ro</w:t>
      </w:r>
      <w:r>
        <w:rPr>
          <w:spacing w:val="-5"/>
        </w:rPr>
        <w:t>z</w:t>
      </w:r>
      <w:r>
        <w:t>hod</w:t>
      </w:r>
      <w:r>
        <w:rPr>
          <w:spacing w:val="-2"/>
        </w:rPr>
        <w:t>n</w:t>
      </w:r>
      <w:r>
        <w:t>e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rPr>
          <w:spacing w:val="-2"/>
        </w:rPr>
        <w:t>d</w:t>
      </w:r>
      <w:r>
        <w:t>a</w:t>
      </w:r>
      <w:r>
        <w:rPr>
          <w:spacing w:val="-2"/>
        </w:rPr>
        <w:t>l</w:t>
      </w:r>
      <w:r>
        <w:rPr>
          <w:spacing w:val="1"/>
        </w:rPr>
        <w:t>š</w:t>
      </w:r>
      <w:r>
        <w:t>ím</w:t>
      </w:r>
      <w:r>
        <w:rPr>
          <w:spacing w:val="-3"/>
        </w:rPr>
        <w:t xml:space="preserve"> </w:t>
      </w:r>
      <w:r>
        <w:t>postupu.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4"/>
        </w:tabs>
        <w:kinsoku w:val="0"/>
        <w:overflowPunct w:val="0"/>
        <w:spacing w:line="228" w:lineRule="exact"/>
        <w:ind w:right="43" w:firstLine="0"/>
      </w:pP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e,</w:t>
      </w:r>
      <w:r>
        <w:rPr>
          <w:spacing w:val="-6"/>
        </w:rPr>
        <w:t xml:space="preserve"> </w:t>
      </w:r>
      <w:r>
        <w:t>u</w:t>
      </w:r>
      <w:r>
        <w:rPr>
          <w:spacing w:val="-5"/>
        </w:rPr>
        <w:t xml:space="preserve"> </w:t>
      </w:r>
      <w: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t>hž</w:t>
      </w:r>
      <w:r>
        <w:rPr>
          <w:spacing w:val="-11"/>
        </w:rPr>
        <w:t xml:space="preserve"> </w:t>
      </w:r>
      <w:r>
        <w:t>hro</w:t>
      </w:r>
      <w:r>
        <w:rPr>
          <w:spacing w:val="-5"/>
        </w:rPr>
        <w:t>z</w:t>
      </w:r>
      <w:r>
        <w:t>í</w:t>
      </w:r>
      <w:r>
        <w:rPr>
          <w:spacing w:val="-7"/>
        </w:rPr>
        <w:t xml:space="preserve"> </w:t>
      </w:r>
      <w:r>
        <w:t>ne</w:t>
      </w:r>
      <w:r>
        <w:rPr>
          <w:spacing w:val="-2"/>
        </w:rPr>
        <w:t>b</w:t>
      </w:r>
      <w:r>
        <w:t>e</w:t>
      </w:r>
      <w:r>
        <w:rPr>
          <w:spacing w:val="-5"/>
        </w:rPr>
        <w:t>z</w:t>
      </w:r>
      <w:r>
        <w:t>pečí</w:t>
      </w:r>
      <w:r>
        <w:rPr>
          <w:spacing w:val="-7"/>
        </w:rPr>
        <w:t xml:space="preserve"> </w:t>
      </w:r>
      <w:r>
        <w:t>pádu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t>y</w:t>
      </w:r>
      <w:r>
        <w:rPr>
          <w:spacing w:val="-13"/>
        </w:rPr>
        <w:t xml:space="preserve"> </w:t>
      </w:r>
      <w:r>
        <w:t>ne</w:t>
      </w:r>
      <w:r>
        <w:rPr>
          <w:spacing w:val="-2"/>
        </w:rPr>
        <w:t>b</w:t>
      </w:r>
      <w:r>
        <w:t>o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h</w:t>
      </w:r>
      <w:r>
        <w:rPr>
          <w:spacing w:val="-2"/>
        </w:rPr>
        <w:t>l</w:t>
      </w:r>
      <w:r>
        <w:t>oub</w:t>
      </w:r>
      <w:r>
        <w:rPr>
          <w:spacing w:val="2"/>
        </w:rPr>
        <w:t>k</w:t>
      </w:r>
      <w:r>
        <w:t>y</w:t>
      </w:r>
      <w:r>
        <w:rPr>
          <w:spacing w:val="-13"/>
        </w:rPr>
        <w:t xml:space="preserve"> </w:t>
      </w:r>
      <w:r>
        <w:t>bu</w:t>
      </w:r>
      <w:r>
        <w:rPr>
          <w:spacing w:val="-2"/>
        </w:rPr>
        <w:t>d</w:t>
      </w:r>
      <w:r>
        <w:t>ou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t>patřeny</w:t>
      </w:r>
      <w:r>
        <w:rPr>
          <w:spacing w:val="-12"/>
        </w:rPr>
        <w:t xml:space="preserve"> </w:t>
      </w:r>
      <w:r>
        <w:t>předepsan</w:t>
      </w:r>
      <w:r>
        <w:rPr>
          <w:spacing w:val="-8"/>
        </w:rPr>
        <w:t>ý</w:t>
      </w:r>
      <w:r>
        <w:rPr>
          <w:spacing w:val="4"/>
        </w:rPr>
        <w:t>m</w:t>
      </w:r>
      <w:r>
        <w:t>i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rPr>
          <w:spacing w:val="-1"/>
        </w:rPr>
        <w:t>á</w:t>
      </w:r>
      <w:r>
        <w:t>brana</w:t>
      </w:r>
      <w:r>
        <w:rPr>
          <w:spacing w:val="3"/>
        </w:rPr>
        <w:t>m</w:t>
      </w:r>
      <w:r>
        <w:t>i</w:t>
      </w:r>
      <w:r>
        <w:rPr>
          <w:w w:val="99"/>
        </w:rPr>
        <w:t xml:space="preserve"> </w:t>
      </w:r>
      <w:r>
        <w:lastRenderedPageBreak/>
        <w:t>(o</w:t>
      </w:r>
      <w:r>
        <w:rPr>
          <w:spacing w:val="1"/>
        </w:rPr>
        <w:t>c</w:t>
      </w:r>
      <w:r>
        <w:t>hrann</w:t>
      </w:r>
      <w:r>
        <w:rPr>
          <w:spacing w:val="-8"/>
        </w:rPr>
        <w:t>ý</w:t>
      </w:r>
      <w:r>
        <w:t>m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ábrad</w:t>
      </w:r>
      <w:r>
        <w:rPr>
          <w:spacing w:val="-2"/>
        </w:rPr>
        <w:t>l</w:t>
      </w:r>
      <w:r>
        <w:t>ím</w:t>
      </w:r>
      <w:r>
        <w:rPr>
          <w:spacing w:val="-7"/>
        </w:rPr>
        <w:t xml:space="preserve"> </w:t>
      </w:r>
      <w:r>
        <w:t>atd</w:t>
      </w:r>
      <w:r>
        <w:rPr>
          <w:spacing w:val="-2"/>
        </w:rPr>
        <w:t>.</w:t>
      </w:r>
      <w:r>
        <w:t>)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8"/>
        </w:tabs>
        <w:kinsoku w:val="0"/>
        <w:overflowPunct w:val="0"/>
        <w:spacing w:line="228" w:lineRule="exact"/>
        <w:ind w:right="43" w:firstLine="0"/>
      </w:pPr>
      <w:r>
        <w:t>bu</w:t>
      </w:r>
      <w:r>
        <w:rPr>
          <w:spacing w:val="-1"/>
        </w:rPr>
        <w:t>d</w:t>
      </w:r>
      <w:r>
        <w:t>e dbá</w:t>
      </w:r>
      <w:r>
        <w:rPr>
          <w:spacing w:val="-2"/>
        </w:rPr>
        <w:t>n</w:t>
      </w:r>
      <w:r>
        <w:t>o na</w:t>
      </w:r>
      <w:r>
        <w:rPr>
          <w:spacing w:val="1"/>
        </w:rPr>
        <w:t xml:space="preserve"> </w:t>
      </w:r>
      <w:r>
        <w:t>och</w:t>
      </w:r>
      <w:r>
        <w:rPr>
          <w:spacing w:val="1"/>
        </w:rPr>
        <w:t>r</w:t>
      </w:r>
      <w:r>
        <w:t>anu</w:t>
      </w:r>
      <w:r>
        <w:rPr>
          <w:spacing w:val="-1"/>
        </w:rPr>
        <w:t xml:space="preserve"> </w:t>
      </w:r>
      <w:r>
        <w:t>proti</w:t>
      </w:r>
      <w:r>
        <w:rPr>
          <w:spacing w:val="-1"/>
        </w:rPr>
        <w:t xml:space="preserve"> </w:t>
      </w:r>
      <w:r>
        <w:t>po</w:t>
      </w:r>
      <w:r>
        <w:rPr>
          <w:spacing w:val="-6"/>
        </w:rPr>
        <w:t>ž</w:t>
      </w:r>
      <w:r>
        <w:t>áru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š</w:t>
      </w:r>
      <w:r>
        <w:t>těny</w:t>
      </w:r>
      <w:r>
        <w:rPr>
          <w:spacing w:val="-7"/>
        </w:rPr>
        <w:t xml:space="preserve"> </w:t>
      </w:r>
      <w:r>
        <w:t>proti</w:t>
      </w:r>
      <w:r>
        <w:rPr>
          <w:spacing w:val="-2"/>
        </w:rPr>
        <w:t>p</w:t>
      </w:r>
      <w:r>
        <w:t>o</w:t>
      </w:r>
      <w:r>
        <w:rPr>
          <w:spacing w:val="-5"/>
        </w:rPr>
        <w:t>ž</w:t>
      </w:r>
      <w:r>
        <w:t>ární</w:t>
      </w:r>
      <w:r>
        <w:rPr>
          <w:spacing w:val="-2"/>
        </w:rPr>
        <w:t xml:space="preserve"> </w:t>
      </w:r>
      <w:r>
        <w:t>po</w:t>
      </w:r>
      <w:r>
        <w:rPr>
          <w:spacing w:val="3"/>
        </w:rPr>
        <w:t>m</w:t>
      </w:r>
      <w:r>
        <w:t>ůc</w:t>
      </w:r>
      <w:r>
        <w:rPr>
          <w:spacing w:val="4"/>
        </w:rPr>
        <w:t>k</w:t>
      </w:r>
      <w:r>
        <w:t>y</w:t>
      </w:r>
      <w:r>
        <w:rPr>
          <w:spacing w:val="-7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pou</w:t>
      </w:r>
      <w:r>
        <w:rPr>
          <w:spacing w:val="-6"/>
        </w:rPr>
        <w:t>ž</w:t>
      </w:r>
      <w:r>
        <w:t>it</w:t>
      </w:r>
      <w:r>
        <w:rPr>
          <w:spacing w:val="-2"/>
        </w:rPr>
        <w:t>e</w:t>
      </w:r>
      <w:r>
        <w:t>l</w:t>
      </w:r>
      <w:r>
        <w:rPr>
          <w:spacing w:val="-2"/>
        </w:rPr>
        <w:t>n</w:t>
      </w:r>
      <w:r>
        <w:t>ém</w:t>
      </w:r>
      <w:r>
        <w:rPr>
          <w:spacing w:val="2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u</w:t>
      </w:r>
      <w:r>
        <w:rPr>
          <w:spacing w:val="-1"/>
        </w:rPr>
        <w:t xml:space="preserve"> </w:t>
      </w:r>
      <w:r>
        <w:t>(t</w:t>
      </w:r>
      <w:r>
        <w:rPr>
          <w:spacing w:val="-7"/>
        </w:rPr>
        <w:t>ý</w:t>
      </w:r>
      <w:r>
        <w:rPr>
          <w:spacing w:val="3"/>
        </w:rPr>
        <w:t>k</w:t>
      </w:r>
      <w:r>
        <w:t>á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-2"/>
        </w:rPr>
        <w:t xml:space="preserve"> </w:t>
      </w:r>
      <w:r>
        <w:rPr>
          <w:spacing w:val="-5"/>
        </w:rPr>
        <w:t>z</w:t>
      </w:r>
      <w:r>
        <w:t>ej</w:t>
      </w:r>
      <w:r>
        <w:rPr>
          <w:spacing w:val="5"/>
        </w:rPr>
        <w:t>m</w:t>
      </w:r>
      <w:r>
        <w:t>éna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aří</w:t>
      </w:r>
      <w:r>
        <w:rPr>
          <w:spacing w:val="-5"/>
        </w:rPr>
        <w:t>z</w:t>
      </w:r>
      <w:r>
        <w:t>ení</w:t>
      </w:r>
      <w:r>
        <w:rPr>
          <w:spacing w:val="-17"/>
        </w:rPr>
        <w:t xml:space="preserve"> </w:t>
      </w:r>
      <w:r>
        <w:t>sta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tě).</w:t>
      </w:r>
    </w:p>
    <w:p w:rsidR="00F228D5" w:rsidRDefault="00F228D5" w:rsidP="00F228D5">
      <w:pPr>
        <w:kinsoku w:val="0"/>
        <w:overflowPunct w:val="0"/>
        <w:spacing w:before="5" w:line="110" w:lineRule="exact"/>
        <w:ind w:right="43"/>
        <w:rPr>
          <w:sz w:val="11"/>
          <w:szCs w:val="11"/>
        </w:rPr>
      </w:pP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1"/>
        </w:tabs>
        <w:kinsoku w:val="0"/>
        <w:overflowPunct w:val="0"/>
        <w:ind w:left="241" w:right="43"/>
        <w:jc w:val="both"/>
      </w:pPr>
      <w:r>
        <w:t>na</w:t>
      </w:r>
      <w:r>
        <w:rPr>
          <w:spacing w:val="-4"/>
        </w:rPr>
        <w:t xml:space="preserve"> </w:t>
      </w:r>
      <w:r>
        <w:t>sta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ti</w:t>
      </w:r>
      <w:r>
        <w:rPr>
          <w:spacing w:val="-4"/>
        </w:rPr>
        <w:t xml:space="preserve"> </w:t>
      </w:r>
      <w:r>
        <w:t>bude</w:t>
      </w:r>
      <w:r>
        <w:rPr>
          <w:spacing w:val="-4"/>
        </w:rPr>
        <w:t xml:space="preserve"> </w:t>
      </w:r>
      <w:r>
        <w:t>udr</w:t>
      </w:r>
      <w:r>
        <w:rPr>
          <w:spacing w:val="-5"/>
        </w:rPr>
        <w:t>ž</w:t>
      </w:r>
      <w:r>
        <w:t>o</w:t>
      </w:r>
      <w:r>
        <w:rPr>
          <w:spacing w:val="-2"/>
        </w:rPr>
        <w:t>v</w:t>
      </w:r>
      <w:r>
        <w:t>án</w:t>
      </w:r>
      <w:r>
        <w:rPr>
          <w:spacing w:val="-3"/>
        </w:rPr>
        <w:t xml:space="preserve"> </w:t>
      </w:r>
      <w:r>
        <w:rPr>
          <w:spacing w:val="-2"/>
        </w:rPr>
        <w:t>p</w:t>
      </w:r>
      <w:r>
        <w:t>ořádek a</w:t>
      </w:r>
      <w:r>
        <w:rPr>
          <w:spacing w:val="-1"/>
        </w:rPr>
        <w:t xml:space="preserve"> </w:t>
      </w:r>
      <w:r>
        <w:t>čistota</w:t>
      </w:r>
    </w:p>
    <w:p w:rsidR="00F228D5" w:rsidRDefault="00F228D5" w:rsidP="00F228D5">
      <w:pPr>
        <w:kinsoku w:val="0"/>
        <w:overflowPunct w:val="0"/>
        <w:spacing w:before="3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94"/>
        </w:tabs>
        <w:kinsoku w:val="0"/>
        <w:overflowPunct w:val="0"/>
        <w:spacing w:line="228" w:lineRule="exact"/>
        <w:ind w:right="43" w:firstLine="0"/>
      </w:pPr>
      <w:r>
        <w:t>ob</w:t>
      </w:r>
      <w:r>
        <w:rPr>
          <w:spacing w:val="-2"/>
        </w:rPr>
        <w:t>v</w:t>
      </w:r>
      <w:r>
        <w:t>od</w:t>
      </w:r>
      <w:r>
        <w:rPr>
          <w:spacing w:val="43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tě</w:t>
      </w:r>
      <w:r>
        <w:rPr>
          <w:spacing w:val="43"/>
        </w:rPr>
        <w:t xml:space="preserve"> </w:t>
      </w:r>
      <w:r>
        <w:t>bude</w:t>
      </w:r>
      <w:r>
        <w:rPr>
          <w:spacing w:val="42"/>
        </w:rPr>
        <w:t xml:space="preserve"> </w:t>
      </w:r>
      <w:r>
        <w:t>v</w:t>
      </w:r>
      <w:r>
        <w:rPr>
          <w:spacing w:val="-3"/>
        </w:rPr>
        <w:t>i</w:t>
      </w:r>
      <w:r>
        <w:t>d</w:t>
      </w:r>
      <w:r>
        <w:rPr>
          <w:spacing w:val="-2"/>
        </w:rPr>
        <w:t>i</w:t>
      </w:r>
      <w:r>
        <w:t>te</w:t>
      </w:r>
      <w:r>
        <w:rPr>
          <w:spacing w:val="-2"/>
        </w:rPr>
        <w:t>l</w:t>
      </w:r>
      <w:r>
        <w:t>ně</w:t>
      </w:r>
      <w:r>
        <w:rPr>
          <w:spacing w:val="44"/>
        </w:rPr>
        <w:t xml:space="preserve"> </w:t>
      </w:r>
      <w:r>
        <w:t>ohran</w:t>
      </w:r>
      <w:r>
        <w:rPr>
          <w:spacing w:val="-2"/>
        </w:rPr>
        <w:t>i</w:t>
      </w:r>
      <w:r>
        <w:rPr>
          <w:spacing w:val="1"/>
        </w:rPr>
        <w:t>č</w:t>
      </w:r>
      <w:r>
        <w:t>en,</w:t>
      </w:r>
      <w:r>
        <w:rPr>
          <w:spacing w:val="42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š</w:t>
      </w:r>
      <w:r>
        <w:t>těn</w:t>
      </w:r>
      <w:r>
        <w:rPr>
          <w:spacing w:val="42"/>
        </w:rPr>
        <w:t xml:space="preserve"> </w:t>
      </w:r>
      <w:r>
        <w:rPr>
          <w:spacing w:val="4"/>
        </w:rPr>
        <w:t>m</w:t>
      </w:r>
      <w:r>
        <w:t>ob</w:t>
      </w:r>
      <w:r>
        <w:rPr>
          <w:spacing w:val="-2"/>
        </w:rPr>
        <w:t>i</w:t>
      </w:r>
      <w:r>
        <w:t>l</w:t>
      </w:r>
      <w:r>
        <w:rPr>
          <w:spacing w:val="-2"/>
        </w:rPr>
        <w:t>n</w:t>
      </w:r>
      <w:r>
        <w:t>í</w:t>
      </w:r>
      <w:r>
        <w:rPr>
          <w:spacing w:val="4"/>
        </w:rPr>
        <w:t>m</w:t>
      </w:r>
      <w:r>
        <w:t>i</w:t>
      </w:r>
      <w:r>
        <w:rPr>
          <w:spacing w:val="41"/>
        </w:rPr>
        <w:t xml:space="preserve"> </w:t>
      </w:r>
      <w:r>
        <w:rPr>
          <w:spacing w:val="-5"/>
        </w:rPr>
        <w:t>z</w:t>
      </w:r>
      <w:r>
        <w:t>ábrana</w:t>
      </w:r>
      <w:r>
        <w:rPr>
          <w:spacing w:val="3"/>
        </w:rPr>
        <w:t>m</w:t>
      </w:r>
      <w:r>
        <w:t>i</w:t>
      </w:r>
      <w:r>
        <w:rPr>
          <w:spacing w:val="40"/>
        </w:rPr>
        <w:t xml:space="preserve"> </w:t>
      </w:r>
      <w:r>
        <w:rPr>
          <w:spacing w:val="1"/>
        </w:rPr>
        <w:t>c</w:t>
      </w:r>
      <w:r>
        <w:t>hara</w:t>
      </w:r>
      <w:r>
        <w:rPr>
          <w:spacing w:val="3"/>
        </w:rPr>
        <w:t>k</w:t>
      </w:r>
      <w:r>
        <w:t>teru</w:t>
      </w:r>
      <w:r>
        <w:rPr>
          <w:spacing w:val="42"/>
        </w:rPr>
        <w:t xml:space="preserve"> </w:t>
      </w:r>
      <w:r>
        <w:rPr>
          <w:spacing w:val="-5"/>
        </w:rPr>
        <w:t>z</w:t>
      </w:r>
      <w:r>
        <w:t>ábrad</w:t>
      </w:r>
      <w:r>
        <w:rPr>
          <w:spacing w:val="-2"/>
        </w:rPr>
        <w:t>l</w:t>
      </w:r>
      <w:r>
        <w:t>í,</w:t>
      </w:r>
      <w:r>
        <w:rPr>
          <w:spacing w:val="41"/>
        </w:rPr>
        <w:t xml:space="preserve"> </w:t>
      </w:r>
      <w:r>
        <w:t>případně</w:t>
      </w:r>
      <w:r>
        <w:rPr>
          <w:w w:val="99"/>
        </w:rPr>
        <w:t xml:space="preserve"> </w:t>
      </w:r>
      <w:r>
        <w:t>pás</w:t>
      </w:r>
      <w:r>
        <w:rPr>
          <w:spacing w:val="4"/>
        </w:rPr>
        <w:t>k</w:t>
      </w:r>
      <w:r>
        <w:t>y</w:t>
      </w:r>
      <w:r>
        <w:rPr>
          <w:spacing w:val="-14"/>
        </w:rPr>
        <w:t xml:space="preserve"> </w:t>
      </w:r>
      <w:r>
        <w:t>s</w:t>
      </w:r>
      <w:r>
        <w:rPr>
          <w:spacing w:val="-6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t>í</w:t>
      </w:r>
      <w:r>
        <w:rPr>
          <w:spacing w:val="3"/>
        </w:rPr>
        <w:t>k</w:t>
      </w:r>
      <w:r>
        <w:t>y</w:t>
      </w:r>
      <w:r>
        <w:rPr>
          <w:spacing w:val="-13"/>
        </w:rPr>
        <w:t xml:space="preserve"> </w:t>
      </w:r>
      <w:r>
        <w:t>(</w:t>
      </w:r>
      <w:r>
        <w:rPr>
          <w:spacing w:val="5"/>
        </w:rPr>
        <w:t>m</w:t>
      </w:r>
      <w:r>
        <w:t>i</w:t>
      </w:r>
      <w:r>
        <w:rPr>
          <w:spacing w:val="3"/>
        </w:rPr>
        <w:t>m</w:t>
      </w:r>
      <w:r>
        <w:t>o</w:t>
      </w:r>
      <w:r>
        <w:rPr>
          <w:spacing w:val="-8"/>
        </w:rPr>
        <w:t xml:space="preserve"> </w:t>
      </w:r>
      <w:r>
        <w:rPr>
          <w:spacing w:val="-2"/>
        </w:rPr>
        <w:t>v</w:t>
      </w:r>
      <w:r>
        <w:t>eře</w:t>
      </w:r>
      <w:r>
        <w:rPr>
          <w:spacing w:val="1"/>
        </w:rPr>
        <w:t>j</w:t>
      </w:r>
      <w:r>
        <w:t>ně</w:t>
      </w:r>
      <w:r>
        <w:rPr>
          <w:spacing w:val="-8"/>
        </w:rPr>
        <w:t xml:space="preserve"> </w:t>
      </w:r>
      <w:r>
        <w:rPr>
          <w:spacing w:val="-2"/>
        </w:rPr>
        <w:t>p</w:t>
      </w:r>
      <w:r>
        <w:t>ří</w:t>
      </w:r>
      <w:r>
        <w:rPr>
          <w:spacing w:val="1"/>
        </w:rPr>
        <w:t>s</w:t>
      </w:r>
      <w:r>
        <w:t>tup</w:t>
      </w:r>
      <w:r>
        <w:rPr>
          <w:spacing w:val="-2"/>
        </w:rPr>
        <w:t>n</w:t>
      </w:r>
      <w:r>
        <w:t>é</w:t>
      </w:r>
      <w:r>
        <w:rPr>
          <w:spacing w:val="-8"/>
        </w:rPr>
        <w:t xml:space="preserve"> </w:t>
      </w:r>
      <w:r>
        <w:t>prostor</w:t>
      </w:r>
      <w:r>
        <w:rPr>
          <w:spacing w:val="-6"/>
        </w:rPr>
        <w:t>y</w:t>
      </w:r>
      <w:r>
        <w:t>).</w:t>
      </w:r>
    </w:p>
    <w:p w:rsidR="00F228D5" w:rsidRDefault="00F228D5" w:rsidP="00F228D5">
      <w:pPr>
        <w:kinsoku w:val="0"/>
        <w:overflowPunct w:val="0"/>
        <w:spacing w:before="2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Nadpis5"/>
        <w:kinsoku w:val="0"/>
        <w:overflowPunct w:val="0"/>
        <w:ind w:right="43"/>
        <w:jc w:val="both"/>
        <w:rPr>
          <w:b w:val="0"/>
          <w:bCs w:val="0"/>
        </w:rPr>
      </w:pPr>
      <w:r>
        <w:t>Hla</w:t>
      </w:r>
      <w:r>
        <w:rPr>
          <w:spacing w:val="1"/>
        </w:rPr>
        <w:t>v</w:t>
      </w:r>
      <w:r>
        <w:t>ní</w:t>
      </w:r>
      <w:r>
        <w:rPr>
          <w:spacing w:val="-9"/>
        </w:rPr>
        <w:t xml:space="preserve"> </w:t>
      </w:r>
      <w:r>
        <w:t>rizika</w:t>
      </w:r>
      <w:r>
        <w:rPr>
          <w:spacing w:val="-9"/>
        </w:rPr>
        <w:t xml:space="preserve"> </w:t>
      </w:r>
      <w:r>
        <w:t>při</w:t>
      </w:r>
      <w:r>
        <w:rPr>
          <w:spacing w:val="-8"/>
        </w:rPr>
        <w:t xml:space="preserve"> </w:t>
      </w:r>
      <w:r>
        <w:t>pro</w:t>
      </w:r>
      <w:r>
        <w:rPr>
          <w:spacing w:val="2"/>
        </w:rPr>
        <w:t>v</w:t>
      </w:r>
      <w:r>
        <w:t>ádění</w:t>
      </w:r>
      <w:r>
        <w:rPr>
          <w:spacing w:val="-9"/>
        </w:rPr>
        <w:t xml:space="preserve"> </w:t>
      </w:r>
      <w:r>
        <w:t>sta</w:t>
      </w:r>
      <w:r>
        <w:rPr>
          <w:spacing w:val="2"/>
        </w:rPr>
        <w:t>v</w:t>
      </w:r>
      <w:r>
        <w:t>b</w:t>
      </w:r>
      <w:r>
        <w:rPr>
          <w:spacing w:val="-3"/>
        </w:rPr>
        <w:t>y</w:t>
      </w:r>
      <w:r>
        <w:t>:</w:t>
      </w: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1"/>
        </w:tabs>
        <w:kinsoku w:val="0"/>
        <w:overflowPunct w:val="0"/>
        <w:ind w:left="241" w:right="43"/>
        <w:jc w:val="both"/>
      </w:pPr>
      <w:r>
        <w:t>B</w:t>
      </w:r>
      <w:r>
        <w:rPr>
          <w:spacing w:val="-2"/>
        </w:rPr>
        <w:t>o</w:t>
      </w:r>
      <w:r>
        <w:t>ura</w:t>
      </w:r>
      <w:r>
        <w:rPr>
          <w:spacing w:val="1"/>
        </w:rPr>
        <w:t>c</w:t>
      </w:r>
      <w:r>
        <w:t>í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3"/>
        </w:rPr>
        <w:t>v</w:t>
      </w:r>
      <w:r>
        <w:rPr>
          <w:spacing w:val="-7"/>
        </w:rPr>
        <w:t>ý</w:t>
      </w:r>
      <w:r>
        <w:rPr>
          <w:spacing w:val="3"/>
        </w:rPr>
        <w:t>k</w:t>
      </w:r>
      <w:r>
        <w:t>opo</w:t>
      </w:r>
      <w:r>
        <w:rPr>
          <w:spacing w:val="-3"/>
        </w:rPr>
        <w:t>v</w:t>
      </w:r>
      <w:r>
        <w:t>é</w:t>
      </w:r>
      <w:r>
        <w:rPr>
          <w:spacing w:val="-3"/>
        </w:rPr>
        <w:t xml:space="preserve"> </w:t>
      </w:r>
      <w:r>
        <w:t>práce</w:t>
      </w:r>
      <w:r>
        <w:rPr>
          <w:spacing w:val="-3"/>
        </w:rPr>
        <w:t xml:space="preserve"> </w:t>
      </w:r>
      <w:r>
        <w:t>(nebe</w:t>
      </w:r>
      <w:r>
        <w:rPr>
          <w:spacing w:val="-6"/>
        </w:rPr>
        <w:t>z</w:t>
      </w:r>
      <w:r>
        <w:t>pečí</w:t>
      </w:r>
      <w:r>
        <w:rPr>
          <w:spacing w:val="-3"/>
        </w:rPr>
        <w:t xml:space="preserve"> </w:t>
      </w:r>
      <w:r>
        <w:rPr>
          <w:spacing w:val="-5"/>
        </w:rPr>
        <w:t>z</w:t>
      </w:r>
      <w:r>
        <w:t>ří</w:t>
      </w:r>
      <w:r>
        <w:rPr>
          <w:spacing w:val="1"/>
        </w:rPr>
        <w:t>c</w:t>
      </w:r>
      <w:r>
        <w:t>ení</w:t>
      </w:r>
      <w:r>
        <w:rPr>
          <w:spacing w:val="-4"/>
        </w:rPr>
        <w:t xml:space="preserve"> </w:t>
      </w:r>
      <w:r>
        <w:rPr>
          <w:spacing w:val="2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í,</w:t>
      </w:r>
      <w:r>
        <w:rPr>
          <w:spacing w:val="-4"/>
        </w:rPr>
        <w:t xml:space="preserve"> </w:t>
      </w:r>
      <w:r>
        <w:t>se</w:t>
      </w:r>
      <w:r>
        <w:rPr>
          <w:spacing w:val="1"/>
        </w:rPr>
        <w:t>s</w:t>
      </w:r>
      <w:r>
        <w:t>u</w:t>
      </w:r>
      <w:r>
        <w:rPr>
          <w:spacing w:val="-2"/>
        </w:rPr>
        <w:t>v</w:t>
      </w:r>
      <w:r>
        <w:t>u</w:t>
      </w:r>
      <w:r>
        <w:rPr>
          <w:spacing w:val="-3"/>
        </w:rPr>
        <w:t xml:space="preserve"> 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rPr>
          <w:spacing w:val="-7"/>
        </w:rPr>
        <w:t>y</w:t>
      </w:r>
      <w:r>
        <w:t>,</w:t>
      </w:r>
      <w:r>
        <w:rPr>
          <w:spacing w:val="-4"/>
        </w:rPr>
        <w:t xml:space="preserve"> </w:t>
      </w:r>
      <w:r>
        <w:t>pád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rPr>
          <w:spacing w:val="-2"/>
        </w:rPr>
        <w:t>h</w:t>
      </w:r>
      <w:r>
        <w:t>l</w:t>
      </w:r>
      <w:r>
        <w:rPr>
          <w:spacing w:val="-2"/>
        </w:rPr>
        <w:t>o</w:t>
      </w:r>
      <w:r>
        <w:t>ub</w:t>
      </w:r>
      <w:r>
        <w:rPr>
          <w:spacing w:val="2"/>
        </w:rPr>
        <w:t>k</w:t>
      </w:r>
      <w:r>
        <w:rPr>
          <w:spacing w:val="-7"/>
        </w:rPr>
        <w:t>y</w:t>
      </w:r>
      <w:r>
        <w:t>)</w:t>
      </w: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1"/>
        </w:tabs>
        <w:kinsoku w:val="0"/>
        <w:overflowPunct w:val="0"/>
        <w:spacing w:before="31"/>
        <w:ind w:left="241" w:right="43"/>
        <w:jc w:val="both"/>
      </w:pPr>
      <w:r>
        <w:t>Dopra</w:t>
      </w:r>
      <w:r>
        <w:rPr>
          <w:spacing w:val="-2"/>
        </w:rPr>
        <w:t>v</w:t>
      </w:r>
      <w:r>
        <w:t>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3"/>
        </w:rPr>
        <w:t>m</w:t>
      </w:r>
      <w:r>
        <w:t>an</w:t>
      </w:r>
      <w:r>
        <w:rPr>
          <w:spacing w:val="-2"/>
        </w:rPr>
        <w:t>i</w:t>
      </w:r>
      <w:r>
        <w:t>pu</w:t>
      </w:r>
      <w:r>
        <w:rPr>
          <w:spacing w:val="-2"/>
        </w:rPr>
        <w:t>l</w:t>
      </w:r>
      <w:r>
        <w:t>ace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</w:t>
      </w:r>
      <w:r>
        <w:rPr>
          <w:spacing w:val="-2"/>
        </w:rPr>
        <w:t>e</w:t>
      </w:r>
      <w:r>
        <w:t>m</w:t>
      </w:r>
      <w:r>
        <w:rPr>
          <w:spacing w:val="1"/>
        </w:rPr>
        <w:t xml:space="preserve"> </w:t>
      </w:r>
      <w:r>
        <w:t>(lo</w:t>
      </w:r>
      <w:r>
        <w:rPr>
          <w:spacing w:val="3"/>
        </w:rPr>
        <w:t>m</w:t>
      </w:r>
      <w:r>
        <w:t>o</w:t>
      </w:r>
      <w:r>
        <w:rPr>
          <w:spacing w:val="-2"/>
        </w:rPr>
        <w:t>v</w:t>
      </w:r>
      <w:r>
        <w:t>ý</w:t>
      </w:r>
      <w:r>
        <w:rPr>
          <w:spacing w:val="-10"/>
        </w:rPr>
        <w:t xml:space="preserve"> </w:t>
      </w:r>
      <w:r>
        <w:rPr>
          <w:spacing w:val="3"/>
        </w:rPr>
        <w:t>k</w:t>
      </w:r>
      <w:r>
        <w:t>á</w:t>
      </w:r>
      <w:r>
        <w:rPr>
          <w:spacing w:val="4"/>
        </w:rPr>
        <w:t>m</w:t>
      </w:r>
      <w:r>
        <w:t>en,</w:t>
      </w:r>
      <w:r>
        <w:rPr>
          <w:spacing w:val="-3"/>
        </w:rPr>
        <w:t xml:space="preserve"> 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a,</w:t>
      </w:r>
      <w:r>
        <w:rPr>
          <w:spacing w:val="-4"/>
        </w:rPr>
        <w:t xml:space="preserve"> </w:t>
      </w:r>
      <w:r>
        <w:t>d</w:t>
      </w:r>
      <w:r>
        <w:rPr>
          <w:spacing w:val="-1"/>
        </w:rPr>
        <w:t>ř</w:t>
      </w:r>
      <w:r>
        <w:t>e</w:t>
      </w:r>
      <w:r>
        <w:rPr>
          <w:spacing w:val="-2"/>
        </w:rPr>
        <w:t>v</w:t>
      </w:r>
      <w:r>
        <w:t>o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rPr>
          <w:spacing w:val="3"/>
        </w:rPr>
        <w:t>k</w:t>
      </w:r>
      <w:r>
        <w:t>ácení)</w:t>
      </w: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84"/>
        </w:tabs>
        <w:kinsoku w:val="0"/>
        <w:overflowPunct w:val="0"/>
        <w:spacing w:before="31" w:line="272" w:lineRule="auto"/>
        <w:ind w:left="260" w:right="43" w:hanging="142"/>
      </w:pPr>
      <w:r>
        <w:t>Práce</w:t>
      </w:r>
      <w:r>
        <w:rPr>
          <w:spacing w:val="3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36"/>
        </w:rPr>
        <w:t xml:space="preserve"> </w:t>
      </w:r>
      <w:r>
        <w:rPr>
          <w:spacing w:val="1"/>
        </w:rPr>
        <w:t>s</w:t>
      </w:r>
      <w:r>
        <w:t>tro</w:t>
      </w:r>
      <w:r>
        <w:rPr>
          <w:spacing w:val="1"/>
        </w:rPr>
        <w:t>j</w:t>
      </w:r>
      <w:r>
        <w:t>i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5"/>
        </w:rPr>
        <w:t>z</w:t>
      </w:r>
      <w:r>
        <w:t>aří</w:t>
      </w:r>
      <w:r>
        <w:rPr>
          <w:spacing w:val="-5"/>
        </w:rPr>
        <w:t>z</w:t>
      </w:r>
      <w:r>
        <w:t>ení</w:t>
      </w:r>
      <w:r>
        <w:rPr>
          <w:spacing w:val="3"/>
        </w:rPr>
        <w:t>m</w:t>
      </w:r>
      <w:r>
        <w:t>i</w:t>
      </w:r>
      <w:r>
        <w:rPr>
          <w:spacing w:val="36"/>
        </w:rPr>
        <w:t xml:space="preserve"> </w:t>
      </w:r>
      <w:r>
        <w:t>(</w:t>
      </w:r>
      <w:r>
        <w:rPr>
          <w:spacing w:val="5"/>
        </w:rPr>
        <w:t>m</w:t>
      </w:r>
      <w:r>
        <w:t>otoro</w:t>
      </w:r>
      <w:r>
        <w:rPr>
          <w:spacing w:val="-2"/>
        </w:rPr>
        <w:t>v</w:t>
      </w:r>
      <w:r>
        <w:t>é</w:t>
      </w:r>
      <w:r>
        <w:rPr>
          <w:spacing w:val="36"/>
        </w:rPr>
        <w:t xml:space="preserve"> </w:t>
      </w:r>
      <w:r>
        <w:t>p</w:t>
      </w:r>
      <w:r>
        <w:rPr>
          <w:spacing w:val="-2"/>
        </w:rPr>
        <w:t>i</w:t>
      </w:r>
      <w:r>
        <w:t>l</w:t>
      </w:r>
      <w:r>
        <w:rPr>
          <w:spacing w:val="-8"/>
        </w:rPr>
        <w:t>y</w:t>
      </w:r>
      <w:r>
        <w:t>,</w:t>
      </w:r>
      <w:r>
        <w:rPr>
          <w:spacing w:val="37"/>
        </w:rPr>
        <w:t xml:space="preserve"> </w:t>
      </w:r>
      <w:r>
        <w:rPr>
          <w:spacing w:val="1"/>
        </w:rPr>
        <w:t>s</w:t>
      </w:r>
      <w:r>
        <w:t>tro</w:t>
      </w:r>
      <w:r>
        <w:rPr>
          <w:spacing w:val="1"/>
        </w:rPr>
        <w:t>j</w:t>
      </w:r>
      <w:r>
        <w:t>e</w:t>
      </w:r>
      <w:r>
        <w:rPr>
          <w:spacing w:val="36"/>
        </w:rPr>
        <w:t xml:space="preserve"> </w:t>
      </w:r>
      <w:r>
        <w:t>pro</w:t>
      </w:r>
      <w:r>
        <w:rPr>
          <w:spacing w:val="34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</w:t>
      </w:r>
      <w:r>
        <w:rPr>
          <w:spacing w:val="-8"/>
        </w:rPr>
        <w:t>y</w:t>
      </w:r>
      <w:r>
        <w:t>,</w:t>
      </w:r>
      <w:r>
        <w:rPr>
          <w:spacing w:val="35"/>
        </w:rPr>
        <w:t xml:space="preserve"> </w:t>
      </w:r>
      <w:r>
        <w:t>dopra</w:t>
      </w:r>
      <w:r>
        <w:rPr>
          <w:spacing w:val="-2"/>
        </w:rPr>
        <w:t>v</w:t>
      </w:r>
      <w:r>
        <w:t>u,</w:t>
      </w:r>
      <w:r>
        <w:rPr>
          <w:spacing w:val="34"/>
        </w:rPr>
        <w:t xml:space="preserve"> </w:t>
      </w:r>
      <w:r>
        <w:t>bourání,</w:t>
      </w:r>
      <w:r>
        <w:rPr>
          <w:spacing w:val="33"/>
        </w:rPr>
        <w:t xml:space="preserve"> </w:t>
      </w:r>
      <w:r>
        <w:rPr>
          <w:spacing w:val="2"/>
        </w:rPr>
        <w:t>f</w:t>
      </w:r>
      <w:r>
        <w:t>i</w:t>
      </w:r>
      <w:r>
        <w:rPr>
          <w:spacing w:val="-2"/>
        </w:rPr>
        <w:t>n</w:t>
      </w:r>
      <w:r>
        <w:t>išer</w:t>
      </w:r>
      <w:r>
        <w:rPr>
          <w:spacing w:val="-7"/>
        </w:rPr>
        <w:t>y</w:t>
      </w:r>
      <w:r>
        <w:t>,</w:t>
      </w:r>
      <w:r>
        <w:rPr>
          <w:spacing w:val="34"/>
        </w:rPr>
        <w:t xml:space="preserve"> </w:t>
      </w:r>
      <w:r>
        <w:t>hut</w:t>
      </w:r>
      <w:r>
        <w:rPr>
          <w:spacing w:val="-2"/>
        </w:rPr>
        <w:t>n</w:t>
      </w:r>
      <w:r>
        <w:t>ící</w:t>
      </w:r>
      <w:r>
        <w:rPr>
          <w:spacing w:val="35"/>
        </w:rPr>
        <w:t xml:space="preserve"> </w:t>
      </w:r>
      <w:r>
        <w:rPr>
          <w:spacing w:val="1"/>
        </w:rPr>
        <w:t>s</w:t>
      </w:r>
      <w:r>
        <w:t>tro</w:t>
      </w:r>
      <w:r>
        <w:rPr>
          <w:spacing w:val="1"/>
        </w:rPr>
        <w:t>j</w:t>
      </w:r>
      <w:r>
        <w:t>e,</w:t>
      </w:r>
      <w:r>
        <w:rPr>
          <w:w w:val="99"/>
        </w:rPr>
        <w:t xml:space="preserve"> 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3"/>
        </w:rPr>
        <w:t>k</w:t>
      </w:r>
      <w:r>
        <w:t>tro</w:t>
      </w:r>
      <w:r>
        <w:rPr>
          <w:spacing w:val="1"/>
        </w:rPr>
        <w:t>c</w:t>
      </w:r>
      <w:r>
        <w:t>entrá</w:t>
      </w:r>
      <w:r>
        <w:rPr>
          <w:spacing w:val="-2"/>
        </w:rPr>
        <w:t>l</w:t>
      </w:r>
      <w:r>
        <w:rPr>
          <w:spacing w:val="-7"/>
        </w:rPr>
        <w:t>y</w:t>
      </w:r>
      <w:r>
        <w:t>,</w:t>
      </w:r>
      <w:r>
        <w:rPr>
          <w:spacing w:val="-15"/>
        </w:rPr>
        <w:t xml:space="preserve"> </w:t>
      </w:r>
      <w:r>
        <w:rPr>
          <w:spacing w:val="3"/>
        </w:rPr>
        <w:t>k</w:t>
      </w:r>
      <w:r>
        <w:rPr>
          <w:spacing w:val="-1"/>
        </w:rPr>
        <w:t>o</w:t>
      </w:r>
      <w:r>
        <w:rPr>
          <w:spacing w:val="4"/>
        </w:rPr>
        <w:t>m</w:t>
      </w:r>
      <w:r>
        <w:t>pre</w:t>
      </w:r>
      <w:r>
        <w:rPr>
          <w:spacing w:val="1"/>
        </w:rPr>
        <w:t>s</w:t>
      </w:r>
      <w:r>
        <w:t>ory</w:t>
      </w:r>
      <w:r>
        <w:rPr>
          <w:spacing w:val="-19"/>
        </w:rPr>
        <w:t xml:space="preserve"> </w:t>
      </w:r>
      <w:proofErr w:type="spellStart"/>
      <w:r>
        <w:t>atp</w:t>
      </w:r>
      <w:proofErr w:type="spellEnd"/>
      <w:r>
        <w:t>)</w:t>
      </w: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1"/>
        </w:tabs>
        <w:kinsoku w:val="0"/>
        <w:overflowPunct w:val="0"/>
        <w:spacing w:before="1"/>
        <w:ind w:left="241" w:right="43"/>
        <w:jc w:val="both"/>
      </w:pPr>
      <w:r>
        <w:t>K</w:t>
      </w:r>
      <w:r>
        <w:rPr>
          <w:spacing w:val="-2"/>
        </w:rPr>
        <w:t>á</w:t>
      </w:r>
      <w:r>
        <w:rPr>
          <w:spacing w:val="1"/>
        </w:rPr>
        <w:t>c</w:t>
      </w:r>
      <w:r>
        <w:t>ení</w:t>
      </w:r>
      <w:r>
        <w:rPr>
          <w:spacing w:val="-1"/>
        </w:rPr>
        <w:t xml:space="preserve"> </w:t>
      </w:r>
      <w:r>
        <w:t>stro</w:t>
      </w:r>
      <w:r>
        <w:rPr>
          <w:spacing w:val="4"/>
        </w:rPr>
        <w:t>m</w:t>
      </w:r>
      <w:r>
        <w:t>ů</w:t>
      </w: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1"/>
        </w:tabs>
        <w:kinsoku w:val="0"/>
        <w:overflowPunct w:val="0"/>
        <w:spacing w:before="31"/>
        <w:ind w:left="241" w:right="43"/>
        <w:jc w:val="both"/>
      </w:pPr>
      <w:r>
        <w:t>Man</w:t>
      </w:r>
      <w:r>
        <w:rPr>
          <w:spacing w:val="-3"/>
        </w:rPr>
        <w:t>i</w:t>
      </w:r>
      <w:r>
        <w:t>pu</w:t>
      </w:r>
      <w:r>
        <w:rPr>
          <w:spacing w:val="-2"/>
        </w:rPr>
        <w:t>l</w:t>
      </w:r>
      <w:r>
        <w:t>ace</w:t>
      </w:r>
      <w:r>
        <w:rPr>
          <w:spacing w:val="-3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pa</w:t>
      </w:r>
      <w:r>
        <w:rPr>
          <w:spacing w:val="-2"/>
        </w:rPr>
        <w:t>l</w:t>
      </w:r>
      <w:r>
        <w:t>i</w:t>
      </w:r>
      <w:r>
        <w:rPr>
          <w:spacing w:val="-3"/>
        </w:rPr>
        <w:t>v</w:t>
      </w:r>
      <w:r>
        <w:t>y</w:t>
      </w: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1"/>
        </w:tabs>
        <w:kinsoku w:val="0"/>
        <w:overflowPunct w:val="0"/>
        <w:spacing w:before="31"/>
        <w:ind w:left="241" w:right="43"/>
        <w:jc w:val="both"/>
      </w:pPr>
      <w:r>
        <w:t>příto</w:t>
      </w:r>
      <w:r>
        <w:rPr>
          <w:spacing w:val="4"/>
        </w:rPr>
        <w:t>m</w:t>
      </w:r>
      <w:r>
        <w:t>nost</w:t>
      </w:r>
      <w:r>
        <w:rPr>
          <w:spacing w:val="-3"/>
        </w:rPr>
        <w:t xml:space="preserve"> </w:t>
      </w:r>
      <w:r>
        <w:rPr>
          <w:spacing w:val="1"/>
        </w:rPr>
        <w:t>s</w:t>
      </w:r>
      <w:r>
        <w:t>ítí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t>I</w:t>
      </w:r>
      <w:r>
        <w:rPr>
          <w:spacing w:val="-3"/>
        </w:rPr>
        <w:t xml:space="preserve"> </w:t>
      </w:r>
      <w:r>
        <w:t>(pod</w:t>
      </w:r>
      <w:r>
        <w:rPr>
          <w:spacing w:val="-2"/>
        </w:rPr>
        <w:t>é</w:t>
      </w:r>
      <w:r>
        <w:t>l</w:t>
      </w:r>
      <w:r>
        <w:rPr>
          <w:spacing w:val="-2"/>
        </w:rPr>
        <w:t xml:space="preserve"> b</w:t>
      </w:r>
      <w:r>
        <w:t>řehu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3"/>
        </w:rPr>
        <w:t>k</w:t>
      </w:r>
      <w:r>
        <w:t>ří</w:t>
      </w:r>
      <w:r>
        <w:rPr>
          <w:spacing w:val="-3"/>
        </w:rPr>
        <w:t>ž</w:t>
      </w:r>
      <w:r>
        <w:t>ení</w:t>
      </w:r>
      <w:r>
        <w:rPr>
          <w:spacing w:val="-3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te</w:t>
      </w:r>
      <w:r>
        <w:rPr>
          <w:spacing w:val="3"/>
        </w:rPr>
        <w:t>m</w:t>
      </w:r>
      <w:r>
        <w:t>)</w:t>
      </w: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1"/>
        </w:tabs>
        <w:kinsoku w:val="0"/>
        <w:overflowPunct w:val="0"/>
        <w:spacing w:before="31"/>
        <w:ind w:left="241" w:right="43"/>
        <w:jc w:val="both"/>
      </w:pPr>
      <w:r>
        <w:t>H</w:t>
      </w:r>
      <w:r>
        <w:rPr>
          <w:spacing w:val="-7"/>
        </w:rPr>
        <w:t>y</w:t>
      </w:r>
      <w:r>
        <w:t>g</w:t>
      </w:r>
      <w:r>
        <w:rPr>
          <w:spacing w:val="-2"/>
        </w:rPr>
        <w:t>i</w:t>
      </w:r>
      <w:r>
        <w:t>en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é</w:t>
      </w:r>
      <w:r>
        <w:rPr>
          <w:spacing w:val="-4"/>
        </w:rPr>
        <w:t xml:space="preserve"> </w:t>
      </w:r>
      <w:r>
        <w:t>ri</w:t>
      </w:r>
      <w:r>
        <w:rPr>
          <w:spacing w:val="-6"/>
        </w:rPr>
        <w:t>z</w:t>
      </w:r>
      <w:r>
        <w:t>i</w:t>
      </w:r>
      <w:r>
        <w:rPr>
          <w:spacing w:val="2"/>
        </w:rPr>
        <w:t>k</w:t>
      </w:r>
      <w:r>
        <w:t>o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v</w:t>
      </w:r>
      <w:r>
        <w:rPr>
          <w:spacing w:val="-2"/>
        </w:rPr>
        <w:t>o</w:t>
      </w:r>
      <w:r>
        <w:t>da</w:t>
      </w:r>
      <w:r>
        <w:rPr>
          <w:spacing w:val="-3"/>
        </w:rPr>
        <w:t xml:space="preserve"> v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v</w:t>
      </w:r>
      <w:r>
        <w:t>odn</w:t>
      </w:r>
      <w:r>
        <w:rPr>
          <w:spacing w:val="-2"/>
        </w:rPr>
        <w:t>í</w:t>
      </w:r>
      <w:r>
        <w:t>m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>k</w:t>
      </w:r>
      <w:r>
        <w:t>u</w:t>
      </w:r>
      <w:r>
        <w:rPr>
          <w:spacing w:val="-3"/>
        </w:rPr>
        <w:t xml:space="preserve"> </w:t>
      </w:r>
      <w:r>
        <w:rPr>
          <w:spacing w:val="3"/>
        </w:rPr>
        <w:t>m</w:t>
      </w:r>
      <w:r>
        <w:t>ů</w:t>
      </w:r>
      <w:r>
        <w:rPr>
          <w:spacing w:val="-5"/>
        </w:rPr>
        <w:t>ž</w:t>
      </w:r>
      <w:r>
        <w:t>e</w:t>
      </w:r>
      <w:r>
        <w:rPr>
          <w:spacing w:val="-3"/>
        </w:rPr>
        <w:t xml:space="preserve"> </w:t>
      </w:r>
      <w:r>
        <w:t>b</w:t>
      </w:r>
      <w:r>
        <w:rPr>
          <w:spacing w:val="-8"/>
        </w:rPr>
        <w:t>ý</w:t>
      </w:r>
      <w:r>
        <w:t>t</w:t>
      </w:r>
      <w:r>
        <w:rPr>
          <w:spacing w:val="-4"/>
        </w:rPr>
        <w:t xml:space="preserve"> </w:t>
      </w:r>
      <w:r>
        <w:rPr>
          <w:spacing w:val="3"/>
        </w:rPr>
        <w:t>k</w:t>
      </w:r>
      <w:r>
        <w:t>ont</w:t>
      </w:r>
      <w:r>
        <w:rPr>
          <w:spacing w:val="-2"/>
        </w:rPr>
        <w:t>a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o</w:t>
      </w:r>
      <w:r>
        <w:rPr>
          <w:spacing w:val="-2"/>
        </w:rPr>
        <w:t>v</w:t>
      </w:r>
      <w:r>
        <w:t>án</w:t>
      </w:r>
      <w:r>
        <w:rPr>
          <w:spacing w:val="-2"/>
        </w:rPr>
        <w:t>a</w:t>
      </w:r>
      <w:r>
        <w:t>,</w:t>
      </w:r>
      <w:r>
        <w:rPr>
          <w:spacing w:val="-3"/>
        </w:rPr>
        <w:t xml:space="preserve"> </w:t>
      </w:r>
      <w:r>
        <w:t>práce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as</w:t>
      </w:r>
      <w:r>
        <w:rPr>
          <w:spacing w:val="3"/>
        </w:rPr>
        <w:t>f</w:t>
      </w:r>
      <w:r>
        <w:t>a</w:t>
      </w:r>
      <w:r>
        <w:rPr>
          <w:spacing w:val="-2"/>
        </w:rPr>
        <w:t>l</w:t>
      </w:r>
      <w:r>
        <w:t>to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4"/>
        </w:rPr>
        <w:t>m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e</w:t>
      </w:r>
      <w:r>
        <w:rPr>
          <w:spacing w:val="4"/>
        </w:rPr>
        <w:t>m</w:t>
      </w:r>
      <w:r>
        <w:t>u</w:t>
      </w:r>
      <w:r>
        <w:rPr>
          <w:spacing w:val="-2"/>
        </w:rPr>
        <w:t>l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i</w:t>
      </w: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1"/>
        </w:tabs>
        <w:kinsoku w:val="0"/>
        <w:overflowPunct w:val="0"/>
        <w:spacing w:before="31"/>
        <w:ind w:left="241" w:right="43"/>
        <w:jc w:val="both"/>
      </w:pPr>
      <w:r>
        <w:t>P</w:t>
      </w:r>
      <w:r>
        <w:rPr>
          <w:spacing w:val="-2"/>
        </w:rPr>
        <w:t>o</w:t>
      </w:r>
      <w:r>
        <w:t>v</w:t>
      </w:r>
      <w:r>
        <w:rPr>
          <w:spacing w:val="-2"/>
        </w:rPr>
        <w:t>o</w:t>
      </w:r>
      <w:r>
        <w:t>dňo</w:t>
      </w:r>
      <w:r>
        <w:rPr>
          <w:spacing w:val="-3"/>
        </w:rPr>
        <w:t>v</w:t>
      </w:r>
      <w:r>
        <w:t>é</w:t>
      </w:r>
      <w:r>
        <w:rPr>
          <w:spacing w:val="-4"/>
        </w:rPr>
        <w:t xml:space="preserve"> </w:t>
      </w:r>
      <w:r>
        <w:t>stavy</w:t>
      </w:r>
      <w:r>
        <w:rPr>
          <w:spacing w:val="-10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rPr>
          <w:spacing w:val="-3"/>
        </w:rPr>
        <w:t>v</w:t>
      </w:r>
      <w:r>
        <w:t>odn</w:t>
      </w:r>
      <w:r>
        <w:rPr>
          <w:spacing w:val="-2"/>
        </w:rPr>
        <w:t>í</w:t>
      </w:r>
      <w:r>
        <w:t>m</w:t>
      </w:r>
      <w:r>
        <w:rPr>
          <w:spacing w:val="4"/>
        </w:rPr>
        <w:t xml:space="preserve"> </w:t>
      </w:r>
      <w:r>
        <w:t>to</w:t>
      </w:r>
      <w:r>
        <w:rPr>
          <w:spacing w:val="2"/>
        </w:rPr>
        <w:t>k</w:t>
      </w:r>
      <w:r>
        <w:t>u</w:t>
      </w:r>
    </w:p>
    <w:p w:rsidR="00F228D5" w:rsidRDefault="00F228D5" w:rsidP="00F228D5">
      <w:pPr>
        <w:pStyle w:val="Zkladntext"/>
        <w:numPr>
          <w:ilvl w:val="0"/>
          <w:numId w:val="6"/>
        </w:numPr>
        <w:tabs>
          <w:tab w:val="left" w:pos="241"/>
        </w:tabs>
        <w:kinsoku w:val="0"/>
        <w:overflowPunct w:val="0"/>
        <w:spacing w:before="31"/>
        <w:ind w:left="241" w:right="43"/>
        <w:jc w:val="both"/>
      </w:pPr>
      <w:r>
        <w:t>Dopra</w:t>
      </w:r>
      <w:r>
        <w:rPr>
          <w:spacing w:val="-2"/>
        </w:rPr>
        <w:t>v</w:t>
      </w:r>
      <w:r>
        <w:t>a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rPr>
          <w:spacing w:val="-5"/>
        </w:rPr>
        <w:t>z</w:t>
      </w:r>
      <w:r>
        <w:t>astav</w:t>
      </w:r>
      <w:r>
        <w:rPr>
          <w:spacing w:val="-2"/>
        </w:rPr>
        <w:t>ě</w:t>
      </w:r>
      <w:r>
        <w:t>ném</w:t>
      </w:r>
      <w:r>
        <w:rPr>
          <w:spacing w:val="3"/>
        </w:rPr>
        <w:t xml:space="preserve"> </w:t>
      </w:r>
      <w:r>
        <w:t>ú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t>í</w:t>
      </w:r>
    </w:p>
    <w:p w:rsidR="00F228D5" w:rsidRDefault="00F228D5" w:rsidP="00F228D5">
      <w:pPr>
        <w:kinsoku w:val="0"/>
        <w:overflowPunct w:val="0"/>
        <w:spacing w:before="8" w:line="240" w:lineRule="exact"/>
        <w:ind w:right="43"/>
      </w:pPr>
    </w:p>
    <w:p w:rsidR="00F228D5" w:rsidRPr="003101B5" w:rsidRDefault="00F228D5" w:rsidP="00F228D5">
      <w:pPr>
        <w:pStyle w:val="Nadpis3"/>
        <w:numPr>
          <w:ilvl w:val="2"/>
          <w:numId w:val="32"/>
        </w:numPr>
        <w:tabs>
          <w:tab w:val="left" w:pos="836"/>
        </w:tabs>
        <w:kinsoku w:val="0"/>
        <w:overflowPunct w:val="0"/>
        <w:ind w:left="807" w:right="43"/>
        <w:rPr>
          <w:sz w:val="20"/>
          <w:szCs w:val="20"/>
        </w:rPr>
      </w:pPr>
      <w:r w:rsidRPr="003101B5">
        <w:rPr>
          <w:sz w:val="20"/>
          <w:szCs w:val="20"/>
        </w:rPr>
        <w:t>Zásady pro dopravně inženýrská opatření</w:t>
      </w:r>
    </w:p>
    <w:p w:rsidR="00F228D5" w:rsidRDefault="00F228D5" w:rsidP="00F228D5">
      <w:pPr>
        <w:kinsoku w:val="0"/>
        <w:overflowPunct w:val="0"/>
        <w:spacing w:before="6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  <w:jc w:val="both"/>
      </w:pPr>
      <w:r>
        <w:t>Záv</w:t>
      </w:r>
      <w:r>
        <w:rPr>
          <w:spacing w:val="-2"/>
        </w:rPr>
        <w:t>i</w:t>
      </w:r>
      <w:r>
        <w:rPr>
          <w:spacing w:val="1"/>
        </w:rPr>
        <w:t>s</w:t>
      </w:r>
      <w:r>
        <w:t>í</w:t>
      </w:r>
      <w:r>
        <w:rPr>
          <w:spacing w:val="31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nasa</w:t>
      </w:r>
      <w:r>
        <w:rPr>
          <w:spacing w:val="-5"/>
        </w:rPr>
        <w:t>z</w:t>
      </w:r>
      <w:r>
        <w:t>ení</w:t>
      </w:r>
      <w:r>
        <w:rPr>
          <w:spacing w:val="30"/>
        </w:rPr>
        <w:t xml:space="preserve"> </w:t>
      </w:r>
      <w:r>
        <w:t>techni</w:t>
      </w:r>
      <w:r>
        <w:rPr>
          <w:spacing w:val="2"/>
        </w:rPr>
        <w:t>k</w:t>
      </w:r>
      <w:r>
        <w:t>y</w:t>
      </w:r>
      <w:r>
        <w:rPr>
          <w:spacing w:val="25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</w:t>
      </w:r>
      <w:r>
        <w:rPr>
          <w:spacing w:val="-2"/>
        </w:rPr>
        <w:t>l</w:t>
      </w:r>
      <w:r>
        <w:t>em</w:t>
      </w:r>
      <w:r>
        <w:rPr>
          <w:spacing w:val="35"/>
        </w:rPr>
        <w:t xml:space="preserve"> </w:t>
      </w:r>
      <w:r>
        <w:t>pra</w:t>
      </w:r>
      <w:r>
        <w:rPr>
          <w:spacing w:val="1"/>
        </w:rPr>
        <w:t>c</w:t>
      </w:r>
      <w:r>
        <w:t>í.</w:t>
      </w:r>
      <w:r>
        <w:rPr>
          <w:spacing w:val="31"/>
        </w:rPr>
        <w:t xml:space="preserve"> </w:t>
      </w:r>
      <w:r>
        <w:t>Při</w:t>
      </w:r>
      <w:r>
        <w:rPr>
          <w:spacing w:val="30"/>
        </w:rPr>
        <w:t xml:space="preserve"> </w:t>
      </w:r>
      <w:r>
        <w:t>prá</w:t>
      </w:r>
      <w:r>
        <w:rPr>
          <w:spacing w:val="1"/>
        </w:rPr>
        <w:t>c</w:t>
      </w:r>
      <w:r>
        <w:t>i</w:t>
      </w:r>
      <w:r>
        <w:rPr>
          <w:spacing w:val="30"/>
        </w:rPr>
        <w:t xml:space="preserve"> </w:t>
      </w:r>
      <w:r>
        <w:rPr>
          <w:spacing w:val="1"/>
        </w:rPr>
        <w:t>j</w:t>
      </w:r>
      <w:r>
        <w:t>edn</w:t>
      </w:r>
      <w:r>
        <w:rPr>
          <w:spacing w:val="-2"/>
        </w:rPr>
        <w:t>o</w:t>
      </w:r>
      <w:r>
        <w:t>ho</w:t>
      </w:r>
      <w:r>
        <w:rPr>
          <w:spacing w:val="30"/>
        </w:rPr>
        <w:t xml:space="preserve"> </w:t>
      </w:r>
      <w:r>
        <w:t>tě</w:t>
      </w:r>
      <w:r>
        <w:rPr>
          <w:spacing w:val="-6"/>
        </w:rPr>
        <w:t>ž</w:t>
      </w:r>
      <w:r>
        <w:t>ícíh</w:t>
      </w:r>
      <w:r>
        <w:rPr>
          <w:spacing w:val="-1"/>
        </w:rPr>
        <w:t>o</w:t>
      </w:r>
      <w:r>
        <w:t>/do</w:t>
      </w:r>
      <w:r>
        <w:rPr>
          <w:spacing w:val="2"/>
        </w:rPr>
        <w:t>k</w:t>
      </w:r>
      <w:r>
        <w:t>ončov</w:t>
      </w:r>
      <w:r>
        <w:rPr>
          <w:spacing w:val="-2"/>
        </w:rPr>
        <w:t>a</w:t>
      </w:r>
      <w:r>
        <w:rPr>
          <w:spacing w:val="1"/>
        </w:rPr>
        <w:t>c</w:t>
      </w:r>
      <w:r>
        <w:rPr>
          <w:spacing w:val="-1"/>
        </w:rPr>
        <w:t>í</w:t>
      </w:r>
      <w:r>
        <w:rPr>
          <w:spacing w:val="1"/>
        </w:rPr>
        <w:t>c</w:t>
      </w:r>
      <w:r>
        <w:t>h</w:t>
      </w:r>
      <w:r>
        <w:rPr>
          <w:spacing w:val="31"/>
        </w:rPr>
        <w:t xml:space="preserve"> </w:t>
      </w:r>
      <w:r>
        <w:rPr>
          <w:spacing w:val="1"/>
        </w:rPr>
        <w:t>s</w:t>
      </w:r>
      <w:r>
        <w:t>tro</w:t>
      </w:r>
      <w:r>
        <w:rPr>
          <w:spacing w:val="1"/>
        </w:rPr>
        <w:t>j</w:t>
      </w:r>
      <w:r>
        <w:t>ů</w:t>
      </w:r>
      <w:r>
        <w:rPr>
          <w:spacing w:val="31"/>
        </w:rPr>
        <w:t xml:space="preserve"> </w:t>
      </w:r>
      <w:r>
        <w:t>(bagr)</w:t>
      </w:r>
      <w:r>
        <w:rPr>
          <w:spacing w:val="30"/>
        </w:rPr>
        <w:t xml:space="preserve"> </w:t>
      </w:r>
      <w:r>
        <w:t>na</w:t>
      </w:r>
      <w:r>
        <w:rPr>
          <w:w w:val="99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3"/>
        </w:rPr>
        <w:t>k</w:t>
      </w:r>
      <w:r>
        <w:t>a</w:t>
      </w:r>
      <w:r>
        <w:rPr>
          <w:spacing w:val="-2"/>
        </w:rPr>
        <w:t>l</w:t>
      </w:r>
      <w:r>
        <w:t>itě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1</w:t>
      </w:r>
      <w:r>
        <w:rPr>
          <w:spacing w:val="15"/>
        </w:rPr>
        <w:t xml:space="preserve"> </w:t>
      </w:r>
      <w:r>
        <w:t>dopra</w:t>
      </w:r>
      <w:r>
        <w:rPr>
          <w:spacing w:val="-2"/>
        </w:rPr>
        <w:t>v</w:t>
      </w:r>
      <w:r>
        <w:t>ního</w:t>
      </w:r>
      <w:r>
        <w:rPr>
          <w:spacing w:val="13"/>
        </w:rPr>
        <w:t xml:space="preserve"> </w:t>
      </w:r>
      <w:r>
        <w:t>terénní</w:t>
      </w:r>
      <w:r>
        <w:rPr>
          <w:spacing w:val="-2"/>
        </w:rPr>
        <w:t>h</w:t>
      </w:r>
      <w:r>
        <w:t>o</w:t>
      </w:r>
      <w:r>
        <w:rPr>
          <w:spacing w:val="14"/>
        </w:rPr>
        <w:t xml:space="preserve"> </w:t>
      </w:r>
      <w:r>
        <w:t>v</w:t>
      </w:r>
      <w:r>
        <w:rPr>
          <w:spacing w:val="-2"/>
        </w:rPr>
        <w:t>o</w:t>
      </w:r>
      <w:r>
        <w:rPr>
          <w:spacing w:val="-5"/>
        </w:rPr>
        <w:t>z</w:t>
      </w:r>
      <w:r>
        <w:t>i</w:t>
      </w:r>
      <w:r>
        <w:rPr>
          <w:spacing w:val="-2"/>
        </w:rPr>
        <w:t>d</w:t>
      </w:r>
      <w:r>
        <w:t>la</w:t>
      </w:r>
      <w:r>
        <w:rPr>
          <w:spacing w:val="14"/>
        </w:rPr>
        <w:t xml:space="preserve"> </w:t>
      </w:r>
      <w:r>
        <w:t>(</w:t>
      </w:r>
      <w:r>
        <w:rPr>
          <w:spacing w:val="5"/>
        </w:rPr>
        <w:t>m</w:t>
      </w:r>
      <w:r>
        <w:t>a</w:t>
      </w:r>
      <w:r>
        <w:rPr>
          <w:spacing w:val="-2"/>
        </w:rPr>
        <w:t>l</w:t>
      </w:r>
      <w:r>
        <w:t>ý</w:t>
      </w:r>
      <w:r>
        <w:rPr>
          <w:spacing w:val="9"/>
        </w:rPr>
        <w:t xml:space="preserve"> </w:t>
      </w:r>
      <w:proofErr w:type="spellStart"/>
      <w:r>
        <w:t>da</w:t>
      </w:r>
      <w:r>
        <w:rPr>
          <w:spacing w:val="3"/>
        </w:rPr>
        <w:t>m</w:t>
      </w:r>
      <w:r>
        <w:rPr>
          <w:spacing w:val="-1"/>
        </w:rPr>
        <w:t>p</w:t>
      </w:r>
      <w:r>
        <w:t>r</w:t>
      </w:r>
      <w:proofErr w:type="spellEnd"/>
      <w:r>
        <w:rPr>
          <w:spacing w:val="1"/>
        </w:rPr>
        <w:t>)</w:t>
      </w:r>
      <w:r>
        <w:t>,</w:t>
      </w:r>
      <w:r>
        <w:rPr>
          <w:spacing w:val="13"/>
        </w:rPr>
        <w:t xml:space="preserve"> </w:t>
      </w:r>
      <w:r>
        <w:t>1</w:t>
      </w:r>
      <w:r>
        <w:rPr>
          <w:spacing w:val="12"/>
        </w:rPr>
        <w:t xml:space="preserve"> </w:t>
      </w:r>
      <w:r>
        <w:t>na</w:t>
      </w:r>
      <w:r>
        <w:rPr>
          <w:spacing w:val="2"/>
        </w:rPr>
        <w:t>k</w:t>
      </w:r>
      <w:r>
        <w:t>l</w:t>
      </w:r>
      <w:r>
        <w:rPr>
          <w:spacing w:val="-2"/>
        </w:rPr>
        <w:t>a</w:t>
      </w:r>
      <w:r>
        <w:t>dače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1÷2</w:t>
      </w:r>
      <w:r>
        <w:rPr>
          <w:spacing w:val="13"/>
        </w:rPr>
        <w:t xml:space="preserve"> </w:t>
      </w:r>
      <w:r>
        <w:t>na</w:t>
      </w:r>
      <w:r>
        <w:rPr>
          <w:spacing w:val="-2"/>
        </w:rPr>
        <w:t>v</w:t>
      </w:r>
      <w:r>
        <w:t>a</w:t>
      </w:r>
      <w:r>
        <w:rPr>
          <w:spacing w:val="-5"/>
        </w:rPr>
        <w:t>z</w:t>
      </w:r>
      <w:r>
        <w:t>ují</w:t>
      </w:r>
      <w:r>
        <w:rPr>
          <w:spacing w:val="2"/>
        </w:rPr>
        <w:t>c</w:t>
      </w:r>
      <w:r>
        <w:t>ích</w:t>
      </w:r>
      <w:r>
        <w:rPr>
          <w:spacing w:val="14"/>
        </w:rPr>
        <w:t xml:space="preserve"> </w:t>
      </w:r>
      <w:r>
        <w:t>l</w:t>
      </w:r>
      <w:r>
        <w:rPr>
          <w:spacing w:val="-2"/>
        </w:rPr>
        <w:t>e</w:t>
      </w:r>
      <w:r>
        <w:t>h</w:t>
      </w:r>
      <w:r>
        <w:rPr>
          <w:spacing w:val="3"/>
        </w:rPr>
        <w:t>k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12"/>
        </w:rPr>
        <w:t xml:space="preserve"> </w:t>
      </w:r>
      <w:r>
        <w:t>ná</w:t>
      </w:r>
      <w:r>
        <w:rPr>
          <w:spacing w:val="2"/>
        </w:rPr>
        <w:t>k</w:t>
      </w:r>
      <w:r>
        <w:t>l</w:t>
      </w:r>
      <w:r>
        <w:rPr>
          <w:spacing w:val="-2"/>
        </w:rPr>
        <w:t>a</w:t>
      </w:r>
      <w:r>
        <w:t>dních</w:t>
      </w:r>
      <w:r>
        <w:rPr>
          <w:w w:val="99"/>
        </w:rPr>
        <w:t xml:space="preserve"> </w:t>
      </w:r>
      <w:r>
        <w:t>aut</w:t>
      </w:r>
      <w:r>
        <w:rPr>
          <w:spacing w:val="-2"/>
        </w:rPr>
        <w:t>o</w:t>
      </w:r>
      <w:r>
        <w:rPr>
          <w:spacing w:val="4"/>
        </w:rPr>
        <w:t>m</w:t>
      </w:r>
      <w:r>
        <w:t>ob</w:t>
      </w:r>
      <w:r>
        <w:rPr>
          <w:spacing w:val="-2"/>
        </w:rPr>
        <w:t>i</w:t>
      </w:r>
      <w:r>
        <w:t>lů</w:t>
      </w:r>
      <w:r>
        <w:rPr>
          <w:spacing w:val="-6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5"/>
        </w:rPr>
        <w:t xml:space="preserve"> </w:t>
      </w:r>
      <w:r>
        <w:t>třeba</w:t>
      </w:r>
      <w:r>
        <w:rPr>
          <w:spacing w:val="-5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d</w:t>
      </w:r>
      <w:r>
        <w:rPr>
          <w:spacing w:val="-2"/>
        </w:rPr>
        <w:t>v</w:t>
      </w:r>
      <w:r>
        <w:t>o</w:t>
      </w:r>
      <w:r>
        <w:rPr>
          <w:spacing w:val="-5"/>
        </w:rPr>
        <w:t>z</w:t>
      </w:r>
      <w:r>
        <w:rPr>
          <w:spacing w:val="-1"/>
        </w:rPr>
        <w:t>/</w:t>
      </w:r>
      <w:r>
        <w:rPr>
          <w:spacing w:val="-5"/>
        </w:rPr>
        <w:t>z</w:t>
      </w:r>
      <w:r>
        <w:t>ásobení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</w:t>
      </w:r>
      <w:r>
        <w:rPr>
          <w:spacing w:val="-2"/>
        </w:rPr>
        <w:t>e</w:t>
      </w:r>
      <w:r>
        <w:t>m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v</w:t>
      </w:r>
      <w:r>
        <w:rPr>
          <w:spacing w:val="-2"/>
        </w:rPr>
        <w:t>o</w:t>
      </w:r>
      <w:r>
        <w:t>l</w:t>
      </w:r>
      <w:r>
        <w:rPr>
          <w:spacing w:val="-3"/>
        </w:rPr>
        <w:t>i</w:t>
      </w:r>
      <w:r>
        <w:t>t</w:t>
      </w:r>
      <w:r>
        <w:rPr>
          <w:spacing w:val="-5"/>
        </w:rPr>
        <w:t xml:space="preserve"> </w:t>
      </w:r>
      <w:r>
        <w:t>ade</w:t>
      </w:r>
      <w:r>
        <w:rPr>
          <w:spacing w:val="2"/>
        </w:rPr>
        <w:t>k</w:t>
      </w:r>
      <w:r>
        <w:t>v</w:t>
      </w:r>
      <w:r>
        <w:rPr>
          <w:spacing w:val="-2"/>
        </w:rPr>
        <w:t>á</w:t>
      </w:r>
      <w:r>
        <w:t>tní</w:t>
      </w:r>
      <w:r>
        <w:rPr>
          <w:spacing w:val="-4"/>
        </w:rPr>
        <w:t xml:space="preserve"> </w:t>
      </w:r>
      <w:r>
        <w:rPr>
          <w:spacing w:val="1"/>
        </w:rPr>
        <w:t>č</w:t>
      </w:r>
      <w:r>
        <w:t>asový</w:t>
      </w:r>
      <w:r>
        <w:rPr>
          <w:spacing w:val="-11"/>
        </w:rPr>
        <w:t xml:space="preserve"> </w:t>
      </w:r>
      <w:r>
        <w:t>i</w:t>
      </w:r>
      <w:r>
        <w:rPr>
          <w:spacing w:val="-2"/>
        </w:rPr>
        <w:t>n</w:t>
      </w:r>
      <w:r>
        <w:t>terv</w:t>
      </w:r>
      <w:r>
        <w:rPr>
          <w:spacing w:val="-2"/>
        </w:rPr>
        <w:t>a</w:t>
      </w:r>
      <w:r>
        <w:t>l</w:t>
      </w:r>
      <w:r>
        <w:rPr>
          <w:spacing w:val="-6"/>
        </w:rPr>
        <w:t xml:space="preserve"> </w:t>
      </w:r>
      <w:r>
        <w:t>(v</w:t>
      </w:r>
      <w:r>
        <w:rPr>
          <w:spacing w:val="-5"/>
        </w:rPr>
        <w:t>z</w:t>
      </w:r>
      <w:r>
        <w:t>h</w:t>
      </w:r>
      <w:r>
        <w:rPr>
          <w:spacing w:val="-2"/>
        </w:rPr>
        <w:t>l</w:t>
      </w:r>
      <w:r>
        <w:t>edem</w:t>
      </w:r>
      <w:r>
        <w:rPr>
          <w:spacing w:val="-1"/>
        </w:rPr>
        <w:t xml:space="preserve"> </w:t>
      </w:r>
      <w:r>
        <w:t>k</w:t>
      </w:r>
      <w:r>
        <w:rPr>
          <w:spacing w:val="-3"/>
        </w:rPr>
        <w:t xml:space="preserve"> </w:t>
      </w:r>
      <w:r>
        <w:rPr>
          <w:spacing w:val="1"/>
        </w:rPr>
        <w:t>š</w:t>
      </w:r>
      <w:r>
        <w:t>íř</w:t>
      </w:r>
      <w:r>
        <w:rPr>
          <w:spacing w:val="1"/>
        </w:rPr>
        <w:t>c</w:t>
      </w:r>
      <w:r>
        <w:t>e</w:t>
      </w:r>
      <w:r>
        <w:rPr>
          <w:spacing w:val="-5"/>
        </w:rPr>
        <w:t xml:space="preserve"> </w:t>
      </w:r>
      <w:r>
        <w:t>v</w:t>
      </w:r>
      <w:r>
        <w:rPr>
          <w:spacing w:val="-2"/>
        </w:rPr>
        <w:t>o</w:t>
      </w:r>
      <w:r>
        <w:rPr>
          <w:spacing w:val="-5"/>
        </w:rPr>
        <w:t>z</w:t>
      </w:r>
      <w:r>
        <w:t>o</w:t>
      </w:r>
      <w:r>
        <w:rPr>
          <w:spacing w:val="-2"/>
        </w:rPr>
        <w:t>v</w:t>
      </w:r>
      <w:r>
        <w:rPr>
          <w:spacing w:val="3"/>
        </w:rPr>
        <w:t>k</w:t>
      </w:r>
      <w:r>
        <w:t>y</w:t>
      </w:r>
      <w:r>
        <w:rPr>
          <w:w w:val="99"/>
        </w:rPr>
        <w:t xml:space="preserve"> </w:t>
      </w:r>
      <w:r w:rsidR="006660FE">
        <w:t>a provozu</w:t>
      </w:r>
      <w:r>
        <w:t>).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</w:pPr>
      <w:r>
        <w:t>V</w:t>
      </w:r>
      <w:r>
        <w:rPr>
          <w:spacing w:val="-6"/>
        </w:rPr>
        <w:t>z</w:t>
      </w:r>
      <w:r>
        <w:t>h</w:t>
      </w:r>
      <w:r>
        <w:rPr>
          <w:spacing w:val="-2"/>
        </w:rPr>
        <w:t>l</w:t>
      </w:r>
      <w:r>
        <w:t>edem</w:t>
      </w:r>
      <w:r>
        <w:rPr>
          <w:spacing w:val="7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ití</w:t>
      </w:r>
      <w:r>
        <w:rPr>
          <w:spacing w:val="4"/>
        </w:rPr>
        <w:t xml:space="preserve"> </w:t>
      </w:r>
      <w:r>
        <w:t>v</w:t>
      </w:r>
      <w:r>
        <w:rPr>
          <w:spacing w:val="-2"/>
        </w:rPr>
        <w:t>e</w:t>
      </w:r>
      <w:r>
        <w:t>ře</w:t>
      </w:r>
      <w:r>
        <w:rPr>
          <w:spacing w:val="1"/>
        </w:rPr>
        <w:t>j</w:t>
      </w:r>
      <w:r>
        <w:t>né</w:t>
      </w:r>
      <w:r>
        <w:rPr>
          <w:spacing w:val="5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un</w:t>
      </w:r>
      <w:r>
        <w:rPr>
          <w:spacing w:val="-2"/>
        </w:rPr>
        <w:t>i</w:t>
      </w:r>
      <w:r>
        <w:rPr>
          <w:spacing w:val="3"/>
        </w:rPr>
        <w:t>k</w:t>
      </w:r>
      <w:r>
        <w:t>ace</w:t>
      </w:r>
      <w:r>
        <w:rPr>
          <w:spacing w:val="5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5"/>
        </w:rPr>
        <w:t xml:space="preserve"> </w:t>
      </w:r>
      <w:r>
        <w:t>třeba</w:t>
      </w:r>
      <w:r>
        <w:rPr>
          <w:spacing w:val="5"/>
        </w:rPr>
        <w:t xml:space="preserve"> </w:t>
      </w:r>
      <w:r>
        <w:t>v</w:t>
      </w:r>
      <w:r>
        <w:rPr>
          <w:spacing w:val="-9"/>
        </w:rPr>
        <w:t>y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it</w:t>
      </w:r>
      <w:r>
        <w:rPr>
          <w:spacing w:val="3"/>
        </w:rPr>
        <w:t xml:space="preserve"> </w:t>
      </w:r>
      <w:r>
        <w:t>ob</w:t>
      </w:r>
      <w:r>
        <w:rPr>
          <w:spacing w:val="-2"/>
        </w:rPr>
        <w:t>l</w:t>
      </w:r>
      <w:r>
        <w:t>ast</w:t>
      </w:r>
      <w:r>
        <w:rPr>
          <w:spacing w:val="6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3"/>
        </w:rPr>
        <w:t xml:space="preserve"> </w:t>
      </w:r>
      <w:r>
        <w:t>pří</w:t>
      </w:r>
      <w:r>
        <w:rPr>
          <w:spacing w:val="1"/>
        </w:rPr>
        <w:t>s</w:t>
      </w:r>
      <w:r>
        <w:t>l</w:t>
      </w:r>
      <w:r>
        <w:rPr>
          <w:spacing w:val="-2"/>
        </w:rPr>
        <w:t>u</w:t>
      </w:r>
      <w:r>
        <w:rPr>
          <w:spacing w:val="1"/>
        </w:rPr>
        <w:t>š</w:t>
      </w:r>
      <w:r>
        <w:t>n</w:t>
      </w:r>
      <w:r>
        <w:rPr>
          <w:spacing w:val="-8"/>
        </w:rPr>
        <w:t>ý</w:t>
      </w:r>
      <w:r>
        <w:t>m</w:t>
      </w:r>
      <w:r>
        <w:rPr>
          <w:spacing w:val="6"/>
        </w:rPr>
        <w:t xml:space="preserve"> </w:t>
      </w:r>
      <w:r>
        <w:t>dopra</w:t>
      </w:r>
      <w:r>
        <w:rPr>
          <w:spacing w:val="-2"/>
        </w:rPr>
        <w:t>v</w:t>
      </w:r>
      <w:r>
        <w:t>ním</w:t>
      </w:r>
      <w:r>
        <w:rPr>
          <w:spacing w:val="7"/>
        </w:rPr>
        <w:t xml:space="preserve"> </w:t>
      </w:r>
      <w:r>
        <w:rPr>
          <w:spacing w:val="-5"/>
        </w:rPr>
        <w:t>z</w:t>
      </w:r>
      <w:r>
        <w:t>načení</w:t>
      </w:r>
      <w:r>
        <w:rPr>
          <w:spacing w:val="4"/>
        </w:rPr>
        <w:t>m</w:t>
      </w:r>
      <w:r>
        <w:t>.</w:t>
      </w:r>
      <w:r>
        <w:rPr>
          <w:spacing w:val="2"/>
        </w:rPr>
        <w:t xml:space="preserve"> </w:t>
      </w:r>
      <w:r>
        <w:t>Ná</w:t>
      </w:r>
      <w:r>
        <w:rPr>
          <w:spacing w:val="-2"/>
        </w:rPr>
        <w:t>v</w:t>
      </w:r>
      <w:r>
        <w:t>rh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rPr>
          <w:spacing w:val="4"/>
        </w:rPr>
        <w:t>m</w:t>
      </w:r>
      <w:r>
        <w:t>ěřu</w:t>
      </w:r>
      <w:r>
        <w:rPr>
          <w:spacing w:val="1"/>
        </w:rPr>
        <w:t>j</w:t>
      </w:r>
      <w:r>
        <w:t>e</w:t>
      </w:r>
      <w:r>
        <w:rPr>
          <w:spacing w:val="-6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upo</w:t>
      </w:r>
      <w:r>
        <w:rPr>
          <w:spacing w:val="-6"/>
        </w:rPr>
        <w:t>z</w:t>
      </w:r>
      <w:r>
        <w:t>ornění</w:t>
      </w:r>
      <w:r>
        <w:rPr>
          <w:spacing w:val="-6"/>
        </w:rPr>
        <w:t xml:space="preserve"> </w:t>
      </w:r>
      <w:r>
        <w:rPr>
          <w:spacing w:val="-2"/>
        </w:rPr>
        <w:t>n</w:t>
      </w:r>
      <w:r>
        <w:t>a</w:t>
      </w:r>
      <w:r>
        <w:rPr>
          <w:spacing w:val="-5"/>
        </w:rPr>
        <w:t xml:space="preserve"> </w:t>
      </w:r>
      <w:r>
        <w:t>práce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l</w:t>
      </w:r>
      <w:r>
        <w:t>í</w:t>
      </w:r>
      <w:r>
        <w:rPr>
          <w:spacing w:val="-5"/>
        </w:rPr>
        <w:t>z</w:t>
      </w:r>
      <w:r>
        <w:rPr>
          <w:spacing w:val="3"/>
        </w:rPr>
        <w:t>k</w:t>
      </w:r>
      <w:r>
        <w:t>osti</w:t>
      </w:r>
      <w:r>
        <w:rPr>
          <w:spacing w:val="-5"/>
        </w:rPr>
        <w:t xml:space="preserve"> </w:t>
      </w:r>
      <w:r>
        <w:t>si</w:t>
      </w:r>
      <w:r>
        <w:rPr>
          <w:spacing w:val="-3"/>
        </w:rPr>
        <w:t>l</w:t>
      </w:r>
      <w: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t>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rPr>
          <w:spacing w:val="-3"/>
        </w:rPr>
        <w:t>v</w:t>
      </w:r>
      <w:r>
        <w:rPr>
          <w:spacing w:val="-7"/>
        </w:rPr>
        <w:t>ý</w:t>
      </w:r>
      <w:r>
        <w:rPr>
          <w:spacing w:val="1"/>
        </w:rPr>
        <w:t>j</w:t>
      </w:r>
      <w:r>
        <w:t>e</w:t>
      </w:r>
      <w:r>
        <w:rPr>
          <w:spacing w:val="-5"/>
        </w:rPr>
        <w:t>z</w:t>
      </w:r>
      <w:r>
        <w:t>d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t>o</w:t>
      </w:r>
      <w:r>
        <w:rPr>
          <w:spacing w:val="-5"/>
        </w:rPr>
        <w:t>z</w:t>
      </w:r>
      <w:r>
        <w:t>i</w:t>
      </w:r>
      <w:r>
        <w:rPr>
          <w:spacing w:val="-2"/>
        </w:rPr>
        <w:t>d</w:t>
      </w:r>
      <w:r>
        <w:t>el</w:t>
      </w:r>
      <w:r>
        <w:rPr>
          <w:spacing w:val="-6"/>
        </w:rPr>
        <w:t xml:space="preserve"> </w:t>
      </w:r>
      <w:r>
        <w:t>stavb</w:t>
      </w:r>
      <w:r>
        <w:rPr>
          <w:spacing w:val="-9"/>
        </w:rPr>
        <w:t>y</w:t>
      </w:r>
      <w:r w:rsidR="006660FE">
        <w:rPr>
          <w:spacing w:val="-9"/>
        </w:rPr>
        <w:t xml:space="preserve"> ze staveniště  a ze zařízení staveniště (ZS), a na dopravu mezi staveništěm a ZS.</w:t>
      </w:r>
      <w:r>
        <w:t>.</w:t>
      </w:r>
      <w:r>
        <w:rPr>
          <w:spacing w:val="-5"/>
        </w:rPr>
        <w:t xml:space="preserve"> </w:t>
      </w:r>
      <w:r>
        <w:rPr>
          <w:spacing w:val="-2"/>
        </w:rPr>
        <w:t>V</w:t>
      </w:r>
      <w:r>
        <w:t>iz</w:t>
      </w:r>
      <w:r>
        <w:rPr>
          <w:spacing w:val="-9"/>
        </w:rPr>
        <w:t xml:space="preserve"> </w:t>
      </w:r>
      <w:r>
        <w:t>též</w:t>
      </w:r>
      <w:r>
        <w:rPr>
          <w:spacing w:val="-9"/>
        </w:rPr>
        <w:t xml:space="preserve"> </w:t>
      </w:r>
      <w:r>
        <w:t>situace</w:t>
      </w:r>
      <w:r>
        <w:rPr>
          <w:spacing w:val="-6"/>
        </w:rPr>
        <w:t xml:space="preserve"> DSP-</w:t>
      </w:r>
      <w:r>
        <w:t>DIO</w:t>
      </w:r>
      <w:r>
        <w:rPr>
          <w:spacing w:val="-5"/>
        </w:rPr>
        <w:t xml:space="preserve"> </w:t>
      </w:r>
      <w:r>
        <w:t>C.</w:t>
      </w:r>
      <w:r w:rsidR="006660FE">
        <w:t>5</w:t>
      </w:r>
      <w:r>
        <w:t>.</w:t>
      </w: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</w:pPr>
    </w:p>
    <w:p w:rsidR="00F228D5" w:rsidRPr="003101B5" w:rsidRDefault="00F228D5" w:rsidP="00F228D5">
      <w:pPr>
        <w:pStyle w:val="Nadpis3"/>
        <w:numPr>
          <w:ilvl w:val="2"/>
          <w:numId w:val="32"/>
        </w:numPr>
        <w:tabs>
          <w:tab w:val="left" w:pos="858"/>
        </w:tabs>
        <w:kinsoku w:val="0"/>
        <w:overflowPunct w:val="0"/>
        <w:ind w:left="807" w:right="43"/>
        <w:rPr>
          <w:sz w:val="20"/>
          <w:szCs w:val="20"/>
        </w:rPr>
      </w:pPr>
      <w:r w:rsidRPr="003101B5">
        <w:rPr>
          <w:sz w:val="20"/>
          <w:szCs w:val="20"/>
        </w:rPr>
        <w:t>Stanovení speciálních podmínek pro provádění stavby</w:t>
      </w:r>
    </w:p>
    <w:p w:rsidR="00F228D5" w:rsidRDefault="00F228D5" w:rsidP="00F228D5">
      <w:pPr>
        <w:kinsoku w:val="0"/>
        <w:overflowPunct w:val="0"/>
        <w:spacing w:before="6"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</w:pPr>
      <w:r>
        <w:t>Pro</w:t>
      </w:r>
      <w:r>
        <w:rPr>
          <w:spacing w:val="-1"/>
        </w:rPr>
        <w:t xml:space="preserve"> </w:t>
      </w:r>
      <w:r>
        <w:t>real</w:t>
      </w:r>
      <w:r>
        <w:rPr>
          <w:spacing w:val="-2"/>
        </w:rPr>
        <w:t>i</w:t>
      </w:r>
      <w:r>
        <w:rPr>
          <w:spacing w:val="-5"/>
        </w:rPr>
        <w:t>z</w:t>
      </w:r>
      <w:r>
        <w:t>aci bude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án</w:t>
      </w:r>
      <w:r>
        <w:rPr>
          <w:spacing w:val="-3"/>
        </w:rPr>
        <w:t xml:space="preserve"> </w:t>
      </w:r>
      <w:r w:rsidR="006660FE">
        <w:t>P</w:t>
      </w:r>
      <w:r>
        <w:t>o</w:t>
      </w:r>
      <w:r>
        <w:rPr>
          <w:spacing w:val="-2"/>
        </w:rPr>
        <w:t>v</w:t>
      </w:r>
      <w:r>
        <w:t>odň</w:t>
      </w:r>
      <w:r>
        <w:rPr>
          <w:spacing w:val="-2"/>
        </w:rPr>
        <w:t>o</w:t>
      </w:r>
      <w:r>
        <w:t>vý</w:t>
      </w:r>
      <w:r>
        <w:rPr>
          <w:spacing w:val="-9"/>
        </w:rPr>
        <w:t xml:space="preserve"> </w:t>
      </w:r>
      <w:r>
        <w:t>p</w:t>
      </w:r>
      <w:r>
        <w:rPr>
          <w:spacing w:val="-2"/>
        </w:rPr>
        <w:t>l</w:t>
      </w:r>
      <w:r>
        <w:t>án</w:t>
      </w:r>
      <w:r>
        <w:rPr>
          <w:spacing w:val="-3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by</w:t>
      </w:r>
      <w:r>
        <w:rPr>
          <w:spacing w:val="-7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och</w:t>
      </w:r>
      <w:r>
        <w:rPr>
          <w:spacing w:val="1"/>
        </w:rPr>
        <w:t>r</w:t>
      </w:r>
      <w:r>
        <w:t>anu</w:t>
      </w:r>
      <w:r>
        <w:rPr>
          <w:spacing w:val="-3"/>
        </w:rPr>
        <w:t xml:space="preserve"> </w:t>
      </w:r>
      <w:r>
        <w:t>při</w:t>
      </w:r>
      <w:r>
        <w:rPr>
          <w:spacing w:val="-3"/>
        </w:rPr>
        <w:t xml:space="preserve"> </w:t>
      </w:r>
      <w:r>
        <w:t>v</w:t>
      </w:r>
      <w:r>
        <w:rPr>
          <w:spacing w:val="-9"/>
        </w:rPr>
        <w:t>y</w:t>
      </w:r>
      <w:r>
        <w:rPr>
          <w:spacing w:val="1"/>
        </w:rPr>
        <w:t>s</w:t>
      </w:r>
      <w:r>
        <w:t>o</w:t>
      </w:r>
      <w:r>
        <w:rPr>
          <w:spacing w:val="3"/>
        </w:rPr>
        <w:t>k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2"/>
        </w:rPr>
        <w:t xml:space="preserve"> </w:t>
      </w:r>
      <w:r>
        <w:t>průtocí</w:t>
      </w:r>
      <w:r>
        <w:rPr>
          <w:spacing w:val="1"/>
        </w:rPr>
        <w:t>c</w:t>
      </w:r>
      <w:r>
        <w:t>h.</w:t>
      </w:r>
      <w:r>
        <w:rPr>
          <w:spacing w:val="-3"/>
        </w:rPr>
        <w:t xml:space="preserve"> </w:t>
      </w:r>
      <w:r>
        <w:t>St</w:t>
      </w:r>
      <w:r>
        <w:rPr>
          <w:spacing w:val="-2"/>
        </w:rPr>
        <w:t>a</w:t>
      </w:r>
      <w:r>
        <w:t>v</w:t>
      </w:r>
      <w:r>
        <w:rPr>
          <w:spacing w:val="-2"/>
        </w:rPr>
        <w:t>e</w:t>
      </w:r>
      <w:r>
        <w:t>n</w:t>
      </w:r>
      <w:r>
        <w:rPr>
          <w:spacing w:val="-2"/>
        </w:rPr>
        <w:t>i</w:t>
      </w:r>
      <w:r>
        <w:rPr>
          <w:spacing w:val="1"/>
        </w:rPr>
        <w:t>š</w:t>
      </w:r>
      <w:r>
        <w:t>tě</w:t>
      </w:r>
      <w:r>
        <w:rPr>
          <w:spacing w:val="-3"/>
        </w:rPr>
        <w:t xml:space="preserve"> </w:t>
      </w:r>
      <w:r>
        <w:rPr>
          <w:spacing w:val="4"/>
        </w:rPr>
        <w:t>m</w:t>
      </w:r>
      <w:r>
        <w:t>ů</w:t>
      </w:r>
      <w:r>
        <w:rPr>
          <w:spacing w:val="-5"/>
        </w:rPr>
        <w:t>ž</w:t>
      </w:r>
      <w:r>
        <w:t>e</w:t>
      </w:r>
      <w:r>
        <w:rPr>
          <w:spacing w:val="-2"/>
        </w:rPr>
        <w:t xml:space="preserve"> </w:t>
      </w:r>
      <w:r>
        <w:t>b</w:t>
      </w:r>
      <w:r>
        <w:rPr>
          <w:spacing w:val="-8"/>
        </w:rPr>
        <w:t>ý</w:t>
      </w:r>
      <w:r>
        <w:t>t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ato</w:t>
      </w:r>
      <w:r>
        <w:rPr>
          <w:spacing w:val="-2"/>
        </w:rPr>
        <w:t>p</w:t>
      </w:r>
      <w:r>
        <w:t>eno</w:t>
      </w:r>
      <w:r>
        <w:rPr>
          <w:spacing w:val="-9"/>
        </w:rPr>
        <w:t xml:space="preserve"> </w:t>
      </w:r>
      <w:r>
        <w:t>při</w:t>
      </w:r>
      <w:r>
        <w:rPr>
          <w:spacing w:val="-8"/>
        </w:rPr>
        <w:t xml:space="preserve"> </w:t>
      </w:r>
      <w:r>
        <w:t>průtocích,</w:t>
      </w:r>
      <w:r>
        <w:rPr>
          <w:spacing w:val="-8"/>
        </w:rPr>
        <w:t xml:space="preserve"> </w:t>
      </w:r>
      <w:r>
        <w:rPr>
          <w:spacing w:val="4"/>
        </w:rPr>
        <w:t>k</w:t>
      </w:r>
      <w:r>
        <w:t>teré</w:t>
      </w:r>
      <w:r>
        <w:rPr>
          <w:spacing w:val="-7"/>
        </w:rPr>
        <w:t xml:space="preserve"> </w:t>
      </w:r>
      <w:r>
        <w:t>ned</w:t>
      </w:r>
      <w:r>
        <w:rPr>
          <w:spacing w:val="-2"/>
        </w:rPr>
        <w:t>o</w:t>
      </w:r>
      <w:r>
        <w:rPr>
          <w:spacing w:val="1"/>
        </w:rPr>
        <w:t>s</w:t>
      </w:r>
      <w:r>
        <w:t>ahují</w:t>
      </w:r>
      <w:r>
        <w:rPr>
          <w:spacing w:val="-8"/>
        </w:rPr>
        <w:t xml:space="preserve"> </w:t>
      </w:r>
      <w:r>
        <w:t>úrov</w:t>
      </w:r>
      <w:r>
        <w:rPr>
          <w:spacing w:val="-2"/>
        </w:rPr>
        <w:t>n</w:t>
      </w:r>
      <w:r>
        <w:t>ě</w:t>
      </w:r>
      <w:r>
        <w:rPr>
          <w:spacing w:val="-8"/>
        </w:rPr>
        <w:t xml:space="preserve"> </w:t>
      </w:r>
      <w:r>
        <w:t>pro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h</w:t>
      </w:r>
      <w:r>
        <w:rPr>
          <w:spacing w:val="-2"/>
        </w:rPr>
        <w:t>l</w:t>
      </w:r>
      <w:r>
        <w:t>ášení</w:t>
      </w:r>
      <w:r>
        <w:rPr>
          <w:spacing w:val="-8"/>
        </w:rPr>
        <w:t xml:space="preserve"> </w:t>
      </w:r>
      <w:r>
        <w:t>stupňů</w:t>
      </w:r>
      <w:r>
        <w:rPr>
          <w:spacing w:val="-8"/>
        </w:rPr>
        <w:t xml:space="preserve"> </w:t>
      </w:r>
      <w:r>
        <w:t>p</w:t>
      </w:r>
      <w:r>
        <w:rPr>
          <w:spacing w:val="-2"/>
        </w:rPr>
        <w:t>o</w:t>
      </w:r>
      <w:r>
        <w:t>v</w:t>
      </w:r>
      <w:r>
        <w:rPr>
          <w:spacing w:val="-2"/>
        </w:rPr>
        <w:t>o</w:t>
      </w:r>
      <w:r>
        <w:t>dňo</w:t>
      </w:r>
      <w:r>
        <w:rPr>
          <w:spacing w:val="-3"/>
        </w:rPr>
        <w:t>v</w:t>
      </w:r>
      <w:r>
        <w:t>é</w:t>
      </w:r>
      <w:r>
        <w:rPr>
          <w:spacing w:val="-8"/>
        </w:rPr>
        <w:t xml:space="preserve"> </w:t>
      </w:r>
      <w:r>
        <w:t>a</w:t>
      </w:r>
      <w:r>
        <w:rPr>
          <w:spacing w:val="2"/>
        </w:rPr>
        <w:t>k</w:t>
      </w:r>
      <w:r>
        <w:t>ti</w:t>
      </w:r>
      <w:r>
        <w:rPr>
          <w:spacing w:val="-3"/>
        </w:rPr>
        <w:t>v</w:t>
      </w:r>
      <w:r>
        <w:t>ity</w:t>
      </w:r>
      <w:r>
        <w:rPr>
          <w:spacing w:val="-13"/>
        </w:rPr>
        <w:t xml:space="preserve"> </w:t>
      </w:r>
      <w:r>
        <w:t>v</w:t>
      </w:r>
      <w:r>
        <w:rPr>
          <w:spacing w:val="-9"/>
        </w:rPr>
        <w:t xml:space="preserve"> </w:t>
      </w:r>
      <w:r>
        <w:rPr>
          <w:spacing w:val="-5"/>
        </w:rPr>
        <w:t>z</w:t>
      </w:r>
      <w:r>
        <w:t>astav</w:t>
      </w:r>
      <w:r>
        <w:rPr>
          <w:spacing w:val="-2"/>
        </w:rPr>
        <w:t>ě</w:t>
      </w:r>
      <w:r>
        <w:t>né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t>b</w:t>
      </w:r>
      <w:r>
        <w:rPr>
          <w:spacing w:val="-2"/>
        </w:rPr>
        <w:t>l</w:t>
      </w:r>
      <w:r>
        <w:t>asti.</w:t>
      </w:r>
    </w:p>
    <w:p w:rsidR="00F228D5" w:rsidRDefault="00F228D5" w:rsidP="00F228D5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</w:pPr>
      <w:r>
        <w:t>V</w:t>
      </w:r>
      <w:r>
        <w:rPr>
          <w:spacing w:val="-6"/>
        </w:rPr>
        <w:t>z</w:t>
      </w:r>
      <w:r>
        <w:t>h</w:t>
      </w:r>
      <w:r>
        <w:rPr>
          <w:spacing w:val="-2"/>
        </w:rPr>
        <w:t>l</w:t>
      </w:r>
      <w:r>
        <w:t>edem</w:t>
      </w:r>
      <w:r>
        <w:rPr>
          <w:spacing w:val="36"/>
        </w:rPr>
        <w:t xml:space="preserve"> </w:t>
      </w:r>
      <w:r>
        <w:t>k</w:t>
      </w:r>
      <w:r>
        <w:rPr>
          <w:spacing w:val="-1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né</w:t>
      </w:r>
      <w:r>
        <w:rPr>
          <w:spacing w:val="3"/>
        </w:rPr>
        <w:t>m</w:t>
      </w:r>
      <w:r>
        <w:t>u</w:t>
      </w:r>
      <w:r>
        <w:rPr>
          <w:spacing w:val="34"/>
        </w:rPr>
        <w:t xml:space="preserve"> </w:t>
      </w:r>
      <w:r>
        <w:t>ohro</w:t>
      </w:r>
      <w:r>
        <w:rPr>
          <w:spacing w:val="-5"/>
        </w:rPr>
        <w:t>ž</w:t>
      </w:r>
      <w:r>
        <w:t>ení</w:t>
      </w:r>
      <w:r>
        <w:rPr>
          <w:spacing w:val="32"/>
        </w:rPr>
        <w:t xml:space="preserve"> </w:t>
      </w:r>
      <w:r>
        <w:t>v</w:t>
      </w:r>
      <w:r>
        <w:rPr>
          <w:spacing w:val="-2"/>
        </w:rPr>
        <w:t>o</w:t>
      </w:r>
      <w:r>
        <w:t>dní</w:t>
      </w:r>
      <w:r>
        <w:rPr>
          <w:spacing w:val="-2"/>
        </w:rPr>
        <w:t>h</w:t>
      </w:r>
      <w:r>
        <w:t>o</w:t>
      </w:r>
      <w:r>
        <w:rPr>
          <w:spacing w:val="33"/>
        </w:rPr>
        <w:t xml:space="preserve"> </w:t>
      </w:r>
      <w:r>
        <w:t>to</w:t>
      </w:r>
      <w:r>
        <w:rPr>
          <w:spacing w:val="3"/>
        </w:rPr>
        <w:t>k</w:t>
      </w:r>
      <w:r>
        <w:t>u</w:t>
      </w:r>
      <w:r>
        <w:rPr>
          <w:spacing w:val="31"/>
        </w:rPr>
        <w:t xml:space="preserve"> </w:t>
      </w:r>
      <w:r>
        <w:t>bude</w:t>
      </w:r>
      <w:r>
        <w:rPr>
          <w:spacing w:val="31"/>
        </w:rPr>
        <w:t xml:space="preserve"> </w:t>
      </w:r>
      <w:r>
        <w:rPr>
          <w:spacing w:val="-5"/>
        </w:rPr>
        <w:t>z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án</w:t>
      </w:r>
      <w:r>
        <w:rPr>
          <w:spacing w:val="30"/>
        </w:rPr>
        <w:t xml:space="preserve"> </w:t>
      </w:r>
      <w:r w:rsidR="006660FE">
        <w:t>H</w:t>
      </w:r>
      <w:r>
        <w:t>a</w:t>
      </w:r>
      <w:r>
        <w:rPr>
          <w:spacing w:val="-2"/>
        </w:rPr>
        <w:t>v</w:t>
      </w:r>
      <w:r>
        <w:t>arijní</w:t>
      </w:r>
      <w:r>
        <w:rPr>
          <w:spacing w:val="31"/>
        </w:rPr>
        <w:t xml:space="preserve"> </w:t>
      </w:r>
      <w:r>
        <w:t>p</w:t>
      </w:r>
      <w:r>
        <w:rPr>
          <w:spacing w:val="-2"/>
        </w:rPr>
        <w:t>l</w:t>
      </w:r>
      <w:r>
        <w:t>án</w:t>
      </w:r>
      <w:r>
        <w:rPr>
          <w:spacing w:val="30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</w:t>
      </w:r>
      <w:r>
        <w:rPr>
          <w:spacing w:val="-8"/>
        </w:rPr>
        <w:t>y</w:t>
      </w:r>
      <w:r>
        <w:t>,</w:t>
      </w:r>
      <w:r>
        <w:rPr>
          <w:spacing w:val="32"/>
        </w:rPr>
        <w:t xml:space="preserve"> </w:t>
      </w:r>
      <w:r>
        <w:rPr>
          <w:spacing w:val="3"/>
        </w:rPr>
        <w:t>k</w:t>
      </w:r>
      <w:r>
        <w:t>terý</w:t>
      </w:r>
      <w:r>
        <w:rPr>
          <w:spacing w:val="25"/>
        </w:rPr>
        <w:t xml:space="preserve"> </w:t>
      </w:r>
      <w:r>
        <w:rPr>
          <w:spacing w:val="1"/>
        </w:rPr>
        <w:t>s</w:t>
      </w:r>
      <w:r>
        <w:t>tan</w:t>
      </w:r>
      <w:r>
        <w:rPr>
          <w:spacing w:val="-2"/>
        </w:rPr>
        <w:t>o</w:t>
      </w:r>
      <w:r>
        <w:t>ví</w:t>
      </w:r>
      <w:r>
        <w:rPr>
          <w:spacing w:val="31"/>
        </w:rPr>
        <w:t xml:space="preserve"> </w:t>
      </w:r>
      <w:r>
        <w:rPr>
          <w:spacing w:val="-5"/>
        </w:rPr>
        <w:t>z</w:t>
      </w:r>
      <w:r>
        <w:t>působ</w:t>
      </w:r>
      <w:r>
        <w:rPr>
          <w:w w:val="99"/>
        </w:rPr>
        <w:t xml:space="preserve"> </w:t>
      </w:r>
      <w:r>
        <w:t>real</w:t>
      </w:r>
      <w:r>
        <w:rPr>
          <w:spacing w:val="-2"/>
        </w:rPr>
        <w:t>i</w:t>
      </w:r>
      <w:r>
        <w:rPr>
          <w:spacing w:val="-5"/>
        </w:rPr>
        <w:t>z</w:t>
      </w:r>
      <w:r>
        <w:t>ace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aji</w:t>
      </w:r>
      <w:r>
        <w:rPr>
          <w:spacing w:val="1"/>
        </w:rPr>
        <w:t>š</w:t>
      </w:r>
      <w:r>
        <w:t>tění</w:t>
      </w:r>
      <w:r>
        <w:rPr>
          <w:spacing w:val="-8"/>
        </w:rPr>
        <w:t xml:space="preserve"> </w:t>
      </w:r>
      <w:r>
        <w:t>och</w:t>
      </w:r>
      <w:r>
        <w:rPr>
          <w:spacing w:val="1"/>
        </w:rPr>
        <w:t>r</w:t>
      </w:r>
      <w:r>
        <w:t>any</w:t>
      </w:r>
      <w:r>
        <w:rPr>
          <w:spacing w:val="-13"/>
        </w:rPr>
        <w:t xml:space="preserve"> </w:t>
      </w:r>
      <w:r>
        <w:rPr>
          <w:spacing w:val="-2"/>
        </w:rPr>
        <w:t>v</w:t>
      </w:r>
      <w:r>
        <w:t>odn</w:t>
      </w:r>
      <w:r>
        <w:rPr>
          <w:spacing w:val="-2"/>
        </w:rPr>
        <w:t>í</w:t>
      </w:r>
      <w:r>
        <w:t>ho</w:t>
      </w:r>
      <w:r>
        <w:rPr>
          <w:spacing w:val="-8"/>
        </w:rPr>
        <w:t xml:space="preserve"> </w:t>
      </w:r>
      <w:r>
        <w:t>t</w:t>
      </w:r>
      <w:r>
        <w:rPr>
          <w:spacing w:val="-2"/>
        </w:rPr>
        <w:t>o</w:t>
      </w:r>
      <w:r>
        <w:rPr>
          <w:spacing w:val="3"/>
        </w:rPr>
        <w:t>k</w:t>
      </w:r>
      <w:r>
        <w:t>u.</w:t>
      </w:r>
    </w:p>
    <w:p w:rsidR="00F228D5" w:rsidRDefault="00F228D5" w:rsidP="00F228D5">
      <w:pPr>
        <w:kinsoku w:val="0"/>
        <w:overflowPunct w:val="0"/>
        <w:spacing w:before="5" w:line="240" w:lineRule="exact"/>
        <w:ind w:right="43"/>
      </w:pPr>
    </w:p>
    <w:p w:rsidR="00F228D5" w:rsidRPr="003101B5" w:rsidRDefault="00F228D5" w:rsidP="00F228D5">
      <w:pPr>
        <w:pStyle w:val="Nadpis3"/>
        <w:numPr>
          <w:ilvl w:val="2"/>
          <w:numId w:val="32"/>
        </w:numPr>
        <w:tabs>
          <w:tab w:val="left" w:pos="858"/>
        </w:tabs>
        <w:kinsoku w:val="0"/>
        <w:overflowPunct w:val="0"/>
        <w:ind w:left="807" w:right="43"/>
        <w:rPr>
          <w:sz w:val="20"/>
          <w:szCs w:val="20"/>
        </w:rPr>
      </w:pPr>
      <w:r w:rsidRPr="003101B5">
        <w:rPr>
          <w:sz w:val="20"/>
          <w:szCs w:val="20"/>
        </w:rPr>
        <w:t>Postup výstavby, rozhodující dílčí termíny</w:t>
      </w:r>
    </w:p>
    <w:p w:rsidR="00F228D5" w:rsidRDefault="00F228D5" w:rsidP="00F228D5">
      <w:pPr>
        <w:pStyle w:val="Zkladntext"/>
        <w:kinsoku w:val="0"/>
        <w:overflowPunct w:val="0"/>
        <w:spacing w:line="350" w:lineRule="atLeast"/>
        <w:ind w:right="43"/>
      </w:pPr>
      <w:r>
        <w:rPr>
          <w:spacing w:val="3"/>
        </w:rPr>
        <w:t>T</w:t>
      </w:r>
      <w:r>
        <w:t>er</w:t>
      </w:r>
      <w:r>
        <w:rPr>
          <w:spacing w:val="5"/>
        </w:rPr>
        <w:t>m</w:t>
      </w:r>
      <w:r>
        <w:t>ín</w:t>
      </w:r>
      <w:r>
        <w:rPr>
          <w:spacing w:val="-9"/>
        </w:rPr>
        <w:t xml:space="preserve"> </w:t>
      </w:r>
      <w:r>
        <w:rPr>
          <w:spacing w:val="-6"/>
        </w:rPr>
        <w:t>z</w:t>
      </w:r>
      <w:r>
        <w:t>ahájení</w:t>
      </w:r>
      <w:r>
        <w:rPr>
          <w:spacing w:val="-9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-9"/>
        </w:rPr>
        <w:t xml:space="preserve"> </w:t>
      </w:r>
      <w:r>
        <w:t>není</w:t>
      </w:r>
      <w:r>
        <w:rPr>
          <w:spacing w:val="-9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3"/>
        </w:rPr>
        <w:t>k</w:t>
      </w:r>
      <w:r>
        <w:t>em</w:t>
      </w:r>
      <w:r>
        <w:rPr>
          <w:spacing w:val="-5"/>
        </w:rPr>
        <w:t xml:space="preserve"> </w:t>
      </w:r>
      <w:r>
        <w:t>dosud</w:t>
      </w:r>
      <w:r>
        <w:rPr>
          <w:spacing w:val="-9"/>
        </w:rPr>
        <w:t xml:space="preserve"> </w:t>
      </w:r>
      <w:r>
        <w:rPr>
          <w:spacing w:val="1"/>
        </w:rPr>
        <w:t>s</w:t>
      </w:r>
      <w:r>
        <w:t>tan</w:t>
      </w:r>
      <w:r>
        <w:rPr>
          <w:spacing w:val="-2"/>
        </w:rPr>
        <w:t>o</w:t>
      </w:r>
      <w:r>
        <w:t>v</w:t>
      </w:r>
      <w:r>
        <w:rPr>
          <w:spacing w:val="-2"/>
        </w:rPr>
        <w:t>e</w:t>
      </w:r>
      <w:r>
        <w:t>n.</w:t>
      </w:r>
      <w:r w:rsidRPr="003101B5">
        <w:t xml:space="preserve"> </w:t>
      </w:r>
    </w:p>
    <w:p w:rsidR="00F228D5" w:rsidRDefault="00F228D5" w:rsidP="00F228D5">
      <w:pPr>
        <w:pStyle w:val="Zkladntext"/>
        <w:kinsoku w:val="0"/>
        <w:overflowPunct w:val="0"/>
        <w:spacing w:line="350" w:lineRule="atLeast"/>
        <w:ind w:right="43"/>
      </w:pPr>
      <w:r w:rsidRPr="003101B5">
        <w:t>Činnosti</w:t>
      </w:r>
      <w:r>
        <w:t xml:space="preserve"> </w:t>
      </w:r>
      <w:r w:rsidRPr="003101B5">
        <w:t>během  stavby</w:t>
      </w:r>
      <w:r>
        <w:t xml:space="preserve"> </w:t>
      </w:r>
      <w:r w:rsidRPr="003101B5">
        <w:t>lze</w:t>
      </w:r>
      <w:r>
        <w:t xml:space="preserve"> </w:t>
      </w:r>
      <w:r w:rsidRPr="003101B5">
        <w:t>rozdělit</w:t>
      </w:r>
      <w:r>
        <w:t xml:space="preserve"> </w:t>
      </w:r>
      <w:r w:rsidRPr="003101B5">
        <w:t>na:</w:t>
      </w:r>
    </w:p>
    <w:p w:rsidR="00F228D5" w:rsidRDefault="00F228D5" w:rsidP="00F228D5">
      <w:pPr>
        <w:pStyle w:val="Nadpis6"/>
        <w:kinsoku w:val="0"/>
        <w:overflowPunct w:val="0"/>
        <w:spacing w:before="3"/>
        <w:ind w:right="43"/>
        <w:rPr>
          <w:b w:val="0"/>
          <w:bCs w:val="0"/>
          <w:i w:val="0"/>
          <w:iCs w:val="0"/>
        </w:rPr>
      </w:pPr>
      <w:r>
        <w:t>P</w:t>
      </w:r>
      <w:r>
        <w:rPr>
          <w:spacing w:val="-2"/>
        </w:rPr>
        <w:t>ř</w:t>
      </w:r>
      <w:r>
        <w:t>íprava</w:t>
      </w:r>
      <w:r>
        <w:rPr>
          <w:spacing w:val="-17"/>
        </w:rPr>
        <w:t xml:space="preserve"> </w:t>
      </w:r>
      <w:r>
        <w:t>ú</w:t>
      </w:r>
      <w:r>
        <w:rPr>
          <w:spacing w:val="1"/>
        </w:rPr>
        <w:t>z</w:t>
      </w:r>
      <w:r>
        <w:t>emí: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4" w:lineRule="exact"/>
        <w:ind w:left="839" w:right="43" w:hanging="360"/>
      </w:pPr>
      <w:r>
        <w:t>Oh</w:t>
      </w:r>
      <w:r>
        <w:rPr>
          <w:spacing w:val="1"/>
        </w:rPr>
        <w:t>r</w:t>
      </w:r>
      <w:r>
        <w:t>an</w:t>
      </w:r>
      <w:r>
        <w:rPr>
          <w:spacing w:val="-2"/>
        </w:rPr>
        <w:t>i</w:t>
      </w:r>
      <w:r>
        <w:rPr>
          <w:spacing w:val="1"/>
        </w:rPr>
        <w:t>č</w:t>
      </w:r>
      <w:r>
        <w:t>ení</w:t>
      </w:r>
      <w:r>
        <w:rPr>
          <w:spacing w:val="-9"/>
        </w:rPr>
        <w:t xml:space="preserve"> </w:t>
      </w:r>
      <w:r>
        <w:rPr>
          <w:spacing w:val="-2"/>
        </w:rPr>
        <w:t>o</w:t>
      </w:r>
      <w:r>
        <w:t>b</w:t>
      </w:r>
      <w:r>
        <w:rPr>
          <w:spacing w:val="-2"/>
        </w:rPr>
        <w:t>v</w:t>
      </w:r>
      <w:r>
        <w:t>odu</w:t>
      </w:r>
      <w:r>
        <w:rPr>
          <w:spacing w:val="-10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tě</w:t>
      </w:r>
      <w:r>
        <w:rPr>
          <w:spacing w:val="-8"/>
        </w:rPr>
        <w:t xml:space="preserve"> </w:t>
      </w:r>
      <w:r>
        <w:t>(dílčí</w:t>
      </w:r>
      <w:r>
        <w:rPr>
          <w:spacing w:val="-9"/>
        </w:rPr>
        <w:t xml:space="preserve"> </w:t>
      </w:r>
      <w:r>
        <w:t>op</w:t>
      </w:r>
      <w:r>
        <w:rPr>
          <w:spacing w:val="-2"/>
        </w:rPr>
        <w:t>l</w:t>
      </w:r>
      <w:r>
        <w:t>ocení,</w:t>
      </w:r>
      <w:r>
        <w:rPr>
          <w:spacing w:val="-8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1"/>
        </w:rPr>
        <w:t>s</w:t>
      </w:r>
      <w:r>
        <w:t>tra</w:t>
      </w:r>
      <w:r>
        <w:rPr>
          <w:spacing w:val="-5"/>
        </w:rPr>
        <w:t>ž</w:t>
      </w:r>
      <w:r>
        <w:t>né</w:t>
      </w:r>
      <w:r>
        <w:rPr>
          <w:spacing w:val="-9"/>
        </w:rPr>
        <w:t xml:space="preserve"> </w:t>
      </w:r>
      <w:r>
        <w:rPr>
          <w:spacing w:val="-2"/>
        </w:rPr>
        <w:t>p</w:t>
      </w:r>
      <w:r>
        <w:t>ás</w:t>
      </w:r>
      <w:r>
        <w:rPr>
          <w:spacing w:val="4"/>
        </w:rPr>
        <w:t>k</w:t>
      </w:r>
      <w:r>
        <w:rPr>
          <w:spacing w:val="-7"/>
        </w:rPr>
        <w:t>y</w:t>
      </w:r>
      <w:r>
        <w:t>,</w:t>
      </w:r>
      <w:r>
        <w:rPr>
          <w:spacing w:val="-9"/>
        </w:rPr>
        <w:t xml:space="preserve"> </w:t>
      </w:r>
      <w:r>
        <w:t>po</w:t>
      </w:r>
      <w:r>
        <w:rPr>
          <w:spacing w:val="3"/>
        </w:rPr>
        <w:t>m</w:t>
      </w:r>
      <w:r>
        <w:t>ocné</w:t>
      </w:r>
      <w:r>
        <w:rPr>
          <w:spacing w:val="-8"/>
        </w:rPr>
        <w:t xml:space="preserve"> </w:t>
      </w:r>
      <w:r>
        <w:t>osvět</w:t>
      </w:r>
      <w:r>
        <w:rPr>
          <w:spacing w:val="-2"/>
        </w:rPr>
        <w:t>l</w:t>
      </w:r>
      <w:r>
        <w:t>ení,</w:t>
      </w:r>
      <w:r>
        <w:rPr>
          <w:spacing w:val="-10"/>
        </w:rPr>
        <w:t xml:space="preserve"> </w:t>
      </w:r>
      <w:r>
        <w:rPr>
          <w:spacing w:val="-5"/>
        </w:rPr>
        <w:t>z</w:t>
      </w:r>
      <w:r>
        <w:t>nač</w:t>
      </w:r>
      <w:r>
        <w:rPr>
          <w:spacing w:val="4"/>
        </w:rPr>
        <w:t>k</w:t>
      </w:r>
      <w:r>
        <w:t>y</w:t>
      </w:r>
      <w:r>
        <w:rPr>
          <w:spacing w:val="-14"/>
        </w:rPr>
        <w:t xml:space="preserve"> </w:t>
      </w:r>
      <w:r>
        <w:t>atp</w:t>
      </w:r>
      <w:r>
        <w:rPr>
          <w:spacing w:val="-2"/>
        </w:rPr>
        <w:t>.</w:t>
      </w:r>
      <w:r>
        <w:t>)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V</w:t>
      </w:r>
      <w:r>
        <w:rPr>
          <w:spacing w:val="-8"/>
        </w:rPr>
        <w:t>y</w:t>
      </w:r>
      <w:r>
        <w:rPr>
          <w:spacing w:val="1"/>
        </w:rPr>
        <w:t>č</w:t>
      </w:r>
      <w:r>
        <w:t>ištění</w:t>
      </w:r>
      <w:r>
        <w:rPr>
          <w:spacing w:val="-14"/>
        </w:rPr>
        <w:t xml:space="preserve"> </w:t>
      </w:r>
      <w:r>
        <w:t>ú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í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V</w:t>
      </w:r>
      <w:r>
        <w:rPr>
          <w:spacing w:val="-8"/>
        </w:rPr>
        <w:t>y</w:t>
      </w:r>
      <w:r>
        <w:t>bud</w:t>
      </w:r>
      <w:r>
        <w:rPr>
          <w:spacing w:val="-2"/>
        </w:rPr>
        <w:t>o</w:t>
      </w:r>
      <w:r>
        <w:t>v</w:t>
      </w:r>
      <w:r>
        <w:rPr>
          <w:spacing w:val="-2"/>
        </w:rPr>
        <w:t>á</w:t>
      </w:r>
      <w:r>
        <w:t>ní</w:t>
      </w:r>
      <w:r>
        <w:rPr>
          <w:spacing w:val="-8"/>
        </w:rPr>
        <w:t xml:space="preserve"> </w:t>
      </w:r>
      <w:r>
        <w:t>ZS</w:t>
      </w:r>
      <w:r>
        <w:rPr>
          <w:spacing w:val="-8"/>
        </w:rPr>
        <w:t xml:space="preserve"> </w:t>
      </w:r>
      <w:r>
        <w:t>(buň</w:t>
      </w:r>
      <w:r>
        <w:rPr>
          <w:spacing w:val="2"/>
        </w:rPr>
        <w:t>k</w:t>
      </w:r>
      <w:r>
        <w:t>a,</w:t>
      </w:r>
      <w:r>
        <w:rPr>
          <w:spacing w:val="-7"/>
        </w:rPr>
        <w:t xml:space="preserve"> </w:t>
      </w:r>
      <w:r>
        <w:t>s</w:t>
      </w:r>
      <w:r>
        <w:rPr>
          <w:spacing w:val="4"/>
        </w:rPr>
        <w:t>k</w:t>
      </w:r>
      <w:r>
        <w:t>l</w:t>
      </w:r>
      <w:r>
        <w:rPr>
          <w:spacing w:val="-2"/>
        </w:rPr>
        <w:t>a</w:t>
      </w:r>
      <w:r>
        <w:t>d,</w:t>
      </w:r>
      <w:r>
        <w:rPr>
          <w:spacing w:val="-8"/>
        </w:rPr>
        <w:t xml:space="preserve"> </w:t>
      </w:r>
      <w:r>
        <w:rPr>
          <w:spacing w:val="10"/>
        </w:rPr>
        <w:t>W</w:t>
      </w:r>
      <w:r>
        <w:t>C</w:t>
      </w:r>
      <w:r>
        <w:rPr>
          <w:spacing w:val="-7"/>
        </w:rPr>
        <w:t xml:space="preserve"> </w:t>
      </w:r>
      <w:r>
        <w:t>atp.)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V</w:t>
      </w:r>
      <w:r>
        <w:rPr>
          <w:spacing w:val="-8"/>
        </w:rPr>
        <w:t>y</w:t>
      </w:r>
      <w:r>
        <w:t>t</w:t>
      </w:r>
      <w:r>
        <w:rPr>
          <w:spacing w:val="-8"/>
        </w:rPr>
        <w:t>y</w:t>
      </w:r>
      <w:r>
        <w:rPr>
          <w:spacing w:val="1"/>
        </w:rPr>
        <w:t>č</w:t>
      </w:r>
      <w:r>
        <w:t>ení</w:t>
      </w:r>
      <w:r>
        <w:rPr>
          <w:spacing w:val="-10"/>
        </w:rPr>
        <w:t xml:space="preserve"> </w:t>
      </w:r>
      <w:r>
        <w:rPr>
          <w:spacing w:val="-2"/>
        </w:rPr>
        <w:t>S</w:t>
      </w:r>
      <w:r>
        <w:rPr>
          <w:spacing w:val="3"/>
        </w:rPr>
        <w:t>T</w:t>
      </w:r>
      <w:r>
        <w:t>I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Odlov</w:t>
      </w:r>
      <w:r>
        <w:rPr>
          <w:spacing w:val="-10"/>
        </w:rPr>
        <w:t xml:space="preserve"> </w:t>
      </w:r>
      <w:r>
        <w:t>r</w:t>
      </w:r>
      <w:r>
        <w:rPr>
          <w:spacing w:val="-7"/>
        </w:rPr>
        <w:t>y</w:t>
      </w:r>
      <w:r>
        <w:t xml:space="preserve">b a </w:t>
      </w:r>
      <w:proofErr w:type="spellStart"/>
      <w:r>
        <w:t>prolovení</w:t>
      </w:r>
      <w:proofErr w:type="spellEnd"/>
      <w:r>
        <w:t xml:space="preserve"> </w:t>
      </w:r>
      <w:r w:rsidR="009751A0">
        <w:t>před zahájením</w:t>
      </w:r>
      <w:r>
        <w:t xml:space="preserve"> výstavby (Mihule</w:t>
      </w:r>
      <w:r w:rsidR="00E56BB5">
        <w:t>, Vranka</w:t>
      </w:r>
      <w:r>
        <w:t>)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P</w:t>
      </w:r>
      <w:r>
        <w:rPr>
          <w:spacing w:val="-2"/>
        </w:rPr>
        <w:t>a</w:t>
      </w:r>
      <w:r>
        <w:rPr>
          <w:spacing w:val="1"/>
        </w:rPr>
        <w:t>s</w:t>
      </w:r>
      <w:r>
        <w:t>porti</w:t>
      </w:r>
      <w:r>
        <w:rPr>
          <w:spacing w:val="-6"/>
        </w:rPr>
        <w:t>z</w:t>
      </w:r>
      <w:r>
        <w:t>ace</w:t>
      </w:r>
      <w:r>
        <w:rPr>
          <w:spacing w:val="-14"/>
        </w:rPr>
        <w:t xml:space="preserve"> </w:t>
      </w:r>
      <w:r>
        <w:t>v</w:t>
      </w:r>
      <w:r>
        <w:rPr>
          <w:spacing w:val="-8"/>
        </w:rPr>
        <w:t>y</w:t>
      </w:r>
      <w:r>
        <w:t>bran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13"/>
        </w:rPr>
        <w:t xml:space="preserve"> </w:t>
      </w:r>
      <w:r>
        <w:t>o</w:t>
      </w:r>
      <w:r>
        <w:rPr>
          <w:spacing w:val="-2"/>
        </w:rPr>
        <w:t>b</w:t>
      </w:r>
      <w:r>
        <w:rPr>
          <w:spacing w:val="1"/>
        </w:rPr>
        <w:t>j</w:t>
      </w:r>
      <w:r>
        <w:t>e</w:t>
      </w:r>
      <w:r>
        <w:rPr>
          <w:spacing w:val="3"/>
        </w:rPr>
        <w:t>k</w:t>
      </w:r>
      <w:r>
        <w:t>tů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S</w:t>
      </w:r>
      <w:r>
        <w:rPr>
          <w:spacing w:val="-2"/>
        </w:rPr>
        <w:t>e</w:t>
      </w:r>
      <w:r>
        <w:rPr>
          <w:spacing w:val="1"/>
        </w:rPr>
        <w:t>j</w:t>
      </w:r>
      <w:r>
        <w:rPr>
          <w:spacing w:val="4"/>
        </w:rPr>
        <w:t>m</w:t>
      </w:r>
      <w:r>
        <w:t>utí</w:t>
      </w:r>
      <w:r>
        <w:rPr>
          <w:spacing w:val="-13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ího</w:t>
      </w:r>
      <w:r>
        <w:rPr>
          <w:spacing w:val="-12"/>
        </w:rPr>
        <w:t xml:space="preserve"> </w:t>
      </w:r>
      <w:r>
        <w:t>op</w:t>
      </w:r>
      <w:r>
        <w:rPr>
          <w:spacing w:val="-2"/>
        </w:rPr>
        <w:t>l</w:t>
      </w:r>
      <w:r>
        <w:t>ocení,</w:t>
      </w:r>
      <w:r>
        <w:rPr>
          <w:spacing w:val="-11"/>
        </w:rPr>
        <w:t xml:space="preserve"> </w:t>
      </w:r>
      <w:r>
        <w:rPr>
          <w:spacing w:val="-5"/>
        </w:rPr>
        <w:t>z</w:t>
      </w:r>
      <w:r>
        <w:t>ábrad</w:t>
      </w:r>
      <w:r>
        <w:rPr>
          <w:spacing w:val="-2"/>
        </w:rPr>
        <w:t>l</w:t>
      </w:r>
      <w:r>
        <w:t>í</w:t>
      </w:r>
    </w:p>
    <w:p w:rsidR="00F228D5" w:rsidRDefault="009751A0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S</w:t>
      </w:r>
      <w:r w:rsidR="00F228D5">
        <w:t>e</w:t>
      </w:r>
      <w:r w:rsidR="00F228D5">
        <w:rPr>
          <w:spacing w:val="1"/>
        </w:rPr>
        <w:t>j</w:t>
      </w:r>
      <w:r w:rsidR="00F228D5">
        <w:rPr>
          <w:spacing w:val="4"/>
        </w:rPr>
        <w:t>m</w:t>
      </w:r>
      <w:r w:rsidR="00F228D5">
        <w:t>utí</w:t>
      </w:r>
      <w:r w:rsidR="00F228D5">
        <w:rPr>
          <w:spacing w:val="-7"/>
        </w:rPr>
        <w:t xml:space="preserve"> </w:t>
      </w:r>
      <w:r w:rsidR="00F228D5">
        <w:rPr>
          <w:spacing w:val="-2"/>
        </w:rPr>
        <w:t>l</w:t>
      </w:r>
      <w:r w:rsidR="00F228D5">
        <w:t>á</w:t>
      </w:r>
      <w:r w:rsidR="00F228D5">
        <w:rPr>
          <w:spacing w:val="-2"/>
        </w:rPr>
        <w:t>v</w:t>
      </w:r>
      <w:r w:rsidR="00F228D5">
        <w:rPr>
          <w:spacing w:val="3"/>
        </w:rPr>
        <w:t>k</w:t>
      </w:r>
      <w:r w:rsidR="00F228D5">
        <w:rPr>
          <w:spacing w:val="-8"/>
        </w:rPr>
        <w:t>y</w:t>
      </w:r>
      <w:r w:rsidR="00F228D5">
        <w:t>,</w:t>
      </w:r>
      <w:r w:rsidR="00F228D5">
        <w:rPr>
          <w:spacing w:val="-8"/>
        </w:rPr>
        <w:t xml:space="preserve"> </w:t>
      </w:r>
      <w:r w:rsidR="00F228D5">
        <w:t>přesa</w:t>
      </w:r>
      <w:r w:rsidR="00F228D5">
        <w:rPr>
          <w:spacing w:val="-3"/>
        </w:rPr>
        <w:t>z</w:t>
      </w:r>
      <w:r w:rsidR="00F228D5">
        <w:t>ení</w:t>
      </w:r>
      <w:r w:rsidR="00F228D5">
        <w:rPr>
          <w:spacing w:val="-7"/>
        </w:rPr>
        <w:t xml:space="preserve"> </w:t>
      </w:r>
      <w:r w:rsidR="00F228D5">
        <w:t>rostl</w:t>
      </w:r>
      <w:r w:rsidR="00F228D5">
        <w:rPr>
          <w:spacing w:val="-2"/>
        </w:rPr>
        <w:t>i</w:t>
      </w:r>
      <w:r w:rsidR="00F228D5">
        <w:t>n</w:t>
      </w:r>
      <w:r w:rsidR="00F228D5">
        <w:rPr>
          <w:spacing w:val="-7"/>
        </w:rPr>
        <w:t xml:space="preserve"> </w:t>
      </w:r>
      <w:r w:rsidR="00F228D5">
        <w:t>a</w:t>
      </w:r>
      <w:r w:rsidR="00F228D5">
        <w:rPr>
          <w:spacing w:val="-7"/>
        </w:rPr>
        <w:t xml:space="preserve"> </w:t>
      </w:r>
      <w:r w:rsidR="00F228D5">
        <w:rPr>
          <w:spacing w:val="2"/>
        </w:rPr>
        <w:t>k</w:t>
      </w:r>
      <w:r w:rsidR="00F228D5">
        <w:t>eřů</w:t>
      </w:r>
    </w:p>
    <w:p w:rsidR="00F228D5" w:rsidRDefault="00F228D5" w:rsidP="00F228D5">
      <w:pPr>
        <w:kinsoku w:val="0"/>
        <w:overflowPunct w:val="0"/>
        <w:spacing w:before="14" w:line="220" w:lineRule="exact"/>
        <w:ind w:right="43"/>
        <w:rPr>
          <w:sz w:val="22"/>
          <w:szCs w:val="22"/>
        </w:rPr>
      </w:pPr>
    </w:p>
    <w:p w:rsidR="00F228D5" w:rsidRDefault="00F228D5" w:rsidP="00F228D5">
      <w:pPr>
        <w:pStyle w:val="Nadpis6"/>
        <w:keepNext/>
        <w:widowControl/>
        <w:kinsoku w:val="0"/>
        <w:overflowPunct w:val="0"/>
        <w:ind w:right="45"/>
        <w:rPr>
          <w:b w:val="0"/>
          <w:bCs w:val="0"/>
          <w:i w:val="0"/>
          <w:iCs w:val="0"/>
        </w:rPr>
      </w:pPr>
      <w:r>
        <w:t>P</w:t>
      </w:r>
      <w:r>
        <w:rPr>
          <w:spacing w:val="-2"/>
        </w:rPr>
        <w:t>r</w:t>
      </w:r>
      <w:r>
        <w:t>ovádění</w:t>
      </w:r>
      <w:r>
        <w:rPr>
          <w:spacing w:val="-17"/>
        </w:rPr>
        <w:t xml:space="preserve"> </w:t>
      </w:r>
      <w:r>
        <w:rPr>
          <w:spacing w:val="1"/>
        </w:rPr>
        <w:t>p</w:t>
      </w:r>
      <w:r>
        <w:t>ra</w:t>
      </w:r>
      <w:r>
        <w:rPr>
          <w:spacing w:val="-2"/>
        </w:rPr>
        <w:t>c</w:t>
      </w:r>
      <w:r>
        <w:rPr>
          <w:spacing w:val="-1"/>
        </w:rPr>
        <w:t>í</w:t>
      </w:r>
      <w:r>
        <w:t>: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4" w:lineRule="exact"/>
        <w:ind w:left="839" w:right="43" w:hanging="360"/>
      </w:pPr>
      <w:r>
        <w:t>V</w:t>
      </w:r>
      <w:r>
        <w:rPr>
          <w:spacing w:val="-8"/>
        </w:rPr>
        <w:t>y</w:t>
      </w:r>
      <w:r>
        <w:t>t</w:t>
      </w:r>
      <w:r>
        <w:rPr>
          <w:spacing w:val="-8"/>
        </w:rPr>
        <w:t>y</w:t>
      </w:r>
      <w:r>
        <w:rPr>
          <w:spacing w:val="1"/>
        </w:rPr>
        <w:t>č</w:t>
      </w:r>
      <w:r>
        <w:t>ení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rPr>
          <w:spacing w:val="1"/>
        </w:rPr>
        <w:t>s</w:t>
      </w:r>
      <w:r>
        <w:t>y</w:t>
      </w:r>
      <w:r>
        <w:rPr>
          <w:spacing w:val="-13"/>
        </w:rPr>
        <w:t xml:space="preserve"> </w:t>
      </w:r>
      <w:r>
        <w:t>stavb</w:t>
      </w:r>
      <w:r>
        <w:rPr>
          <w:spacing w:val="-9"/>
        </w:rPr>
        <w:t>y</w:t>
      </w:r>
      <w:r>
        <w:t>,</w:t>
      </w:r>
      <w:r>
        <w:rPr>
          <w:spacing w:val="-7"/>
        </w:rPr>
        <w:t xml:space="preserve"> </w:t>
      </w:r>
      <w:r>
        <w:t>re</w:t>
      </w:r>
      <w:r>
        <w:rPr>
          <w:spacing w:val="2"/>
        </w:rPr>
        <w:t>f</w:t>
      </w:r>
      <w:r>
        <w:t>erenční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-2"/>
        </w:rPr>
        <w:t>l</w:t>
      </w:r>
      <w:r>
        <w:t>i</w:t>
      </w:r>
      <w:r>
        <w:rPr>
          <w:spacing w:val="-2"/>
        </w:rPr>
        <w:t>n</w:t>
      </w:r>
      <w:r>
        <w:t>ií,</w:t>
      </w:r>
      <w:r>
        <w:rPr>
          <w:spacing w:val="42"/>
        </w:rPr>
        <w:t xml:space="preserve"> </w:t>
      </w:r>
      <w:r>
        <w:t>po</w:t>
      </w:r>
      <w:r>
        <w:rPr>
          <w:spacing w:val="3"/>
        </w:rPr>
        <w:t>m</w:t>
      </w:r>
      <w:r>
        <w:t>ocné</w:t>
      </w:r>
      <w:r>
        <w:rPr>
          <w:spacing w:val="-7"/>
        </w:rPr>
        <w:t xml:space="preserve"> </w:t>
      </w:r>
      <w:r>
        <w:t>bod</w:t>
      </w:r>
      <w:r>
        <w:rPr>
          <w:spacing w:val="-2"/>
        </w:rPr>
        <w:t>o</w:t>
      </w:r>
      <w:r>
        <w:t>vé</w:t>
      </w:r>
      <w:r>
        <w:rPr>
          <w:spacing w:val="-8"/>
        </w:rPr>
        <w:t xml:space="preserve"> </w:t>
      </w:r>
      <w:r>
        <w:t>po</w:t>
      </w:r>
      <w:r>
        <w:rPr>
          <w:spacing w:val="-2"/>
        </w:rPr>
        <w:t>l</w:t>
      </w:r>
      <w:r>
        <w:t>e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proofErr w:type="spellStart"/>
      <w:r>
        <w:rPr>
          <w:spacing w:val="1"/>
        </w:rPr>
        <w:t>J</w:t>
      </w:r>
      <w:r>
        <w:rPr>
          <w:spacing w:val="-1"/>
        </w:rPr>
        <w:t>í</w:t>
      </w:r>
      <w:r>
        <w:rPr>
          <w:spacing w:val="4"/>
        </w:rPr>
        <w:t>m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ání</w:t>
      </w:r>
      <w:proofErr w:type="spellEnd"/>
      <w:r>
        <w:t>,</w:t>
      </w:r>
      <w:r>
        <w:rPr>
          <w:spacing w:val="-9"/>
        </w:rPr>
        <w:t xml:space="preserve"> </w:t>
      </w:r>
      <w:r>
        <w:t>přev</w:t>
      </w:r>
      <w:r>
        <w:rPr>
          <w:spacing w:val="-2"/>
        </w:rPr>
        <w:t>á</w:t>
      </w:r>
      <w:r>
        <w:t>dění</w:t>
      </w:r>
      <w:r>
        <w:rPr>
          <w:spacing w:val="-9"/>
        </w:rPr>
        <w:t xml:space="preserve"> </w:t>
      </w:r>
      <w:r>
        <w:rPr>
          <w:spacing w:val="-2"/>
        </w:rPr>
        <w:t>v</w:t>
      </w:r>
      <w:r>
        <w:t>ody</w:t>
      </w:r>
      <w:r>
        <w:rPr>
          <w:spacing w:val="-13"/>
        </w:rPr>
        <w:t xml:space="preserve"> </w:t>
      </w:r>
      <w:r>
        <w:t>(</w:t>
      </w:r>
      <w:r>
        <w:rPr>
          <w:spacing w:val="1"/>
        </w:rPr>
        <w:t>cc</w:t>
      </w:r>
      <w:r>
        <w:t>a</w:t>
      </w:r>
      <w:r>
        <w:rPr>
          <w:spacing w:val="-7"/>
        </w:rPr>
        <w:t xml:space="preserve"> </w:t>
      </w:r>
      <w:r>
        <w:t>1</w:t>
      </w:r>
      <w:r>
        <w:rPr>
          <w:spacing w:val="-1"/>
        </w:rPr>
        <w:t>5</w:t>
      </w:r>
      <w:r>
        <w:t>0</w:t>
      </w:r>
      <w:r>
        <w:rPr>
          <w:spacing w:val="-8"/>
        </w:rPr>
        <w:t xml:space="preserve"> </w:t>
      </w:r>
      <w:r>
        <w:t>l/s)</w:t>
      </w:r>
      <w:r w:rsidRPr="00C43756">
        <w:t xml:space="preserve"> 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proofErr w:type="spellStart"/>
      <w:r>
        <w:t>Prolovení</w:t>
      </w:r>
      <w:proofErr w:type="spellEnd"/>
      <w:r>
        <w:t xml:space="preserve"> úseku oprávněnou osobou během výstavby (Mihule)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V</w:t>
      </w:r>
      <w:r>
        <w:rPr>
          <w:spacing w:val="-8"/>
        </w:rPr>
        <w:t>y</w:t>
      </w:r>
      <w:r>
        <w:rPr>
          <w:spacing w:val="-5"/>
        </w:rPr>
        <w:t>z</w:t>
      </w:r>
      <w:r>
        <w:t>načení</w:t>
      </w:r>
      <w:r>
        <w:rPr>
          <w:spacing w:val="-7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1"/>
        </w:rPr>
        <w:t>s</w:t>
      </w:r>
      <w:r>
        <w:t>ahu</w:t>
      </w:r>
      <w:r>
        <w:rPr>
          <w:spacing w:val="-7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</w:t>
      </w:r>
      <w:r>
        <w:rPr>
          <w:spacing w:val="-1"/>
        </w:rPr>
        <w:t>ů</w:t>
      </w:r>
      <w:r>
        <w:t>,</w:t>
      </w:r>
      <w:r>
        <w:rPr>
          <w:spacing w:val="-6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opo</w:t>
      </w:r>
      <w:r>
        <w:rPr>
          <w:spacing w:val="-3"/>
        </w:rPr>
        <w:t>v</w:t>
      </w:r>
      <w:r>
        <w:t>é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o</w:t>
      </w:r>
      <w:r>
        <w:t>ura</w:t>
      </w:r>
      <w:r>
        <w:rPr>
          <w:spacing w:val="1"/>
        </w:rPr>
        <w:t>c</w:t>
      </w:r>
      <w:r>
        <w:t>í</w:t>
      </w:r>
      <w:r>
        <w:rPr>
          <w:spacing w:val="-6"/>
        </w:rPr>
        <w:t xml:space="preserve"> </w:t>
      </w:r>
      <w:r>
        <w:t>prá</w:t>
      </w:r>
      <w:r>
        <w:rPr>
          <w:spacing w:val="1"/>
        </w:rPr>
        <w:t>c</w:t>
      </w:r>
      <w:r>
        <w:t>e,</w:t>
      </w:r>
      <w:r>
        <w:rPr>
          <w:spacing w:val="-6"/>
        </w:rPr>
        <w:t xml:space="preserve"> </w:t>
      </w:r>
      <w:r>
        <w:t>pa</w:t>
      </w:r>
      <w:r>
        <w:rPr>
          <w:spacing w:val="-6"/>
        </w:rPr>
        <w:t>ž</w:t>
      </w:r>
      <w:r>
        <w:t>ení</w:t>
      </w:r>
      <w:r>
        <w:rPr>
          <w:spacing w:val="-6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úse</w:t>
      </w:r>
      <w:r>
        <w:rPr>
          <w:spacing w:val="1"/>
        </w:rPr>
        <w:t>c</w:t>
      </w:r>
      <w:r>
        <w:t>ích</w:t>
      </w:r>
      <w:r>
        <w:rPr>
          <w:spacing w:val="-6"/>
        </w:rPr>
        <w:t xml:space="preserve"> </w:t>
      </w:r>
      <w:r>
        <w:t>u</w:t>
      </w:r>
      <w:r>
        <w:rPr>
          <w:spacing w:val="-6"/>
        </w:rPr>
        <w:t xml:space="preserve"> </w:t>
      </w:r>
      <w:r>
        <w:t>do</w:t>
      </w:r>
      <w:r>
        <w:rPr>
          <w:spacing w:val="3"/>
        </w:rPr>
        <w:t>m</w:t>
      </w:r>
      <w:r>
        <w:t>ů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sta</w:t>
      </w:r>
      <w:r>
        <w:rPr>
          <w:spacing w:val="-2"/>
        </w:rPr>
        <w:t>v</w:t>
      </w:r>
      <w:r>
        <w:t>eb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Depo</w:t>
      </w:r>
      <w:r>
        <w:rPr>
          <w:spacing w:val="-2"/>
        </w:rPr>
        <w:t>n</w:t>
      </w:r>
      <w:r>
        <w:t>o</w:t>
      </w:r>
      <w:r>
        <w:rPr>
          <w:spacing w:val="-2"/>
        </w:rPr>
        <w:t>v</w:t>
      </w:r>
      <w:r>
        <w:t>ání</w:t>
      </w:r>
      <w:r>
        <w:rPr>
          <w:spacing w:val="-10"/>
        </w:rPr>
        <w:t xml:space="preserve"> 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y</w:t>
      </w:r>
      <w:r>
        <w:rPr>
          <w:spacing w:val="-15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bouran</w:t>
      </w:r>
      <w:r>
        <w:rPr>
          <w:spacing w:val="-2"/>
        </w:rPr>
        <w:t>é</w:t>
      </w:r>
      <w:r>
        <w:t>ho</w:t>
      </w:r>
      <w:r>
        <w:rPr>
          <w:spacing w:val="-10"/>
        </w:rPr>
        <w:t xml:space="preserve"> </w:t>
      </w:r>
      <w:r>
        <w:rPr>
          <w:spacing w:val="3"/>
        </w:rPr>
        <w:t>m</w:t>
      </w:r>
      <w:r>
        <w:t>ateri</w:t>
      </w:r>
      <w:r>
        <w:rPr>
          <w:spacing w:val="-2"/>
        </w:rPr>
        <w:t>á</w:t>
      </w:r>
      <w:r>
        <w:t>l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Pro</w:t>
      </w:r>
      <w:r>
        <w:rPr>
          <w:spacing w:val="-2"/>
        </w:rPr>
        <w:t>v</w:t>
      </w:r>
      <w:r>
        <w:t>ádě</w:t>
      </w:r>
      <w:r>
        <w:rPr>
          <w:spacing w:val="-2"/>
        </w:rPr>
        <w:t>n</w:t>
      </w:r>
      <w:r>
        <w:t>í</w:t>
      </w:r>
      <w:r>
        <w:rPr>
          <w:spacing w:val="-15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-14"/>
        </w:rPr>
        <w:t xml:space="preserve"> </w:t>
      </w:r>
      <w:r>
        <w:t>op</w:t>
      </w:r>
      <w:r>
        <w:rPr>
          <w:spacing w:val="-2"/>
        </w:rPr>
        <w:t>e</w:t>
      </w:r>
      <w:r>
        <w:t>v</w:t>
      </w:r>
      <w:r>
        <w:rPr>
          <w:spacing w:val="-2"/>
        </w:rPr>
        <w:t>n</w:t>
      </w:r>
      <w:r>
        <w:t>ění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Zá</w:t>
      </w:r>
      <w:r>
        <w:rPr>
          <w:spacing w:val="1"/>
        </w:rPr>
        <w:t>s</w:t>
      </w:r>
      <w:r>
        <w:rPr>
          <w:spacing w:val="-7"/>
        </w:rPr>
        <w:t>y</w:t>
      </w:r>
      <w:r>
        <w:t>py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Úpravy</w:t>
      </w:r>
      <w:r>
        <w:rPr>
          <w:spacing w:val="-17"/>
        </w:rPr>
        <w:t xml:space="preserve"> </w:t>
      </w:r>
      <w:r>
        <w:t>po</w:t>
      </w:r>
      <w:r>
        <w:rPr>
          <w:spacing w:val="-3"/>
        </w:rPr>
        <w:t>v</w:t>
      </w:r>
      <w:r>
        <w:t>r</w:t>
      </w:r>
      <w:r>
        <w:rPr>
          <w:spacing w:val="2"/>
        </w:rPr>
        <w:t>c</w:t>
      </w:r>
      <w:r>
        <w:t>hu</w:t>
      </w:r>
      <w:r>
        <w:rPr>
          <w:spacing w:val="-13"/>
        </w:rPr>
        <w:t xml:space="preserve"> </w:t>
      </w:r>
      <w:r>
        <w:t>terénu</w:t>
      </w:r>
    </w:p>
    <w:p w:rsidR="00F2222C" w:rsidRDefault="00F2222C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lastRenderedPageBreak/>
        <w:t>Náhradní výsadba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S</w:t>
      </w:r>
      <w:r>
        <w:rPr>
          <w:spacing w:val="-2"/>
        </w:rPr>
        <w:t>l</w:t>
      </w:r>
      <w:r>
        <w:t>edo</w:t>
      </w:r>
      <w:r>
        <w:rPr>
          <w:spacing w:val="-3"/>
        </w:rPr>
        <w:t>v</w:t>
      </w:r>
      <w:r>
        <w:t>ání</w:t>
      </w:r>
      <w:r>
        <w:rPr>
          <w:spacing w:val="-13"/>
        </w:rPr>
        <w:t xml:space="preserve"> </w:t>
      </w:r>
      <w:r>
        <w:t>(</w:t>
      </w:r>
      <w:r>
        <w:rPr>
          <w:spacing w:val="4"/>
        </w:rPr>
        <w:t>m</w:t>
      </w:r>
      <w:r>
        <w:t>on</w:t>
      </w:r>
      <w:r>
        <w:rPr>
          <w:spacing w:val="-2"/>
        </w:rPr>
        <w:t>i</w:t>
      </w:r>
      <w:r>
        <w:t>torin</w:t>
      </w:r>
      <w:r>
        <w:rPr>
          <w:spacing w:val="-2"/>
        </w:rPr>
        <w:t>g</w:t>
      </w:r>
      <w:r>
        <w:t>)</w:t>
      </w:r>
      <w:r>
        <w:rPr>
          <w:spacing w:val="-12"/>
        </w:rPr>
        <w:t xml:space="preserve"> </w:t>
      </w:r>
      <w:r>
        <w:t>v</w:t>
      </w:r>
      <w:r>
        <w:rPr>
          <w:spacing w:val="-8"/>
        </w:rPr>
        <w:t>y</w:t>
      </w:r>
      <w:r>
        <w:t>bran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12"/>
        </w:rPr>
        <w:t xml:space="preserve"> </w:t>
      </w:r>
      <w:r>
        <w:t>obje</w:t>
      </w:r>
      <w:r>
        <w:rPr>
          <w:spacing w:val="3"/>
        </w:rPr>
        <w:t>k</w:t>
      </w:r>
      <w:r>
        <w:t>tů</w:t>
      </w:r>
    </w:p>
    <w:p w:rsidR="00F228D5" w:rsidRDefault="00F228D5" w:rsidP="00F228D5">
      <w:pPr>
        <w:kinsoku w:val="0"/>
        <w:overflowPunct w:val="0"/>
        <w:spacing w:before="14" w:line="220" w:lineRule="exact"/>
        <w:ind w:right="43"/>
        <w:rPr>
          <w:sz w:val="22"/>
          <w:szCs w:val="22"/>
        </w:rPr>
      </w:pPr>
    </w:p>
    <w:p w:rsidR="00F228D5" w:rsidRDefault="00F228D5" w:rsidP="00F228D5">
      <w:pPr>
        <w:pStyle w:val="Nadpis6"/>
        <w:kinsoku w:val="0"/>
        <w:overflowPunct w:val="0"/>
        <w:ind w:right="43"/>
        <w:rPr>
          <w:b w:val="0"/>
          <w:bCs w:val="0"/>
          <w:i w:val="0"/>
          <w:iCs w:val="0"/>
        </w:rPr>
      </w:pPr>
      <w:r>
        <w:t>Rekultivace</w:t>
      </w:r>
      <w:r>
        <w:rPr>
          <w:spacing w:val="-19"/>
        </w:rPr>
        <w:t xml:space="preserve"> </w:t>
      </w:r>
      <w:r>
        <w:t>území: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4" w:lineRule="exact"/>
        <w:ind w:left="839" w:right="43" w:hanging="360"/>
      </w:pPr>
      <w:r>
        <w:t>Od</w:t>
      </w:r>
      <w:r>
        <w:rPr>
          <w:spacing w:val="1"/>
        </w:rPr>
        <w:t>s</w:t>
      </w:r>
      <w:r>
        <w:t>tranění</w:t>
      </w:r>
      <w:r>
        <w:rPr>
          <w:spacing w:val="-10"/>
        </w:rPr>
        <w:t xml:space="preserve"> </w:t>
      </w:r>
      <w:r>
        <w:rPr>
          <w:spacing w:val="-6"/>
        </w:rPr>
        <w:t>z</w:t>
      </w:r>
      <w:r>
        <w:t>b</w:t>
      </w:r>
      <w:r>
        <w:rPr>
          <w:spacing w:val="-8"/>
        </w:rPr>
        <w:t>y</w:t>
      </w:r>
      <w:r>
        <w:t>l</w:t>
      </w:r>
      <w:r>
        <w:rPr>
          <w:spacing w:val="-2"/>
        </w:rPr>
        <w:t>é</w:t>
      </w:r>
      <w:r>
        <w:t>ho</w:t>
      </w:r>
      <w:r>
        <w:rPr>
          <w:spacing w:val="-10"/>
        </w:rPr>
        <w:t xml:space="preserve"> </w:t>
      </w:r>
      <w:r>
        <w:t>sta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t>ho</w:t>
      </w:r>
      <w:r>
        <w:rPr>
          <w:spacing w:val="-9"/>
        </w:rPr>
        <w:t xml:space="preserve"> </w:t>
      </w:r>
      <w:r>
        <w:rPr>
          <w:spacing w:val="3"/>
        </w:rPr>
        <w:t>m</w:t>
      </w:r>
      <w:r>
        <w:t>ateri</w:t>
      </w:r>
      <w:r>
        <w:rPr>
          <w:spacing w:val="-2"/>
        </w:rPr>
        <w:t>á</w:t>
      </w:r>
      <w:r>
        <w:t>l</w:t>
      </w:r>
      <w:r>
        <w:rPr>
          <w:spacing w:val="-2"/>
        </w:rPr>
        <w:t>u</w:t>
      </w:r>
      <w:r>
        <w:t>,</w:t>
      </w:r>
      <w:r>
        <w:rPr>
          <w:spacing w:val="-10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y</w:t>
      </w:r>
      <w:r>
        <w:rPr>
          <w:spacing w:val="-14"/>
        </w:rPr>
        <w:t xml:space="preserve"> </w:t>
      </w:r>
      <w:r>
        <w:t>atd.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Urovn</w:t>
      </w:r>
      <w:r>
        <w:rPr>
          <w:spacing w:val="-2"/>
        </w:rPr>
        <w:t>á</w:t>
      </w:r>
      <w:r>
        <w:t>ní</w:t>
      </w:r>
      <w:r>
        <w:rPr>
          <w:spacing w:val="-8"/>
        </w:rPr>
        <w:t xml:space="preserve"> </w:t>
      </w:r>
      <w:r>
        <w:t>t</w:t>
      </w:r>
      <w:r>
        <w:rPr>
          <w:spacing w:val="-2"/>
        </w:rPr>
        <w:t>e</w:t>
      </w:r>
      <w:r>
        <w:t>rénu,</w:t>
      </w:r>
      <w:r>
        <w:rPr>
          <w:spacing w:val="-8"/>
        </w:rPr>
        <w:t xml:space="preserve"> </w:t>
      </w:r>
      <w:r>
        <w:t>re</w:t>
      </w:r>
      <w:r>
        <w:rPr>
          <w:spacing w:val="3"/>
        </w:rPr>
        <w:t>k</w:t>
      </w:r>
      <w:r>
        <w:t>u</w:t>
      </w:r>
      <w:r>
        <w:rPr>
          <w:spacing w:val="-2"/>
        </w:rPr>
        <w:t>l</w:t>
      </w:r>
      <w:r>
        <w:t>ti</w:t>
      </w:r>
      <w:r>
        <w:rPr>
          <w:spacing w:val="-3"/>
        </w:rPr>
        <w:t>v</w:t>
      </w:r>
      <w:r>
        <w:t>ace</w:t>
      </w:r>
      <w:r>
        <w:rPr>
          <w:spacing w:val="-7"/>
        </w:rPr>
        <w:t xml:space="preserve"> </w:t>
      </w:r>
      <w:r>
        <w:t>po</w:t>
      </w:r>
      <w:r>
        <w:rPr>
          <w:spacing w:val="-2"/>
        </w:rPr>
        <w:t>v</w:t>
      </w:r>
      <w:r>
        <w:t>r</w:t>
      </w:r>
      <w:r>
        <w:rPr>
          <w:spacing w:val="2"/>
        </w:rPr>
        <w:t>c</w:t>
      </w:r>
      <w:r>
        <w:t>hu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tra</w:t>
      </w:r>
      <w:r>
        <w:rPr>
          <w:spacing w:val="-2"/>
        </w:rPr>
        <w:t>v</w:t>
      </w:r>
      <w:r>
        <w:t>nat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t>p</w:t>
      </w:r>
      <w:r>
        <w:rPr>
          <w:spacing w:val="-2"/>
        </w:rPr>
        <w:t>l</w:t>
      </w:r>
      <w:r>
        <w:t>och</w:t>
      </w:r>
      <w:r>
        <w:rPr>
          <w:spacing w:val="-8"/>
        </w:rPr>
        <w:t xml:space="preserve"> </w:t>
      </w:r>
      <w:r>
        <w:t>dotčen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t>stav</w:t>
      </w:r>
      <w:r>
        <w:rPr>
          <w:spacing w:val="-2"/>
        </w:rPr>
        <w:t>b</w:t>
      </w:r>
      <w:r>
        <w:t>ou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1"/>
        </w:rPr>
        <w:t>s</w:t>
      </w:r>
      <w:r>
        <w:t>etí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Přes</w:t>
      </w:r>
      <w:r>
        <w:rPr>
          <w:spacing w:val="-1"/>
        </w:rPr>
        <w:t>a</w:t>
      </w:r>
      <w:r>
        <w:rPr>
          <w:spacing w:val="-5"/>
        </w:rPr>
        <w:t>z</w:t>
      </w:r>
      <w:r>
        <w:t>ení</w:t>
      </w:r>
      <w:r>
        <w:rPr>
          <w:spacing w:val="-7"/>
        </w:rPr>
        <w:t xml:space="preserve"> </w:t>
      </w:r>
      <w:r>
        <w:rPr>
          <w:spacing w:val="2"/>
        </w:rPr>
        <w:t>k</w:t>
      </w:r>
      <w:r>
        <w:t>eřů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rostlin</w:t>
      </w:r>
      <w:r>
        <w:rPr>
          <w:spacing w:val="-8"/>
        </w:rPr>
        <w:t xml:space="preserve"> </w:t>
      </w:r>
      <w:r>
        <w:rPr>
          <w:spacing w:val="-5"/>
        </w:rPr>
        <w:t>z</w:t>
      </w:r>
      <w:r>
        <w:t>pět</w:t>
      </w:r>
      <w:r>
        <w:rPr>
          <w:spacing w:val="-7"/>
        </w:rPr>
        <w:t xml:space="preserve"> </w:t>
      </w:r>
      <w:r>
        <w:rPr>
          <w:spacing w:val="-2"/>
        </w:rPr>
        <w:t>n</w:t>
      </w:r>
      <w:r>
        <w:t>a</w:t>
      </w:r>
      <w:r>
        <w:rPr>
          <w:spacing w:val="-6"/>
        </w:rPr>
        <w:t xml:space="preserve"> </w:t>
      </w:r>
      <w:r>
        <w:t>p</w:t>
      </w:r>
      <w:r>
        <w:rPr>
          <w:spacing w:val="-2"/>
        </w:rPr>
        <w:t>ů</w:t>
      </w:r>
      <w:r>
        <w:t>v</w:t>
      </w:r>
      <w:r>
        <w:rPr>
          <w:spacing w:val="-2"/>
        </w:rPr>
        <w:t>o</w:t>
      </w:r>
      <w:r>
        <w:t>dní</w:t>
      </w:r>
      <w:r>
        <w:rPr>
          <w:spacing w:val="-7"/>
        </w:rPr>
        <w:t xml:space="preserve"> </w:t>
      </w:r>
      <w:r>
        <w:t>stano</w:t>
      </w:r>
      <w:r>
        <w:rPr>
          <w:spacing w:val="-3"/>
        </w:rPr>
        <w:t>v</w:t>
      </w:r>
      <w:r>
        <w:t>iště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De</w:t>
      </w:r>
      <w:r>
        <w:rPr>
          <w:spacing w:val="4"/>
        </w:rPr>
        <w:t>m</w:t>
      </w:r>
      <w:r>
        <w:t>ont</w:t>
      </w:r>
      <w:r>
        <w:rPr>
          <w:spacing w:val="-2"/>
        </w:rPr>
        <w:t>á</w:t>
      </w:r>
      <w:r>
        <w:t>ž</w:t>
      </w:r>
      <w:r>
        <w:rPr>
          <w:spacing w:val="-11"/>
        </w:rPr>
        <w:t xml:space="preserve"> </w:t>
      </w:r>
      <w:r>
        <w:t>dočasn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-9"/>
        </w:rPr>
        <w:t xml:space="preserve"> </w:t>
      </w:r>
      <w:r>
        <w:rPr>
          <w:spacing w:val="-6"/>
        </w:rPr>
        <w:t>z</w:t>
      </w:r>
      <w:r>
        <w:t>načení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o</w:t>
      </w:r>
      <w:r>
        <w:rPr>
          <w:spacing w:val="-2"/>
        </w:rPr>
        <w:t>p</w:t>
      </w:r>
      <w:r>
        <w:t>l</w:t>
      </w:r>
      <w:r>
        <w:rPr>
          <w:spacing w:val="-2"/>
        </w:rPr>
        <w:t>o</w:t>
      </w:r>
      <w:r>
        <w:rPr>
          <w:spacing w:val="1"/>
        </w:rPr>
        <w:t>c</w:t>
      </w:r>
      <w:r>
        <w:t>en</w:t>
      </w:r>
      <w:r>
        <w:rPr>
          <w:spacing w:val="-1"/>
        </w:rPr>
        <w:t>í</w:t>
      </w:r>
      <w:r>
        <w:t>,</w:t>
      </w:r>
      <w:r>
        <w:rPr>
          <w:spacing w:val="-9"/>
        </w:rPr>
        <w:t xml:space="preserve"> </w:t>
      </w:r>
      <w:r>
        <w:rPr>
          <w:spacing w:val="-5"/>
        </w:rPr>
        <w:t>z</w:t>
      </w:r>
      <w:r>
        <w:t>pět</w:t>
      </w:r>
      <w:r>
        <w:rPr>
          <w:spacing w:val="-2"/>
        </w:rPr>
        <w:t>n</w:t>
      </w:r>
      <w:r>
        <w:t>é</w:t>
      </w:r>
      <w:r>
        <w:rPr>
          <w:spacing w:val="-8"/>
        </w:rPr>
        <w:t xml:space="preserve"> </w:t>
      </w:r>
      <w:r>
        <w:t>osa</w:t>
      </w:r>
      <w:r>
        <w:rPr>
          <w:spacing w:val="-5"/>
        </w:rPr>
        <w:t>z</w:t>
      </w:r>
      <w:r>
        <w:t>ení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ábrad</w:t>
      </w:r>
      <w:r>
        <w:rPr>
          <w:spacing w:val="-2"/>
        </w:rPr>
        <w:t>l</w:t>
      </w:r>
      <w:r>
        <w:t>í,</w:t>
      </w:r>
      <w:r>
        <w:rPr>
          <w:spacing w:val="-9"/>
        </w:rPr>
        <w:t xml:space="preserve"> </w:t>
      </w:r>
      <w:r>
        <w:t>o</w:t>
      </w:r>
      <w:r>
        <w:rPr>
          <w:spacing w:val="-2"/>
        </w:rPr>
        <w:t>p</w:t>
      </w:r>
      <w:r>
        <w:t>l</w:t>
      </w:r>
      <w:r>
        <w:rPr>
          <w:spacing w:val="-2"/>
        </w:rPr>
        <w:t>o</w:t>
      </w:r>
      <w:r>
        <w:rPr>
          <w:spacing w:val="1"/>
        </w:rPr>
        <w:t>c</w:t>
      </w:r>
      <w:r>
        <w:t>ení</w:t>
      </w:r>
      <w:r w:rsidR="009751A0">
        <w:t>, osazení přejezdu u čp.222</w:t>
      </w:r>
    </w:p>
    <w:p w:rsidR="00F228D5" w:rsidRDefault="00F228D5" w:rsidP="00F228D5">
      <w:pPr>
        <w:kinsoku w:val="0"/>
        <w:overflowPunct w:val="0"/>
        <w:spacing w:before="6" w:line="110" w:lineRule="exact"/>
        <w:ind w:right="43"/>
        <w:rPr>
          <w:sz w:val="11"/>
          <w:szCs w:val="11"/>
        </w:rPr>
      </w:pPr>
    </w:p>
    <w:p w:rsidR="00F228D5" w:rsidRDefault="00F228D5" w:rsidP="009751A0">
      <w:pPr>
        <w:pStyle w:val="Zkladntext"/>
        <w:keepNext/>
        <w:widowControl/>
        <w:kinsoku w:val="0"/>
        <w:overflowPunct w:val="0"/>
        <w:spacing w:line="350" w:lineRule="atLeast"/>
        <w:ind w:right="45"/>
        <w:rPr>
          <w:u w:val="single"/>
        </w:rPr>
      </w:pPr>
      <w:r w:rsidRPr="00C43756">
        <w:rPr>
          <w:u w:val="single"/>
        </w:rPr>
        <w:t>Z hlediska nasazení mechanizace</w:t>
      </w:r>
    </w:p>
    <w:p w:rsidR="00F228D5" w:rsidRDefault="00F228D5" w:rsidP="009751A0">
      <w:pPr>
        <w:pStyle w:val="Nadpis6"/>
        <w:keepNext/>
        <w:widowControl/>
        <w:kinsoku w:val="0"/>
        <w:overflowPunct w:val="0"/>
        <w:spacing w:before="3"/>
        <w:ind w:right="45"/>
        <w:rPr>
          <w:b w:val="0"/>
          <w:bCs w:val="0"/>
          <w:i w:val="0"/>
          <w:iCs w:val="0"/>
        </w:rPr>
      </w:pPr>
      <w:r>
        <w:t>Čin</w:t>
      </w:r>
      <w:r>
        <w:rPr>
          <w:spacing w:val="1"/>
        </w:rPr>
        <w:t>n</w:t>
      </w:r>
      <w:r>
        <w:t>os</w:t>
      </w:r>
      <w:r>
        <w:rPr>
          <w:spacing w:val="1"/>
        </w:rPr>
        <w:t>t</w:t>
      </w:r>
      <w:r>
        <w:t>i</w:t>
      </w:r>
      <w:r>
        <w:rPr>
          <w:spacing w:val="-11"/>
        </w:rPr>
        <w:t xml:space="preserve"> </w:t>
      </w:r>
      <w:r>
        <w:t>s</w:t>
      </w:r>
      <w:r>
        <w:rPr>
          <w:spacing w:val="-12"/>
        </w:rPr>
        <w:t xml:space="preserve"> </w:t>
      </w:r>
      <w:r>
        <w:t>převahou</w:t>
      </w:r>
      <w:r>
        <w:rPr>
          <w:spacing w:val="-11"/>
        </w:rPr>
        <w:t xml:space="preserve"> </w:t>
      </w:r>
      <w:r>
        <w:rPr>
          <w:spacing w:val="1"/>
        </w:rPr>
        <w:t>n</w:t>
      </w:r>
      <w:r>
        <w:t>asazení</w:t>
      </w:r>
      <w:r>
        <w:rPr>
          <w:spacing w:val="-10"/>
        </w:rPr>
        <w:t xml:space="preserve"> </w:t>
      </w:r>
      <w:r>
        <w:t>mechani</w:t>
      </w:r>
      <w:r>
        <w:rPr>
          <w:spacing w:val="2"/>
        </w:rPr>
        <w:t>z</w:t>
      </w:r>
      <w:r>
        <w:t>ace</w:t>
      </w:r>
    </w:p>
    <w:p w:rsidR="00F228D5" w:rsidRDefault="00F228D5" w:rsidP="009751A0">
      <w:pPr>
        <w:pStyle w:val="Zkladntext"/>
        <w:keepNext/>
        <w:widowControl/>
        <w:numPr>
          <w:ilvl w:val="3"/>
          <w:numId w:val="7"/>
        </w:numPr>
        <w:tabs>
          <w:tab w:val="left" w:pos="839"/>
        </w:tabs>
        <w:kinsoku w:val="0"/>
        <w:overflowPunct w:val="0"/>
        <w:spacing w:line="244" w:lineRule="exact"/>
        <w:ind w:left="839" w:right="45" w:hanging="360"/>
      </w:pPr>
      <w:r>
        <w:t>V</w:t>
      </w:r>
      <w:r>
        <w:rPr>
          <w:spacing w:val="-8"/>
        </w:rPr>
        <w:t>ý</w:t>
      </w:r>
      <w:r>
        <w:rPr>
          <w:spacing w:val="3"/>
        </w:rPr>
        <w:t>k</w:t>
      </w:r>
      <w:r>
        <w:t>opy</w:t>
      </w:r>
      <w:r>
        <w:rPr>
          <w:spacing w:val="-13"/>
        </w:rPr>
        <w:t xml:space="preserve"> </w:t>
      </w:r>
      <w:r>
        <w:rPr>
          <w:spacing w:val="-2"/>
        </w:rPr>
        <w:t>v</w:t>
      </w:r>
      <w:r>
        <w:rPr>
          <w:spacing w:val="1"/>
        </w:rPr>
        <w:t>č</w:t>
      </w:r>
      <w:r>
        <w:t>etně</w:t>
      </w:r>
      <w:r>
        <w:rPr>
          <w:spacing w:val="-8"/>
        </w:rPr>
        <w:t xml:space="preserve"> </w:t>
      </w:r>
      <w:r>
        <w:t>ro</w:t>
      </w:r>
      <w:r>
        <w:rPr>
          <w:spacing w:val="-5"/>
        </w:rPr>
        <w:t>z</w:t>
      </w:r>
      <w:r>
        <w:t>ebrání</w:t>
      </w:r>
      <w:r>
        <w:rPr>
          <w:spacing w:val="-7"/>
        </w:rPr>
        <w:t xml:space="preserve"> </w:t>
      </w:r>
      <w:r>
        <w:rPr>
          <w:spacing w:val="-2"/>
        </w:rPr>
        <w:t>p</w:t>
      </w:r>
      <w:r>
        <w:t>oš</w:t>
      </w:r>
      <w:r>
        <w:rPr>
          <w:spacing w:val="4"/>
        </w:rPr>
        <w:t>k</w:t>
      </w:r>
      <w:r>
        <w:t>o</w:t>
      </w:r>
      <w:r>
        <w:rPr>
          <w:spacing w:val="-5"/>
        </w:rPr>
        <w:t>z</w:t>
      </w:r>
      <w:r>
        <w:t>en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41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</w:t>
      </w:r>
      <w:r>
        <w:rPr>
          <w:spacing w:val="-2"/>
        </w:rPr>
        <w:t>a</w:t>
      </w:r>
      <w:r>
        <w:t>,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ás</w:t>
      </w:r>
      <w:r>
        <w:rPr>
          <w:spacing w:val="-7"/>
        </w:rPr>
        <w:t>y</w:t>
      </w:r>
      <w:r>
        <w:t>py</w:t>
      </w:r>
      <w:r>
        <w:rPr>
          <w:spacing w:val="-1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h</w:t>
      </w:r>
      <w:r>
        <w:rPr>
          <w:spacing w:val="-2"/>
        </w:rPr>
        <w:t>u</w:t>
      </w:r>
      <w:r>
        <w:t>tně</w:t>
      </w:r>
      <w:r>
        <w:rPr>
          <w:spacing w:val="-2"/>
        </w:rPr>
        <w:t>n</w:t>
      </w:r>
      <w:r>
        <w:t>í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Dopra</w:t>
      </w:r>
      <w:r>
        <w:rPr>
          <w:spacing w:val="-2"/>
        </w:rPr>
        <w:t>v</w:t>
      </w:r>
      <w:r>
        <w:t>a</w:t>
      </w:r>
      <w:r>
        <w:rPr>
          <w:spacing w:val="-17"/>
        </w:rPr>
        <w:t xml:space="preserve"> </w:t>
      </w:r>
      <w:r>
        <w:rPr>
          <w:spacing w:val="3"/>
        </w:rPr>
        <w:t>m</w:t>
      </w:r>
      <w:r>
        <w:t>ateri</w:t>
      </w:r>
      <w:r>
        <w:rPr>
          <w:spacing w:val="-2"/>
        </w:rPr>
        <w:t>á</w:t>
      </w:r>
      <w:r>
        <w:t>lu</w:t>
      </w:r>
    </w:p>
    <w:p w:rsidR="00F228D5" w:rsidRDefault="00F228D5" w:rsidP="00F2222C">
      <w:pPr>
        <w:pStyle w:val="Nadpis6"/>
        <w:keepNext/>
        <w:widowControl/>
        <w:kinsoku w:val="0"/>
        <w:overflowPunct w:val="0"/>
        <w:spacing w:before="1"/>
        <w:ind w:right="45"/>
        <w:rPr>
          <w:b w:val="0"/>
          <w:bCs w:val="0"/>
          <w:i w:val="0"/>
          <w:iCs w:val="0"/>
        </w:rPr>
      </w:pPr>
      <w:r>
        <w:t>Čin</w:t>
      </w:r>
      <w:r>
        <w:rPr>
          <w:spacing w:val="1"/>
        </w:rPr>
        <w:t>n</w:t>
      </w:r>
      <w:r>
        <w:t>os</w:t>
      </w:r>
      <w:r>
        <w:rPr>
          <w:spacing w:val="1"/>
        </w:rPr>
        <w:t>t</w:t>
      </w:r>
      <w:r>
        <w:t>i</w:t>
      </w:r>
      <w:r>
        <w:rPr>
          <w:spacing w:val="-10"/>
        </w:rPr>
        <w:t xml:space="preserve"> </w:t>
      </w:r>
      <w:r>
        <w:t>s</w:t>
      </w:r>
      <w:r w:rsidR="00F2222C">
        <w:rPr>
          <w:spacing w:val="-10"/>
        </w:rPr>
        <w:t> </w:t>
      </w:r>
      <w:r w:rsidR="00F2222C">
        <w:t>vysokým podílem</w:t>
      </w:r>
      <w:r>
        <w:rPr>
          <w:spacing w:val="-9"/>
        </w:rPr>
        <w:t xml:space="preserve"> </w:t>
      </w:r>
      <w:r>
        <w:rPr>
          <w:spacing w:val="1"/>
        </w:rPr>
        <w:t>m</w:t>
      </w:r>
      <w:r>
        <w:t>anu</w:t>
      </w:r>
      <w:r w:rsidR="00F2222C">
        <w:t>á</w:t>
      </w:r>
      <w:r>
        <w:t>lní</w:t>
      </w:r>
      <w:r>
        <w:rPr>
          <w:spacing w:val="-9"/>
        </w:rPr>
        <w:t xml:space="preserve"> </w:t>
      </w:r>
      <w:r>
        <w:rPr>
          <w:spacing w:val="1"/>
        </w:rPr>
        <w:t>p</w:t>
      </w:r>
      <w:r>
        <w:t>rá</w:t>
      </w:r>
      <w:r>
        <w:rPr>
          <w:spacing w:val="-2"/>
        </w:rPr>
        <w:t>c</w:t>
      </w:r>
      <w:r>
        <w:t>e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4" w:lineRule="exact"/>
        <w:ind w:left="839" w:right="43" w:hanging="360"/>
      </w:pPr>
      <w:r>
        <w:t>Zdi</w:t>
      </w:r>
      <w:r>
        <w:rPr>
          <w:spacing w:val="-2"/>
        </w:rPr>
        <w:t>v</w:t>
      </w:r>
      <w:r>
        <w:t>o,</w:t>
      </w:r>
      <w:r>
        <w:rPr>
          <w:spacing w:val="-11"/>
        </w:rPr>
        <w:t xml:space="preserve"> </w:t>
      </w:r>
      <w:r>
        <w:t>b</w:t>
      </w:r>
      <w:r>
        <w:rPr>
          <w:spacing w:val="-2"/>
        </w:rPr>
        <w:t>e</w:t>
      </w:r>
      <w:r>
        <w:t>dně</w:t>
      </w:r>
      <w:r>
        <w:rPr>
          <w:spacing w:val="-2"/>
        </w:rPr>
        <w:t>n</w:t>
      </w:r>
      <w:r>
        <w:rPr>
          <w:spacing w:val="-1"/>
        </w:rPr>
        <w:t>í</w:t>
      </w:r>
      <w:r>
        <w:t>,</w:t>
      </w:r>
      <w:r>
        <w:rPr>
          <w:spacing w:val="-10"/>
        </w:rPr>
        <w:t xml:space="preserve"> </w:t>
      </w:r>
      <w:r>
        <w:t>pa</w:t>
      </w:r>
      <w:r>
        <w:rPr>
          <w:spacing w:val="-6"/>
        </w:rPr>
        <w:t>ž</w:t>
      </w:r>
      <w:r>
        <w:t>ení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Úprava</w:t>
      </w:r>
      <w:r>
        <w:rPr>
          <w:spacing w:val="-14"/>
        </w:rPr>
        <w:t xml:space="preserve"> </w:t>
      </w:r>
      <w:r>
        <w:t>po</w:t>
      </w:r>
      <w:r>
        <w:rPr>
          <w:spacing w:val="-3"/>
        </w:rPr>
        <w:t>v</w:t>
      </w:r>
      <w:r>
        <w:t>r</w:t>
      </w:r>
      <w:r>
        <w:rPr>
          <w:spacing w:val="2"/>
        </w:rPr>
        <w:t>c</w:t>
      </w:r>
      <w:r>
        <w:t>hu</w:t>
      </w:r>
      <w:r>
        <w:rPr>
          <w:spacing w:val="-12"/>
        </w:rPr>
        <w:t xml:space="preserve"> </w:t>
      </w:r>
      <w:r>
        <w:rPr>
          <w:spacing w:val="2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t>De</w:t>
      </w:r>
      <w:r>
        <w:rPr>
          <w:spacing w:val="4"/>
        </w:rPr>
        <w:t>m</w:t>
      </w:r>
      <w:r>
        <w:t>ont</w:t>
      </w:r>
      <w:r>
        <w:rPr>
          <w:spacing w:val="-2"/>
        </w:rPr>
        <w:t>á</w:t>
      </w:r>
      <w:r>
        <w:t>ž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3"/>
        </w:rPr>
        <w:t>m</w:t>
      </w:r>
      <w:r>
        <w:t>ont</w:t>
      </w:r>
      <w:r>
        <w:rPr>
          <w:spacing w:val="-2"/>
        </w:rPr>
        <w:t>á</w:t>
      </w:r>
      <w:r>
        <w:t>ž</w:t>
      </w:r>
      <w:r>
        <w:rPr>
          <w:spacing w:val="-12"/>
        </w:rPr>
        <w:t xml:space="preserve"> </w:t>
      </w:r>
      <w:r>
        <w:t>op</w:t>
      </w:r>
      <w:r>
        <w:rPr>
          <w:spacing w:val="-2"/>
        </w:rPr>
        <w:t>l</w:t>
      </w:r>
      <w:r>
        <w:t>ocení</w:t>
      </w:r>
    </w:p>
    <w:p w:rsidR="00F228D5" w:rsidRDefault="00F228D5" w:rsidP="00F228D5">
      <w:pPr>
        <w:pStyle w:val="Zkladntext"/>
        <w:numPr>
          <w:ilvl w:val="3"/>
          <w:numId w:val="7"/>
        </w:numPr>
        <w:tabs>
          <w:tab w:val="left" w:pos="839"/>
        </w:tabs>
        <w:kinsoku w:val="0"/>
        <w:overflowPunct w:val="0"/>
        <w:spacing w:line="242" w:lineRule="exact"/>
        <w:ind w:left="839" w:right="43" w:hanging="360"/>
      </w:pPr>
      <w:r>
        <w:rPr>
          <w:spacing w:val="1"/>
        </w:rPr>
        <w:t>Os</w:t>
      </w:r>
      <w:r>
        <w:t>et</w:t>
      </w:r>
      <w:r>
        <w:rPr>
          <w:spacing w:val="-1"/>
        </w:rPr>
        <w:t>í</w:t>
      </w:r>
      <w:r>
        <w:t>,</w:t>
      </w:r>
      <w:r>
        <w:rPr>
          <w:spacing w:val="-8"/>
        </w:rPr>
        <w:t xml:space="preserve"> </w:t>
      </w:r>
      <w:r w:rsidR="00F2222C">
        <w:rPr>
          <w:spacing w:val="-8"/>
        </w:rPr>
        <w:t xml:space="preserve">výsadba a </w:t>
      </w:r>
      <w:r>
        <w:t>přesa</w:t>
      </w:r>
      <w:r>
        <w:rPr>
          <w:spacing w:val="-3"/>
        </w:rPr>
        <w:t>z</w:t>
      </w:r>
      <w:r>
        <w:t>ení</w:t>
      </w:r>
      <w:r>
        <w:rPr>
          <w:spacing w:val="-7"/>
        </w:rPr>
        <w:t xml:space="preserve"> </w:t>
      </w:r>
      <w:r>
        <w:t>rostl</w:t>
      </w:r>
      <w:r>
        <w:rPr>
          <w:spacing w:val="-2"/>
        </w:rPr>
        <w:t>i</w:t>
      </w:r>
      <w:r>
        <w:t>n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2"/>
        </w:rPr>
        <w:t>k</w:t>
      </w:r>
      <w:r>
        <w:t>eřů</w:t>
      </w:r>
    </w:p>
    <w:p w:rsidR="00F228D5" w:rsidRDefault="00F228D5" w:rsidP="00F228D5">
      <w:pPr>
        <w:kinsoku w:val="0"/>
        <w:overflowPunct w:val="0"/>
        <w:spacing w:before="6" w:line="110" w:lineRule="exact"/>
        <w:ind w:right="43"/>
        <w:rPr>
          <w:sz w:val="11"/>
          <w:szCs w:val="11"/>
        </w:rPr>
      </w:pPr>
    </w:p>
    <w:p w:rsidR="00F228D5" w:rsidRPr="00C43756" w:rsidRDefault="00F228D5" w:rsidP="00F228D5">
      <w:pPr>
        <w:pStyle w:val="Zkladntext"/>
        <w:kinsoku w:val="0"/>
        <w:overflowPunct w:val="0"/>
        <w:spacing w:line="350" w:lineRule="atLeast"/>
        <w:ind w:right="43"/>
        <w:rPr>
          <w:u w:val="single"/>
        </w:rPr>
      </w:pPr>
      <w:r w:rsidRPr="00C43756">
        <w:rPr>
          <w:u w:val="single"/>
        </w:rPr>
        <w:t>Pomocné konstrukce:</w:t>
      </w:r>
    </w:p>
    <w:p w:rsidR="00F2222C" w:rsidRDefault="00F228D5" w:rsidP="00F228D5">
      <w:pPr>
        <w:pStyle w:val="Zkladntext"/>
        <w:kinsoku w:val="0"/>
        <w:overflowPunct w:val="0"/>
        <w:spacing w:line="350" w:lineRule="atLeast"/>
        <w:ind w:right="43"/>
        <w:rPr>
          <w:w w:val="99"/>
        </w:rPr>
      </w:pPr>
      <w:r>
        <w:t>Oh</w:t>
      </w:r>
      <w:r>
        <w:rPr>
          <w:spacing w:val="1"/>
        </w:rPr>
        <w:t>r</w:t>
      </w:r>
      <w:r>
        <w:t>an</w:t>
      </w:r>
      <w:r>
        <w:rPr>
          <w:spacing w:val="-2"/>
        </w:rPr>
        <w:t>i</w:t>
      </w:r>
      <w:r>
        <w:rPr>
          <w:spacing w:val="1"/>
        </w:rPr>
        <w:t>č</w:t>
      </w:r>
      <w:r>
        <w:t>ení</w:t>
      </w:r>
      <w:r>
        <w:rPr>
          <w:spacing w:val="-11"/>
        </w:rPr>
        <w:t xml:space="preserve"> </w:t>
      </w:r>
      <w:r>
        <w:t>sta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tě,</w:t>
      </w:r>
      <w:r>
        <w:rPr>
          <w:spacing w:val="-11"/>
        </w:rPr>
        <w:t xml:space="preserve"> </w:t>
      </w:r>
      <w:proofErr w:type="spellStart"/>
      <w:r>
        <w:rPr>
          <w:spacing w:val="1"/>
        </w:rPr>
        <w:t>j</w:t>
      </w:r>
      <w:r>
        <w:t>í</w:t>
      </w:r>
      <w:r>
        <w:rPr>
          <w:spacing w:val="4"/>
        </w:rPr>
        <w:t>m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ání</w:t>
      </w:r>
      <w:proofErr w:type="spellEnd"/>
      <w:r>
        <w:t>,</w:t>
      </w:r>
      <w:r>
        <w:rPr>
          <w:spacing w:val="-11"/>
        </w:rPr>
        <w:t xml:space="preserve"> </w:t>
      </w:r>
      <w:r>
        <w:t>včetně</w:t>
      </w:r>
      <w:r>
        <w:rPr>
          <w:spacing w:val="-11"/>
        </w:rPr>
        <w:t xml:space="preserve"> </w:t>
      </w:r>
      <w:r>
        <w:t>případ</w:t>
      </w:r>
      <w:r>
        <w:rPr>
          <w:spacing w:val="-2"/>
        </w:rPr>
        <w:t>n</w:t>
      </w:r>
      <w:r>
        <w:t>ého</w:t>
      </w:r>
      <w:r>
        <w:rPr>
          <w:spacing w:val="-12"/>
        </w:rPr>
        <w:t xml:space="preserve"> </w:t>
      </w:r>
      <w:r>
        <w:t>osvět</w:t>
      </w:r>
      <w:r>
        <w:rPr>
          <w:spacing w:val="-2"/>
        </w:rPr>
        <w:t>l</w:t>
      </w:r>
      <w:r>
        <w:t>en</w:t>
      </w:r>
      <w:r>
        <w:rPr>
          <w:spacing w:val="-1"/>
        </w:rPr>
        <w:t>í</w:t>
      </w:r>
      <w:r>
        <w:t>,</w:t>
      </w:r>
      <w:r>
        <w:rPr>
          <w:spacing w:val="-10"/>
        </w:rPr>
        <w:t xml:space="preserve"> </w:t>
      </w:r>
      <w:r>
        <w:t>dočasné</w:t>
      </w:r>
      <w:r>
        <w:rPr>
          <w:spacing w:val="-10"/>
        </w:rPr>
        <w:t xml:space="preserve"> </w:t>
      </w:r>
      <w:r>
        <w:t>dopra</w:t>
      </w:r>
      <w:r>
        <w:rPr>
          <w:spacing w:val="-2"/>
        </w:rPr>
        <w:t>v</w:t>
      </w:r>
      <w:r>
        <w:t>ní</w:t>
      </w:r>
      <w:r>
        <w:rPr>
          <w:spacing w:val="-11"/>
        </w:rPr>
        <w:t xml:space="preserve"> </w:t>
      </w:r>
      <w:r>
        <w:rPr>
          <w:spacing w:val="-6"/>
        </w:rPr>
        <w:t>z</w:t>
      </w:r>
      <w:r>
        <w:t>n</w:t>
      </w:r>
      <w:r>
        <w:rPr>
          <w:spacing w:val="-1"/>
        </w:rPr>
        <w:t>a</w:t>
      </w:r>
      <w:r>
        <w:rPr>
          <w:spacing w:val="1"/>
        </w:rPr>
        <w:t>č</w:t>
      </w:r>
      <w:r>
        <w:t>ení</w:t>
      </w:r>
      <w:r>
        <w:rPr>
          <w:w w:val="99"/>
        </w:rPr>
        <w:t xml:space="preserve"> </w:t>
      </w:r>
    </w:p>
    <w:p w:rsidR="00F228D5" w:rsidRPr="00F2222C" w:rsidRDefault="00F228D5" w:rsidP="00F228D5">
      <w:pPr>
        <w:pStyle w:val="Zkladntext"/>
        <w:kinsoku w:val="0"/>
        <w:overflowPunct w:val="0"/>
        <w:spacing w:line="350" w:lineRule="atLeast"/>
        <w:ind w:right="43"/>
        <w:rPr>
          <w:u w:val="single"/>
        </w:rPr>
      </w:pPr>
      <w:r w:rsidRPr="00F2222C">
        <w:rPr>
          <w:u w:val="single"/>
        </w:rPr>
        <w:t>Doba výstavby:</w:t>
      </w:r>
    </w:p>
    <w:p w:rsidR="00F228D5" w:rsidRDefault="00F228D5" w:rsidP="00F228D5">
      <w:pPr>
        <w:pStyle w:val="Zkladntext"/>
        <w:kinsoku w:val="0"/>
        <w:overflowPunct w:val="0"/>
        <w:spacing w:line="228" w:lineRule="exact"/>
        <w:ind w:right="43"/>
      </w:pPr>
      <w:r>
        <w:t>St</w:t>
      </w:r>
      <w:r>
        <w:rPr>
          <w:spacing w:val="-2"/>
        </w:rPr>
        <w:t>a</w:t>
      </w:r>
      <w:r>
        <w:t>v</w:t>
      </w:r>
      <w:r>
        <w:rPr>
          <w:spacing w:val="-2"/>
        </w:rPr>
        <w:t>b</w:t>
      </w:r>
      <w:r>
        <w:t>a</w:t>
      </w:r>
      <w:r>
        <w:rPr>
          <w:spacing w:val="-7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rPr>
          <w:spacing w:val="4"/>
        </w:rPr>
        <w:t>m</w:t>
      </w:r>
      <w:r>
        <w:t>ě</w:t>
      </w:r>
      <w:r>
        <w:rPr>
          <w:spacing w:val="-2"/>
        </w:rPr>
        <w:t>l</w:t>
      </w:r>
      <w:r>
        <w:t>a</w:t>
      </w:r>
      <w:r>
        <w:rPr>
          <w:spacing w:val="-6"/>
        </w:rPr>
        <w:t xml:space="preserve"> </w:t>
      </w:r>
      <w:r>
        <w:t>b</w:t>
      </w:r>
      <w:r>
        <w:rPr>
          <w:spacing w:val="-8"/>
        </w:rPr>
        <w:t>ý</w:t>
      </w:r>
      <w:r>
        <w:t>t</w:t>
      </w:r>
      <w:r>
        <w:rPr>
          <w:spacing w:val="-6"/>
        </w:rPr>
        <w:t xml:space="preserve"> </w:t>
      </w:r>
      <w:r>
        <w:t>rea</w:t>
      </w:r>
      <w:r>
        <w:rPr>
          <w:spacing w:val="-2"/>
        </w:rPr>
        <w:t>l</w:t>
      </w:r>
      <w:r>
        <w:t>i</w:t>
      </w:r>
      <w:r>
        <w:rPr>
          <w:spacing w:val="-6"/>
        </w:rPr>
        <w:t>z</w:t>
      </w:r>
      <w:r>
        <w:t>o</w:t>
      </w:r>
      <w:r>
        <w:rPr>
          <w:spacing w:val="-2"/>
        </w:rPr>
        <w:t>v</w:t>
      </w:r>
      <w:r>
        <w:t>ána</w:t>
      </w:r>
      <w:r>
        <w:rPr>
          <w:spacing w:val="-7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ro</w:t>
      </w:r>
      <w:r>
        <w:rPr>
          <w:spacing w:val="1"/>
        </w:rPr>
        <w:t>c</w:t>
      </w:r>
      <w:r>
        <w:t>e</w:t>
      </w:r>
      <w:r>
        <w:rPr>
          <w:spacing w:val="-6"/>
        </w:rPr>
        <w:t xml:space="preserve"> </w:t>
      </w:r>
      <w:r>
        <w:t>201</w:t>
      </w:r>
      <w:r>
        <w:rPr>
          <w:spacing w:val="-2"/>
        </w:rPr>
        <w:t>8</w:t>
      </w:r>
      <w:r>
        <w:t>.</w:t>
      </w:r>
      <w:r>
        <w:rPr>
          <w:spacing w:val="-6"/>
        </w:rPr>
        <w:t xml:space="preserve"> </w:t>
      </w:r>
      <w:r>
        <w:rPr>
          <w:spacing w:val="-2"/>
        </w:rPr>
        <w:t>S</w:t>
      </w:r>
      <w:r>
        <w:t>ta</w:t>
      </w:r>
      <w:r>
        <w:rPr>
          <w:spacing w:val="-2"/>
        </w:rPr>
        <w:t>v</w:t>
      </w:r>
      <w:r>
        <w:t>bu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t>hod</w:t>
      </w:r>
      <w:r>
        <w:rPr>
          <w:spacing w:val="-2"/>
        </w:rPr>
        <w:t>n</w:t>
      </w:r>
      <w:r>
        <w:t>é</w:t>
      </w:r>
      <w:r>
        <w:rPr>
          <w:spacing w:val="-6"/>
        </w:rPr>
        <w:t xml:space="preserve"> </w:t>
      </w:r>
      <w:r>
        <w:t>rea</w:t>
      </w:r>
      <w:r>
        <w:rPr>
          <w:spacing w:val="-2"/>
        </w:rPr>
        <w:t>l</w:t>
      </w:r>
      <w:r>
        <w:t>i</w:t>
      </w:r>
      <w:r>
        <w:rPr>
          <w:spacing w:val="-6"/>
        </w:rPr>
        <w:t>z</w:t>
      </w:r>
      <w:r>
        <w:t>o</w:t>
      </w:r>
      <w:r>
        <w:rPr>
          <w:spacing w:val="-2"/>
        </w:rPr>
        <w:t>v</w:t>
      </w:r>
      <w:r>
        <w:t>at</w:t>
      </w:r>
      <w:r>
        <w:rPr>
          <w:spacing w:val="-6"/>
        </w:rPr>
        <w:t xml:space="preserve"> </w:t>
      </w:r>
      <w:r>
        <w:t>v</w:t>
      </w:r>
      <w:r>
        <w:rPr>
          <w:spacing w:val="-8"/>
        </w:rPr>
        <w:t xml:space="preserve"> </w:t>
      </w:r>
      <w:r>
        <w:rPr>
          <w:spacing w:val="1"/>
        </w:rPr>
        <w:t>j</w:t>
      </w:r>
      <w:r>
        <w:t>edné</w:t>
      </w:r>
      <w:r>
        <w:rPr>
          <w:spacing w:val="-7"/>
        </w:rPr>
        <w:t xml:space="preserve"> </w:t>
      </w:r>
      <w:r>
        <w:t>stave</w:t>
      </w:r>
      <w:r>
        <w:rPr>
          <w:spacing w:val="-2"/>
        </w:rPr>
        <w:t>b</w:t>
      </w:r>
      <w:r>
        <w:t>ní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>z</w:t>
      </w:r>
      <w:r>
        <w:t>óně.</w:t>
      </w:r>
    </w:p>
    <w:p w:rsidR="00F228D5" w:rsidRDefault="00F228D5" w:rsidP="00F228D5">
      <w:pPr>
        <w:kinsoku w:val="0"/>
        <w:overflowPunct w:val="0"/>
        <w:spacing w:before="3" w:line="240" w:lineRule="exact"/>
        <w:ind w:right="43"/>
      </w:pPr>
    </w:p>
    <w:p w:rsidR="00F228D5" w:rsidRDefault="00F228D5" w:rsidP="00F228D5">
      <w:pPr>
        <w:pStyle w:val="Zkladntext"/>
        <w:kinsoku w:val="0"/>
        <w:overflowPunct w:val="0"/>
        <w:ind w:right="43"/>
      </w:pPr>
      <w:r>
        <w:rPr>
          <w:b/>
          <w:bCs/>
          <w:spacing w:val="1"/>
        </w:rPr>
        <w:t>O</w:t>
      </w:r>
      <w:r>
        <w:rPr>
          <w:b/>
          <w:bCs/>
        </w:rPr>
        <w:t>bjem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prací</w:t>
      </w:r>
      <w:r>
        <w:rPr>
          <w:b/>
          <w:bCs/>
          <w:spacing w:val="-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h</w:t>
      </w:r>
      <w:r>
        <w:rPr>
          <w:spacing w:val="-2"/>
        </w:rPr>
        <w:t>l</w:t>
      </w:r>
      <w:r>
        <w:t>ed</w:t>
      </w:r>
      <w:r>
        <w:rPr>
          <w:spacing w:val="-2"/>
        </w:rPr>
        <w:t>i</w:t>
      </w:r>
      <w:r>
        <w:rPr>
          <w:spacing w:val="1"/>
        </w:rPr>
        <w:t>s</w:t>
      </w:r>
      <w:r>
        <w:rPr>
          <w:spacing w:val="3"/>
        </w:rPr>
        <w:t>k</w:t>
      </w:r>
      <w:r>
        <w:t>a</w:t>
      </w:r>
      <w:r>
        <w:rPr>
          <w:spacing w:val="-6"/>
        </w:rPr>
        <w:t xml:space="preserve"> </w:t>
      </w:r>
      <w:r>
        <w:t>ča</w:t>
      </w:r>
      <w:r>
        <w:rPr>
          <w:spacing w:val="1"/>
        </w:rPr>
        <w:t>s</w:t>
      </w:r>
      <w:r>
        <w:t>o</w:t>
      </w:r>
      <w:r>
        <w:rPr>
          <w:spacing w:val="-2"/>
        </w:rPr>
        <w:t>v</w:t>
      </w:r>
      <w:r>
        <w:t>é</w:t>
      </w:r>
      <w:r>
        <w:rPr>
          <w:spacing w:val="-6"/>
        </w:rPr>
        <w:t xml:space="preserve"> </w:t>
      </w:r>
      <w:r>
        <w:t>n</w:t>
      </w:r>
      <w:r>
        <w:rPr>
          <w:spacing w:val="-2"/>
        </w:rPr>
        <w:t>á</w:t>
      </w:r>
      <w:r>
        <w:t>ro</w:t>
      </w:r>
      <w:r>
        <w:rPr>
          <w:spacing w:val="1"/>
        </w:rPr>
        <w:t>č</w:t>
      </w:r>
      <w:r>
        <w:t>nosti: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-6"/>
        </w:rPr>
        <w:t xml:space="preserve"> </w:t>
      </w:r>
      <w:r w:rsidR="00F2222C">
        <w:t>3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ěsí</w:t>
      </w:r>
      <w:r>
        <w:rPr>
          <w:spacing w:val="1"/>
        </w:rPr>
        <w:t>c</w:t>
      </w:r>
      <w:r>
        <w:t>e</w:t>
      </w:r>
      <w:r>
        <w:rPr>
          <w:spacing w:val="-6"/>
        </w:rPr>
        <w:t xml:space="preserve"> </w:t>
      </w:r>
      <w:r>
        <w:t>při</w:t>
      </w:r>
      <w:r>
        <w:rPr>
          <w:spacing w:val="-6"/>
        </w:rPr>
        <w:t xml:space="preserve"> </w:t>
      </w:r>
      <w:r>
        <w:t>n</w:t>
      </w:r>
      <w:r>
        <w:rPr>
          <w:spacing w:val="-2"/>
        </w:rPr>
        <w:t>a</w:t>
      </w:r>
      <w:r>
        <w:rPr>
          <w:spacing w:val="1"/>
        </w:rPr>
        <w:t>s</w:t>
      </w:r>
      <w:r>
        <w:t>a</w:t>
      </w:r>
      <w:r>
        <w:rPr>
          <w:spacing w:val="-5"/>
        </w:rPr>
        <w:t>z</w:t>
      </w:r>
      <w:r>
        <w:t>ení</w:t>
      </w:r>
      <w:r>
        <w:rPr>
          <w:spacing w:val="-7"/>
        </w:rPr>
        <w:t xml:space="preserve"> </w:t>
      </w:r>
      <w:r>
        <w:t>ca</w:t>
      </w:r>
      <w:r>
        <w:rPr>
          <w:spacing w:val="-6"/>
        </w:rPr>
        <w:t xml:space="preserve"> </w:t>
      </w:r>
      <w:r w:rsidR="00F2222C">
        <w:t>10</w:t>
      </w:r>
      <w:r>
        <w:rPr>
          <w:spacing w:val="-6"/>
        </w:rPr>
        <w:t xml:space="preserve"> 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ní</w:t>
      </w:r>
      <w:r>
        <w:rPr>
          <w:spacing w:val="3"/>
        </w:rPr>
        <w:t>k</w:t>
      </w:r>
      <w:r>
        <w:t>ů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2"/>
        </w:rPr>
        <w:t>t</w:t>
      </w:r>
      <w:r>
        <w:t>echni</w:t>
      </w:r>
      <w:r>
        <w:rPr>
          <w:spacing w:val="2"/>
        </w:rPr>
        <w:t>k</w:t>
      </w:r>
      <w:r>
        <w:rPr>
          <w:spacing w:val="-7"/>
        </w:rPr>
        <w:t>y</w:t>
      </w:r>
      <w:r>
        <w:t>,</w:t>
      </w:r>
      <w:r>
        <w:rPr>
          <w:spacing w:val="-6"/>
        </w:rPr>
        <w:t xml:space="preserve"> </w:t>
      </w:r>
      <w:r>
        <w:t>ča</w:t>
      </w:r>
      <w:r>
        <w:rPr>
          <w:spacing w:val="1"/>
        </w:rPr>
        <w:t>s</w:t>
      </w:r>
      <w:r>
        <w:t>o</w:t>
      </w:r>
      <w:r>
        <w:rPr>
          <w:spacing w:val="-2"/>
        </w:rPr>
        <w:t>v</w:t>
      </w:r>
      <w:r>
        <w:t>á</w:t>
      </w:r>
      <w:r>
        <w:rPr>
          <w:w w:val="99"/>
        </w:rPr>
        <w:t xml:space="preserve"> </w:t>
      </w:r>
      <w:r>
        <w:t>re</w:t>
      </w:r>
      <w:r>
        <w:rPr>
          <w:spacing w:val="-5"/>
        </w:rPr>
        <w:t>z</w:t>
      </w:r>
      <w:r>
        <w:t>erva</w:t>
      </w:r>
      <w:r>
        <w:rPr>
          <w:spacing w:val="-9"/>
        </w:rPr>
        <w:t xml:space="preserve"> </w:t>
      </w:r>
      <w:r>
        <w:t>1</w:t>
      </w:r>
      <w:r>
        <w:rPr>
          <w:spacing w:val="-7"/>
        </w:rPr>
        <w:t xml:space="preserve"> </w:t>
      </w:r>
      <w:r>
        <w:rPr>
          <w:spacing w:val="3"/>
        </w:rPr>
        <w:t>m</w:t>
      </w:r>
      <w:r>
        <w:t>ěsí</w:t>
      </w:r>
      <w:r>
        <w:rPr>
          <w:spacing w:val="1"/>
        </w:rPr>
        <w:t>c</w:t>
      </w:r>
      <w:r>
        <w:t>.</w:t>
      </w:r>
    </w:p>
    <w:p w:rsidR="00F228D5" w:rsidRDefault="00F228D5" w:rsidP="00F228D5">
      <w:pPr>
        <w:pStyle w:val="Zkladntext"/>
        <w:kinsoku w:val="0"/>
        <w:overflowPunct w:val="0"/>
        <w:ind w:right="43"/>
        <w:sectPr w:rsidR="00F228D5">
          <w:footerReference w:type="default" r:id="rId11"/>
          <w:pgSz w:w="11906" w:h="16840"/>
          <w:pgMar w:top="940" w:right="860" w:bottom="1060" w:left="1100" w:header="759" w:footer="863" w:gutter="0"/>
          <w:cols w:space="708" w:equalWidth="0">
            <w:col w:w="9946"/>
          </w:cols>
          <w:noEndnote/>
        </w:sectPr>
      </w:pPr>
    </w:p>
    <w:p w:rsidR="00B92800" w:rsidRDefault="00B92800" w:rsidP="007D415E">
      <w:pPr>
        <w:pStyle w:val="Nadpis1"/>
        <w:numPr>
          <w:ilvl w:val="0"/>
          <w:numId w:val="5"/>
        </w:numPr>
        <w:tabs>
          <w:tab w:val="left" w:pos="479"/>
        </w:tabs>
        <w:kinsoku w:val="0"/>
        <w:overflowPunct w:val="0"/>
        <w:ind w:left="479" w:right="23"/>
        <w:jc w:val="both"/>
        <w:rPr>
          <w:b w:val="0"/>
          <w:bCs w:val="0"/>
        </w:rPr>
      </w:pPr>
      <w:r>
        <w:lastRenderedPageBreak/>
        <w:t>DO</w:t>
      </w:r>
      <w:r>
        <w:rPr>
          <w:spacing w:val="-3"/>
        </w:rPr>
        <w:t>K</w:t>
      </w:r>
      <w:r>
        <w:t>U</w:t>
      </w:r>
      <w:r>
        <w:rPr>
          <w:spacing w:val="2"/>
        </w:rPr>
        <w:t>M</w:t>
      </w:r>
      <w:r>
        <w:t>E</w:t>
      </w:r>
      <w:r>
        <w:rPr>
          <w:spacing w:val="-2"/>
        </w:rPr>
        <w:t>N</w:t>
      </w:r>
      <w:r>
        <w:t>T</w:t>
      </w:r>
      <w:r>
        <w:rPr>
          <w:spacing w:val="-10"/>
        </w:rPr>
        <w:t>A</w:t>
      </w:r>
      <w:r>
        <w:t>CE</w:t>
      </w:r>
      <w:r>
        <w:rPr>
          <w:spacing w:val="-1"/>
        </w:rPr>
        <w:t xml:space="preserve"> </w:t>
      </w:r>
      <w:r>
        <w:t>OBJE</w:t>
      </w:r>
      <w:r>
        <w:rPr>
          <w:spacing w:val="-2"/>
        </w:rPr>
        <w:t>K</w:t>
      </w:r>
      <w:r>
        <w:t>TŮ</w:t>
      </w:r>
    </w:p>
    <w:p w:rsidR="00B92800" w:rsidRDefault="00B92800">
      <w:pPr>
        <w:kinsoku w:val="0"/>
        <w:overflowPunct w:val="0"/>
        <w:spacing w:before="8" w:line="120" w:lineRule="exact"/>
        <w:rPr>
          <w:sz w:val="12"/>
          <w:szCs w:val="12"/>
        </w:rPr>
      </w:pPr>
    </w:p>
    <w:p w:rsidR="00B92800" w:rsidRDefault="00B92800" w:rsidP="007D415E">
      <w:pPr>
        <w:pStyle w:val="Nadpis2"/>
        <w:numPr>
          <w:ilvl w:val="1"/>
          <w:numId w:val="5"/>
        </w:numPr>
        <w:tabs>
          <w:tab w:val="left" w:pos="560"/>
        </w:tabs>
        <w:kinsoku w:val="0"/>
        <w:overflowPunct w:val="0"/>
        <w:ind w:left="560" w:right="23"/>
        <w:jc w:val="both"/>
        <w:rPr>
          <w:b w:val="0"/>
          <w:bCs w:val="0"/>
        </w:rPr>
      </w:pPr>
      <w:r>
        <w:t>TECHNICKÁ</w:t>
      </w:r>
      <w:r>
        <w:rPr>
          <w:spacing w:val="-9"/>
        </w:rPr>
        <w:t xml:space="preserve"> </w:t>
      </w:r>
      <w:r>
        <w:t>ZPR</w:t>
      </w:r>
      <w:r>
        <w:rPr>
          <w:spacing w:val="-8"/>
        </w:rPr>
        <w:t>Á</w:t>
      </w:r>
      <w:r>
        <w:t>V</w:t>
      </w:r>
      <w:r>
        <w:rPr>
          <w:spacing w:val="-7"/>
        </w:rPr>
        <w:t>A</w:t>
      </w:r>
      <w:r>
        <w:rPr>
          <w:spacing w:val="-1"/>
        </w:rPr>
        <w:t>-</w:t>
      </w:r>
      <w:r>
        <w:t>INŽEN</w:t>
      </w:r>
      <w:r>
        <w:rPr>
          <w:spacing w:val="-2"/>
        </w:rPr>
        <w:t>Ý</w:t>
      </w:r>
      <w:r>
        <w:t xml:space="preserve">RSKÉ </w:t>
      </w:r>
      <w:r>
        <w:rPr>
          <w:spacing w:val="1"/>
        </w:rPr>
        <w:t>O</w:t>
      </w:r>
      <w:r>
        <w:t>BJ</w:t>
      </w:r>
      <w:r>
        <w:rPr>
          <w:spacing w:val="1"/>
        </w:rPr>
        <w:t>E</w:t>
      </w:r>
      <w:r>
        <w:t>KTY</w:t>
      </w:r>
    </w:p>
    <w:p w:rsidR="00FD5AE2" w:rsidRDefault="00FD5AE2" w:rsidP="00FD5AE2">
      <w:pPr>
        <w:kinsoku w:val="0"/>
        <w:overflowPunct w:val="0"/>
        <w:spacing w:before="10" w:line="200" w:lineRule="exact"/>
        <w:ind w:right="43"/>
        <w:rPr>
          <w:sz w:val="20"/>
          <w:szCs w:val="20"/>
        </w:rPr>
      </w:pPr>
    </w:p>
    <w:p w:rsidR="00FD5AE2" w:rsidRDefault="00FD5AE2" w:rsidP="00FD5AE2">
      <w:pPr>
        <w:numPr>
          <w:ilvl w:val="2"/>
          <w:numId w:val="5"/>
        </w:numPr>
        <w:tabs>
          <w:tab w:val="left" w:pos="762"/>
        </w:tabs>
        <w:kinsoku w:val="0"/>
        <w:overflowPunct w:val="0"/>
        <w:ind w:left="762" w:right="4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8"/>
        </w:rPr>
        <w:t>A</w:t>
      </w:r>
      <w:r>
        <w:rPr>
          <w:rFonts w:ascii="Arial" w:hAnsi="Arial" w:cs="Arial"/>
          <w:b/>
          <w:bCs/>
        </w:rPr>
        <w:t>RC</w:t>
      </w:r>
      <w:r>
        <w:rPr>
          <w:rFonts w:ascii="Arial" w:hAnsi="Arial" w:cs="Arial"/>
          <w:b/>
          <w:bCs/>
          <w:spacing w:val="-2"/>
        </w:rPr>
        <w:t>H</w:t>
      </w:r>
      <w:r>
        <w:rPr>
          <w:rFonts w:ascii="Arial" w:hAnsi="Arial" w:cs="Arial"/>
          <w:b/>
          <w:bCs/>
        </w:rPr>
        <w:t>ITEKTONICKO</w:t>
      </w:r>
      <w:r>
        <w:rPr>
          <w:rFonts w:ascii="Arial" w:hAnsi="Arial" w:cs="Arial"/>
          <w:b/>
          <w:bCs/>
          <w:spacing w:val="-1"/>
        </w:rPr>
        <w:t>-</w:t>
      </w:r>
      <w:r>
        <w:rPr>
          <w:rFonts w:ascii="Arial" w:hAnsi="Arial" w:cs="Arial"/>
          <w:b/>
          <w:bCs/>
        </w:rPr>
        <w:t>ST</w:t>
      </w:r>
      <w:r>
        <w:rPr>
          <w:rFonts w:ascii="Arial" w:hAnsi="Arial" w:cs="Arial"/>
          <w:b/>
          <w:bCs/>
          <w:spacing w:val="-8"/>
        </w:rPr>
        <w:t>A</w:t>
      </w:r>
      <w:r>
        <w:rPr>
          <w:rFonts w:ascii="Arial" w:hAnsi="Arial" w:cs="Arial"/>
          <w:b/>
          <w:bCs/>
        </w:rPr>
        <w:t>V</w:t>
      </w:r>
      <w:r>
        <w:rPr>
          <w:rFonts w:ascii="Arial" w:hAnsi="Arial" w:cs="Arial"/>
          <w:b/>
          <w:bCs/>
          <w:spacing w:val="1"/>
        </w:rPr>
        <w:t>E</w:t>
      </w:r>
      <w:r>
        <w:rPr>
          <w:rFonts w:ascii="Arial" w:hAnsi="Arial" w:cs="Arial"/>
          <w:b/>
          <w:bCs/>
        </w:rPr>
        <w:t>BNÍ ŘEŠ</w:t>
      </w:r>
      <w:r>
        <w:rPr>
          <w:rFonts w:ascii="Arial" w:hAnsi="Arial" w:cs="Arial"/>
          <w:b/>
          <w:bCs/>
          <w:spacing w:val="1"/>
        </w:rPr>
        <w:t>E</w:t>
      </w:r>
      <w:r>
        <w:rPr>
          <w:rFonts w:ascii="Arial" w:hAnsi="Arial" w:cs="Arial"/>
          <w:b/>
          <w:bCs/>
        </w:rPr>
        <w:t>NÍ</w:t>
      </w:r>
    </w:p>
    <w:p w:rsidR="00FD5AE2" w:rsidRDefault="00FD5AE2" w:rsidP="00FD5AE2">
      <w:pPr>
        <w:kinsoku w:val="0"/>
        <w:overflowPunct w:val="0"/>
        <w:spacing w:before="9" w:line="110" w:lineRule="exact"/>
        <w:ind w:right="43"/>
        <w:rPr>
          <w:sz w:val="11"/>
          <w:szCs w:val="11"/>
        </w:rPr>
      </w:pPr>
    </w:p>
    <w:p w:rsidR="00FD5AE2" w:rsidRDefault="00FD5AE2" w:rsidP="00FD5AE2">
      <w:pPr>
        <w:pStyle w:val="Zkladntext"/>
        <w:kinsoku w:val="0"/>
        <w:overflowPunct w:val="0"/>
        <w:ind w:right="43"/>
        <w:jc w:val="both"/>
      </w:pPr>
      <w:r>
        <w:t>Před</w:t>
      </w:r>
      <w:r>
        <w:rPr>
          <w:spacing w:val="3"/>
        </w:rPr>
        <w:t>m</w:t>
      </w:r>
      <w:r>
        <w:t>ětem</w:t>
      </w:r>
      <w:r>
        <w:rPr>
          <w:spacing w:val="-6"/>
        </w:rPr>
        <w:t xml:space="preserve"> </w:t>
      </w:r>
      <w:r>
        <w:t>do</w:t>
      </w:r>
      <w:r>
        <w:rPr>
          <w:spacing w:val="2"/>
        </w:rPr>
        <w:t>k</w:t>
      </w:r>
      <w:r>
        <w:t>u</w:t>
      </w:r>
      <w:r>
        <w:rPr>
          <w:spacing w:val="4"/>
        </w:rPr>
        <w:t>m</w:t>
      </w:r>
      <w:r>
        <w:t>ent</w:t>
      </w:r>
      <w:r>
        <w:rPr>
          <w:spacing w:val="-2"/>
        </w:rPr>
        <w:t>a</w:t>
      </w:r>
      <w:r>
        <w:rPr>
          <w:spacing w:val="1"/>
        </w:rPr>
        <w:t>c</w:t>
      </w:r>
      <w:r>
        <w:t>e</w:t>
      </w:r>
      <w:r>
        <w:rPr>
          <w:spacing w:val="-8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by</w:t>
      </w:r>
      <w:r>
        <w:rPr>
          <w:spacing w:val="-14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9"/>
        </w:rPr>
        <w:t xml:space="preserve"> </w:t>
      </w:r>
      <w:r>
        <w:t>o</w:t>
      </w:r>
      <w:r>
        <w:rPr>
          <w:spacing w:val="-2"/>
        </w:rPr>
        <w:t>d</w:t>
      </w:r>
      <w:r>
        <w:rPr>
          <w:spacing w:val="1"/>
        </w:rPr>
        <w:t>s</w:t>
      </w:r>
      <w:r>
        <w:t>traně</w:t>
      </w:r>
      <w:r>
        <w:rPr>
          <w:spacing w:val="-2"/>
        </w:rPr>
        <w:t>n</w:t>
      </w:r>
      <w:r>
        <w:t>í</w:t>
      </w:r>
      <w:r>
        <w:rPr>
          <w:spacing w:val="-8"/>
        </w:rPr>
        <w:t xml:space="preserve"> </w:t>
      </w:r>
      <w:r>
        <w:t>poruch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o</w:t>
      </w:r>
      <w:r>
        <w:rPr>
          <w:spacing w:val="-2"/>
        </w:rPr>
        <w:t>p</w:t>
      </w:r>
      <w:r>
        <w:t>e</w:t>
      </w:r>
      <w:r>
        <w:rPr>
          <w:spacing w:val="-2"/>
        </w:rPr>
        <w:t>v</w:t>
      </w:r>
      <w:r>
        <w:t>nění</w:t>
      </w:r>
      <w:r>
        <w:rPr>
          <w:spacing w:val="-9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</w:t>
      </w:r>
      <w:r>
        <w:rPr>
          <w:spacing w:val="-1"/>
        </w:rPr>
        <w:t>a</w:t>
      </w:r>
      <w:r>
        <w:t>.</w:t>
      </w:r>
    </w:p>
    <w:p w:rsidR="00FD5AE2" w:rsidRDefault="00FD5AE2" w:rsidP="00FD5AE2">
      <w:pPr>
        <w:kinsoku w:val="0"/>
        <w:overflowPunct w:val="0"/>
        <w:spacing w:before="3" w:line="160" w:lineRule="exact"/>
        <w:ind w:right="43"/>
        <w:rPr>
          <w:sz w:val="16"/>
          <w:szCs w:val="16"/>
        </w:rPr>
      </w:pPr>
    </w:p>
    <w:p w:rsidR="00FD5AE2" w:rsidRDefault="00FD5AE2" w:rsidP="00FD5AE2">
      <w:pPr>
        <w:kinsoku w:val="0"/>
        <w:overflowPunct w:val="0"/>
        <w:spacing w:after="100" w:afterAutospacing="1"/>
        <w:ind w:right="45"/>
        <w:jc w:val="both"/>
        <w:rPr>
          <w:rFonts w:ascii="Arial" w:hAnsi="Arial" w:cs="Arial"/>
          <w:b/>
          <w:bCs/>
          <w:spacing w:val="46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Architektonické</w:t>
      </w:r>
      <w:r>
        <w:rPr>
          <w:rFonts w:ascii="Arial" w:hAnsi="Arial" w:cs="Arial"/>
          <w:b/>
          <w:bCs/>
          <w:spacing w:val="-6"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materiálo</w:t>
      </w:r>
      <w:r>
        <w:rPr>
          <w:rFonts w:ascii="Arial" w:hAnsi="Arial" w:cs="Arial"/>
          <w:b/>
          <w:bCs/>
          <w:spacing w:val="1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é</w:t>
      </w:r>
      <w:r>
        <w:rPr>
          <w:rFonts w:ascii="Arial" w:hAnsi="Arial" w:cs="Arial"/>
          <w:b/>
          <w:bCs/>
          <w:spacing w:val="-5"/>
          <w:sz w:val="20"/>
          <w:szCs w:val="20"/>
        </w:rPr>
        <w:t xml:space="preserve"> a dispoziční </w:t>
      </w:r>
      <w:r>
        <w:rPr>
          <w:rFonts w:ascii="Arial" w:hAnsi="Arial" w:cs="Arial"/>
          <w:b/>
          <w:bCs/>
          <w:spacing w:val="-2"/>
          <w:sz w:val="20"/>
          <w:szCs w:val="20"/>
        </w:rPr>
        <w:t>ř</w:t>
      </w:r>
      <w:r>
        <w:rPr>
          <w:rFonts w:ascii="Arial" w:hAnsi="Arial" w:cs="Arial"/>
          <w:b/>
          <w:bCs/>
          <w:sz w:val="20"/>
          <w:szCs w:val="20"/>
        </w:rPr>
        <w:t>ešení:</w:t>
      </w:r>
      <w:r>
        <w:rPr>
          <w:rFonts w:ascii="Arial" w:hAnsi="Arial" w:cs="Arial"/>
          <w:b/>
          <w:bCs/>
          <w:spacing w:val="46"/>
          <w:sz w:val="20"/>
          <w:szCs w:val="20"/>
        </w:rPr>
        <w:t xml:space="preserve"> </w:t>
      </w:r>
    </w:p>
    <w:p w:rsidR="00FD5AE2" w:rsidRDefault="00FD5AE2" w:rsidP="00FD5AE2">
      <w:pPr>
        <w:kinsoku w:val="0"/>
        <w:overflowPunct w:val="0"/>
        <w:spacing w:after="100" w:afterAutospacing="1"/>
        <w:ind w:right="45"/>
        <w:jc w:val="both"/>
        <w:rPr>
          <w:rFonts w:ascii="Arial" w:hAnsi="Arial" w:cs="Arial"/>
          <w:sz w:val="20"/>
          <w:szCs w:val="20"/>
        </w:rPr>
      </w:pPr>
      <w:r w:rsidRPr="00387ECA">
        <w:rPr>
          <w:rFonts w:ascii="Arial" w:hAnsi="Arial" w:cs="Arial"/>
          <w:sz w:val="20"/>
          <w:szCs w:val="20"/>
          <w:u w:val="single"/>
        </w:rPr>
        <w:t>Architektonické</w:t>
      </w:r>
      <w:r>
        <w:rPr>
          <w:rFonts w:ascii="Arial" w:hAnsi="Arial" w:cs="Arial"/>
          <w:sz w:val="20"/>
          <w:szCs w:val="20"/>
        </w:rPr>
        <w:t xml:space="preserve"> zpracování není požadováno.</w:t>
      </w:r>
    </w:p>
    <w:p w:rsidR="00FD5AE2" w:rsidRDefault="00FD5AE2" w:rsidP="00FD5AE2">
      <w:pPr>
        <w:kinsoku w:val="0"/>
        <w:overflowPunct w:val="0"/>
        <w:ind w:right="43"/>
        <w:jc w:val="both"/>
        <w:rPr>
          <w:rFonts w:ascii="Arial" w:hAnsi="Arial" w:cs="Arial"/>
          <w:sz w:val="20"/>
          <w:szCs w:val="20"/>
        </w:rPr>
      </w:pPr>
      <w:r w:rsidRPr="00387ECA">
        <w:rPr>
          <w:rFonts w:ascii="Arial" w:hAnsi="Arial" w:cs="Arial"/>
          <w:sz w:val="20"/>
          <w:szCs w:val="20"/>
          <w:u w:val="single"/>
        </w:rPr>
        <w:t>K</w:t>
      </w:r>
      <w:r w:rsidRPr="00387ECA">
        <w:rPr>
          <w:rFonts w:ascii="Arial" w:hAnsi="Arial" w:cs="Arial"/>
          <w:spacing w:val="-2"/>
          <w:sz w:val="20"/>
          <w:szCs w:val="20"/>
          <w:u w:val="single"/>
        </w:rPr>
        <w:t>o</w:t>
      </w:r>
      <w:r w:rsidRPr="00387ECA">
        <w:rPr>
          <w:rFonts w:ascii="Arial" w:hAnsi="Arial" w:cs="Arial"/>
          <w:sz w:val="20"/>
          <w:szCs w:val="20"/>
          <w:u w:val="single"/>
        </w:rPr>
        <w:t>nst</w:t>
      </w:r>
      <w:r w:rsidRPr="00387ECA">
        <w:rPr>
          <w:rFonts w:ascii="Arial" w:hAnsi="Arial" w:cs="Arial"/>
          <w:spacing w:val="1"/>
          <w:sz w:val="20"/>
          <w:szCs w:val="20"/>
          <w:u w:val="single"/>
        </w:rPr>
        <w:t>r</w:t>
      </w:r>
      <w:r w:rsidRPr="00387ECA">
        <w:rPr>
          <w:rFonts w:ascii="Arial" w:hAnsi="Arial" w:cs="Arial"/>
          <w:sz w:val="20"/>
          <w:szCs w:val="20"/>
          <w:u w:val="single"/>
        </w:rPr>
        <w:t>u</w:t>
      </w:r>
      <w:r w:rsidRPr="00387ECA">
        <w:rPr>
          <w:rFonts w:ascii="Arial" w:hAnsi="Arial" w:cs="Arial"/>
          <w:spacing w:val="3"/>
          <w:sz w:val="20"/>
          <w:szCs w:val="20"/>
          <w:u w:val="single"/>
        </w:rPr>
        <w:t>k</w:t>
      </w:r>
      <w:r w:rsidRPr="00387ECA">
        <w:rPr>
          <w:rFonts w:ascii="Arial" w:hAnsi="Arial" w:cs="Arial"/>
          <w:spacing w:val="1"/>
          <w:sz w:val="20"/>
          <w:szCs w:val="20"/>
          <w:u w:val="single"/>
        </w:rPr>
        <w:t>č</w:t>
      </w:r>
      <w:r w:rsidRPr="00387ECA">
        <w:rPr>
          <w:rFonts w:ascii="Arial" w:hAnsi="Arial" w:cs="Arial"/>
          <w:sz w:val="20"/>
          <w:szCs w:val="20"/>
          <w:u w:val="single"/>
        </w:rPr>
        <w:t>ně</w:t>
      </w:r>
      <w:r w:rsidRPr="00387ECA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</w:rPr>
        <w:t>se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jedná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</w:p>
    <w:p w:rsidR="00FD5AE2" w:rsidRDefault="00FD5AE2" w:rsidP="00FD5AE2">
      <w:pPr>
        <w:kinsoku w:val="0"/>
        <w:overflowPunct w:val="0"/>
        <w:spacing w:before="1" w:line="120" w:lineRule="exact"/>
        <w:ind w:right="43"/>
        <w:rPr>
          <w:sz w:val="12"/>
          <w:szCs w:val="12"/>
        </w:rPr>
      </w:pPr>
    </w:p>
    <w:p w:rsidR="00FD5AE2" w:rsidRDefault="00FD5AE2" w:rsidP="00FD5AE2">
      <w:pPr>
        <w:pStyle w:val="Zkladntext"/>
        <w:numPr>
          <w:ilvl w:val="4"/>
          <w:numId w:val="12"/>
        </w:numPr>
        <w:tabs>
          <w:tab w:val="left" w:pos="685"/>
        </w:tabs>
        <w:kinsoku w:val="0"/>
        <w:overflowPunct w:val="0"/>
        <w:ind w:left="685" w:right="43"/>
      </w:pPr>
      <w:r>
        <w:rPr>
          <w:spacing w:val="3"/>
        </w:rPr>
        <w:t>T</w:t>
      </w:r>
      <w:r>
        <w:t>í</w:t>
      </w:r>
      <w:r>
        <w:rPr>
          <w:spacing w:val="-5"/>
        </w:rPr>
        <w:t>ž</w:t>
      </w:r>
      <w:r>
        <w:t>né</w:t>
      </w:r>
      <w:r>
        <w:rPr>
          <w:spacing w:val="-7"/>
        </w:rPr>
        <w:t xml:space="preserve"> </w:t>
      </w:r>
      <w:r>
        <w:rPr>
          <w:spacing w:val="-2"/>
        </w:rPr>
        <w:t>b</w:t>
      </w:r>
      <w:r>
        <w:t>eto</w:t>
      </w:r>
      <w:r>
        <w:rPr>
          <w:spacing w:val="-2"/>
        </w:rPr>
        <w:t>n</w:t>
      </w:r>
      <w:r>
        <w:t>o</w:t>
      </w:r>
      <w:r>
        <w:rPr>
          <w:spacing w:val="-2"/>
        </w:rPr>
        <w:t>v</w:t>
      </w:r>
      <w:r>
        <w:t>é</w:t>
      </w:r>
      <w:r>
        <w:rPr>
          <w:spacing w:val="-6"/>
        </w:rPr>
        <w:t xml:space="preserve"> z</w:t>
      </w:r>
      <w:r>
        <w:t>di</w:t>
      </w:r>
      <w:r>
        <w:rPr>
          <w:spacing w:val="-7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lícním</w:t>
      </w:r>
      <w:r>
        <w:rPr>
          <w:spacing w:val="-3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enn</w:t>
      </w:r>
      <w:r>
        <w:rPr>
          <w:spacing w:val="-9"/>
        </w:rPr>
        <w:t>ý</w:t>
      </w:r>
      <w:r>
        <w:t>m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rPr>
          <w:spacing w:val="4"/>
        </w:rPr>
        <w:t>m</w:t>
      </w:r>
      <w:r>
        <w:t>,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a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ené</w:t>
      </w:r>
      <w:r>
        <w:rPr>
          <w:spacing w:val="-7"/>
        </w:rPr>
        <w:t xml:space="preserve"> </w:t>
      </w:r>
      <w:r>
        <w:t>pode</w:t>
      </w:r>
      <w:r>
        <w:rPr>
          <w:spacing w:val="-7"/>
        </w:rPr>
        <w:t xml:space="preserve"> </w:t>
      </w:r>
      <w:r>
        <w:t>dn</w:t>
      </w:r>
      <w:r>
        <w:rPr>
          <w:spacing w:val="-2"/>
        </w:rPr>
        <w:t>e</w:t>
      </w:r>
      <w:r>
        <w:t>m</w:t>
      </w:r>
      <w:r>
        <w:rPr>
          <w:spacing w:val="-2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</w:p>
    <w:p w:rsidR="00FD5AE2" w:rsidRDefault="00FD5AE2" w:rsidP="00FD5AE2">
      <w:pPr>
        <w:pStyle w:val="Zkladntext"/>
        <w:numPr>
          <w:ilvl w:val="4"/>
          <w:numId w:val="12"/>
        </w:numPr>
        <w:tabs>
          <w:tab w:val="left" w:pos="685"/>
        </w:tabs>
        <w:kinsoku w:val="0"/>
        <w:overflowPunct w:val="0"/>
        <w:spacing w:before="31"/>
        <w:ind w:left="685" w:right="43"/>
      </w:pPr>
      <w:r>
        <w:t>Ro</w:t>
      </w:r>
      <w:r>
        <w:rPr>
          <w:spacing w:val="-2"/>
        </w:rPr>
        <w:t>v</w:t>
      </w:r>
      <w:r>
        <w:t>nan</w:t>
      </w:r>
      <w:r>
        <w:rPr>
          <w:spacing w:val="-3"/>
        </w:rPr>
        <w:t>i</w:t>
      </w:r>
      <w:r>
        <w:t>ny</w:t>
      </w:r>
      <w:r>
        <w:rPr>
          <w:spacing w:val="-13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-9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</w:t>
      </w:r>
      <w:r>
        <w:rPr>
          <w:spacing w:val="-2"/>
        </w:rPr>
        <w:t>e</w:t>
      </w:r>
    </w:p>
    <w:p w:rsidR="00FD5AE2" w:rsidRDefault="00FD5AE2" w:rsidP="00FD5AE2">
      <w:pPr>
        <w:pStyle w:val="Zkladntext"/>
        <w:numPr>
          <w:ilvl w:val="4"/>
          <w:numId w:val="12"/>
        </w:numPr>
        <w:tabs>
          <w:tab w:val="left" w:pos="685"/>
        </w:tabs>
        <w:kinsoku w:val="0"/>
        <w:overflowPunct w:val="0"/>
        <w:spacing w:before="31"/>
        <w:ind w:left="685" w:right="43"/>
      </w:pPr>
      <w:r>
        <w:t>Příčné stabilizační prahy ve dně z rovnaniny</w:t>
      </w:r>
    </w:p>
    <w:p w:rsidR="00FD5AE2" w:rsidRDefault="00FD5AE2" w:rsidP="00FD5AE2">
      <w:pPr>
        <w:pStyle w:val="Zkladntext"/>
        <w:numPr>
          <w:ilvl w:val="4"/>
          <w:numId w:val="12"/>
        </w:numPr>
        <w:tabs>
          <w:tab w:val="left" w:pos="685"/>
        </w:tabs>
        <w:kinsoku w:val="0"/>
        <w:overflowPunct w:val="0"/>
        <w:spacing w:before="31"/>
        <w:ind w:left="685" w:right="43"/>
      </w:pPr>
      <w:r>
        <w:t>Hu</w:t>
      </w:r>
      <w:r>
        <w:rPr>
          <w:spacing w:val="4"/>
        </w:rPr>
        <w:t>m</w:t>
      </w:r>
      <w:r>
        <w:t>usová</w:t>
      </w:r>
      <w:r>
        <w:rPr>
          <w:spacing w:val="-2"/>
        </w:rPr>
        <w:t>n</w:t>
      </w:r>
      <w:r>
        <w:t>í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2"/>
        </w:rPr>
        <w:t>o</w:t>
      </w:r>
      <w:r>
        <w:rPr>
          <w:spacing w:val="1"/>
        </w:rPr>
        <w:t>s</w:t>
      </w:r>
      <w:r>
        <w:t>etí</w:t>
      </w:r>
    </w:p>
    <w:p w:rsidR="00FD5AE2" w:rsidRDefault="00FD5AE2" w:rsidP="00FD5AE2">
      <w:pPr>
        <w:pStyle w:val="Zkladntext"/>
        <w:kinsoku w:val="0"/>
        <w:overflowPunct w:val="0"/>
        <w:spacing w:line="228" w:lineRule="exact"/>
        <w:ind w:right="43"/>
        <w:jc w:val="both"/>
        <w:rPr>
          <w:spacing w:val="3"/>
        </w:rPr>
      </w:pPr>
    </w:p>
    <w:p w:rsidR="00FD5AE2" w:rsidRDefault="00FD5AE2" w:rsidP="00FD5AE2">
      <w:pPr>
        <w:pStyle w:val="Zkladntext"/>
        <w:kinsoku w:val="0"/>
        <w:overflowPunct w:val="0"/>
        <w:spacing w:line="228" w:lineRule="exact"/>
        <w:ind w:right="113"/>
      </w:pPr>
      <w:r>
        <w:t>Op</w:t>
      </w:r>
      <w:r>
        <w:rPr>
          <w:spacing w:val="1"/>
        </w:rPr>
        <w:t>r</w:t>
      </w:r>
      <w:r>
        <w:t>a</w:t>
      </w:r>
      <w:r>
        <w:rPr>
          <w:spacing w:val="-2"/>
        </w:rPr>
        <w:t>v</w:t>
      </w:r>
      <w:r>
        <w:t>y</w:t>
      </w:r>
      <w:r>
        <w:rPr>
          <w:spacing w:val="9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14"/>
        </w:rPr>
        <w:t xml:space="preserve"> </w:t>
      </w:r>
      <w:r>
        <w:t>(</w:t>
      </w:r>
      <w:r>
        <w:rPr>
          <w:spacing w:val="-3"/>
        </w:rPr>
        <w:t>z</w:t>
      </w:r>
      <w:r>
        <w:t>d</w:t>
      </w:r>
      <w:r>
        <w:rPr>
          <w:spacing w:val="-2"/>
        </w:rPr>
        <w:t>i</w:t>
      </w:r>
      <w:r>
        <w:t>)</w:t>
      </w:r>
      <w:r>
        <w:rPr>
          <w:spacing w:val="14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2"/>
        </w:rPr>
        <w:t xml:space="preserve"> </w:t>
      </w:r>
      <w:r>
        <w:t>prov</w:t>
      </w:r>
      <w:r>
        <w:rPr>
          <w:spacing w:val="-2"/>
        </w:rPr>
        <w:t>á</w:t>
      </w:r>
      <w:r>
        <w:t>děny</w:t>
      </w:r>
      <w:r>
        <w:rPr>
          <w:spacing w:val="7"/>
        </w:rPr>
        <w:t xml:space="preserve"> </w:t>
      </w:r>
      <w:r>
        <w:t>ro</w:t>
      </w:r>
      <w:r>
        <w:rPr>
          <w:spacing w:val="-5"/>
        </w:rPr>
        <w:t>z</w:t>
      </w:r>
      <w:r>
        <w:t>ebráním</w:t>
      </w:r>
      <w:r>
        <w:rPr>
          <w:spacing w:val="16"/>
        </w:rPr>
        <w:t xml:space="preserve"> </w:t>
      </w:r>
      <w:r>
        <w:t>poš</w:t>
      </w:r>
      <w:r>
        <w:rPr>
          <w:spacing w:val="4"/>
        </w:rPr>
        <w:t>k</w:t>
      </w:r>
      <w:r>
        <w:t>o</w:t>
      </w:r>
      <w:r>
        <w:rPr>
          <w:spacing w:val="-5"/>
        </w:rPr>
        <w:t>z</w:t>
      </w:r>
      <w:r>
        <w:t>ené</w:t>
      </w:r>
      <w:r>
        <w:rPr>
          <w:spacing w:val="12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prov</w:t>
      </w:r>
      <w:r>
        <w:rPr>
          <w:spacing w:val="-2"/>
        </w:rPr>
        <w:t>e</w:t>
      </w:r>
      <w:r>
        <w:t>den</w:t>
      </w:r>
      <w:r>
        <w:rPr>
          <w:spacing w:val="-2"/>
        </w:rPr>
        <w:t>í</w:t>
      </w:r>
      <w:r>
        <w:t>m</w:t>
      </w:r>
      <w:r>
        <w:rPr>
          <w:spacing w:val="16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12"/>
        </w:rPr>
        <w:t xml:space="preserve"> </w:t>
      </w:r>
      <w:r>
        <w:t>no</w:t>
      </w:r>
      <w:r>
        <w:rPr>
          <w:spacing w:val="-2"/>
        </w:rPr>
        <w:t>v</w:t>
      </w:r>
      <w:r>
        <w:rPr>
          <w:spacing w:val="-1"/>
        </w:rPr>
        <w:t>é</w:t>
      </w:r>
      <w:r>
        <w:t>,</w:t>
      </w:r>
      <w:r>
        <w:rPr>
          <w:w w:val="99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případě</w:t>
      </w:r>
      <w:r>
        <w:rPr>
          <w:spacing w:val="-9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</w:t>
      </w:r>
      <w:r>
        <w:rPr>
          <w:spacing w:val="-9"/>
        </w:rPr>
        <w:t xml:space="preserve"> </w:t>
      </w:r>
      <w:r>
        <w:t>též</w:t>
      </w:r>
      <w:r>
        <w:rPr>
          <w:spacing w:val="-12"/>
        </w:rPr>
        <w:t xml:space="preserve"> </w:t>
      </w:r>
      <w:r>
        <w:t>do</w:t>
      </w:r>
      <w:r>
        <w:rPr>
          <w:spacing w:val="-2"/>
        </w:rPr>
        <w:t>p</w:t>
      </w:r>
      <w:r>
        <w:t>l</w:t>
      </w:r>
      <w:r>
        <w:rPr>
          <w:spacing w:val="-2"/>
        </w:rPr>
        <w:t>n</w:t>
      </w:r>
      <w:r>
        <w:t>ěním</w:t>
      </w:r>
      <w:r>
        <w:rPr>
          <w:spacing w:val="-5"/>
        </w:rPr>
        <w:t xml:space="preserve"> </w:t>
      </w:r>
      <w:r>
        <w:t>stávají</w:t>
      </w:r>
      <w:r>
        <w:rPr>
          <w:spacing w:val="1"/>
        </w:rPr>
        <w:t>c</w:t>
      </w:r>
      <w:r>
        <w:t>í</w:t>
      </w:r>
      <w:r>
        <w:rPr>
          <w:spacing w:val="-9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-1"/>
        </w:rPr>
        <w:t>n</w:t>
      </w:r>
      <w:r>
        <w:rPr>
          <w:spacing w:val="1"/>
        </w:rPr>
        <w:t>s</w:t>
      </w:r>
      <w:r>
        <w:t>tru</w:t>
      </w:r>
      <w:r>
        <w:rPr>
          <w:spacing w:val="3"/>
        </w:rPr>
        <w:t>k</w:t>
      </w:r>
      <w:r>
        <w:rPr>
          <w:spacing w:val="1"/>
        </w:rPr>
        <w:t>c</w:t>
      </w:r>
      <w:r>
        <w:t>e.</w:t>
      </w:r>
    </w:p>
    <w:p w:rsidR="00FD5AE2" w:rsidRDefault="00FD5AE2" w:rsidP="00FD5AE2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FD5AE2" w:rsidRDefault="00FD5AE2" w:rsidP="00FD5AE2">
      <w:pPr>
        <w:pStyle w:val="Zkladntext"/>
        <w:kinsoku w:val="0"/>
        <w:overflowPunct w:val="0"/>
        <w:ind w:right="1608"/>
        <w:jc w:val="both"/>
      </w:pPr>
      <w:r>
        <w:t>Re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t</w:t>
      </w:r>
      <w:r>
        <w:rPr>
          <w:spacing w:val="-8"/>
        </w:rPr>
        <w:t>ý</w:t>
      </w:r>
      <w:r>
        <w:rPr>
          <w:spacing w:val="3"/>
        </w:rPr>
        <w:t>k</w:t>
      </w:r>
      <w:r>
        <w:t>ají</w:t>
      </w:r>
      <w:r>
        <w:rPr>
          <w:spacing w:val="-8"/>
        </w:rPr>
        <w:t xml:space="preserve"> </w:t>
      </w:r>
      <w:r>
        <w:rPr>
          <w:spacing w:val="-3"/>
        </w:rPr>
        <w:t>z</w:t>
      </w:r>
      <w:r>
        <w:rPr>
          <w:spacing w:val="4"/>
        </w:rPr>
        <w:t>m</w:t>
      </w:r>
      <w:r>
        <w:t>ěny</w:t>
      </w:r>
      <w:r>
        <w:rPr>
          <w:spacing w:val="-13"/>
        </w:rPr>
        <w:t xml:space="preserve"> </w:t>
      </w:r>
      <w:r>
        <w:t>t</w:t>
      </w:r>
      <w:r>
        <w:rPr>
          <w:spacing w:val="-8"/>
        </w:rPr>
        <w:t>y</w:t>
      </w:r>
      <w:r>
        <w:t>pu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t>pe</w:t>
      </w:r>
      <w:r>
        <w:rPr>
          <w:spacing w:val="-2"/>
        </w:rPr>
        <w:t>v</w:t>
      </w:r>
      <w:r>
        <w:t>něn</w:t>
      </w:r>
      <w:r>
        <w:rPr>
          <w:spacing w:val="-2"/>
        </w:rPr>
        <w:t>í</w:t>
      </w:r>
      <w:r>
        <w:t>,</w:t>
      </w:r>
      <w:r>
        <w:rPr>
          <w:spacing w:val="-8"/>
        </w:rPr>
        <w:t xml:space="preserve"> </w:t>
      </w:r>
      <w:r>
        <w:t>případ</w:t>
      </w:r>
      <w:r>
        <w:rPr>
          <w:spacing w:val="-2"/>
        </w:rPr>
        <w:t>n</w:t>
      </w:r>
      <w:r>
        <w:t>ě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rPr>
          <w:spacing w:val="4"/>
        </w:rPr>
        <w:t>m</w:t>
      </w:r>
      <w:r>
        <w:t>ěny</w:t>
      </w:r>
      <w:r>
        <w:rPr>
          <w:spacing w:val="-13"/>
        </w:rPr>
        <w:t xml:space="preserve"> </w:t>
      </w:r>
      <w:r>
        <w:t>s</w:t>
      </w:r>
      <w:r>
        <w:rPr>
          <w:spacing w:val="4"/>
        </w:rPr>
        <w:t>k</w:t>
      </w:r>
      <w:r>
        <w:t>l</w:t>
      </w:r>
      <w:r>
        <w:rPr>
          <w:spacing w:val="-2"/>
        </w:rPr>
        <w:t>a</w:t>
      </w:r>
      <w:r>
        <w:t>dby</w:t>
      </w:r>
      <w:r>
        <w:rPr>
          <w:spacing w:val="-1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ěrů</w:t>
      </w:r>
      <w:r>
        <w:rPr>
          <w:spacing w:val="-8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e.</w:t>
      </w:r>
    </w:p>
    <w:p w:rsidR="00FD5AE2" w:rsidRDefault="00FD5AE2" w:rsidP="00FD5AE2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FD5AE2" w:rsidRDefault="00FD5AE2" w:rsidP="00FD5AE2">
      <w:pPr>
        <w:pStyle w:val="Zkladntext"/>
        <w:kinsoku w:val="0"/>
        <w:overflowPunct w:val="0"/>
        <w:spacing w:line="228" w:lineRule="exact"/>
        <w:ind w:right="122"/>
        <w:jc w:val="both"/>
      </w:pPr>
      <w:r>
        <w:t>Zdi</w:t>
      </w:r>
      <w:r>
        <w:rPr>
          <w:spacing w:val="34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34"/>
        </w:rPr>
        <w:t xml:space="preserve"> </w:t>
      </w:r>
      <w:r>
        <w:t>prov</w:t>
      </w:r>
      <w:r>
        <w:rPr>
          <w:spacing w:val="-2"/>
        </w:rPr>
        <w:t>á</w:t>
      </w:r>
      <w:r>
        <w:t>děny</w:t>
      </w:r>
      <w:r>
        <w:rPr>
          <w:spacing w:val="2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bet</w:t>
      </w:r>
      <w:r>
        <w:rPr>
          <w:spacing w:val="-2"/>
        </w:rPr>
        <w:t>o</w:t>
      </w:r>
      <w:r>
        <w:t>nu</w:t>
      </w:r>
      <w:r>
        <w:rPr>
          <w:spacing w:val="31"/>
        </w:rPr>
        <w:t xml:space="preserve"> </w:t>
      </w:r>
      <w:r>
        <w:t>(</w:t>
      </w:r>
      <w:r>
        <w:rPr>
          <w:spacing w:val="-3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ý</w:t>
      </w:r>
      <w:r>
        <w:rPr>
          <w:spacing w:val="27"/>
        </w:rPr>
        <w:t xml:space="preserve"> </w:t>
      </w:r>
      <w:r>
        <w:t>pas,</w:t>
      </w:r>
      <w:r>
        <w:rPr>
          <w:spacing w:val="32"/>
        </w:rPr>
        <w:t xml:space="preserve"> </w:t>
      </w:r>
      <w:r>
        <w:t>tě</w:t>
      </w:r>
      <w:r>
        <w:rPr>
          <w:spacing w:val="-2"/>
        </w:rPr>
        <w:t>l</w:t>
      </w:r>
      <w:r>
        <w:t>eso</w:t>
      </w:r>
      <w:r>
        <w:rPr>
          <w:spacing w:val="33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)</w:t>
      </w:r>
      <w:r>
        <w:rPr>
          <w:spacing w:val="33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lícním</w:t>
      </w:r>
      <w:r>
        <w:rPr>
          <w:spacing w:val="36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m</w:t>
      </w:r>
      <w:r>
        <w:rPr>
          <w:spacing w:val="3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31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ene.</w:t>
      </w:r>
      <w:r>
        <w:rPr>
          <w:spacing w:val="32"/>
        </w:rPr>
        <w:t xml:space="preserve"> </w:t>
      </w:r>
      <w:r>
        <w:t>Šíř</w:t>
      </w:r>
      <w:r>
        <w:rPr>
          <w:spacing w:val="3"/>
        </w:rPr>
        <w:t>k</w:t>
      </w:r>
      <w:r>
        <w:t>a</w:t>
      </w:r>
      <w:r>
        <w:rPr>
          <w:spacing w:val="32"/>
        </w:rPr>
        <w:t xml:space="preserve"> </w:t>
      </w:r>
      <w:r>
        <w:rPr>
          <w:spacing w:val="-5"/>
        </w:rPr>
        <w:t>z</w:t>
      </w:r>
      <w:r>
        <w:t>di</w:t>
      </w:r>
      <w:r>
        <w:rPr>
          <w:w w:val="9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3"/>
        </w:rPr>
        <w:t>k</w:t>
      </w:r>
      <w:r>
        <w:t>oruně</w:t>
      </w:r>
      <w:r>
        <w:rPr>
          <w:spacing w:val="8"/>
        </w:rPr>
        <w:t xml:space="preserve"> </w:t>
      </w:r>
      <w:r>
        <w:t>bude</w:t>
      </w:r>
      <w:r>
        <w:rPr>
          <w:spacing w:val="8"/>
        </w:rPr>
        <w:t xml:space="preserve"> </w:t>
      </w:r>
      <w:r>
        <w:rPr>
          <w:spacing w:val="-1"/>
        </w:rPr>
        <w:t>5</w:t>
      </w:r>
      <w:r>
        <w:t>0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8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o</w:t>
      </w:r>
      <w:r>
        <w:t>n</w:t>
      </w:r>
      <w:r>
        <w:rPr>
          <w:spacing w:val="9"/>
        </w:rPr>
        <w:t xml:space="preserve"> </w:t>
      </w:r>
      <w:r>
        <w:t>líce</w:t>
      </w:r>
      <w:r>
        <w:rPr>
          <w:spacing w:val="8"/>
        </w:rPr>
        <w:t xml:space="preserve"> </w:t>
      </w:r>
      <w:r>
        <w:t>10:</w:t>
      </w:r>
      <w:r>
        <w:rPr>
          <w:spacing w:val="-2"/>
        </w:rPr>
        <w:t>1</w:t>
      </w:r>
      <w:r>
        <w:t>,</w:t>
      </w:r>
      <w:r>
        <w:rPr>
          <w:spacing w:val="8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</w:t>
      </w:r>
      <w:r>
        <w:rPr>
          <w:spacing w:val="9"/>
        </w:rPr>
        <w:t xml:space="preserve"> </w:t>
      </w:r>
      <w:r>
        <w:t>bude</w:t>
      </w:r>
      <w:r>
        <w:rPr>
          <w:spacing w:val="7"/>
        </w:rPr>
        <w:t xml:space="preserve"> </w:t>
      </w:r>
      <w:r>
        <w:t>před</w:t>
      </w:r>
      <w:r>
        <w:rPr>
          <w:spacing w:val="1"/>
        </w:rPr>
        <w:t>s</w:t>
      </w:r>
      <w:r>
        <w:t>a</w:t>
      </w:r>
      <w:r>
        <w:rPr>
          <w:spacing w:val="-5"/>
        </w:rPr>
        <w:t>z</w:t>
      </w:r>
      <w:r>
        <w:t>en</w:t>
      </w:r>
      <w:r>
        <w:rPr>
          <w:spacing w:val="6"/>
        </w:rPr>
        <w:t xml:space="preserve"> </w:t>
      </w:r>
      <w:r>
        <w:t>do</w:t>
      </w:r>
      <w:r>
        <w:rPr>
          <w:spacing w:val="5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5"/>
        </w:rPr>
        <w:t>z</w:t>
      </w:r>
      <w:r>
        <w:t>ad</w:t>
      </w:r>
      <w:r>
        <w:rPr>
          <w:spacing w:val="-2"/>
        </w:rPr>
        <w:t>l</w:t>
      </w:r>
      <w:r>
        <w:t>á</w:t>
      </w:r>
      <w:r>
        <w:rPr>
          <w:spacing w:val="-5"/>
        </w:rPr>
        <w:t>ž</w:t>
      </w:r>
      <w:r>
        <w:t>děn.</w:t>
      </w:r>
      <w:r>
        <w:rPr>
          <w:spacing w:val="6"/>
        </w:rPr>
        <w:t xml:space="preserve"> </w:t>
      </w:r>
      <w:r>
        <w:t>Zá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é</w:t>
      </w:r>
      <w:r>
        <w:rPr>
          <w:spacing w:val="6"/>
        </w:rPr>
        <w:t xml:space="preserve"> </w:t>
      </w:r>
      <w:r>
        <w:t>pasy</w:t>
      </w:r>
      <w:r>
        <w:rPr>
          <w:spacing w:val="2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a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eny</w:t>
      </w:r>
      <w:r>
        <w:rPr>
          <w:spacing w:val="-12"/>
        </w:rPr>
        <w:t xml:space="preserve"> </w:t>
      </w:r>
      <w:r>
        <w:t>100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-1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tu</w:t>
      </w:r>
      <w:r>
        <w:rPr>
          <w:spacing w:val="-5"/>
        </w:rPr>
        <w:t xml:space="preserve"> </w:t>
      </w:r>
      <w:r>
        <w:t>d</w:t>
      </w:r>
      <w:r>
        <w:rPr>
          <w:spacing w:val="-2"/>
        </w:rPr>
        <w:t>n</w:t>
      </w:r>
      <w:r>
        <w:t>a.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-5"/>
        </w:rPr>
        <w:t xml:space="preserve"> </w:t>
      </w:r>
      <w:r>
        <w:t>u</w:t>
      </w:r>
      <w:r>
        <w:rPr>
          <w:spacing w:val="-5"/>
        </w:rPr>
        <w:t xml:space="preserve"> </w:t>
      </w:r>
      <w:r>
        <w:t>bu</w:t>
      </w:r>
      <w:r>
        <w:rPr>
          <w:spacing w:val="-2"/>
        </w:rPr>
        <w:t>d</w:t>
      </w:r>
      <w:r>
        <w:t>ov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3"/>
        </w:rPr>
        <w:t>lávky</w:t>
      </w:r>
      <w:r>
        <w:rPr>
          <w:spacing w:val="-5"/>
        </w:rPr>
        <w:t xml:space="preserve"> </w:t>
      </w:r>
      <w:r>
        <w:t>bude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3"/>
        </w:rPr>
        <w:t>k</w:t>
      </w:r>
      <w:r>
        <w:t>op</w:t>
      </w:r>
      <w:r>
        <w:rPr>
          <w:spacing w:val="-6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-5"/>
        </w:rPr>
        <w:t>ž</w:t>
      </w:r>
      <w:r>
        <w:t>en</w:t>
      </w:r>
      <w:r>
        <w:rPr>
          <w:spacing w:val="-8"/>
        </w:rPr>
        <w:t>ý</w:t>
      </w:r>
      <w:r>
        <w:t>.</w:t>
      </w:r>
    </w:p>
    <w:p w:rsidR="00FD5AE2" w:rsidRDefault="00FD5AE2" w:rsidP="00FD5AE2">
      <w:pPr>
        <w:pStyle w:val="Zkladntext"/>
        <w:kinsoku w:val="0"/>
        <w:overflowPunct w:val="0"/>
        <w:spacing w:before="24" w:line="348" w:lineRule="exact"/>
      </w:pPr>
      <w:r>
        <w:t>Figura</w:t>
      </w:r>
      <w:r>
        <w:rPr>
          <w:spacing w:val="13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ny</w:t>
      </w:r>
      <w:r>
        <w:rPr>
          <w:spacing w:val="8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paty</w:t>
      </w:r>
      <w:r>
        <w:rPr>
          <w:spacing w:val="8"/>
        </w:rPr>
        <w:t xml:space="preserve"> </w:t>
      </w:r>
      <w:r>
        <w:t>(</w:t>
      </w:r>
      <w:r>
        <w:rPr>
          <w:spacing w:val="-3"/>
        </w:rPr>
        <w:t>z</w:t>
      </w:r>
      <w:r>
        <w:t>apuštěná</w:t>
      </w:r>
      <w:r>
        <w:rPr>
          <w:spacing w:val="14"/>
        </w:rPr>
        <w:t xml:space="preserve"> </w:t>
      </w:r>
      <w:r>
        <w:t>pat</w:t>
      </w:r>
      <w:r>
        <w:rPr>
          <w:spacing w:val="-2"/>
        </w:rPr>
        <w:t>a</w:t>
      </w:r>
      <w:r>
        <w:t>)</w:t>
      </w:r>
      <w:r>
        <w:rPr>
          <w:spacing w:val="15"/>
        </w:rPr>
        <w:t xml:space="preserve"> </w:t>
      </w:r>
      <w:r>
        <w:t>bude</w:t>
      </w:r>
      <w:r>
        <w:rPr>
          <w:spacing w:val="13"/>
        </w:rPr>
        <w:t xml:space="preserve"> </w:t>
      </w:r>
      <w:r>
        <w:t>prov</w:t>
      </w:r>
      <w:r>
        <w:rPr>
          <w:spacing w:val="-2"/>
        </w:rPr>
        <w:t>á</w:t>
      </w:r>
      <w:r>
        <w:t>děna</w:t>
      </w:r>
      <w:r>
        <w:rPr>
          <w:spacing w:val="13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14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14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tl</w:t>
      </w:r>
      <w:r>
        <w:rPr>
          <w:spacing w:val="-2"/>
        </w:rPr>
        <w:t>.</w:t>
      </w:r>
      <w:r>
        <w:t>40÷60</w:t>
      </w:r>
    </w:p>
    <w:p w:rsidR="00FD5AE2" w:rsidRDefault="00FD5AE2" w:rsidP="00FD5AE2">
      <w:pPr>
        <w:pStyle w:val="Zkladntext"/>
        <w:kinsoku w:val="0"/>
        <w:overflowPunct w:val="0"/>
        <w:spacing w:line="201" w:lineRule="exact"/>
        <w:ind w:right="6108"/>
        <w:jc w:val="both"/>
      </w:pPr>
      <w:r>
        <w:rPr>
          <w:spacing w:val="1"/>
        </w:rPr>
        <w:t>c</w:t>
      </w:r>
      <w:r>
        <w:t>m v</w:t>
      </w:r>
      <w:r>
        <w:rPr>
          <w:spacing w:val="-6"/>
        </w:rPr>
        <w:t xml:space="preserve"> </w:t>
      </w:r>
      <w:r>
        <w:t>patě</w:t>
      </w:r>
      <w:r>
        <w:rPr>
          <w:spacing w:val="-5"/>
        </w:rPr>
        <w:t xml:space="preserve"> </w:t>
      </w:r>
      <w:r>
        <w:t>svah</w:t>
      </w:r>
      <w:r>
        <w:rPr>
          <w:spacing w:val="-2"/>
        </w:rPr>
        <w:t>u</w:t>
      </w:r>
      <w:r>
        <w:t>,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t>e</w:t>
      </w:r>
      <w:r>
        <w:rPr>
          <w:spacing w:val="-4"/>
        </w:rPr>
        <w:t xml:space="preserve"> </w:t>
      </w:r>
      <w:r>
        <w:t>1,2</w:t>
      </w:r>
      <w:r>
        <w:rPr>
          <w:spacing w:val="-6"/>
        </w:rPr>
        <w:t xml:space="preserve"> </w:t>
      </w:r>
      <w:r>
        <w:t>m na</w:t>
      </w:r>
      <w:r>
        <w:rPr>
          <w:spacing w:val="-2"/>
        </w:rPr>
        <w:t>d</w:t>
      </w:r>
      <w:r>
        <w:t>e</w:t>
      </w:r>
      <w:r>
        <w:rPr>
          <w:spacing w:val="-4"/>
        </w:rPr>
        <w:t xml:space="preserve"> </w:t>
      </w:r>
      <w:r>
        <w:t>d</w:t>
      </w:r>
      <w:r>
        <w:rPr>
          <w:spacing w:val="-2"/>
        </w:rPr>
        <w:t>n</w:t>
      </w:r>
      <w:r>
        <w:t>o.</w:t>
      </w:r>
    </w:p>
    <w:p w:rsidR="00FD5AE2" w:rsidRDefault="00FD5AE2" w:rsidP="00FD5AE2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FD5AE2" w:rsidRDefault="00FD5AE2" w:rsidP="00FD5AE2">
      <w:pPr>
        <w:pStyle w:val="Zkladntext"/>
        <w:kinsoku w:val="0"/>
        <w:overflowPunct w:val="0"/>
        <w:spacing w:line="228" w:lineRule="exact"/>
        <w:ind w:right="73"/>
      </w:pPr>
      <w:r>
        <w:t>Zaji</w:t>
      </w:r>
      <w:r>
        <w:rPr>
          <w:spacing w:val="1"/>
        </w:rPr>
        <w:t>š</w:t>
      </w:r>
      <w:r>
        <w:t>tění</w:t>
      </w:r>
      <w:r>
        <w:rPr>
          <w:spacing w:val="41"/>
        </w:rPr>
        <w:t xml:space="preserve"> </w:t>
      </w:r>
      <w:r>
        <w:t>dna</w:t>
      </w:r>
      <w:r>
        <w:rPr>
          <w:spacing w:val="40"/>
        </w:rPr>
        <w:t xml:space="preserve"> </w:t>
      </w:r>
      <w:r>
        <w:rPr>
          <w:spacing w:val="1"/>
        </w:rPr>
        <w:t>s</w:t>
      </w:r>
      <w:r>
        <w:t>tab</w:t>
      </w:r>
      <w:r>
        <w:rPr>
          <w:spacing w:val="-2"/>
        </w:rPr>
        <w:t>i</w:t>
      </w:r>
      <w:r>
        <w:t>l</w:t>
      </w:r>
      <w:r>
        <w:rPr>
          <w:spacing w:val="-3"/>
        </w:rPr>
        <w:t>i</w:t>
      </w:r>
      <w:r>
        <w:rPr>
          <w:spacing w:val="-5"/>
        </w:rPr>
        <w:t>z</w:t>
      </w:r>
      <w:r>
        <w:t>ační</w:t>
      </w:r>
      <w:r>
        <w:rPr>
          <w:spacing w:val="4"/>
        </w:rPr>
        <w:t>m</w:t>
      </w:r>
      <w:r>
        <w:t>i</w:t>
      </w:r>
      <w:r>
        <w:rPr>
          <w:spacing w:val="39"/>
        </w:rPr>
        <w:t xml:space="preserve"> </w:t>
      </w:r>
      <w:r>
        <w:t>prahy</w:t>
      </w:r>
      <w:r>
        <w:rPr>
          <w:spacing w:val="34"/>
        </w:rPr>
        <w:t xml:space="preserve"> </w:t>
      </w:r>
      <w:r>
        <w:t>bude</w:t>
      </w:r>
      <w:r>
        <w:rPr>
          <w:spacing w:val="39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3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do</w:t>
      </w:r>
      <w:r>
        <w:rPr>
          <w:spacing w:val="-2"/>
        </w:rPr>
        <w:t>l</w:t>
      </w:r>
      <w:r>
        <w:t>ním</w:t>
      </w:r>
      <w:r>
        <w:rPr>
          <w:spacing w:val="43"/>
        </w:rPr>
        <w:t xml:space="preserve"> </w:t>
      </w:r>
      <w:r>
        <w:t>úse</w:t>
      </w:r>
      <w:r>
        <w:rPr>
          <w:spacing w:val="4"/>
        </w:rPr>
        <w:t>k</w:t>
      </w:r>
      <w:r>
        <w:t>u,</w:t>
      </w:r>
      <w:r>
        <w:rPr>
          <w:spacing w:val="40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41"/>
        </w:rPr>
        <w:t xml:space="preserve"> </w:t>
      </w:r>
      <w:r>
        <w:t>nad</w:t>
      </w:r>
      <w:r>
        <w:rPr>
          <w:spacing w:val="3"/>
        </w:rPr>
        <w:t>m</w:t>
      </w:r>
      <w:r>
        <w:t>ěrně</w:t>
      </w:r>
      <w:r>
        <w:rPr>
          <w:spacing w:val="39"/>
        </w:rPr>
        <w:t xml:space="preserve"> </w:t>
      </w:r>
      <w:r>
        <w:t>erodo</w:t>
      </w:r>
      <w:r>
        <w:rPr>
          <w:spacing w:val="-2"/>
        </w:rPr>
        <w:t>v</w:t>
      </w:r>
      <w:r>
        <w:t>ané</w:t>
      </w:r>
      <w:r>
        <w:rPr>
          <w:spacing w:val="-2"/>
        </w:rPr>
        <w:t>h</w:t>
      </w:r>
      <w:r>
        <w:t>o</w:t>
      </w:r>
      <w:r>
        <w:rPr>
          <w:spacing w:val="40"/>
        </w:rPr>
        <w:t xml:space="preserve"> </w:t>
      </w:r>
      <w:r>
        <w:t xml:space="preserve">dna a v horní části úseku, v místě přechodu </w:t>
      </w:r>
      <w:r w:rsidR="00604F6B">
        <w:t xml:space="preserve">opevnění levého břehu z </w:t>
      </w:r>
      <w:r>
        <w:t>pevného na pružné .</w:t>
      </w:r>
      <w:r>
        <w:rPr>
          <w:w w:val="99"/>
        </w:rPr>
        <w:t xml:space="preserve"> </w:t>
      </w:r>
      <w:r>
        <w:t>V</w:t>
      </w:r>
      <w:r>
        <w:rPr>
          <w:spacing w:val="-8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-7"/>
        </w:rPr>
        <w:t xml:space="preserve"> </w:t>
      </w:r>
      <w:r>
        <w:t>v</w:t>
      </w:r>
      <w:r>
        <w:rPr>
          <w:spacing w:val="-8"/>
        </w:rPr>
        <w:t>ý</w:t>
      </w:r>
      <w:r>
        <w:t>ra</w:t>
      </w:r>
      <w:r>
        <w:rPr>
          <w:spacing w:val="-5"/>
        </w:rPr>
        <w:t>z</w:t>
      </w:r>
      <w:r>
        <w:t>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6"/>
        </w:rPr>
        <w:t xml:space="preserve"> </w:t>
      </w:r>
      <w:r>
        <w:t>o</w:t>
      </w:r>
      <w:r>
        <w:rPr>
          <w:spacing w:val="-2"/>
        </w:rPr>
        <w:t>b</w:t>
      </w:r>
      <w:r>
        <w:t>l</w:t>
      </w:r>
      <w:r>
        <w:rPr>
          <w:spacing w:val="-2"/>
        </w:rPr>
        <w:t>o</w:t>
      </w:r>
      <w:r>
        <w:t>u</w:t>
      </w:r>
      <w:r>
        <w:rPr>
          <w:spacing w:val="3"/>
        </w:rPr>
        <w:t>k</w:t>
      </w:r>
      <w:r>
        <w:t>ů</w:t>
      </w:r>
      <w:r>
        <w:rPr>
          <w:spacing w:val="-7"/>
        </w:rPr>
        <w:t xml:space="preserve"> </w:t>
      </w:r>
      <w:r>
        <w:t>b</w:t>
      </w:r>
      <w:r>
        <w:rPr>
          <w:spacing w:val="-2"/>
        </w:rPr>
        <w:t>u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u</w:t>
      </w:r>
      <w:r>
        <w:t>prav</w:t>
      </w:r>
      <w:r>
        <w:rPr>
          <w:spacing w:val="-2"/>
        </w:rPr>
        <w:t>e</w:t>
      </w:r>
      <w:r>
        <w:t>n</w:t>
      </w:r>
      <w:r>
        <w:rPr>
          <w:spacing w:val="-7"/>
        </w:rPr>
        <w:t xml:space="preserve"> </w:t>
      </w:r>
      <w:r>
        <w:t>příčný</w:t>
      </w:r>
      <w:r>
        <w:rPr>
          <w:spacing w:val="-11"/>
        </w:rPr>
        <w:t xml:space="preserve"> </w:t>
      </w:r>
      <w:r>
        <w:t>s</w:t>
      </w:r>
      <w:r>
        <w:rPr>
          <w:spacing w:val="4"/>
        </w:rPr>
        <w:t>k</w:t>
      </w:r>
      <w:r>
        <w:t>l</w:t>
      </w:r>
      <w:r>
        <w:rPr>
          <w:spacing w:val="-2"/>
        </w:rPr>
        <w:t>o</w:t>
      </w:r>
      <w:r>
        <w:t>n</w:t>
      </w:r>
      <w:r>
        <w:rPr>
          <w:spacing w:val="-6"/>
        </w:rPr>
        <w:t xml:space="preserve"> </w:t>
      </w:r>
      <w:r>
        <w:t>d</w:t>
      </w:r>
      <w:r>
        <w:rPr>
          <w:spacing w:val="-2"/>
        </w:rPr>
        <w:t>n</w:t>
      </w:r>
      <w:r>
        <w:t>a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t>e</w:t>
      </w:r>
      <w:r>
        <w:rPr>
          <w:spacing w:val="-7"/>
        </w:rPr>
        <w:t xml:space="preserve"> </w:t>
      </w:r>
      <w:r>
        <w:t>s</w:t>
      </w:r>
      <w:r>
        <w:rPr>
          <w:spacing w:val="5"/>
        </w:rPr>
        <w:t>m</w:t>
      </w:r>
      <w:r>
        <w:t>ěru</w:t>
      </w:r>
      <w:r>
        <w:rPr>
          <w:spacing w:val="-6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rPr>
          <w:spacing w:val="2"/>
        </w:rPr>
        <w:t>k</w:t>
      </w:r>
      <w:r>
        <w:t>on</w:t>
      </w:r>
      <w:r>
        <w:rPr>
          <w:spacing w:val="-2"/>
        </w:rPr>
        <w:t>v</w:t>
      </w:r>
      <w:r>
        <w:t>exního</w:t>
      </w:r>
      <w:r>
        <w:rPr>
          <w:spacing w:val="-6"/>
        </w:rPr>
        <w:t xml:space="preserve"> </w:t>
      </w:r>
      <w:r>
        <w:rPr>
          <w:spacing w:val="3"/>
        </w:rPr>
        <w:t>k</w:t>
      </w:r>
      <w:r>
        <w:t>e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on</w:t>
      </w:r>
      <w:r>
        <w:rPr>
          <w:spacing w:val="2"/>
        </w:rPr>
        <w:t>k</w:t>
      </w:r>
      <w:r>
        <w:t>á</w:t>
      </w:r>
      <w:r>
        <w:rPr>
          <w:spacing w:val="-2"/>
        </w:rPr>
        <w:t>v</w:t>
      </w:r>
      <w:r>
        <w:t>ní</w:t>
      </w:r>
      <w:r>
        <w:rPr>
          <w:spacing w:val="3"/>
        </w:rPr>
        <w:t>m</w:t>
      </w:r>
      <w:r>
        <w:t>u</w:t>
      </w:r>
      <w:r>
        <w:rPr>
          <w:spacing w:val="-7"/>
        </w:rPr>
        <w:t xml:space="preserve"> </w:t>
      </w:r>
      <w:r>
        <w:t>břehu.</w:t>
      </w:r>
    </w:p>
    <w:p w:rsidR="00FD5AE2" w:rsidRDefault="00FD5AE2" w:rsidP="00FD5AE2">
      <w:pPr>
        <w:kinsoku w:val="0"/>
        <w:overflowPunct w:val="0"/>
        <w:spacing w:after="100" w:afterAutospacing="1"/>
        <w:ind w:right="45"/>
        <w:jc w:val="both"/>
        <w:rPr>
          <w:rFonts w:ascii="Arial" w:hAnsi="Arial" w:cs="Arial"/>
          <w:sz w:val="20"/>
          <w:szCs w:val="20"/>
        </w:rPr>
      </w:pPr>
    </w:p>
    <w:p w:rsidR="00FD5AE2" w:rsidRDefault="00FD5AE2" w:rsidP="00FD5AE2">
      <w:pPr>
        <w:kinsoku w:val="0"/>
        <w:overflowPunct w:val="0"/>
        <w:spacing w:after="100" w:afterAutospacing="1"/>
        <w:ind w:right="45"/>
        <w:jc w:val="both"/>
        <w:rPr>
          <w:rFonts w:ascii="Arial" w:hAnsi="Arial" w:cs="Arial"/>
          <w:sz w:val="20"/>
          <w:szCs w:val="20"/>
        </w:rPr>
      </w:pPr>
      <w:r w:rsidRPr="00387E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Dispozice</w:t>
      </w:r>
      <w:r w:rsidRPr="00BF11FB">
        <w:rPr>
          <w:rFonts w:ascii="Arial" w:hAnsi="Arial" w:cs="Arial"/>
          <w:sz w:val="20"/>
          <w:szCs w:val="20"/>
        </w:rPr>
        <w:t xml:space="preserve"> je dána stávajícím tvarem</w:t>
      </w:r>
      <w:r>
        <w:rPr>
          <w:rFonts w:ascii="Arial" w:hAnsi="Arial" w:cs="Arial"/>
          <w:sz w:val="20"/>
          <w:szCs w:val="20"/>
        </w:rPr>
        <w:t xml:space="preserve"> a polohou</w:t>
      </w:r>
      <w:r w:rsidRPr="00BF11FB">
        <w:rPr>
          <w:rFonts w:ascii="Arial" w:hAnsi="Arial" w:cs="Arial"/>
          <w:sz w:val="20"/>
          <w:szCs w:val="20"/>
        </w:rPr>
        <w:t xml:space="preserve"> koryta</w:t>
      </w:r>
      <w:r>
        <w:rPr>
          <w:rFonts w:ascii="Arial" w:hAnsi="Arial" w:cs="Arial"/>
          <w:sz w:val="20"/>
          <w:szCs w:val="20"/>
        </w:rPr>
        <w:t>.</w:t>
      </w:r>
    </w:p>
    <w:p w:rsidR="00FD5AE2" w:rsidRDefault="00FD5AE2" w:rsidP="00FD5AE2">
      <w:pPr>
        <w:pStyle w:val="Nadpis3"/>
        <w:kinsoku w:val="0"/>
        <w:overflowPunct w:val="0"/>
        <w:ind w:right="43"/>
        <w:jc w:val="both"/>
        <w:rPr>
          <w:sz w:val="20"/>
          <w:szCs w:val="20"/>
        </w:rPr>
      </w:pPr>
    </w:p>
    <w:p w:rsidR="00604F6B" w:rsidRDefault="00604F6B" w:rsidP="00604F6B">
      <w:pPr>
        <w:pStyle w:val="Nadpis3"/>
        <w:kinsoku w:val="0"/>
        <w:overflowPunct w:val="0"/>
        <w:ind w:right="5186"/>
        <w:jc w:val="both"/>
        <w:rPr>
          <w:b w:val="0"/>
          <w:bCs w:val="0"/>
        </w:rPr>
      </w:pPr>
      <w:r>
        <w:t>Sta</w:t>
      </w:r>
      <w:r>
        <w:rPr>
          <w:spacing w:val="-4"/>
        </w:rPr>
        <w:t>v</w:t>
      </w:r>
      <w:r>
        <w:t xml:space="preserve">ba </w:t>
      </w:r>
      <w:r>
        <w:rPr>
          <w:spacing w:val="-2"/>
        </w:rPr>
        <w:t>j</w:t>
      </w:r>
      <w:r>
        <w:t xml:space="preserve">e </w:t>
      </w:r>
      <w:r>
        <w:rPr>
          <w:spacing w:val="1"/>
        </w:rPr>
        <w:t>t</w:t>
      </w:r>
      <w:r>
        <w:rPr>
          <w:spacing w:val="-3"/>
        </w:rPr>
        <w:t>v</w:t>
      </w:r>
      <w:r>
        <w:t xml:space="preserve">ořena </w:t>
      </w:r>
      <w:r>
        <w:rPr>
          <w:spacing w:val="-1"/>
        </w:rPr>
        <w:t>č</w:t>
      </w:r>
      <w:r>
        <w:t>t</w:t>
      </w:r>
      <w:r>
        <w:rPr>
          <w:spacing w:val="-5"/>
        </w:rPr>
        <w:t>y</w:t>
      </w:r>
      <w:r>
        <w:t>řmi</w:t>
      </w:r>
      <w:r>
        <w:rPr>
          <w:spacing w:val="3"/>
        </w:rPr>
        <w:t xml:space="preserve"> </w:t>
      </w:r>
      <w:r>
        <w:t>sta</w:t>
      </w:r>
      <w:r>
        <w:rPr>
          <w:spacing w:val="-3"/>
        </w:rPr>
        <w:t>v</w:t>
      </w:r>
      <w:r>
        <w:t>eb</w:t>
      </w:r>
      <w:r>
        <w:rPr>
          <w:spacing w:val="-2"/>
        </w:rPr>
        <w:t>n</w:t>
      </w:r>
      <w:r>
        <w:t>í</w:t>
      </w:r>
      <w:r>
        <w:rPr>
          <w:spacing w:val="1"/>
        </w:rPr>
        <w:t>m</w:t>
      </w:r>
      <w:r>
        <w:t>i</w:t>
      </w:r>
      <w:r>
        <w:rPr>
          <w:spacing w:val="2"/>
        </w:rPr>
        <w:t xml:space="preserve"> </w:t>
      </w:r>
      <w:r>
        <w:t>ob</w:t>
      </w:r>
      <w:r>
        <w:rPr>
          <w:spacing w:val="-3"/>
        </w:rPr>
        <w:t>j</w:t>
      </w:r>
      <w:r>
        <w:t>ekt</w:t>
      </w:r>
      <w:r>
        <w:rPr>
          <w:spacing w:val="-5"/>
        </w:rPr>
        <w:t>y</w:t>
      </w:r>
      <w:r>
        <w:t>:</w:t>
      </w:r>
    </w:p>
    <w:p w:rsidR="00604F6B" w:rsidRDefault="00604F6B" w:rsidP="00604F6B">
      <w:pPr>
        <w:kinsoku w:val="0"/>
        <w:overflowPunct w:val="0"/>
        <w:spacing w:before="8" w:line="120" w:lineRule="exact"/>
        <w:rPr>
          <w:sz w:val="12"/>
          <w:szCs w:val="12"/>
        </w:rPr>
      </w:pPr>
    </w:p>
    <w:p w:rsidR="00604F6B" w:rsidRDefault="00604F6B" w:rsidP="00604F6B">
      <w:pPr>
        <w:pStyle w:val="Nadpis5"/>
        <w:kinsoku w:val="0"/>
        <w:overflowPunct w:val="0"/>
        <w:spacing w:line="285" w:lineRule="auto"/>
        <w:ind w:right="5992"/>
        <w:rPr>
          <w:b w:val="0"/>
          <w:bCs w:val="0"/>
        </w:rPr>
      </w:pPr>
      <w:r>
        <w:t>SO</w:t>
      </w:r>
      <w:r>
        <w:rPr>
          <w:spacing w:val="-6"/>
        </w:rPr>
        <w:t xml:space="preserve"> </w:t>
      </w:r>
      <w:r>
        <w:t>01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Rekons</w:t>
      </w:r>
      <w:r>
        <w:rPr>
          <w:spacing w:val="1"/>
        </w:rPr>
        <w:t>t</w:t>
      </w:r>
      <w:r>
        <w:rPr>
          <w:spacing w:val="-1"/>
        </w:rPr>
        <w:t>r</w:t>
      </w:r>
      <w:r>
        <w:t>ukce</w:t>
      </w:r>
      <w:r>
        <w:rPr>
          <w:spacing w:val="-6"/>
        </w:rPr>
        <w:t xml:space="preserve"> </w:t>
      </w:r>
      <w:r>
        <w:t>LB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2"/>
        </w:rPr>
        <w:t>P</w:t>
      </w:r>
      <w:r>
        <w:t>B</w:t>
      </w:r>
      <w:r>
        <w:rPr>
          <w:spacing w:val="-6"/>
        </w:rPr>
        <w:t xml:space="preserve"> </w:t>
      </w:r>
      <w:r>
        <w:t>o</w:t>
      </w:r>
      <w:r>
        <w:rPr>
          <w:spacing w:val="1"/>
        </w:rPr>
        <w:t>p</w:t>
      </w:r>
      <w:r>
        <w:t>e</w:t>
      </w:r>
      <w:r>
        <w:rPr>
          <w:spacing w:val="1"/>
        </w:rPr>
        <w:t>v</w:t>
      </w:r>
      <w:r>
        <w:t>nění</w:t>
      </w:r>
      <w:r>
        <w:rPr>
          <w:w w:val="99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rPr>
          <w:spacing w:val="-1"/>
        </w:rPr>
        <w:t>0</w:t>
      </w:r>
      <w:r>
        <w:t>2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>p</w:t>
      </w:r>
      <w:r>
        <w:t>rava</w:t>
      </w:r>
      <w:r>
        <w:rPr>
          <w:spacing w:val="-4"/>
        </w:rPr>
        <w:t xml:space="preserve"> </w:t>
      </w:r>
      <w:r>
        <w:t>LB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2"/>
        </w:rPr>
        <w:t>P</w:t>
      </w:r>
      <w:r>
        <w:t>B</w:t>
      </w:r>
      <w:r>
        <w:rPr>
          <w:spacing w:val="-4"/>
        </w:rPr>
        <w:t xml:space="preserve"> </w:t>
      </w:r>
      <w:r>
        <w:rPr>
          <w:spacing w:val="1"/>
        </w:rPr>
        <w:t>z</w:t>
      </w:r>
      <w:r>
        <w:t>di</w:t>
      </w:r>
    </w:p>
    <w:p w:rsidR="00604F6B" w:rsidRDefault="00604F6B" w:rsidP="00604F6B">
      <w:pPr>
        <w:kinsoku w:val="0"/>
        <w:overflowPunct w:val="0"/>
        <w:spacing w:before="1" w:line="285" w:lineRule="auto"/>
        <w:ind w:left="119" w:right="657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0</w:t>
      </w:r>
      <w:r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Stabilizace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ni</w:t>
      </w:r>
      <w:r>
        <w:rPr>
          <w:rFonts w:ascii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elety</w:t>
      </w:r>
      <w:r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</w:t>
      </w:r>
      <w:r>
        <w:rPr>
          <w:rFonts w:ascii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w w:val="99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SO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0</w:t>
      </w:r>
      <w:r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</w:t>
      </w:r>
      <w:r>
        <w:rPr>
          <w:rFonts w:ascii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ge</w:t>
      </w:r>
      <w:r>
        <w:rPr>
          <w:rFonts w:ascii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ační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úpra</w:t>
      </w:r>
      <w:r>
        <w:rPr>
          <w:rFonts w:ascii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y</w:t>
      </w:r>
    </w:p>
    <w:p w:rsidR="00FD5AE2" w:rsidRDefault="00FD5AE2" w:rsidP="00FD5AE2">
      <w:pPr>
        <w:kinsoku w:val="0"/>
        <w:overflowPunct w:val="0"/>
        <w:spacing w:before="9" w:line="110" w:lineRule="exact"/>
        <w:ind w:right="43"/>
        <w:rPr>
          <w:sz w:val="11"/>
          <w:szCs w:val="11"/>
        </w:rPr>
      </w:pPr>
    </w:p>
    <w:p w:rsidR="00FD5AE2" w:rsidRDefault="00FD5AE2" w:rsidP="00FD5AE2">
      <w:pPr>
        <w:pStyle w:val="Zkladntext"/>
        <w:kinsoku w:val="0"/>
        <w:overflowPunct w:val="0"/>
        <w:spacing w:line="228" w:lineRule="exact"/>
        <w:ind w:right="43"/>
        <w:jc w:val="both"/>
      </w:pPr>
      <w:r>
        <w:t>Re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23"/>
        </w:rPr>
        <w:t xml:space="preserve"> </w:t>
      </w:r>
      <w:r>
        <w:rPr>
          <w:spacing w:val="-5"/>
        </w:rPr>
        <w:t>z</w:t>
      </w:r>
      <w:r>
        <w:t>dí</w:t>
      </w:r>
      <w:r>
        <w:rPr>
          <w:spacing w:val="22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l</w:t>
      </w:r>
      <w:r>
        <w:rPr>
          <w:spacing w:val="-2"/>
        </w:rPr>
        <w:t>e</w:t>
      </w:r>
      <w:r>
        <w:t>v</w:t>
      </w:r>
      <w:r>
        <w:rPr>
          <w:spacing w:val="-2"/>
        </w:rPr>
        <w:t>é</w:t>
      </w:r>
      <w:r>
        <w:t>m</w:t>
      </w:r>
      <w:r>
        <w:rPr>
          <w:spacing w:val="26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prav</w:t>
      </w:r>
      <w:r>
        <w:rPr>
          <w:spacing w:val="-2"/>
        </w:rPr>
        <w:t>é</w:t>
      </w:r>
      <w:r>
        <w:t>m</w:t>
      </w:r>
      <w:r>
        <w:rPr>
          <w:spacing w:val="27"/>
        </w:rPr>
        <w:t xml:space="preserve"> </w:t>
      </w:r>
      <w:r>
        <w:t>břehu,</w:t>
      </w:r>
      <w:r>
        <w:rPr>
          <w:spacing w:val="21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na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l</w:t>
      </w:r>
      <w:r>
        <w:rPr>
          <w:spacing w:val="-2"/>
        </w:rPr>
        <w:t>e</w:t>
      </w:r>
      <w:r>
        <w:t>v</w:t>
      </w:r>
      <w:r>
        <w:rPr>
          <w:spacing w:val="-2"/>
        </w:rPr>
        <w:t>é</w:t>
      </w:r>
      <w:r>
        <w:t>m</w:t>
      </w:r>
      <w:r>
        <w:rPr>
          <w:spacing w:val="27"/>
        </w:rPr>
        <w:t xml:space="preserve"> </w:t>
      </w:r>
      <w:r>
        <w:t>břeh</w:t>
      </w:r>
      <w:r>
        <w:rPr>
          <w:spacing w:val="-1"/>
        </w:rPr>
        <w:t>u</w:t>
      </w:r>
      <w:r>
        <w:t>,</w:t>
      </w:r>
      <w:r>
        <w:rPr>
          <w:spacing w:val="22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21"/>
        </w:rPr>
        <w:t xml:space="preserve"> </w:t>
      </w:r>
      <w:r>
        <w:t>dna.</w:t>
      </w:r>
      <w:r>
        <w:rPr>
          <w:spacing w:val="21"/>
        </w:rPr>
        <w:t xml:space="preserve"> </w:t>
      </w:r>
      <w:r>
        <w:t>S</w:t>
      </w:r>
      <w:r>
        <w:rPr>
          <w:spacing w:val="-2"/>
        </w:rPr>
        <w:t>o</w:t>
      </w:r>
      <w:r>
        <w:t>u</w:t>
      </w:r>
      <w:r>
        <w:rPr>
          <w:spacing w:val="-2"/>
        </w:rPr>
        <w:t>v</w:t>
      </w:r>
      <w:r>
        <w:t>ise</w:t>
      </w:r>
      <w:r>
        <w:rPr>
          <w:spacing w:val="1"/>
        </w:rPr>
        <w:t>j</w:t>
      </w:r>
      <w:r>
        <w:t>ící</w:t>
      </w:r>
      <w:r>
        <w:rPr>
          <w:spacing w:val="23"/>
        </w:rPr>
        <w:t xml:space="preserve"> </w:t>
      </w:r>
      <w:r>
        <w:t>opra</w:t>
      </w:r>
      <w:r>
        <w:rPr>
          <w:spacing w:val="-2"/>
        </w:rPr>
        <w:t>v</w:t>
      </w:r>
      <w:r>
        <w:t>a</w:t>
      </w:r>
      <w:r>
        <w:rPr>
          <w:w w:val="99"/>
        </w:rPr>
        <w:t xml:space="preserve"> </w:t>
      </w:r>
      <w:r>
        <w:t>dotčen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40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41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op</w:t>
      </w:r>
      <w:r>
        <w:rPr>
          <w:spacing w:val="-2"/>
        </w:rPr>
        <w:t>l</w:t>
      </w:r>
      <w:r>
        <w:t>ocení,</w:t>
      </w:r>
      <w:r>
        <w:rPr>
          <w:spacing w:val="41"/>
        </w:rPr>
        <w:t xml:space="preserve"> </w:t>
      </w:r>
      <w:r>
        <w:t>případné</w:t>
      </w:r>
      <w:r>
        <w:rPr>
          <w:spacing w:val="40"/>
        </w:rPr>
        <w:t xml:space="preserve"> </w:t>
      </w:r>
      <w:r>
        <w:t>pře</w:t>
      </w:r>
      <w:r>
        <w:rPr>
          <w:spacing w:val="1"/>
        </w:rPr>
        <w:t>s</w:t>
      </w:r>
      <w:r>
        <w:t>a</w:t>
      </w:r>
      <w:r>
        <w:rPr>
          <w:spacing w:val="-5"/>
        </w:rPr>
        <w:t>z</w:t>
      </w:r>
      <w:r>
        <w:t>ení</w:t>
      </w:r>
      <w:r>
        <w:rPr>
          <w:spacing w:val="40"/>
        </w:rPr>
        <w:t xml:space="preserve"> </w:t>
      </w:r>
      <w:r>
        <w:t>ro</w:t>
      </w:r>
      <w:r>
        <w:rPr>
          <w:spacing w:val="1"/>
        </w:rPr>
        <w:t>s</w:t>
      </w:r>
      <w:r>
        <w:t>tl</w:t>
      </w:r>
      <w:r>
        <w:rPr>
          <w:spacing w:val="-3"/>
        </w:rPr>
        <w:t>i</w:t>
      </w:r>
      <w:r>
        <w:t>n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1"/>
        </w:rPr>
        <w:t>s</w:t>
      </w:r>
      <w:r>
        <w:t>ej</w:t>
      </w:r>
      <w:r>
        <w:rPr>
          <w:spacing w:val="5"/>
        </w:rPr>
        <w:t>m</w:t>
      </w:r>
      <w:r>
        <w:t>utí</w:t>
      </w:r>
      <w:r>
        <w:rPr>
          <w:spacing w:val="40"/>
        </w:rPr>
        <w:t xml:space="preserve"> </w:t>
      </w:r>
      <w:r>
        <w:t>doča</w:t>
      </w:r>
      <w:r>
        <w:rPr>
          <w:spacing w:val="1"/>
        </w:rPr>
        <w:t>s</w:t>
      </w:r>
      <w:r>
        <w:t>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41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</w:t>
      </w:r>
      <w:r>
        <w:rPr>
          <w:spacing w:val="40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břehu</w:t>
      </w:r>
      <w:r>
        <w:rPr>
          <w:spacing w:val="39"/>
        </w:rPr>
        <w:t xml:space="preserve"> </w:t>
      </w:r>
      <w:r>
        <w:t>bude</w:t>
      </w:r>
      <w:r>
        <w:rPr>
          <w:w w:val="99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-9"/>
        </w:rPr>
        <w:t xml:space="preserve"> </w:t>
      </w:r>
      <w:r>
        <w:rPr>
          <w:spacing w:val="-6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</w:t>
      </w:r>
      <w:r>
        <w:rPr>
          <w:spacing w:val="-2"/>
        </w:rPr>
        <w:t>l</w:t>
      </w:r>
      <w:r>
        <w:t>em</w:t>
      </w:r>
      <w:r>
        <w:rPr>
          <w:spacing w:val="-4"/>
        </w:rPr>
        <w:t xml:space="preserve"> </w:t>
      </w:r>
      <w:r>
        <w:t>stavb</w:t>
      </w:r>
      <w:r>
        <w:rPr>
          <w:spacing w:val="-9"/>
        </w:rPr>
        <w:t>y</w:t>
      </w:r>
      <w:r>
        <w:t xml:space="preserve"> </w:t>
      </w:r>
      <w:r>
        <w:rPr>
          <w:spacing w:val="-2"/>
        </w:rPr>
        <w:t>v</w:t>
      </w:r>
      <w:r>
        <w:t>e</w:t>
      </w:r>
      <w:r>
        <w:rPr>
          <w:spacing w:val="-8"/>
        </w:rPr>
        <w:t xml:space="preserve"> </w:t>
      </w:r>
      <w:r>
        <w:t>spol</w:t>
      </w:r>
      <w:r>
        <w:rPr>
          <w:spacing w:val="-2"/>
        </w:rPr>
        <w:t>u</w:t>
      </w:r>
      <w:r>
        <w:t>prá</w:t>
      </w:r>
      <w:r>
        <w:rPr>
          <w:spacing w:val="1"/>
        </w:rPr>
        <w:t>c</w:t>
      </w:r>
      <w:r>
        <w:t>i</w:t>
      </w:r>
      <w:r>
        <w:rPr>
          <w:spacing w:val="-7"/>
        </w:rPr>
        <w:t xml:space="preserve"> </w:t>
      </w:r>
      <w:r>
        <w:t>s</w:t>
      </w:r>
      <w:r>
        <w:rPr>
          <w:spacing w:val="-2"/>
        </w:rPr>
        <w:t xml:space="preserve"> v</w:t>
      </w:r>
      <w:r>
        <w:t>l</w:t>
      </w:r>
      <w:r>
        <w:rPr>
          <w:spacing w:val="-2"/>
        </w:rPr>
        <w:t>a</w:t>
      </w:r>
      <w:r>
        <w:rPr>
          <w:spacing w:val="1"/>
        </w:rPr>
        <w:t>s</w:t>
      </w:r>
      <w:r>
        <w:t>tní</w:t>
      </w:r>
      <w:r>
        <w:rPr>
          <w:spacing w:val="2"/>
        </w:rPr>
        <w:t>k</w:t>
      </w:r>
      <w:r>
        <w:t>y.</w:t>
      </w:r>
    </w:p>
    <w:p w:rsidR="00FD5AE2" w:rsidRDefault="00FD5AE2" w:rsidP="00FD5AE2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D5AE2" w:rsidRDefault="00FD5AE2" w:rsidP="00FD5AE2">
      <w:pPr>
        <w:kinsoku w:val="0"/>
        <w:overflowPunct w:val="0"/>
        <w:spacing w:line="120" w:lineRule="exact"/>
        <w:ind w:right="43"/>
        <w:rPr>
          <w:sz w:val="12"/>
          <w:szCs w:val="12"/>
        </w:rPr>
      </w:pPr>
    </w:p>
    <w:p w:rsidR="00FD5AE2" w:rsidRDefault="00FD5AE2" w:rsidP="00FD5AE2">
      <w:pPr>
        <w:pStyle w:val="Zkladntext"/>
        <w:kinsoku w:val="0"/>
        <w:overflowPunct w:val="0"/>
        <w:spacing w:line="228" w:lineRule="exact"/>
        <w:ind w:right="43"/>
        <w:jc w:val="both"/>
      </w:pPr>
      <w:r>
        <w:t>P</w:t>
      </w:r>
      <w:r>
        <w:rPr>
          <w:spacing w:val="-2"/>
        </w:rPr>
        <w:t>o</w:t>
      </w:r>
      <w:r>
        <w:t>dé</w:t>
      </w:r>
      <w:r>
        <w:rPr>
          <w:spacing w:val="-2"/>
        </w:rPr>
        <w:t>l</w:t>
      </w:r>
      <w:r>
        <w:t>ný</w:t>
      </w:r>
      <w:r>
        <w:rPr>
          <w:spacing w:val="-10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o</w:t>
      </w:r>
      <w:r>
        <w:t>n</w:t>
      </w:r>
      <w:r>
        <w:rPr>
          <w:spacing w:val="-3"/>
        </w:rPr>
        <w:t xml:space="preserve"> </w:t>
      </w:r>
      <w:r>
        <w:t>dna</w:t>
      </w:r>
      <w:r>
        <w:rPr>
          <w:spacing w:val="-6"/>
        </w:rPr>
        <w:t xml:space="preserve"> </w:t>
      </w:r>
      <w:r>
        <w:rPr>
          <w:spacing w:val="2"/>
        </w:rPr>
        <w:t>j</w:t>
      </w:r>
      <w:r>
        <w:t>e</w:t>
      </w:r>
      <w:r>
        <w:rPr>
          <w:spacing w:val="-3"/>
        </w:rPr>
        <w:t xml:space="preserve"> </w:t>
      </w:r>
      <w:r>
        <w:t>v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áj</w:t>
      </w:r>
      <w:r>
        <w:rPr>
          <w:spacing w:val="5"/>
        </w:rPr>
        <w:t>m</w:t>
      </w:r>
      <w:r>
        <w:t>o</w:t>
      </w:r>
      <w:r>
        <w:rPr>
          <w:spacing w:val="-2"/>
        </w:rPr>
        <w:t>v</w:t>
      </w:r>
      <w:r>
        <w:t>ém</w:t>
      </w:r>
      <w:r>
        <w:rPr>
          <w:spacing w:val="1"/>
        </w:rPr>
        <w:t xml:space="preserve"> </w:t>
      </w:r>
      <w:r>
        <w:t>úse</w:t>
      </w:r>
      <w:r>
        <w:rPr>
          <w:spacing w:val="4"/>
        </w:rPr>
        <w:t>k</w:t>
      </w:r>
      <w:r>
        <w:t>u</w:t>
      </w:r>
      <w:r>
        <w:rPr>
          <w:spacing w:val="-3"/>
        </w:rPr>
        <w:t xml:space="preserve"> </w:t>
      </w:r>
      <w:r w:rsidR="00604F6B">
        <w:t>konstantní, v oblasti výmolu v dolní části úseku bude stabilizován příčnými prahy</w:t>
      </w:r>
      <w:r>
        <w:t>.</w:t>
      </w:r>
      <w:r>
        <w:rPr>
          <w:spacing w:val="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8"/>
        </w:rPr>
        <w:t xml:space="preserve"> </w:t>
      </w:r>
      <w:r>
        <w:t>v</w:t>
      </w:r>
      <w:r>
        <w:rPr>
          <w:spacing w:val="-9"/>
        </w:rPr>
        <w:t>ý</w:t>
      </w:r>
      <w:r>
        <w:t>ra</w:t>
      </w:r>
      <w:r>
        <w:rPr>
          <w:spacing w:val="-5"/>
        </w:rPr>
        <w:t>z</w:t>
      </w:r>
      <w:r>
        <w:t>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6"/>
        </w:rPr>
        <w:t xml:space="preserve"> </w:t>
      </w:r>
      <w:r>
        <w:t>ob</w:t>
      </w:r>
      <w:r>
        <w:rPr>
          <w:spacing w:val="-2"/>
        </w:rPr>
        <w:t>l</w:t>
      </w:r>
      <w:r>
        <w:t>ou</w:t>
      </w:r>
      <w:r>
        <w:rPr>
          <w:spacing w:val="2"/>
        </w:rPr>
        <w:t>k</w:t>
      </w:r>
      <w:r>
        <w:t>ů</w:t>
      </w:r>
      <w:r>
        <w:rPr>
          <w:spacing w:val="6"/>
        </w:rPr>
        <w:t xml:space="preserve"> </w:t>
      </w:r>
      <w:r>
        <w:t>bude</w:t>
      </w:r>
      <w:r>
        <w:rPr>
          <w:spacing w:val="6"/>
        </w:rPr>
        <w:t xml:space="preserve"> </w:t>
      </w:r>
      <w:r>
        <w:t>upra</w:t>
      </w:r>
      <w:r>
        <w:rPr>
          <w:spacing w:val="-2"/>
        </w:rPr>
        <w:t>v</w:t>
      </w:r>
      <w:r>
        <w:t>en</w:t>
      </w:r>
      <w:r>
        <w:rPr>
          <w:spacing w:val="5"/>
        </w:rPr>
        <w:t xml:space="preserve"> </w:t>
      </w:r>
      <w:r>
        <w:t>pří</w:t>
      </w:r>
      <w:r>
        <w:rPr>
          <w:spacing w:val="1"/>
        </w:rPr>
        <w:t>č</w:t>
      </w:r>
      <w:r>
        <w:t>ný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o</w:t>
      </w:r>
      <w:r>
        <w:t>n</w:t>
      </w:r>
      <w:r>
        <w:rPr>
          <w:spacing w:val="-7"/>
        </w:rPr>
        <w:t xml:space="preserve"> </w:t>
      </w:r>
      <w:r>
        <w:t>d</w:t>
      </w:r>
      <w:r>
        <w:rPr>
          <w:spacing w:val="-2"/>
        </w:rPr>
        <w:t>n</w:t>
      </w:r>
      <w:r>
        <w:t>a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t>e</w:t>
      </w:r>
      <w:r>
        <w:rPr>
          <w:spacing w:val="-7"/>
        </w:rPr>
        <w:t xml:space="preserve"> </w:t>
      </w:r>
      <w:r>
        <w:t>s</w:t>
      </w:r>
      <w:r>
        <w:rPr>
          <w:spacing w:val="5"/>
        </w:rPr>
        <w:t>m</w:t>
      </w:r>
      <w:r>
        <w:t>ěru</w:t>
      </w:r>
      <w:r>
        <w:rPr>
          <w:spacing w:val="-7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rPr>
          <w:spacing w:val="2"/>
        </w:rPr>
        <w:t>k</w:t>
      </w:r>
      <w:r>
        <w:t>on</w:t>
      </w:r>
      <w:r>
        <w:rPr>
          <w:spacing w:val="-2"/>
        </w:rPr>
        <w:t>v</w:t>
      </w:r>
      <w:r>
        <w:t>exního</w:t>
      </w:r>
      <w:r>
        <w:rPr>
          <w:spacing w:val="-6"/>
        </w:rPr>
        <w:t xml:space="preserve"> </w:t>
      </w:r>
      <w:r>
        <w:rPr>
          <w:spacing w:val="3"/>
        </w:rPr>
        <w:t>k</w:t>
      </w:r>
      <w:r>
        <w:t>e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on</w:t>
      </w:r>
      <w:r>
        <w:rPr>
          <w:spacing w:val="2"/>
        </w:rPr>
        <w:t>k</w:t>
      </w:r>
      <w:r>
        <w:t>á</w:t>
      </w:r>
      <w:r>
        <w:rPr>
          <w:spacing w:val="-2"/>
        </w:rPr>
        <w:t>v</w:t>
      </w:r>
      <w:r>
        <w:t>ní</w:t>
      </w:r>
      <w:r>
        <w:rPr>
          <w:spacing w:val="3"/>
        </w:rPr>
        <w:t>m</w:t>
      </w:r>
      <w:r>
        <w:t>u</w:t>
      </w:r>
      <w:r>
        <w:rPr>
          <w:spacing w:val="-7"/>
        </w:rPr>
        <w:t xml:space="preserve"> </w:t>
      </w:r>
      <w:r>
        <w:t>břehu.</w:t>
      </w:r>
    </w:p>
    <w:p w:rsidR="00FD5AE2" w:rsidRDefault="00FD5AE2" w:rsidP="00FD5AE2">
      <w:pPr>
        <w:kinsoku w:val="0"/>
        <w:overflowPunct w:val="0"/>
        <w:spacing w:before="9" w:line="100" w:lineRule="exact"/>
        <w:ind w:right="43"/>
        <w:rPr>
          <w:sz w:val="10"/>
          <w:szCs w:val="10"/>
        </w:rPr>
      </w:pPr>
    </w:p>
    <w:p w:rsidR="00FD5AE2" w:rsidRDefault="00FD5AE2" w:rsidP="00FD5AE2">
      <w:pPr>
        <w:kinsoku w:val="0"/>
        <w:overflowPunct w:val="0"/>
        <w:spacing w:line="200" w:lineRule="exact"/>
        <w:ind w:right="43"/>
        <w:rPr>
          <w:sz w:val="20"/>
          <w:szCs w:val="20"/>
        </w:rPr>
      </w:pPr>
    </w:p>
    <w:p w:rsidR="00FD5AE2" w:rsidRDefault="00FD5AE2" w:rsidP="00FD5AE2">
      <w:pPr>
        <w:pStyle w:val="Nadpis3"/>
        <w:kinsoku w:val="0"/>
        <w:overflowPunct w:val="0"/>
        <w:ind w:right="43"/>
        <w:jc w:val="both"/>
        <w:rPr>
          <w:b w:val="0"/>
          <w:bCs w:val="0"/>
        </w:rPr>
      </w:pPr>
      <w:r>
        <w:t>S</w:t>
      </w:r>
      <w:r>
        <w:rPr>
          <w:spacing w:val="-2"/>
        </w:rPr>
        <w:t>P</w:t>
      </w:r>
      <w:r>
        <w:t>OLE</w:t>
      </w:r>
      <w:r>
        <w:rPr>
          <w:spacing w:val="-2"/>
        </w:rPr>
        <w:t>Č</w:t>
      </w:r>
      <w:r>
        <w:t>NÁ</w:t>
      </w:r>
      <w:r>
        <w:rPr>
          <w:spacing w:val="-9"/>
        </w:rPr>
        <w:t xml:space="preserve"> </w:t>
      </w:r>
      <w:r>
        <w:t>US</w:t>
      </w:r>
      <w:r>
        <w:rPr>
          <w:spacing w:val="-4"/>
        </w:rPr>
        <w:t>T</w:t>
      </w:r>
      <w:r>
        <w:rPr>
          <w:spacing w:val="-9"/>
        </w:rPr>
        <w:t>A</w:t>
      </w:r>
      <w:r>
        <w:t>NOV</w:t>
      </w:r>
      <w:r>
        <w:rPr>
          <w:spacing w:val="-2"/>
        </w:rPr>
        <w:t>E</w:t>
      </w:r>
      <w:r>
        <w:t>NÍ:</w:t>
      </w:r>
    </w:p>
    <w:p w:rsidR="00FD5AE2" w:rsidRDefault="00FD5AE2" w:rsidP="00FD5AE2">
      <w:pPr>
        <w:kinsoku w:val="0"/>
        <w:overflowPunct w:val="0"/>
        <w:spacing w:before="1" w:line="130" w:lineRule="exact"/>
        <w:ind w:right="43"/>
        <w:rPr>
          <w:sz w:val="13"/>
          <w:szCs w:val="13"/>
        </w:rPr>
      </w:pPr>
    </w:p>
    <w:p w:rsidR="00604F6B" w:rsidRDefault="00604F6B" w:rsidP="007D415E">
      <w:pPr>
        <w:numPr>
          <w:ilvl w:val="0"/>
          <w:numId w:val="4"/>
        </w:numPr>
        <w:tabs>
          <w:tab w:val="left" w:pos="304"/>
        </w:tabs>
        <w:kinsoku w:val="0"/>
        <w:overflowPunct w:val="0"/>
        <w:ind w:left="304" w:right="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>
        <w:rPr>
          <w:rFonts w:ascii="Arial" w:hAnsi="Arial" w:cs="Arial"/>
          <w:b/>
          <w:bCs/>
          <w:spacing w:val="-2"/>
          <w:sz w:val="22"/>
          <w:szCs w:val="22"/>
        </w:rPr>
        <w:t>o</w:t>
      </w:r>
      <w:r>
        <w:rPr>
          <w:rFonts w:ascii="Arial" w:hAnsi="Arial" w:cs="Arial"/>
          <w:b/>
          <w:bCs/>
          <w:sz w:val="22"/>
          <w:szCs w:val="22"/>
        </w:rPr>
        <w:t>uřad</w:t>
      </w:r>
      <w:r>
        <w:rPr>
          <w:rFonts w:ascii="Arial" w:hAnsi="Arial" w:cs="Arial"/>
          <w:b/>
          <w:bCs/>
          <w:spacing w:val="-2"/>
          <w:sz w:val="22"/>
          <w:szCs w:val="22"/>
        </w:rPr>
        <w:t>n</w:t>
      </w:r>
      <w:r>
        <w:rPr>
          <w:rFonts w:ascii="Arial" w:hAnsi="Arial" w:cs="Arial"/>
          <w:b/>
          <w:bCs/>
          <w:sz w:val="22"/>
          <w:szCs w:val="22"/>
        </w:rPr>
        <w:t>ý</w:t>
      </w:r>
      <w:r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pacing w:val="-3"/>
          <w:sz w:val="22"/>
          <w:szCs w:val="22"/>
        </w:rPr>
        <w:t>v</w:t>
      </w:r>
      <w:r>
        <w:rPr>
          <w:rFonts w:ascii="Arial" w:hAnsi="Arial" w:cs="Arial"/>
          <w:b/>
          <w:bCs/>
          <w:spacing w:val="-6"/>
          <w:sz w:val="22"/>
          <w:szCs w:val="22"/>
        </w:rPr>
        <w:t>ý</w:t>
      </w:r>
      <w:r>
        <w:rPr>
          <w:rFonts w:ascii="Arial" w:hAnsi="Arial" w:cs="Arial"/>
          <w:b/>
          <w:bCs/>
          <w:sz w:val="22"/>
          <w:szCs w:val="22"/>
        </w:rPr>
        <w:t>šk</w:t>
      </w:r>
      <w:r>
        <w:rPr>
          <w:rFonts w:ascii="Arial" w:hAnsi="Arial" w:cs="Arial"/>
          <w:b/>
          <w:bCs/>
          <w:spacing w:val="-2"/>
          <w:sz w:val="22"/>
          <w:szCs w:val="22"/>
        </w:rPr>
        <w:t>o</w:t>
      </w:r>
      <w:r>
        <w:rPr>
          <w:rFonts w:ascii="Arial" w:hAnsi="Arial" w:cs="Arial"/>
          <w:b/>
          <w:bCs/>
          <w:spacing w:val="-3"/>
          <w:sz w:val="22"/>
          <w:szCs w:val="22"/>
        </w:rPr>
        <w:t>v</w:t>
      </w:r>
      <w:r>
        <w:rPr>
          <w:rFonts w:ascii="Arial" w:hAnsi="Arial" w:cs="Arial"/>
          <w:b/>
          <w:bCs/>
          <w:sz w:val="22"/>
          <w:szCs w:val="22"/>
        </w:rPr>
        <w:t>ý</w:t>
      </w:r>
      <w:r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s</w:t>
      </w:r>
      <w:r>
        <w:rPr>
          <w:rFonts w:ascii="Arial" w:hAnsi="Arial" w:cs="Arial"/>
          <w:b/>
          <w:bCs/>
          <w:spacing w:val="-5"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>stém</w:t>
      </w:r>
    </w:p>
    <w:p w:rsidR="00604F6B" w:rsidRDefault="00604F6B" w:rsidP="00604F6B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604F6B" w:rsidRDefault="00604F6B" w:rsidP="00604F6B">
      <w:pPr>
        <w:pStyle w:val="Zkladntext"/>
        <w:kinsoku w:val="0"/>
        <w:overflowPunct w:val="0"/>
        <w:spacing w:line="228" w:lineRule="exact"/>
        <w:ind w:right="123"/>
      </w:pPr>
      <w:r>
        <w:t>Lo</w:t>
      </w:r>
      <w:r>
        <w:rPr>
          <w:spacing w:val="2"/>
        </w:rPr>
        <w:t>k</w:t>
      </w:r>
      <w:r>
        <w:t>a</w:t>
      </w:r>
      <w:r>
        <w:rPr>
          <w:spacing w:val="-2"/>
        </w:rPr>
        <w:t>l</w:t>
      </w:r>
      <w:r>
        <w:t xml:space="preserve">ita </w:t>
      </w:r>
      <w:r>
        <w:rPr>
          <w:spacing w:val="13"/>
        </w:rPr>
        <w:t xml:space="preserve"> </w:t>
      </w:r>
      <w:r>
        <w:rPr>
          <w:spacing w:val="1"/>
        </w:rPr>
        <w:t>j</w:t>
      </w:r>
      <w:r>
        <w:t xml:space="preserve">e </w:t>
      </w:r>
      <w:r>
        <w:rPr>
          <w:spacing w:val="15"/>
        </w:rPr>
        <w:t xml:space="preserve"> </w:t>
      </w:r>
      <w:r>
        <w:rPr>
          <w:spacing w:val="-5"/>
        </w:rPr>
        <w:t>z</w:t>
      </w:r>
      <w:r>
        <w:t>a</w:t>
      </w:r>
      <w:r>
        <w:rPr>
          <w:spacing w:val="4"/>
        </w:rPr>
        <w:t>m</w:t>
      </w:r>
      <w:r>
        <w:t xml:space="preserve">ěřena </w:t>
      </w:r>
      <w:r>
        <w:rPr>
          <w:spacing w:val="14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nap</w:t>
      </w:r>
      <w:r>
        <w:rPr>
          <w:spacing w:val="-2"/>
        </w:rPr>
        <w:t>o</w:t>
      </w:r>
      <w:r>
        <w:rPr>
          <w:spacing w:val="1"/>
        </w:rPr>
        <w:t>j</w:t>
      </w:r>
      <w:r>
        <w:t xml:space="preserve">ením </w:t>
      </w:r>
      <w:r>
        <w:rPr>
          <w:spacing w:val="18"/>
        </w:rPr>
        <w:t xml:space="preserve"> </w:t>
      </w:r>
      <w:r>
        <w:t xml:space="preserve">na </w:t>
      </w:r>
      <w:r>
        <w:rPr>
          <w:spacing w:val="15"/>
        </w:rPr>
        <w:t xml:space="preserve"> </w:t>
      </w:r>
      <w:r>
        <w:rPr>
          <w:spacing w:val="1"/>
        </w:rPr>
        <w:t>J</w:t>
      </w:r>
      <w:r>
        <w:rPr>
          <w:spacing w:val="3"/>
        </w:rPr>
        <w:t>T</w:t>
      </w:r>
      <w:r>
        <w:t xml:space="preserve">SK </w:t>
      </w:r>
      <w:r>
        <w:rPr>
          <w:spacing w:val="13"/>
        </w:rPr>
        <w:t xml:space="preserve"> </w:t>
      </w:r>
      <w:r>
        <w:t xml:space="preserve">ve </w:t>
      </w:r>
      <w:r>
        <w:rPr>
          <w:spacing w:val="14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 xml:space="preserve">ém </w:t>
      </w:r>
      <w:r>
        <w:rPr>
          <w:spacing w:val="18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y</w:t>
      </w:r>
      <w:r>
        <w:rPr>
          <w:spacing w:val="1"/>
        </w:rPr>
        <w:t>s</w:t>
      </w:r>
      <w:r>
        <w:t>té</w:t>
      </w:r>
      <w:r>
        <w:rPr>
          <w:spacing w:val="3"/>
        </w:rPr>
        <w:t>m</w:t>
      </w:r>
      <w:r>
        <w:t xml:space="preserve">u </w:t>
      </w:r>
      <w:r>
        <w:rPr>
          <w:spacing w:val="15"/>
        </w:rPr>
        <w:t xml:space="preserve"> </w:t>
      </w:r>
      <w:r>
        <w:t>B</w:t>
      </w:r>
      <w:r>
        <w:rPr>
          <w:spacing w:val="-2"/>
        </w:rPr>
        <w:t>a</w:t>
      </w:r>
      <w:r>
        <w:t xml:space="preserve">lt </w:t>
      </w:r>
      <w:r>
        <w:rPr>
          <w:spacing w:val="14"/>
        </w:rPr>
        <w:t xml:space="preserve"> </w:t>
      </w:r>
      <w:r>
        <w:t xml:space="preserve">po </w:t>
      </w:r>
      <w:r>
        <w:rPr>
          <w:spacing w:val="14"/>
        </w:rPr>
        <w:t xml:space="preserve"> </w:t>
      </w:r>
      <w:r>
        <w:t>v</w:t>
      </w:r>
      <w:r>
        <w:rPr>
          <w:spacing w:val="-9"/>
        </w:rPr>
        <w:t>y</w:t>
      </w:r>
      <w:r>
        <w:t>rovn</w:t>
      </w:r>
      <w:r>
        <w:rPr>
          <w:spacing w:val="-2"/>
        </w:rPr>
        <w:t>á</w:t>
      </w:r>
      <w:r>
        <w:t xml:space="preserve">ní. </w:t>
      </w:r>
      <w:r>
        <w:rPr>
          <w:spacing w:val="15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3"/>
        </w:rPr>
        <w:t>k</w:t>
      </w:r>
      <w:r>
        <w:t>a</w:t>
      </w:r>
      <w:r>
        <w:rPr>
          <w:spacing w:val="-2"/>
        </w:rPr>
        <w:t>l</w:t>
      </w:r>
      <w:r>
        <w:t xml:space="preserve">itě </w:t>
      </w:r>
      <w:r>
        <w:rPr>
          <w:spacing w:val="11"/>
        </w:rPr>
        <w:t xml:space="preserve"> </w:t>
      </w:r>
      <w:r>
        <w:rPr>
          <w:spacing w:val="1"/>
        </w:rPr>
        <w:t>js</w:t>
      </w:r>
      <w:r>
        <w:t>ou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tab</w:t>
      </w:r>
      <w:r>
        <w:rPr>
          <w:spacing w:val="-2"/>
        </w:rPr>
        <w:t>i</w:t>
      </w:r>
      <w:r>
        <w:t>l</w:t>
      </w:r>
      <w:r>
        <w:rPr>
          <w:spacing w:val="-3"/>
        </w:rPr>
        <w:t>i</w:t>
      </w:r>
      <w:r>
        <w:rPr>
          <w:spacing w:val="-5"/>
        </w:rPr>
        <w:t>z</w:t>
      </w:r>
      <w:r>
        <w:t>o</w:t>
      </w:r>
      <w:r>
        <w:rPr>
          <w:spacing w:val="-2"/>
        </w:rPr>
        <w:t>v</w:t>
      </w:r>
      <w:r>
        <w:t>ány</w:t>
      </w:r>
      <w:r>
        <w:rPr>
          <w:spacing w:val="-15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é</w:t>
      </w:r>
      <w:r>
        <w:rPr>
          <w:spacing w:val="-9"/>
        </w:rPr>
        <w:t xml:space="preserve"> </w:t>
      </w:r>
      <w:r>
        <w:t>b</w:t>
      </w:r>
      <w:r>
        <w:rPr>
          <w:spacing w:val="-2"/>
        </w:rPr>
        <w:t>o</w:t>
      </w:r>
      <w:r>
        <w:t>dy</w:t>
      </w:r>
      <w:r>
        <w:rPr>
          <w:spacing w:val="-14"/>
        </w:rPr>
        <w:t xml:space="preserve"> </w:t>
      </w:r>
      <w:r>
        <w:t>pro</w:t>
      </w:r>
      <w:r>
        <w:rPr>
          <w:spacing w:val="-9"/>
        </w:rPr>
        <w:t xml:space="preserve"> </w:t>
      </w:r>
      <w:r>
        <w:t>stavb</w:t>
      </w:r>
      <w:r>
        <w:rPr>
          <w:spacing w:val="-2"/>
        </w:rPr>
        <w:t>u</w:t>
      </w:r>
      <w:r>
        <w:t>.</w:t>
      </w:r>
    </w:p>
    <w:p w:rsidR="00604F6B" w:rsidRDefault="00604F6B" w:rsidP="00604F6B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:rsidR="00604F6B" w:rsidRDefault="00604F6B" w:rsidP="007D415E">
      <w:pPr>
        <w:pStyle w:val="Nadpis3"/>
        <w:numPr>
          <w:ilvl w:val="0"/>
          <w:numId w:val="4"/>
        </w:numPr>
        <w:tabs>
          <w:tab w:val="left" w:pos="303"/>
        </w:tabs>
        <w:kinsoku w:val="0"/>
        <w:overflowPunct w:val="0"/>
        <w:ind w:left="303" w:right="23"/>
        <w:jc w:val="both"/>
        <w:rPr>
          <w:b w:val="0"/>
          <w:bCs w:val="0"/>
        </w:rPr>
      </w:pPr>
      <w:r>
        <w:t>Směro</w:t>
      </w:r>
      <w:r>
        <w:rPr>
          <w:spacing w:val="-3"/>
        </w:rPr>
        <w:t>v</w:t>
      </w:r>
      <w:r>
        <w:t>é poměry</w:t>
      </w:r>
    </w:p>
    <w:p w:rsidR="00604F6B" w:rsidRDefault="00604F6B" w:rsidP="00604F6B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604F6B" w:rsidRDefault="00604F6B" w:rsidP="00604F6B">
      <w:pPr>
        <w:pStyle w:val="Zkladntext"/>
        <w:kinsoku w:val="0"/>
        <w:overflowPunct w:val="0"/>
        <w:spacing w:line="228" w:lineRule="exact"/>
        <w:ind w:right="123"/>
      </w:pPr>
      <w:r>
        <w:rPr>
          <w:spacing w:val="3"/>
        </w:rPr>
        <w:t>T</w:t>
      </w:r>
      <w:r>
        <w:t>ra</w:t>
      </w:r>
      <w:r>
        <w:rPr>
          <w:spacing w:val="1"/>
        </w:rPr>
        <w:t>s</w:t>
      </w:r>
      <w:r>
        <w:t>a</w:t>
      </w:r>
      <w:r>
        <w:rPr>
          <w:spacing w:val="38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39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39"/>
        </w:rPr>
        <w:t xml:space="preserve"> </w:t>
      </w:r>
      <w:r>
        <w:t>ne</w:t>
      </w:r>
      <w:r>
        <w:rPr>
          <w:spacing w:val="3"/>
        </w:rPr>
        <w:t>m</w:t>
      </w:r>
      <w:r>
        <w:t>ěn</w:t>
      </w:r>
      <w:r>
        <w:rPr>
          <w:spacing w:val="-1"/>
        </w:rPr>
        <w:t>í</w:t>
      </w:r>
      <w:r>
        <w:t>.</w:t>
      </w:r>
      <w:r>
        <w:rPr>
          <w:spacing w:val="39"/>
        </w:rPr>
        <w:t xml:space="preserve"> </w:t>
      </w:r>
      <w:r>
        <w:t>V</w:t>
      </w:r>
      <w:r>
        <w:rPr>
          <w:spacing w:val="-8"/>
        </w:rPr>
        <w:t>y</w:t>
      </w:r>
      <w:r>
        <w:t>t</w:t>
      </w:r>
      <w:r>
        <w:rPr>
          <w:spacing w:val="-8"/>
        </w:rPr>
        <w:t>y</w:t>
      </w:r>
      <w:r>
        <w:rPr>
          <w:spacing w:val="1"/>
        </w:rPr>
        <w:t>č</w:t>
      </w:r>
      <w:r>
        <w:t>o</w:t>
      </w:r>
      <w:r>
        <w:rPr>
          <w:spacing w:val="-2"/>
        </w:rPr>
        <w:t>v</w:t>
      </w:r>
      <w:r>
        <w:t>ací</w:t>
      </w:r>
      <w:r>
        <w:rPr>
          <w:spacing w:val="37"/>
        </w:rPr>
        <w:t xml:space="preserve"> </w:t>
      </w:r>
      <w:r>
        <w:t>osa</w:t>
      </w:r>
      <w:r>
        <w:rPr>
          <w:spacing w:val="37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3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6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35"/>
        </w:rPr>
        <w:t xml:space="preserve"> </w:t>
      </w:r>
      <w:r>
        <w:t xml:space="preserve">z </w:t>
      </w:r>
      <w:r>
        <w:rPr>
          <w:spacing w:val="31"/>
        </w:rPr>
        <w:t xml:space="preserve"> </w:t>
      </w:r>
      <w:r>
        <w:t>po</w:t>
      </w:r>
      <w:r>
        <w:rPr>
          <w:spacing w:val="-2"/>
        </w:rPr>
        <w:t>l</w:t>
      </w:r>
      <w:r>
        <w:rPr>
          <w:spacing w:val="-7"/>
        </w:rPr>
        <w:t>y</w:t>
      </w:r>
      <w:r>
        <w:t>gonu</w:t>
      </w:r>
      <w:r>
        <w:rPr>
          <w:spacing w:val="35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pří</w:t>
      </w:r>
      <w:r>
        <w:rPr>
          <w:spacing w:val="4"/>
        </w:rPr>
        <w:t>m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4"/>
        </w:rPr>
        <w:t>m</w:t>
      </w:r>
      <w:r>
        <w:t>i</w:t>
      </w:r>
      <w:r>
        <w:rPr>
          <w:spacing w:val="36"/>
        </w:rPr>
        <w:t xml:space="preserve"> </w:t>
      </w:r>
      <w:r>
        <w:rPr>
          <w:spacing w:val="1"/>
        </w:rPr>
        <w:t>s</w:t>
      </w:r>
      <w:r>
        <w:t>trana</w:t>
      </w:r>
      <w:r>
        <w:rPr>
          <w:spacing w:val="4"/>
        </w:rPr>
        <w:t>m</w:t>
      </w:r>
      <w:r>
        <w:t>i,</w:t>
      </w:r>
      <w:r>
        <w:rPr>
          <w:spacing w:val="36"/>
        </w:rPr>
        <w:t xml:space="preserve"> </w:t>
      </w:r>
      <w:r>
        <w:rPr>
          <w:spacing w:val="1"/>
        </w:rPr>
        <w:t>s</w:t>
      </w:r>
      <w:r>
        <w:t>e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aob</w:t>
      </w:r>
      <w:r>
        <w:rPr>
          <w:spacing w:val="-3"/>
        </w:rPr>
        <w:t>l</w:t>
      </w:r>
      <w:r>
        <w:t>ením</w:t>
      </w:r>
      <w:r>
        <w:rPr>
          <w:spacing w:val="-4"/>
        </w:rPr>
        <w:t xml:space="preserve"> </w:t>
      </w:r>
      <w:r>
        <w:rPr>
          <w:spacing w:val="3"/>
        </w:rPr>
        <w:t>k</w:t>
      </w:r>
      <w:r>
        <w:t>ru</w:t>
      </w:r>
      <w:r>
        <w:rPr>
          <w:spacing w:val="-5"/>
        </w:rPr>
        <w:t>ž</w:t>
      </w:r>
      <w: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-1"/>
        </w:rPr>
        <w:t>o</w:t>
      </w:r>
      <w:r>
        <w:t>v</w:t>
      </w:r>
      <w:r>
        <w:rPr>
          <w:spacing w:val="-9"/>
        </w:rPr>
        <w:t>ý</w:t>
      </w:r>
      <w:r>
        <w:rPr>
          <w:spacing w:val="4"/>
        </w:rPr>
        <w:t>m</w:t>
      </w:r>
      <w:r>
        <w:t>i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t>b</w:t>
      </w:r>
      <w:r>
        <w:rPr>
          <w:spacing w:val="-2"/>
        </w:rPr>
        <w:t>l</w:t>
      </w:r>
      <w:r>
        <w:t>ou</w:t>
      </w:r>
      <w:r>
        <w:rPr>
          <w:spacing w:val="2"/>
        </w:rPr>
        <w:t>k</w:t>
      </w:r>
      <w:r>
        <w:rPr>
          <w:spacing w:val="-7"/>
        </w:rPr>
        <w:t>y</w:t>
      </w:r>
      <w:r>
        <w:t>.</w:t>
      </w:r>
      <w:r>
        <w:rPr>
          <w:spacing w:val="-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t>a</w:t>
      </w:r>
      <w:r>
        <w:rPr>
          <w:spacing w:val="-7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ose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</w:p>
    <w:p w:rsidR="00604F6B" w:rsidRDefault="00604F6B" w:rsidP="00604F6B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:rsidR="00604F6B" w:rsidRDefault="00604F6B" w:rsidP="007D415E">
      <w:pPr>
        <w:pStyle w:val="Nadpis3"/>
        <w:numPr>
          <w:ilvl w:val="0"/>
          <w:numId w:val="4"/>
        </w:numPr>
        <w:tabs>
          <w:tab w:val="left" w:pos="366"/>
        </w:tabs>
        <w:kinsoku w:val="0"/>
        <w:overflowPunct w:val="0"/>
        <w:ind w:left="366" w:right="23" w:hanging="248"/>
        <w:jc w:val="both"/>
        <w:rPr>
          <w:b w:val="0"/>
          <w:bCs w:val="0"/>
        </w:rPr>
      </w:pPr>
      <w:r>
        <w:t>S</w:t>
      </w:r>
      <w:r>
        <w:rPr>
          <w:spacing w:val="-2"/>
        </w:rPr>
        <w:t>p</w:t>
      </w:r>
      <w:r>
        <w:t>ád</w:t>
      </w:r>
      <w:r>
        <w:rPr>
          <w:spacing w:val="-2"/>
        </w:rPr>
        <w:t>o</w:t>
      </w:r>
      <w:r>
        <w:rPr>
          <w:spacing w:val="-3"/>
        </w:rPr>
        <w:t>v</w:t>
      </w:r>
      <w:r>
        <w:t>é poměry</w:t>
      </w:r>
    </w:p>
    <w:p w:rsidR="00604F6B" w:rsidRDefault="00604F6B" w:rsidP="00604F6B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604F6B" w:rsidRDefault="00604F6B" w:rsidP="00604F6B">
      <w:pPr>
        <w:pStyle w:val="Zkladntext"/>
        <w:kinsoku w:val="0"/>
        <w:overflowPunct w:val="0"/>
        <w:spacing w:line="228" w:lineRule="exact"/>
        <w:ind w:right="122"/>
        <w:jc w:val="both"/>
      </w:pPr>
      <w:r>
        <w:t>V</w:t>
      </w:r>
      <w:r>
        <w:rPr>
          <w:spacing w:val="38"/>
        </w:rPr>
        <w:t xml:space="preserve"> </w:t>
      </w:r>
      <w:r>
        <w:t>opra</w:t>
      </w:r>
      <w:r>
        <w:rPr>
          <w:spacing w:val="-2"/>
        </w:rPr>
        <w:t>v</w:t>
      </w:r>
      <w:r>
        <w:t>o</w:t>
      </w:r>
      <w:r>
        <w:rPr>
          <w:spacing w:val="-2"/>
        </w:rPr>
        <w:t>v</w:t>
      </w:r>
      <w:r>
        <w:t>aném</w:t>
      </w:r>
      <w:r>
        <w:rPr>
          <w:spacing w:val="43"/>
        </w:rPr>
        <w:t xml:space="preserve"> </w:t>
      </w:r>
      <w:r>
        <w:t>úse</w:t>
      </w:r>
      <w:r>
        <w:rPr>
          <w:spacing w:val="4"/>
        </w:rPr>
        <w:t>k</w:t>
      </w:r>
      <w:r>
        <w:t>u</w:t>
      </w:r>
      <w:r>
        <w:rPr>
          <w:spacing w:val="39"/>
        </w:rPr>
        <w:t xml:space="preserve"> </w:t>
      </w:r>
      <w:r>
        <w:t>to</w:t>
      </w:r>
      <w:r>
        <w:rPr>
          <w:spacing w:val="3"/>
        </w:rPr>
        <w:t>k</w:t>
      </w:r>
      <w:r>
        <w:t>u</w:t>
      </w:r>
      <w:r>
        <w:rPr>
          <w:spacing w:val="39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37"/>
        </w:rPr>
        <w:t xml:space="preserve"> </w:t>
      </w:r>
      <w:r>
        <w:t>n</w:t>
      </w:r>
      <w:r>
        <w:rPr>
          <w:spacing w:val="-1"/>
        </w:rPr>
        <w:t>e</w:t>
      </w:r>
      <w:r>
        <w:t>prov</w:t>
      </w:r>
      <w:r>
        <w:rPr>
          <w:spacing w:val="-2"/>
        </w:rPr>
        <w:t>á</w:t>
      </w:r>
      <w:r>
        <w:t>dí</w:t>
      </w:r>
      <w:r>
        <w:rPr>
          <w:spacing w:val="36"/>
        </w:rPr>
        <w:t xml:space="preserve"> </w:t>
      </w:r>
      <w:r>
        <w:t>úpra</w:t>
      </w:r>
      <w:r>
        <w:rPr>
          <w:spacing w:val="-2"/>
        </w:rPr>
        <w:t>v</w:t>
      </w:r>
      <w:r>
        <w:t>a</w:t>
      </w:r>
      <w:r>
        <w:rPr>
          <w:spacing w:val="36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o</w:t>
      </w:r>
      <w:r>
        <w:t>nu.</w:t>
      </w:r>
      <w:r>
        <w:rPr>
          <w:spacing w:val="37"/>
        </w:rPr>
        <w:t xml:space="preserve"> </w:t>
      </w:r>
      <w:r>
        <w:rPr>
          <w:spacing w:val="3"/>
        </w:rPr>
        <w:t>T</w:t>
      </w:r>
      <w:r>
        <w:t>eoret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á</w:t>
      </w:r>
      <w:r>
        <w:rPr>
          <w:spacing w:val="36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ta</w:t>
      </w:r>
      <w:r>
        <w:rPr>
          <w:spacing w:val="36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3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6"/>
        </w:rPr>
        <w:t xml:space="preserve"> </w:t>
      </w:r>
      <w:r>
        <w:t>na</w:t>
      </w:r>
      <w:r>
        <w:rPr>
          <w:spacing w:val="-2"/>
        </w:rPr>
        <w:t>v</w:t>
      </w:r>
      <w:r>
        <w:t>r</w:t>
      </w:r>
      <w:r>
        <w:rPr>
          <w:spacing w:val="-3"/>
        </w:rPr>
        <w:t>ž</w:t>
      </w:r>
      <w:r>
        <w:t>ena</w:t>
      </w:r>
      <w:r>
        <w:rPr>
          <w:spacing w:val="36"/>
        </w:rPr>
        <w:t xml:space="preserve"> </w:t>
      </w:r>
      <w:r>
        <w:t>ta</w:t>
      </w:r>
      <w:r>
        <w:rPr>
          <w:spacing w:val="3"/>
        </w:rPr>
        <w:t>k</w:t>
      </w:r>
      <w:r>
        <w:t>,</w:t>
      </w:r>
      <w:r>
        <w:rPr>
          <w:spacing w:val="38"/>
        </w:rPr>
        <w:t xml:space="preserve"> </w:t>
      </w:r>
      <w:r>
        <w:t>aby</w:t>
      </w:r>
      <w:r>
        <w:rPr>
          <w:spacing w:val="30"/>
        </w:rPr>
        <w:t xml:space="preserve"> </w:t>
      </w:r>
      <w:r>
        <w:rPr>
          <w:spacing w:val="1"/>
        </w:rPr>
        <w:t>s</w:t>
      </w:r>
      <w:r>
        <w:t>e</w:t>
      </w:r>
      <w:r>
        <w:rPr>
          <w:w w:val="99"/>
        </w:rPr>
        <w:t xml:space="preserve"> </w:t>
      </w:r>
      <w:r>
        <w:rPr>
          <w:spacing w:val="1"/>
        </w:rPr>
        <w:lastRenderedPageBreak/>
        <w:t>s</w:t>
      </w:r>
      <w:r>
        <w:t>ouča</w:t>
      </w:r>
      <w:r>
        <w:rPr>
          <w:spacing w:val="1"/>
        </w:rPr>
        <w:t>s</w:t>
      </w:r>
      <w:r>
        <w:t>ný</w:t>
      </w:r>
      <w:r>
        <w:rPr>
          <w:spacing w:val="39"/>
        </w:rPr>
        <w:t xml:space="preserve"> </w:t>
      </w:r>
      <w:r>
        <w:rPr>
          <w:spacing w:val="1"/>
        </w:rPr>
        <w:t>s</w:t>
      </w:r>
      <w:r>
        <w:t>tav</w:t>
      </w:r>
      <w:r>
        <w:rPr>
          <w:spacing w:val="45"/>
        </w:rPr>
        <w:t xml:space="preserve"> </w:t>
      </w:r>
      <w:r>
        <w:t>ne</w:t>
      </w:r>
      <w:r>
        <w:rPr>
          <w:spacing w:val="3"/>
        </w:rPr>
        <w:t>m</w:t>
      </w:r>
      <w:r>
        <w:t>ěn</w:t>
      </w:r>
      <w:r>
        <w:rPr>
          <w:spacing w:val="-2"/>
        </w:rPr>
        <w:t>i</w:t>
      </w:r>
      <w:r>
        <w:t>l.</w:t>
      </w:r>
      <w:r>
        <w:rPr>
          <w:spacing w:val="44"/>
        </w:rPr>
        <w:t xml:space="preserve"> </w:t>
      </w:r>
      <w:r>
        <w:t>V</w:t>
      </w:r>
      <w:r>
        <w:rPr>
          <w:spacing w:val="-8"/>
        </w:rPr>
        <w:t>y</w:t>
      </w:r>
      <w:r>
        <w:t>rovn</w:t>
      </w:r>
      <w:r>
        <w:rPr>
          <w:spacing w:val="-2"/>
        </w:rPr>
        <w:t>a</w:t>
      </w:r>
      <w:r>
        <w:t>ný</w:t>
      </w:r>
      <w:r>
        <w:rPr>
          <w:spacing w:val="40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o</w:t>
      </w:r>
      <w:r>
        <w:t>n</w:t>
      </w:r>
      <w:r>
        <w:rPr>
          <w:spacing w:val="46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45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45"/>
        </w:rPr>
        <w:t xml:space="preserve"> </w:t>
      </w:r>
      <w:r>
        <w:t>1,1</w:t>
      </w:r>
      <w:r>
        <w:rPr>
          <w:spacing w:val="-2"/>
        </w:rPr>
        <w:t>1</w:t>
      </w:r>
      <w:r>
        <w:t>%.</w:t>
      </w:r>
      <w:r>
        <w:rPr>
          <w:spacing w:val="47"/>
        </w:rPr>
        <w:t xml:space="preserve"> </w:t>
      </w:r>
      <w:r>
        <w:t>P</w:t>
      </w:r>
      <w:r>
        <w:rPr>
          <w:spacing w:val="-2"/>
        </w:rPr>
        <w:t>o</w:t>
      </w:r>
      <w:r>
        <w:t>dé</w:t>
      </w:r>
      <w:r>
        <w:rPr>
          <w:spacing w:val="-2"/>
        </w:rPr>
        <w:t>l</w:t>
      </w:r>
      <w:r>
        <w:t>ný</w:t>
      </w:r>
      <w:r>
        <w:rPr>
          <w:spacing w:val="40"/>
        </w:rPr>
        <w:t xml:space="preserve"> </w:t>
      </w:r>
      <w:r>
        <w:t>pro</w:t>
      </w:r>
      <w:r>
        <w:rPr>
          <w:spacing w:val="2"/>
        </w:rPr>
        <w:t>f</w:t>
      </w:r>
      <w:r>
        <w:t>il</w:t>
      </w:r>
      <w:r>
        <w:rPr>
          <w:spacing w:val="41"/>
        </w:rPr>
        <w:t xml:space="preserve"> </w:t>
      </w:r>
      <w:r>
        <w:t>n</w:t>
      </w:r>
      <w:r>
        <w:rPr>
          <w:spacing w:val="-1"/>
        </w:rPr>
        <w:t>e</w:t>
      </w:r>
      <w:r>
        <w:t>bude</w:t>
      </w:r>
      <w:r>
        <w:rPr>
          <w:spacing w:val="43"/>
        </w:rPr>
        <w:t xml:space="preserve"> </w:t>
      </w:r>
      <w:r>
        <w:rPr>
          <w:spacing w:val="4"/>
        </w:rPr>
        <w:t>m</w:t>
      </w:r>
      <w:r>
        <w:t>ěněn</w:t>
      </w:r>
      <w:r>
        <w:rPr>
          <w:spacing w:val="42"/>
        </w:rPr>
        <w:t xml:space="preserve"> </w:t>
      </w:r>
      <w:r>
        <w:t>ani</w:t>
      </w:r>
      <w:r>
        <w:rPr>
          <w:spacing w:val="42"/>
        </w:rPr>
        <w:t xml:space="preserve"> </w:t>
      </w:r>
      <w:r>
        <w:t>upra</w:t>
      </w:r>
      <w:r>
        <w:rPr>
          <w:spacing w:val="-2"/>
        </w:rPr>
        <w:t>v</w:t>
      </w:r>
      <w:r>
        <w:t>o</w:t>
      </w:r>
      <w:r>
        <w:rPr>
          <w:spacing w:val="-2"/>
        </w:rPr>
        <w:t>v</w:t>
      </w:r>
      <w:r>
        <w:t>án.</w:t>
      </w:r>
      <w:r>
        <w:rPr>
          <w:w w:val="99"/>
        </w:rPr>
        <w:t xml:space="preserve"> </w:t>
      </w:r>
      <w:r>
        <w:t>Úprava</w:t>
      </w:r>
      <w:r>
        <w:rPr>
          <w:spacing w:val="-7"/>
        </w:rPr>
        <w:t xml:space="preserve"> </w:t>
      </w:r>
      <w:r>
        <w:t>úrov</w:t>
      </w:r>
      <w:r>
        <w:rPr>
          <w:spacing w:val="-2"/>
        </w:rPr>
        <w:t>n</w:t>
      </w:r>
      <w:r>
        <w:t>ě</w:t>
      </w:r>
      <w:r>
        <w:rPr>
          <w:spacing w:val="-6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ty</w:t>
      </w:r>
      <w:r>
        <w:rPr>
          <w:spacing w:val="-11"/>
        </w:rPr>
        <w:t xml:space="preserve"> </w:t>
      </w:r>
      <w:r>
        <w:t>dna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-6"/>
        </w:rPr>
        <w:t xml:space="preserve"> </w:t>
      </w:r>
      <w:r>
        <w:t>pro</w:t>
      </w:r>
      <w:r>
        <w:rPr>
          <w:spacing w:val="-2"/>
        </w:rPr>
        <w:t>v</w:t>
      </w:r>
      <w:r>
        <w:t>ádí</w:t>
      </w:r>
      <w:r>
        <w:rPr>
          <w:spacing w:val="-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-5"/>
        </w:rPr>
        <w:t>z</w:t>
      </w:r>
      <w:r>
        <w:t>ačát</w:t>
      </w:r>
      <w:r>
        <w:rPr>
          <w:spacing w:val="3"/>
        </w:rPr>
        <w:t>k</w:t>
      </w:r>
      <w:r>
        <w:t>u</w:t>
      </w:r>
      <w:r>
        <w:rPr>
          <w:spacing w:val="-6"/>
        </w:rPr>
        <w:t xml:space="preserve"> </w:t>
      </w:r>
      <w:r>
        <w:t>úse</w:t>
      </w:r>
      <w:r>
        <w:rPr>
          <w:spacing w:val="3"/>
        </w:rPr>
        <w:t>k</w:t>
      </w:r>
      <w:r>
        <w:t>u</w:t>
      </w:r>
      <w:r>
        <w:rPr>
          <w:spacing w:val="-6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nad</w:t>
      </w:r>
      <w:r>
        <w:rPr>
          <w:spacing w:val="3"/>
        </w:rPr>
        <w:t>m</w:t>
      </w:r>
      <w:r>
        <w:t>ěrně</w:t>
      </w:r>
      <w:r>
        <w:rPr>
          <w:spacing w:val="-6"/>
        </w:rPr>
        <w:t xml:space="preserve"> </w:t>
      </w:r>
      <w:r>
        <w:t>erodo</w:t>
      </w:r>
      <w:r>
        <w:rPr>
          <w:spacing w:val="-3"/>
        </w:rPr>
        <w:t>v</w:t>
      </w:r>
      <w:r>
        <w:t>an</w:t>
      </w:r>
      <w:r>
        <w:rPr>
          <w:spacing w:val="-8"/>
        </w:rPr>
        <w:t>ý</w:t>
      </w:r>
      <w:r>
        <w:t>m</w:t>
      </w:r>
      <w:r>
        <w:rPr>
          <w:spacing w:val="-1"/>
        </w:rPr>
        <w:t xml:space="preserve"> </w:t>
      </w:r>
      <w:r>
        <w:t>dn</w:t>
      </w:r>
      <w:r>
        <w:rPr>
          <w:spacing w:val="-2"/>
        </w:rPr>
        <w:t>e</w:t>
      </w:r>
      <w:r>
        <w:t>m</w:t>
      </w:r>
      <w:r>
        <w:rPr>
          <w:spacing w:val="-1"/>
        </w:rPr>
        <w:t xml:space="preserve"> </w:t>
      </w:r>
      <w:r>
        <w:t>(v</w:t>
      </w:r>
      <w:r>
        <w:rPr>
          <w:spacing w:val="-6"/>
        </w:rPr>
        <w:t xml:space="preserve"> </w:t>
      </w:r>
      <w:r>
        <w:t>d</w:t>
      </w:r>
      <w:r>
        <w:rPr>
          <w:spacing w:val="-2"/>
        </w:rPr>
        <w:t>é</w:t>
      </w:r>
      <w:r>
        <w:t>lce</w:t>
      </w:r>
      <w:r>
        <w:rPr>
          <w:spacing w:val="-6"/>
        </w:rPr>
        <w:t xml:space="preserve"> </w:t>
      </w:r>
      <w:r>
        <w:t>ca</w:t>
      </w:r>
      <w:r>
        <w:rPr>
          <w:spacing w:val="-6"/>
        </w:rPr>
        <w:t xml:space="preserve"> </w:t>
      </w:r>
      <w:r>
        <w:t>25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t>).</w:t>
      </w:r>
    </w:p>
    <w:p w:rsidR="00604F6B" w:rsidRDefault="00604F6B" w:rsidP="00604F6B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:rsidR="00604F6B" w:rsidRDefault="00604F6B" w:rsidP="00604F6B">
      <w:pPr>
        <w:pStyle w:val="Nadpis3"/>
        <w:numPr>
          <w:ilvl w:val="0"/>
          <w:numId w:val="4"/>
        </w:numPr>
        <w:tabs>
          <w:tab w:val="left" w:pos="366"/>
        </w:tabs>
        <w:kinsoku w:val="0"/>
        <w:overflowPunct w:val="0"/>
        <w:ind w:left="366" w:right="3876" w:hanging="248"/>
        <w:jc w:val="both"/>
        <w:rPr>
          <w:b w:val="0"/>
          <w:bCs w:val="0"/>
        </w:rPr>
      </w:pPr>
      <w:r>
        <w:t>Vz</w:t>
      </w:r>
      <w:r>
        <w:rPr>
          <w:spacing w:val="-2"/>
        </w:rPr>
        <w:t>o</w:t>
      </w:r>
      <w:r>
        <w:t>ro</w:t>
      </w:r>
      <w:r>
        <w:rPr>
          <w:spacing w:val="-3"/>
        </w:rPr>
        <w:t>v</w:t>
      </w:r>
      <w:r>
        <w:t>é prof</w:t>
      </w:r>
      <w:r>
        <w:rPr>
          <w:spacing w:val="2"/>
        </w:rPr>
        <w:t>i</w:t>
      </w:r>
      <w:r>
        <w:t>ly</w:t>
      </w:r>
      <w:r>
        <w:rPr>
          <w:spacing w:val="-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t</w:t>
      </w:r>
      <w:r>
        <w:rPr>
          <w:spacing w:val="-2"/>
        </w:rPr>
        <w:t>v</w:t>
      </w:r>
      <w:r>
        <w:t>ary</w:t>
      </w:r>
      <w:r>
        <w:rPr>
          <w:spacing w:val="-5"/>
        </w:rPr>
        <w:t xml:space="preserve"> </w:t>
      </w:r>
      <w:r>
        <w:t>př</w:t>
      </w:r>
      <w:r>
        <w:rPr>
          <w:spacing w:val="2"/>
        </w:rPr>
        <w:t>í</w:t>
      </w:r>
      <w:r>
        <w:t>čn</w:t>
      </w:r>
      <w:r>
        <w:rPr>
          <w:spacing w:val="-7"/>
        </w:rPr>
        <w:t>ý</w:t>
      </w:r>
      <w:r>
        <w:t>ch řezů,</w:t>
      </w:r>
      <w:r>
        <w:rPr>
          <w:spacing w:val="2"/>
        </w:rPr>
        <w:t xml:space="preserve"> </w:t>
      </w:r>
      <w:r>
        <w:t>z</w:t>
      </w:r>
      <w:r>
        <w:rPr>
          <w:spacing w:val="-1"/>
        </w:rPr>
        <w:t>p</w:t>
      </w:r>
      <w:r>
        <w:t>ůs</w:t>
      </w:r>
      <w:r>
        <w:rPr>
          <w:spacing w:val="-2"/>
        </w:rPr>
        <w:t>o</w:t>
      </w:r>
      <w:r>
        <w:t>b op</w:t>
      </w:r>
      <w:r>
        <w:rPr>
          <w:spacing w:val="-2"/>
        </w:rPr>
        <w:t>e</w:t>
      </w:r>
      <w:r>
        <w:rPr>
          <w:spacing w:val="-3"/>
        </w:rPr>
        <w:t>v</w:t>
      </w:r>
      <w:r>
        <w:t>ně</w:t>
      </w:r>
      <w:r>
        <w:rPr>
          <w:spacing w:val="-2"/>
        </w:rPr>
        <w:t>n</w:t>
      </w:r>
      <w:r>
        <w:t>í</w:t>
      </w:r>
    </w:p>
    <w:p w:rsidR="00604F6B" w:rsidRDefault="00604F6B" w:rsidP="00604F6B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604F6B" w:rsidRDefault="00604F6B" w:rsidP="00604F6B">
      <w:pPr>
        <w:pStyle w:val="Zkladntext"/>
        <w:kinsoku w:val="0"/>
        <w:overflowPunct w:val="0"/>
        <w:spacing w:line="228" w:lineRule="exact"/>
        <w:ind w:right="123"/>
        <w:jc w:val="both"/>
      </w:pPr>
      <w:r>
        <w:rPr>
          <w:spacing w:val="3"/>
        </w:rPr>
        <w:t>T</w:t>
      </w:r>
      <w:r>
        <w:t>v</w:t>
      </w:r>
      <w:r>
        <w:rPr>
          <w:spacing w:val="-2"/>
        </w:rPr>
        <w:t>a</w:t>
      </w:r>
      <w:r>
        <w:t>r</w:t>
      </w:r>
      <w:r>
        <w:rPr>
          <w:spacing w:val="37"/>
        </w:rPr>
        <w:t xml:space="preserve"> </w:t>
      </w:r>
      <w:r>
        <w:t>v</w:t>
      </w:r>
      <w:r>
        <w:rPr>
          <w:spacing w:val="-6"/>
        </w:rPr>
        <w:t>z</w:t>
      </w:r>
      <w:r>
        <w:t>oro</w:t>
      </w:r>
      <w:r>
        <w:rPr>
          <w:spacing w:val="-2"/>
        </w:rPr>
        <w:t>v</w:t>
      </w:r>
      <w:r>
        <w:t>ého</w:t>
      </w:r>
      <w:r>
        <w:rPr>
          <w:spacing w:val="35"/>
        </w:rPr>
        <w:t xml:space="preserve"> </w:t>
      </w:r>
      <w:r>
        <w:t>pří</w:t>
      </w:r>
      <w:r>
        <w:rPr>
          <w:spacing w:val="1"/>
        </w:rPr>
        <w:t>č</w:t>
      </w:r>
      <w:r>
        <w:rPr>
          <w:spacing w:val="-1"/>
        </w:rPr>
        <w:t>n</w:t>
      </w:r>
      <w:r>
        <w:t>ého</w:t>
      </w:r>
      <w:r>
        <w:rPr>
          <w:spacing w:val="35"/>
        </w:rPr>
        <w:t xml:space="preserve"> </w:t>
      </w:r>
      <w:r>
        <w:t>ře</w:t>
      </w:r>
      <w:r>
        <w:rPr>
          <w:spacing w:val="-5"/>
        </w:rPr>
        <w:t>z</w:t>
      </w:r>
      <w:r>
        <w:t>u</w:t>
      </w:r>
      <w:r>
        <w:rPr>
          <w:spacing w:val="35"/>
        </w:rPr>
        <w:t xml:space="preserve"> </w:t>
      </w:r>
      <w:r>
        <w:t>na</w:t>
      </w:r>
      <w:r>
        <w:rPr>
          <w:spacing w:val="-2"/>
        </w:rPr>
        <w:t>v</w:t>
      </w:r>
      <w:r>
        <w:t>a</w:t>
      </w:r>
      <w:r>
        <w:rPr>
          <w:spacing w:val="-5"/>
        </w:rPr>
        <w:t>z</w:t>
      </w:r>
      <w:r>
        <w:t>u</w:t>
      </w:r>
      <w:r>
        <w:rPr>
          <w:spacing w:val="1"/>
        </w:rPr>
        <w:t>j</w:t>
      </w:r>
      <w:r>
        <w:t>e</w:t>
      </w:r>
      <w:r>
        <w:rPr>
          <w:spacing w:val="34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i</w:t>
      </w:r>
      <w:r>
        <w:rPr>
          <w:spacing w:val="-2"/>
        </w:rPr>
        <w:t>d</w:t>
      </w:r>
      <w:r>
        <w:t>ea</w:t>
      </w:r>
      <w:r>
        <w:rPr>
          <w:spacing w:val="-2"/>
        </w:rPr>
        <w:t>l</w:t>
      </w:r>
      <w:r>
        <w:t>i</w:t>
      </w:r>
      <w:r>
        <w:rPr>
          <w:spacing w:val="-6"/>
        </w:rPr>
        <w:t>z</w:t>
      </w:r>
      <w:r>
        <w:t>o</w:t>
      </w:r>
      <w:r>
        <w:rPr>
          <w:spacing w:val="-2"/>
        </w:rPr>
        <w:t>v</w:t>
      </w:r>
      <w:r>
        <w:t>aný</w:t>
      </w:r>
      <w:r>
        <w:rPr>
          <w:spacing w:val="28"/>
        </w:rPr>
        <w:t xml:space="preserve"> </w:t>
      </w:r>
      <w:r>
        <w:t>t</w:t>
      </w:r>
      <w:r>
        <w:rPr>
          <w:spacing w:val="-2"/>
        </w:rPr>
        <w:t>v</w:t>
      </w:r>
      <w:r>
        <w:t>ar</w:t>
      </w:r>
      <w:r>
        <w:rPr>
          <w:spacing w:val="34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ího</w:t>
      </w:r>
      <w:r>
        <w:rPr>
          <w:spacing w:val="33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ta.</w:t>
      </w:r>
      <w:r>
        <w:rPr>
          <w:spacing w:val="33"/>
        </w:rPr>
        <w:t xml:space="preserve"> </w:t>
      </w:r>
      <w:r>
        <w:t>Na</w:t>
      </w:r>
      <w:r>
        <w:rPr>
          <w:spacing w:val="-2"/>
        </w:rPr>
        <w:t>v</w:t>
      </w:r>
      <w:r>
        <w:t>r</w:t>
      </w:r>
      <w:r>
        <w:rPr>
          <w:spacing w:val="-3"/>
        </w:rPr>
        <w:t>ž</w:t>
      </w:r>
      <w:r>
        <w:t>ená</w:t>
      </w:r>
      <w:r>
        <w:rPr>
          <w:spacing w:val="32"/>
        </w:rPr>
        <w:t xml:space="preserve"> </w:t>
      </w:r>
      <w:r>
        <w:t>opra</w:t>
      </w:r>
      <w:r>
        <w:rPr>
          <w:spacing w:val="-2"/>
        </w:rPr>
        <w:t>v</w:t>
      </w:r>
      <w:r>
        <w:t>a</w:t>
      </w:r>
      <w:r>
        <w:rPr>
          <w:spacing w:val="34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í</w:t>
      </w:r>
      <w:r>
        <w:rPr>
          <w:spacing w:val="-2"/>
        </w:rPr>
        <w:t>v</w:t>
      </w:r>
      <w:r>
        <w:t>á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</w:t>
      </w:r>
      <w:r>
        <w:rPr>
          <w:spacing w:val="19"/>
        </w:rPr>
        <w:t xml:space="preserve"> </w:t>
      </w:r>
      <w:r>
        <w:rPr>
          <w:spacing w:val="1"/>
        </w:rPr>
        <w:t>j</w:t>
      </w:r>
      <w:r>
        <w:t>edn</w:t>
      </w:r>
      <w:r>
        <w:rPr>
          <w:spacing w:val="-2"/>
        </w:rPr>
        <w:t>o</w:t>
      </w:r>
      <w:r>
        <w:t>duchý</w:t>
      </w:r>
      <w:r>
        <w:rPr>
          <w:spacing w:val="15"/>
        </w:rPr>
        <w:t xml:space="preserve"> </w:t>
      </w:r>
      <w:r>
        <w:t>t</w:t>
      </w:r>
      <w:r>
        <w:rPr>
          <w:spacing w:val="-2"/>
        </w:rPr>
        <w:t>v</w:t>
      </w:r>
      <w:r>
        <w:t>ar</w:t>
      </w:r>
      <w:r>
        <w:rPr>
          <w:spacing w:val="21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20"/>
        </w:rPr>
        <w:t xml:space="preserve"> </w:t>
      </w:r>
      <w:r>
        <w:t>s</w:t>
      </w:r>
      <w:r>
        <w:rPr>
          <w:spacing w:val="22"/>
        </w:rPr>
        <w:t xml:space="preserve"> </w:t>
      </w:r>
      <w:r>
        <w:t>prav</w:t>
      </w:r>
      <w:r>
        <w:rPr>
          <w:spacing w:val="-2"/>
        </w:rPr>
        <w:t>o</w:t>
      </w:r>
      <w:r>
        <w:t>úh</w:t>
      </w:r>
      <w:r>
        <w:rPr>
          <w:spacing w:val="-2"/>
        </w:rPr>
        <w:t>l</w:t>
      </w:r>
      <w:r>
        <w:rPr>
          <w:spacing w:val="-8"/>
        </w:rPr>
        <w:t>ý</w:t>
      </w:r>
      <w:r>
        <w:rPr>
          <w:spacing w:val="4"/>
        </w:rPr>
        <w:t>m</w:t>
      </w:r>
      <w:r>
        <w:t>i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l</w:t>
      </w:r>
      <w:r>
        <w:rPr>
          <w:spacing w:val="-3"/>
        </w:rPr>
        <w:t>i</w:t>
      </w:r>
      <w:r>
        <w:rPr>
          <w:spacing w:val="1"/>
        </w:rPr>
        <w:t>c</w:t>
      </w:r>
      <w:r>
        <w:t>hob</w:t>
      </w:r>
      <w:r>
        <w:rPr>
          <w:spacing w:val="-2"/>
        </w:rPr>
        <w:t>ě</w:t>
      </w:r>
      <w:r>
        <w:rPr>
          <w:spacing w:val="-5"/>
        </w:rPr>
        <w:t>ž</w:t>
      </w:r>
      <w:r>
        <w:t>ní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rPr>
          <w:spacing w:val="-8"/>
        </w:rPr>
        <w:t>ý</w:t>
      </w:r>
      <w:r>
        <w:rPr>
          <w:spacing w:val="4"/>
        </w:rPr>
        <w:t>m</w:t>
      </w:r>
      <w:r>
        <w:t>i</w:t>
      </w:r>
      <w:r>
        <w:rPr>
          <w:spacing w:val="20"/>
        </w:rPr>
        <w:t xml:space="preserve"> </w:t>
      </w:r>
      <w:r>
        <w:t>l</w:t>
      </w:r>
      <w:r>
        <w:rPr>
          <w:spacing w:val="-3"/>
        </w:rPr>
        <w:t>i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4"/>
        </w:rPr>
        <w:t>m</w:t>
      </w:r>
      <w:r>
        <w:rPr>
          <w:spacing w:val="-2"/>
        </w:rPr>
        <w:t>i</w:t>
      </w:r>
      <w:r>
        <w:t>.</w:t>
      </w:r>
      <w:r>
        <w:rPr>
          <w:spacing w:val="20"/>
        </w:rPr>
        <w:t xml:space="preserve"> </w:t>
      </w:r>
      <w:r>
        <w:rPr>
          <w:spacing w:val="-1"/>
        </w:rPr>
        <w:t>Š</w:t>
      </w:r>
      <w:r>
        <w:t>íř</w:t>
      </w:r>
      <w:r>
        <w:rPr>
          <w:spacing w:val="4"/>
        </w:rPr>
        <w:t>k</w:t>
      </w:r>
      <w:r>
        <w:t>a</w:t>
      </w:r>
      <w:r>
        <w:rPr>
          <w:spacing w:val="18"/>
        </w:rPr>
        <w:t xml:space="preserve"> </w:t>
      </w:r>
      <w:r>
        <w:t>dna</w:t>
      </w:r>
      <w:r>
        <w:rPr>
          <w:spacing w:val="1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8"/>
        </w:rPr>
        <w:t xml:space="preserve"> </w:t>
      </w:r>
      <w:r>
        <w:t>ne</w:t>
      </w:r>
      <w:r>
        <w:rPr>
          <w:spacing w:val="3"/>
        </w:rPr>
        <w:t>m</w:t>
      </w:r>
      <w:r>
        <w:t>ění,</w:t>
      </w:r>
      <w:r>
        <w:rPr>
          <w:spacing w:val="17"/>
        </w:rPr>
        <w:t xml:space="preserve"> </w:t>
      </w:r>
      <w:r>
        <w:rPr>
          <w:spacing w:val="1"/>
        </w:rPr>
        <w:t>č</w:t>
      </w:r>
      <w:r>
        <w:t>i</w:t>
      </w:r>
      <w:r>
        <w:rPr>
          <w:spacing w:val="-2"/>
        </w:rPr>
        <w:t>n</w:t>
      </w:r>
      <w:r>
        <w:t>í</w:t>
      </w:r>
      <w:r>
        <w:rPr>
          <w:spacing w:val="18"/>
        </w:rPr>
        <w:t xml:space="preserve"> </w:t>
      </w:r>
      <w:r>
        <w:rPr>
          <w:spacing w:val="-1"/>
        </w:rPr>
        <w:t>3</w:t>
      </w:r>
      <w:r>
        <w:t>,2</w:t>
      </w:r>
      <w:r>
        <w:rPr>
          <w:spacing w:val="18"/>
        </w:rPr>
        <w:t xml:space="preserve"> </w:t>
      </w:r>
      <w:r>
        <w:t>m</w:t>
      </w:r>
      <w:r>
        <w:rPr>
          <w:w w:val="99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patě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hu,</w:t>
      </w:r>
      <w:r>
        <w:rPr>
          <w:spacing w:val="-5"/>
        </w:rPr>
        <w:t xml:space="preserve"> </w:t>
      </w:r>
      <w:r>
        <w:rPr>
          <w:spacing w:val="-6"/>
        </w:rPr>
        <w:t>z</w:t>
      </w:r>
      <w:r>
        <w:t>d</w:t>
      </w:r>
      <w:r>
        <w:rPr>
          <w:spacing w:val="-1"/>
        </w:rPr>
        <w:t>í</w:t>
      </w:r>
      <w:r>
        <w:t>,</w:t>
      </w:r>
      <w:r>
        <w:rPr>
          <w:spacing w:val="45"/>
        </w:rPr>
        <w:t xml:space="preserve"> </w:t>
      </w:r>
      <w:r>
        <w:t>líc</w:t>
      </w:r>
      <w:r>
        <w:rPr>
          <w:spacing w:val="-5"/>
        </w:rPr>
        <w:t xml:space="preserve"> 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-6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5"/>
        </w:rPr>
        <w:t xml:space="preserve"> </w:t>
      </w:r>
      <w:r>
        <w:rPr>
          <w:spacing w:val="-2"/>
        </w:rPr>
        <w:t>v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4"/>
        </w:rPr>
        <w:t>k</w:t>
      </w:r>
      <w:r>
        <w:t>l</w:t>
      </w:r>
      <w:r>
        <w:rPr>
          <w:spacing w:val="-2"/>
        </w:rPr>
        <w:t>o</w:t>
      </w:r>
      <w:r>
        <w:t>nu</w:t>
      </w:r>
      <w:r>
        <w:rPr>
          <w:spacing w:val="-6"/>
        </w:rPr>
        <w:t xml:space="preserve"> </w:t>
      </w:r>
      <w:r>
        <w:t>10:</w:t>
      </w:r>
      <w:r>
        <w:rPr>
          <w:spacing w:val="-2"/>
        </w:rPr>
        <w:t>1</w:t>
      </w:r>
      <w:r>
        <w:t>,</w:t>
      </w:r>
      <w:r>
        <w:rPr>
          <w:spacing w:val="-5"/>
        </w:rPr>
        <w:t xml:space="preserve"> </w:t>
      </w:r>
      <w:r>
        <w:t>s</w:t>
      </w:r>
      <w:r>
        <w:rPr>
          <w:spacing w:val="4"/>
        </w:rPr>
        <w:t>k</w:t>
      </w:r>
      <w:r>
        <w:t>l</w:t>
      </w:r>
      <w:r>
        <w:rPr>
          <w:spacing w:val="-2"/>
        </w:rPr>
        <w:t>o</w:t>
      </w:r>
      <w:r>
        <w:t>n</w:t>
      </w:r>
      <w:r>
        <w:rPr>
          <w:spacing w:val="-6"/>
        </w:rPr>
        <w:t xml:space="preserve"> </w:t>
      </w:r>
      <w:r>
        <w:t>sva</w:t>
      </w:r>
      <w:r>
        <w:rPr>
          <w:spacing w:val="-2"/>
        </w:rPr>
        <w:t>h</w:t>
      </w:r>
      <w:r>
        <w:t>u</w:t>
      </w:r>
      <w:r>
        <w:rPr>
          <w:spacing w:val="-5"/>
        </w:rPr>
        <w:t xml:space="preserve"> </w:t>
      </w:r>
      <w:r>
        <w:t>1:</w:t>
      </w:r>
      <w:r>
        <w:rPr>
          <w:spacing w:val="-2"/>
        </w:rPr>
        <w:t>1</w:t>
      </w:r>
      <w:r>
        <w:t>,2</w:t>
      </w:r>
      <w:r>
        <w:rPr>
          <w:spacing w:val="-1"/>
        </w:rPr>
        <w:t>5</w:t>
      </w:r>
      <w:r>
        <w:t>-1:1,</w:t>
      </w:r>
      <w:r>
        <w:rPr>
          <w:spacing w:val="-2"/>
        </w:rPr>
        <w:t>5</w:t>
      </w:r>
      <w:r>
        <w:t>.</w:t>
      </w:r>
    </w:p>
    <w:p w:rsidR="00604F6B" w:rsidRDefault="00604F6B" w:rsidP="00604F6B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:rsidR="00604F6B" w:rsidRDefault="00604F6B" w:rsidP="00604F6B">
      <w:pPr>
        <w:pStyle w:val="Nadpis3"/>
        <w:numPr>
          <w:ilvl w:val="0"/>
          <w:numId w:val="4"/>
        </w:numPr>
        <w:tabs>
          <w:tab w:val="left" w:pos="366"/>
        </w:tabs>
        <w:kinsoku w:val="0"/>
        <w:overflowPunct w:val="0"/>
        <w:ind w:left="366" w:right="3720" w:hanging="248"/>
        <w:jc w:val="both"/>
        <w:rPr>
          <w:b w:val="0"/>
          <w:bCs w:val="0"/>
        </w:rPr>
      </w:pPr>
      <w:r>
        <w:t>Od</w:t>
      </w:r>
      <w:r>
        <w:rPr>
          <w:spacing w:val="-3"/>
        </w:rPr>
        <w:t>v</w:t>
      </w:r>
      <w:r>
        <w:t>oz a u</w:t>
      </w:r>
      <w:r>
        <w:rPr>
          <w:spacing w:val="1"/>
        </w:rPr>
        <w:t>l</w:t>
      </w:r>
      <w:r>
        <w:t>ože</w:t>
      </w:r>
      <w:r>
        <w:rPr>
          <w:spacing w:val="-2"/>
        </w:rPr>
        <w:t>n</w:t>
      </w:r>
      <w:r>
        <w:t>í</w:t>
      </w:r>
      <w:r>
        <w:rPr>
          <w:spacing w:val="2"/>
        </w:rPr>
        <w:t xml:space="preserve"> </w:t>
      </w:r>
      <w:r>
        <w:t>mater</w:t>
      </w:r>
      <w:r>
        <w:rPr>
          <w:spacing w:val="2"/>
        </w:rPr>
        <w:t>i</w:t>
      </w:r>
      <w:r>
        <w:t>álu na</w:t>
      </w:r>
      <w:r>
        <w:rPr>
          <w:spacing w:val="1"/>
        </w:rPr>
        <w:t xml:space="preserve"> </w:t>
      </w:r>
      <w:r>
        <w:t>skládku</w:t>
      </w:r>
      <w:r>
        <w:rPr>
          <w:spacing w:val="-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k dalš</w:t>
      </w:r>
      <w:r>
        <w:rPr>
          <w:spacing w:val="1"/>
        </w:rPr>
        <w:t>í</w:t>
      </w:r>
      <w:r>
        <w:t xml:space="preserve">mu </w:t>
      </w:r>
      <w:r>
        <w:rPr>
          <w:spacing w:val="-2"/>
        </w:rPr>
        <w:t>v</w:t>
      </w:r>
      <w:r>
        <w:rPr>
          <w:spacing w:val="-6"/>
        </w:rPr>
        <w:t>y</w:t>
      </w:r>
      <w:r>
        <w:t>uži</w:t>
      </w:r>
      <w:r>
        <w:rPr>
          <w:spacing w:val="1"/>
        </w:rPr>
        <w:t>t</w:t>
      </w:r>
      <w:r>
        <w:t>í</w:t>
      </w:r>
    </w:p>
    <w:p w:rsidR="00604F6B" w:rsidRDefault="00604F6B" w:rsidP="00604F6B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FD5AE2" w:rsidRDefault="00604F6B" w:rsidP="00604F6B">
      <w:pPr>
        <w:pStyle w:val="Zkladntext"/>
        <w:kinsoku w:val="0"/>
        <w:overflowPunct w:val="0"/>
        <w:spacing w:line="228" w:lineRule="exact"/>
        <w:ind w:right="117"/>
        <w:jc w:val="both"/>
      </w:pPr>
      <w:r>
        <w:t>Proje</w:t>
      </w:r>
      <w:r>
        <w:rPr>
          <w:spacing w:val="4"/>
        </w:rPr>
        <w:t>k</w:t>
      </w:r>
      <w:r>
        <w:t>t</w:t>
      </w:r>
      <w:r>
        <w:rPr>
          <w:spacing w:val="4"/>
        </w:rPr>
        <w:t xml:space="preserve"> </w:t>
      </w:r>
      <w:r>
        <w:t>nepřed</w:t>
      </w:r>
      <w:r>
        <w:rPr>
          <w:spacing w:val="-2"/>
        </w:rPr>
        <w:t>e</w:t>
      </w:r>
      <w:r>
        <w:t>p</w:t>
      </w:r>
      <w:r>
        <w:rPr>
          <w:spacing w:val="-2"/>
        </w:rPr>
        <w:t>i</w:t>
      </w:r>
      <w:r>
        <w:rPr>
          <w:spacing w:val="1"/>
        </w:rPr>
        <w:t>s</w:t>
      </w:r>
      <w:r>
        <w:t>uje</w:t>
      </w:r>
      <w:r>
        <w:rPr>
          <w:spacing w:val="5"/>
        </w:rPr>
        <w:t xml:space="preserve"> </w:t>
      </w:r>
      <w:r>
        <w:rPr>
          <w:spacing w:val="3"/>
        </w:rPr>
        <w:t>k</w:t>
      </w:r>
      <w:r>
        <w:t>on</w:t>
      </w:r>
      <w:r>
        <w:rPr>
          <w:spacing w:val="2"/>
        </w:rPr>
        <w:t>k</w:t>
      </w:r>
      <w:r>
        <w:t>rétní</w:t>
      </w:r>
      <w:r>
        <w:rPr>
          <w:spacing w:val="4"/>
        </w:rPr>
        <w:t xml:space="preserve"> </w:t>
      </w:r>
      <w:r>
        <w:t>l</w:t>
      </w:r>
      <w:r>
        <w:rPr>
          <w:spacing w:val="-3"/>
        </w:rPr>
        <w:t>i</w:t>
      </w:r>
      <w:r>
        <w:rPr>
          <w:spacing w:val="3"/>
        </w:rPr>
        <w:t>k</w:t>
      </w:r>
      <w:r>
        <w:t>v</w:t>
      </w:r>
      <w:r>
        <w:rPr>
          <w:spacing w:val="-3"/>
        </w:rPr>
        <w:t>i</w:t>
      </w:r>
      <w:r>
        <w:t>daci</w:t>
      </w:r>
      <w:r>
        <w:rPr>
          <w:spacing w:val="5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lu</w:t>
      </w:r>
      <w:r>
        <w:rPr>
          <w:spacing w:val="3"/>
        </w:rPr>
        <w:t xml:space="preserve"> </w:t>
      </w:r>
      <w:r>
        <w:t>ur</w:t>
      </w:r>
      <w:r>
        <w:rPr>
          <w:spacing w:val="1"/>
        </w:rPr>
        <w:t>č</w:t>
      </w:r>
      <w:r>
        <w:t>ením</w:t>
      </w:r>
      <w:r>
        <w:rPr>
          <w:spacing w:val="8"/>
        </w:rPr>
        <w:t xml:space="preserve"> </w:t>
      </w:r>
      <w:r>
        <w:rPr>
          <w:spacing w:val="4"/>
        </w:rPr>
        <w:t>m</w:t>
      </w:r>
      <w:r>
        <w:t>ísta</w:t>
      </w:r>
      <w:r>
        <w:rPr>
          <w:spacing w:val="5"/>
        </w:rPr>
        <w:t xml:space="preserve"> </w:t>
      </w:r>
      <w:r>
        <w:t>předání</w:t>
      </w:r>
      <w:r>
        <w:rPr>
          <w:spacing w:val="4"/>
        </w:rPr>
        <w:t xml:space="preserve"> </w:t>
      </w:r>
      <w:r>
        <w:t>pro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ání</w:t>
      </w:r>
      <w:r>
        <w:rPr>
          <w:spacing w:val="3"/>
        </w:rPr>
        <w:t xml:space="preserve"> </w:t>
      </w:r>
      <w:r>
        <w:t>nebo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>l</w:t>
      </w:r>
      <w:r>
        <w:rPr>
          <w:spacing w:val="1"/>
        </w:rPr>
        <w:t>š</w:t>
      </w:r>
      <w:r>
        <w:t>í</w:t>
      </w:r>
      <w:r>
        <w:rPr>
          <w:spacing w:val="3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it</w:t>
      </w:r>
      <w:r>
        <w:rPr>
          <w:spacing w:val="-2"/>
        </w:rPr>
        <w:t>í</w:t>
      </w:r>
      <w:r>
        <w:t>.</w:t>
      </w:r>
      <w:r>
        <w:rPr>
          <w:w w:val="99"/>
        </w:rPr>
        <w:t xml:space="preserve"> </w:t>
      </w:r>
      <w:r>
        <w:t>Způsob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4"/>
        </w:rPr>
        <w:t>m</w:t>
      </w:r>
      <w:r>
        <w:t>ísto</w:t>
      </w:r>
      <w:r>
        <w:rPr>
          <w:spacing w:val="4"/>
        </w:rPr>
        <w:t xml:space="preserve"> </w:t>
      </w:r>
      <w:r>
        <w:t>l</w:t>
      </w:r>
      <w:r>
        <w:rPr>
          <w:spacing w:val="-3"/>
        </w:rPr>
        <w:t>i</w:t>
      </w:r>
      <w:r>
        <w:rPr>
          <w:spacing w:val="3"/>
        </w:rPr>
        <w:t>k</w:t>
      </w:r>
      <w:r>
        <w:t>v</w:t>
      </w:r>
      <w:r>
        <w:rPr>
          <w:spacing w:val="-3"/>
        </w:rPr>
        <w:t>i</w:t>
      </w:r>
      <w:r>
        <w:t>dace</w:t>
      </w:r>
      <w:r>
        <w:rPr>
          <w:spacing w:val="3"/>
        </w:rPr>
        <w:t xml:space="preserve"> </w:t>
      </w:r>
      <w:r>
        <w:t>odp</w:t>
      </w:r>
      <w:r>
        <w:rPr>
          <w:spacing w:val="-2"/>
        </w:rPr>
        <w:t>a</w:t>
      </w:r>
      <w:r>
        <w:t>dů</w:t>
      </w:r>
      <w:r>
        <w:rPr>
          <w:spacing w:val="3"/>
        </w:rPr>
        <w:t xml:space="preserve"> </w:t>
      </w:r>
      <w:r>
        <w:rPr>
          <w:spacing w:val="1"/>
        </w:rPr>
        <w:t>s</w:t>
      </w:r>
      <w:r>
        <w:t>tan</w:t>
      </w:r>
      <w:r>
        <w:rPr>
          <w:spacing w:val="-2"/>
        </w:rPr>
        <w:t>o</w:t>
      </w:r>
      <w:r>
        <w:t>ví</w:t>
      </w:r>
      <w:r>
        <w:rPr>
          <w:spacing w:val="1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tel v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o</w:t>
      </w:r>
      <w:r>
        <w:rPr>
          <w:spacing w:val="-1"/>
        </w:rPr>
        <w:t>u</w:t>
      </w:r>
      <w:r>
        <w:t>l</w:t>
      </w:r>
      <w:r>
        <w:rPr>
          <w:spacing w:val="-2"/>
        </w:rPr>
        <w:t>a</w:t>
      </w:r>
      <w:r>
        <w:t>du</w:t>
      </w:r>
      <w:r>
        <w:rPr>
          <w:spacing w:val="1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ustano</w:t>
      </w:r>
      <w:r>
        <w:rPr>
          <w:spacing w:val="-2"/>
        </w:rPr>
        <w:t>v</w:t>
      </w:r>
      <w:r>
        <w:t>ení</w:t>
      </w:r>
      <w:r>
        <w:rPr>
          <w:spacing w:val="3"/>
        </w:rPr>
        <w:t>m</w:t>
      </w:r>
      <w:r>
        <w:t xml:space="preserve">i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ona o odp</w:t>
      </w:r>
      <w:r>
        <w:rPr>
          <w:spacing w:val="-2"/>
        </w:rPr>
        <w:t>a</w:t>
      </w:r>
      <w:r>
        <w:t>dech</w:t>
      </w:r>
      <w:r>
        <w:rPr>
          <w:spacing w:val="1"/>
        </w:rPr>
        <w:t xml:space="preserve"> </w:t>
      </w:r>
      <w:r>
        <w:t>a proto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t>y</w:t>
      </w:r>
      <w:r>
        <w:rPr>
          <w:w w:val="99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l</w:t>
      </w:r>
      <w:r>
        <w:rPr>
          <w:spacing w:val="-3"/>
        </w:rPr>
        <w:t>i</w:t>
      </w:r>
      <w:r>
        <w:rPr>
          <w:spacing w:val="3"/>
        </w:rPr>
        <w:t>k</w:t>
      </w:r>
      <w:r>
        <w:t>v</w:t>
      </w:r>
      <w:r>
        <w:rPr>
          <w:spacing w:val="-3"/>
        </w:rPr>
        <w:t>i</w:t>
      </w:r>
      <w:r>
        <w:t>daci</w:t>
      </w:r>
      <w:r>
        <w:rPr>
          <w:spacing w:val="13"/>
        </w:rPr>
        <w:t xml:space="preserve"> </w:t>
      </w:r>
      <w:r>
        <w:t>do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í</w:t>
      </w:r>
      <w:r>
        <w:rPr>
          <w:spacing w:val="14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i.</w:t>
      </w:r>
      <w:r>
        <w:rPr>
          <w:spacing w:val="12"/>
        </w:rPr>
        <w:t xml:space="preserve"> </w:t>
      </w:r>
      <w:r>
        <w:t>Předp</w:t>
      </w:r>
      <w:r>
        <w:rPr>
          <w:spacing w:val="-2"/>
        </w:rPr>
        <w:t>o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dem</w:t>
      </w:r>
      <w:r>
        <w:rPr>
          <w:spacing w:val="1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3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ití</w:t>
      </w:r>
      <w:r>
        <w:rPr>
          <w:spacing w:val="12"/>
        </w:rPr>
        <w:t xml:space="preserve"> </w:t>
      </w:r>
      <w:r>
        <w:t>v</w:t>
      </w:r>
      <w:r>
        <w:rPr>
          <w:spacing w:val="-3"/>
        </w:rPr>
        <w:t>l</w:t>
      </w:r>
      <w:r>
        <w:t>astní</w:t>
      </w:r>
      <w:r>
        <w:rPr>
          <w:spacing w:val="1"/>
        </w:rPr>
        <w:t>c</w:t>
      </w:r>
      <w:r>
        <w:t>h</w:t>
      </w:r>
      <w:r>
        <w:rPr>
          <w:spacing w:val="13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ností</w:t>
      </w:r>
      <w:r>
        <w:rPr>
          <w:spacing w:val="14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</w:t>
      </w:r>
      <w:r>
        <w:rPr>
          <w:spacing w:val="-2"/>
        </w:rPr>
        <w:t>l</w:t>
      </w:r>
      <w:r>
        <w:t>,</w:t>
      </w:r>
      <w:r>
        <w:rPr>
          <w:spacing w:val="14"/>
        </w:rPr>
        <w:t xml:space="preserve"> </w:t>
      </w:r>
      <w:r>
        <w:t>případně</w:t>
      </w:r>
      <w:r>
        <w:rPr>
          <w:spacing w:val="10"/>
        </w:rPr>
        <w:t xml:space="preserve"> </w:t>
      </w:r>
      <w:r>
        <w:rPr>
          <w:spacing w:val="-5"/>
        </w:rPr>
        <w:t>z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ate</w:t>
      </w:r>
      <w:r>
        <w:rPr>
          <w:spacing w:val="-2"/>
        </w:rPr>
        <w:t>l</w:t>
      </w:r>
      <w:r>
        <w:t>ů</w:t>
      </w:r>
      <w:r>
        <w:rPr>
          <w:w w:val="99"/>
        </w:rPr>
        <w:t xml:space="preserve"> </w:t>
      </w:r>
      <w:r>
        <w:t>druhotn</w:t>
      </w:r>
      <w:r>
        <w:rPr>
          <w:spacing w:val="-9"/>
        </w:rPr>
        <w:t>ý</w:t>
      </w:r>
      <w:r>
        <w:rPr>
          <w:spacing w:val="1"/>
        </w:rPr>
        <w:t>c</w:t>
      </w:r>
      <w:r>
        <w:t xml:space="preserve">h 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t>urov</w:t>
      </w:r>
      <w:r>
        <w:rPr>
          <w:spacing w:val="-3"/>
        </w:rPr>
        <w:t>i</w:t>
      </w:r>
      <w:r>
        <w:t xml:space="preserve">n </w:t>
      </w:r>
      <w:r>
        <w:rPr>
          <w:spacing w:val="5"/>
        </w:rPr>
        <w:t xml:space="preserve"> </w:t>
      </w:r>
      <w:r>
        <w:t xml:space="preserve">a 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 xml:space="preserve">dek </w:t>
      </w:r>
      <w:r>
        <w:rPr>
          <w:spacing w:val="9"/>
        </w:rPr>
        <w:t xml:space="preserve"> </w:t>
      </w:r>
      <w:r>
        <w:t>o</w:t>
      </w:r>
      <w:r>
        <w:rPr>
          <w:spacing w:val="3"/>
        </w:rPr>
        <w:t>k</w:t>
      </w:r>
      <w:r>
        <w:t>re</w:t>
      </w:r>
      <w:r>
        <w:rPr>
          <w:spacing w:val="1"/>
        </w:rPr>
        <w:t>s</w:t>
      </w:r>
      <w:r>
        <w:t xml:space="preserve">ů </w:t>
      </w:r>
      <w:r>
        <w:rPr>
          <w:spacing w:val="5"/>
        </w:rPr>
        <w:t xml:space="preserve"> </w:t>
      </w:r>
      <w:r>
        <w:t xml:space="preserve">Děčín </w:t>
      </w:r>
      <w:r>
        <w:rPr>
          <w:spacing w:val="6"/>
        </w:rPr>
        <w:t xml:space="preserve"> </w:t>
      </w:r>
      <w:r>
        <w:t xml:space="preserve">a </w:t>
      </w:r>
      <w:r>
        <w:rPr>
          <w:spacing w:val="5"/>
        </w:rPr>
        <w:t xml:space="preserve"> </w:t>
      </w:r>
      <w:r>
        <w:t>Čes</w:t>
      </w:r>
      <w:r>
        <w:rPr>
          <w:spacing w:val="4"/>
        </w:rPr>
        <w:t>k</w:t>
      </w:r>
      <w:r>
        <w:t xml:space="preserve">á </w:t>
      </w:r>
      <w:r>
        <w:rPr>
          <w:spacing w:val="5"/>
        </w:rPr>
        <w:t xml:space="preserve"> </w:t>
      </w:r>
      <w:r>
        <w:t>Líp</w:t>
      </w:r>
      <w:r>
        <w:rPr>
          <w:spacing w:val="-2"/>
        </w:rPr>
        <w:t>a</w:t>
      </w:r>
      <w:r>
        <w:t xml:space="preserve">, </w:t>
      </w:r>
      <w:r>
        <w:rPr>
          <w:spacing w:val="3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tí</w:t>
      </w:r>
      <w:r>
        <w:rPr>
          <w:spacing w:val="4"/>
        </w:rPr>
        <w:t>m</w:t>
      </w:r>
      <w:r>
        <w:t xml:space="preserve">, </w:t>
      </w:r>
      <w:r>
        <w:rPr>
          <w:spacing w:val="3"/>
        </w:rPr>
        <w:t xml:space="preserve"> </w:t>
      </w:r>
      <w:r>
        <w:rPr>
          <w:spacing w:val="-5"/>
        </w:rPr>
        <w:t>ž</w:t>
      </w:r>
      <w:r>
        <w:t xml:space="preserve">e </w:t>
      </w:r>
      <w:r>
        <w:rPr>
          <w:spacing w:val="3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y</w:t>
      </w:r>
      <w:r>
        <w:rPr>
          <w:spacing w:val="53"/>
        </w:rPr>
        <w:t xml:space="preserve"> </w:t>
      </w:r>
      <w:r>
        <w:t xml:space="preserve">bude </w:t>
      </w:r>
      <w:r>
        <w:rPr>
          <w:spacing w:val="2"/>
        </w:rPr>
        <w:t xml:space="preserve"> </w:t>
      </w:r>
      <w:r>
        <w:t xml:space="preserve">přednostně </w:t>
      </w:r>
      <w:r>
        <w:rPr>
          <w:spacing w:val="3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ita</w:t>
      </w:r>
      <w:r>
        <w:rPr>
          <w:w w:val="99"/>
        </w:rPr>
        <w:t xml:space="preserve"> </w:t>
      </w:r>
      <w:r>
        <w:t xml:space="preserve">k </w:t>
      </w:r>
      <w:r>
        <w:rPr>
          <w:spacing w:val="-5"/>
        </w:rPr>
        <w:t>z</w:t>
      </w:r>
      <w:r>
        <w:t>ás</w:t>
      </w:r>
      <w:r>
        <w:rPr>
          <w:spacing w:val="-7"/>
        </w:rPr>
        <w:t>y</w:t>
      </w:r>
      <w:r>
        <w:t>pům</w:t>
      </w:r>
      <w:r>
        <w:rPr>
          <w:spacing w:val="15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3"/>
        </w:rPr>
        <w:t>k</w:t>
      </w:r>
      <w:r>
        <w:t>á</w:t>
      </w:r>
      <w:r>
        <w:rPr>
          <w:spacing w:val="4"/>
        </w:rPr>
        <w:t>m</w:t>
      </w:r>
      <w:r>
        <w:t>en</w:t>
      </w:r>
      <w:r>
        <w:rPr>
          <w:spacing w:val="9"/>
        </w:rPr>
        <w:t xml:space="preserve"> </w:t>
      </w:r>
      <w:r>
        <w:t>k</w:t>
      </w:r>
      <w:r>
        <w:rPr>
          <w:spacing w:val="1"/>
        </w:rPr>
        <w:t xml:space="preserve"> </w:t>
      </w:r>
      <w:r>
        <w:rPr>
          <w:spacing w:val="-5"/>
        </w:rPr>
        <w:t>z</w:t>
      </w:r>
      <w:r>
        <w:t>abu</w:t>
      </w:r>
      <w:r>
        <w:rPr>
          <w:spacing w:val="-2"/>
        </w:rPr>
        <w:t>d</w:t>
      </w:r>
      <w:r>
        <w:t>o</w:t>
      </w:r>
      <w:r>
        <w:rPr>
          <w:spacing w:val="-2"/>
        </w:rPr>
        <w:t>v</w:t>
      </w:r>
      <w:r>
        <w:t>ání</w:t>
      </w:r>
      <w:r>
        <w:rPr>
          <w:spacing w:val="8"/>
        </w:rPr>
        <w:t xml:space="preserve"> </w:t>
      </w:r>
      <w:r>
        <w:t>do</w:t>
      </w:r>
      <w:r>
        <w:rPr>
          <w:spacing w:val="9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í.</w:t>
      </w:r>
      <w:r>
        <w:rPr>
          <w:spacing w:val="9"/>
        </w:rPr>
        <w:t xml:space="preserve"> </w:t>
      </w:r>
      <w:r>
        <w:t>K</w:t>
      </w:r>
      <w:r>
        <w:rPr>
          <w:spacing w:val="-2"/>
        </w:rPr>
        <w:t>á</w:t>
      </w:r>
      <w:r>
        <w:rPr>
          <w:spacing w:val="4"/>
        </w:rPr>
        <w:t>m</w:t>
      </w:r>
      <w:r>
        <w:t>en</w:t>
      </w:r>
      <w:r>
        <w:rPr>
          <w:spacing w:val="9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bouran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9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9"/>
        </w:rPr>
        <w:t xml:space="preserve"> </w:t>
      </w:r>
      <w:r>
        <w:t>bude</w:t>
      </w:r>
      <w:r>
        <w:rPr>
          <w:spacing w:val="8"/>
        </w:rPr>
        <w:t xml:space="preserve"> </w:t>
      </w:r>
      <w:r>
        <w:t>tříděn,</w:t>
      </w:r>
      <w:r>
        <w:rPr>
          <w:spacing w:val="9"/>
        </w:rPr>
        <w:t xml:space="preserve"> </w:t>
      </w:r>
      <w:r>
        <w:t>v</w:t>
      </w:r>
      <w:r>
        <w:rPr>
          <w:spacing w:val="-2"/>
        </w:rPr>
        <w:t>h</w:t>
      </w:r>
      <w:r>
        <w:t>odné</w:t>
      </w:r>
      <w:r>
        <w:rPr>
          <w:w w:val="99"/>
        </w:rPr>
        <w:t xml:space="preserve"> </w:t>
      </w:r>
      <w:r>
        <w:t>pís</w:t>
      </w:r>
      <w:r>
        <w:rPr>
          <w:spacing w:val="4"/>
        </w:rPr>
        <w:t>k</w:t>
      </w:r>
      <w:r>
        <w:t>o</w:t>
      </w:r>
      <w:r>
        <w:rPr>
          <w:spacing w:val="-2"/>
        </w:rPr>
        <w:t>v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é</w:t>
      </w:r>
      <w:r>
        <w:rPr>
          <w:spacing w:val="26"/>
        </w:rPr>
        <w:t xml:space="preserve"> </w:t>
      </w:r>
      <w:r>
        <w:rPr>
          <w:spacing w:val="3"/>
        </w:rPr>
        <w:t>k</w:t>
      </w:r>
      <w:r>
        <w:t>v</w:t>
      </w:r>
      <w:r>
        <w:rPr>
          <w:spacing w:val="-2"/>
        </w:rPr>
        <w:t>á</w:t>
      </w:r>
      <w:r>
        <w:t>dry</w:t>
      </w:r>
      <w:r>
        <w:rPr>
          <w:spacing w:val="22"/>
        </w:rPr>
        <w:t xml:space="preserve"> </w:t>
      </w:r>
      <w:r>
        <w:t>a</w:t>
      </w:r>
      <w:r>
        <w:rPr>
          <w:spacing w:val="26"/>
        </w:rPr>
        <w:t xml:space="preserve"> </w:t>
      </w:r>
      <w:r>
        <w:rPr>
          <w:spacing w:val="-5"/>
        </w:rPr>
        <w:t>ž</w:t>
      </w:r>
      <w:r>
        <w:t>u</w:t>
      </w:r>
      <w:r>
        <w:rPr>
          <w:spacing w:val="-2"/>
        </w:rPr>
        <w:t>l</w:t>
      </w:r>
      <w:r>
        <w:rPr>
          <w:spacing w:val="-1"/>
        </w:rPr>
        <w:t>o</w:t>
      </w:r>
      <w:r>
        <w:t>vý</w:t>
      </w:r>
      <w:r>
        <w:rPr>
          <w:spacing w:val="21"/>
        </w:rPr>
        <w:t xml:space="preserve"> </w:t>
      </w:r>
      <w:r>
        <w:rPr>
          <w:spacing w:val="3"/>
        </w:rPr>
        <w:t>k</w:t>
      </w:r>
      <w:r>
        <w:t>á</w:t>
      </w:r>
      <w:r>
        <w:rPr>
          <w:spacing w:val="4"/>
        </w:rPr>
        <w:t>m</w:t>
      </w:r>
      <w:r>
        <w:t>en</w:t>
      </w:r>
      <w:r>
        <w:rPr>
          <w:spacing w:val="26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26"/>
        </w:rPr>
        <w:t xml:space="preserve"> </w:t>
      </w:r>
      <w:r>
        <w:t>očištěny</w:t>
      </w:r>
      <w:r>
        <w:rPr>
          <w:spacing w:val="22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dopra</w:t>
      </w:r>
      <w:r>
        <w:rPr>
          <w:spacing w:val="-2"/>
        </w:rPr>
        <w:t>v</w:t>
      </w:r>
      <w:r>
        <w:t>e</w:t>
      </w:r>
      <w:r>
        <w:rPr>
          <w:spacing w:val="-1"/>
        </w:rPr>
        <w:t>n</w:t>
      </w:r>
      <w:r>
        <w:t>y</w:t>
      </w:r>
      <w:r>
        <w:rPr>
          <w:spacing w:val="18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dep</w:t>
      </w:r>
      <w:r>
        <w:rPr>
          <w:spacing w:val="-2"/>
        </w:rPr>
        <w:t>o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24"/>
        </w:rPr>
        <w:t xml:space="preserve"> </w:t>
      </w:r>
      <w:r>
        <w:t>i</w:t>
      </w:r>
      <w:r>
        <w:rPr>
          <w:spacing w:val="-2"/>
        </w:rPr>
        <w:t>n</w:t>
      </w:r>
      <w:r>
        <w:t>v</w:t>
      </w:r>
      <w:r>
        <w:rPr>
          <w:spacing w:val="-2"/>
        </w:rPr>
        <w:t>e</w:t>
      </w:r>
      <w:r>
        <w:rPr>
          <w:spacing w:val="1"/>
        </w:rPr>
        <w:t>s</w:t>
      </w:r>
      <w:r>
        <w:t>tora</w:t>
      </w:r>
      <w:r>
        <w:rPr>
          <w:spacing w:val="25"/>
        </w:rPr>
        <w:t xml:space="preserve"> </w:t>
      </w:r>
      <w:r>
        <w:t>(</w:t>
      </w:r>
      <w:r>
        <w:rPr>
          <w:spacing w:val="2"/>
        </w:rPr>
        <w:t>s</w:t>
      </w:r>
      <w:r>
        <w:t>ta</w:t>
      </w:r>
      <w:r>
        <w:rPr>
          <w:spacing w:val="-2"/>
        </w:rPr>
        <w:t>v</w:t>
      </w:r>
      <w:r>
        <w:t>ební</w:t>
      </w:r>
      <w:r>
        <w:rPr>
          <w:spacing w:val="23"/>
        </w:rPr>
        <w:t xml:space="preserve"> </w:t>
      </w:r>
      <w:r>
        <w:t>d</w:t>
      </w:r>
      <w:r>
        <w:rPr>
          <w:spacing w:val="-2"/>
        </w:rPr>
        <w:t>v</w:t>
      </w:r>
      <w:r>
        <w:t>ůr</w:t>
      </w:r>
      <w:r>
        <w:rPr>
          <w:spacing w:val="25"/>
        </w:rPr>
        <w:t xml:space="preserve"> </w:t>
      </w:r>
      <w:proofErr w:type="spellStart"/>
      <w:r>
        <w:t>POh</w:t>
      </w:r>
      <w:proofErr w:type="spellEnd"/>
      <w:r>
        <w:rPr>
          <w:w w:val="99"/>
        </w:rPr>
        <w:t xml:space="preserve"> </w:t>
      </w:r>
      <w:r>
        <w:t>Čes</w:t>
      </w:r>
      <w:r>
        <w:rPr>
          <w:spacing w:val="4"/>
        </w:rPr>
        <w:t>k</w:t>
      </w:r>
      <w:r>
        <w:t>á</w:t>
      </w:r>
      <w:r>
        <w:rPr>
          <w:spacing w:val="-12"/>
        </w:rPr>
        <w:t xml:space="preserve"> </w:t>
      </w:r>
      <w:r>
        <w:t>Lí</w:t>
      </w:r>
      <w:r>
        <w:rPr>
          <w:spacing w:val="-2"/>
        </w:rPr>
        <w:t>p</w:t>
      </w:r>
      <w:r>
        <w:t>a).</w:t>
      </w:r>
    </w:p>
    <w:p w:rsidR="00604F6B" w:rsidRDefault="00604F6B" w:rsidP="00604F6B">
      <w:pPr>
        <w:pStyle w:val="Zkladntext"/>
        <w:kinsoku w:val="0"/>
        <w:overflowPunct w:val="0"/>
        <w:spacing w:line="228" w:lineRule="exact"/>
        <w:ind w:right="117"/>
        <w:jc w:val="both"/>
      </w:pPr>
    </w:p>
    <w:p w:rsidR="00FD5AE2" w:rsidRDefault="00FD5AE2" w:rsidP="00FD5AE2">
      <w:pPr>
        <w:pStyle w:val="Nadpis3"/>
        <w:kinsoku w:val="0"/>
        <w:overflowPunct w:val="0"/>
        <w:ind w:right="43"/>
        <w:jc w:val="both"/>
        <w:rPr>
          <w:b w:val="0"/>
          <w:bCs w:val="0"/>
        </w:rPr>
      </w:pPr>
      <w:r>
        <w:t>POŽADAVKY NA VÝROBNÍ DOKUMENTACI ZHOTOVITELE</w:t>
      </w:r>
    </w:p>
    <w:p w:rsidR="00FD5AE2" w:rsidRDefault="00FD5AE2" w:rsidP="00FD5AE2">
      <w:pPr>
        <w:kinsoku w:val="0"/>
        <w:overflowPunct w:val="0"/>
        <w:spacing w:before="1" w:line="130" w:lineRule="exact"/>
        <w:ind w:right="43"/>
        <w:rPr>
          <w:sz w:val="13"/>
          <w:szCs w:val="13"/>
        </w:rPr>
      </w:pPr>
    </w:p>
    <w:p w:rsidR="00FD5AE2" w:rsidRDefault="00FD5AE2" w:rsidP="00FD5AE2">
      <w:pPr>
        <w:tabs>
          <w:tab w:val="left" w:pos="304"/>
        </w:tabs>
        <w:kinsoku w:val="0"/>
        <w:overflowPunct w:val="0"/>
        <w:ind w:left="304" w:right="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Dokumentace postačuje k provedení stavby za předpokladu odborného vedení stavby a využití kvalifikovaných pracovníků zhotovitele. Doporučujeme zpracování technologických předpisů provádění konstrukcí a prací zhotovitelem, případně zhotovení výkresů pažení/bednění a detailů provedení laťového plůtku (uchycení žerdí a sloupků). </w:t>
      </w:r>
    </w:p>
    <w:p w:rsidR="00FD5AE2" w:rsidRDefault="00FD5AE2" w:rsidP="00FD5AE2">
      <w:pPr>
        <w:tabs>
          <w:tab w:val="left" w:pos="304"/>
        </w:tabs>
        <w:kinsoku w:val="0"/>
        <w:overflowPunct w:val="0"/>
        <w:ind w:left="304" w:right="43"/>
        <w:jc w:val="both"/>
        <w:rPr>
          <w:rFonts w:ascii="Arial" w:hAnsi="Arial" w:cs="Arial"/>
          <w:sz w:val="20"/>
          <w:szCs w:val="20"/>
        </w:rPr>
      </w:pPr>
    </w:p>
    <w:p w:rsidR="00FD5AE2" w:rsidRPr="005D5F10" w:rsidRDefault="00FD5AE2" w:rsidP="00FD5AE2">
      <w:pPr>
        <w:tabs>
          <w:tab w:val="left" w:pos="304"/>
        </w:tabs>
        <w:kinsoku w:val="0"/>
        <w:overflowPunct w:val="0"/>
        <w:ind w:left="304" w:right="43"/>
        <w:jc w:val="both"/>
        <w:rPr>
          <w:rFonts w:ascii="Arial" w:hAnsi="Arial" w:cs="Arial"/>
          <w:b/>
          <w:sz w:val="20"/>
          <w:szCs w:val="20"/>
        </w:rPr>
      </w:pPr>
      <w:r w:rsidRPr="005D5F10">
        <w:rPr>
          <w:rFonts w:ascii="Arial" w:hAnsi="Arial" w:cs="Arial"/>
          <w:b/>
          <w:sz w:val="20"/>
          <w:szCs w:val="20"/>
        </w:rPr>
        <w:t>Seznam použitých norem je uveden za textovou částí technické zprávy.</w:t>
      </w:r>
    </w:p>
    <w:p w:rsidR="00FD5AE2" w:rsidRPr="005D5F10" w:rsidRDefault="00FD5AE2" w:rsidP="00FD5AE2">
      <w:pPr>
        <w:tabs>
          <w:tab w:val="left" w:pos="304"/>
        </w:tabs>
        <w:kinsoku w:val="0"/>
        <w:overflowPunct w:val="0"/>
        <w:ind w:left="304" w:right="43"/>
        <w:jc w:val="both"/>
        <w:rPr>
          <w:rFonts w:ascii="Arial" w:hAnsi="Arial" w:cs="Arial"/>
          <w:sz w:val="20"/>
          <w:szCs w:val="20"/>
        </w:rPr>
      </w:pPr>
    </w:p>
    <w:p w:rsidR="00B92800" w:rsidRDefault="00B92800">
      <w:pPr>
        <w:kinsoku w:val="0"/>
        <w:overflowPunct w:val="0"/>
        <w:spacing w:before="2" w:line="110" w:lineRule="exact"/>
        <w:rPr>
          <w:sz w:val="11"/>
          <w:szCs w:val="11"/>
        </w:rPr>
      </w:pPr>
    </w:p>
    <w:p w:rsidR="00B92800" w:rsidRDefault="00B92800" w:rsidP="007D415E">
      <w:pPr>
        <w:pStyle w:val="Nadpis2"/>
        <w:numPr>
          <w:ilvl w:val="2"/>
          <w:numId w:val="5"/>
        </w:numPr>
        <w:tabs>
          <w:tab w:val="left" w:pos="762"/>
        </w:tabs>
        <w:kinsoku w:val="0"/>
        <w:overflowPunct w:val="0"/>
        <w:spacing w:before="69"/>
        <w:ind w:left="762" w:right="23"/>
        <w:jc w:val="both"/>
        <w:rPr>
          <w:b w:val="0"/>
          <w:bCs w:val="0"/>
        </w:rPr>
      </w:pPr>
      <w:r>
        <w:t>ST</w:t>
      </w:r>
      <w:r>
        <w:rPr>
          <w:spacing w:val="-8"/>
        </w:rPr>
        <w:t>A</w:t>
      </w:r>
      <w:r>
        <w:t>V</w:t>
      </w:r>
      <w:r>
        <w:rPr>
          <w:spacing w:val="1"/>
        </w:rPr>
        <w:t>E</w:t>
      </w:r>
      <w:r>
        <w:t>BNĚ KONSTRU</w:t>
      </w:r>
      <w:r>
        <w:rPr>
          <w:spacing w:val="-2"/>
        </w:rPr>
        <w:t>K</w:t>
      </w:r>
      <w:r>
        <w:t>ČNÍ ŘEŠ</w:t>
      </w:r>
      <w:r>
        <w:rPr>
          <w:spacing w:val="1"/>
        </w:rPr>
        <w:t>E</w:t>
      </w:r>
      <w:r>
        <w:t>NÍ</w:t>
      </w:r>
    </w:p>
    <w:p w:rsidR="00B92800" w:rsidRDefault="00B92800">
      <w:pPr>
        <w:kinsoku w:val="0"/>
        <w:overflowPunct w:val="0"/>
        <w:spacing w:before="9" w:line="120" w:lineRule="exact"/>
        <w:rPr>
          <w:sz w:val="12"/>
          <w:szCs w:val="12"/>
        </w:rPr>
      </w:pPr>
    </w:p>
    <w:p w:rsidR="00B92800" w:rsidRDefault="00B92800" w:rsidP="007D415E">
      <w:pPr>
        <w:pStyle w:val="Nadpis3"/>
        <w:numPr>
          <w:ilvl w:val="0"/>
          <w:numId w:val="3"/>
        </w:numPr>
        <w:tabs>
          <w:tab w:val="left" w:pos="402"/>
        </w:tabs>
        <w:kinsoku w:val="0"/>
        <w:overflowPunct w:val="0"/>
        <w:ind w:left="402" w:right="23"/>
        <w:jc w:val="both"/>
        <w:rPr>
          <w:b w:val="0"/>
          <w:bCs w:val="0"/>
        </w:rPr>
      </w:pPr>
      <w:r>
        <w:rPr>
          <w:spacing w:val="-3"/>
        </w:rPr>
        <w:t>T</w:t>
      </w:r>
      <w:r>
        <w:t>OLE</w:t>
      </w:r>
      <w:r>
        <w:rPr>
          <w:spacing w:val="-2"/>
        </w:rPr>
        <w:t>R</w:t>
      </w:r>
      <w:r>
        <w:rPr>
          <w:spacing w:val="-9"/>
        </w:rPr>
        <w:t>A</w:t>
      </w:r>
      <w:r>
        <w:t>N</w:t>
      </w:r>
      <w:r>
        <w:rPr>
          <w:spacing w:val="-3"/>
        </w:rPr>
        <w:t>C</w:t>
      </w:r>
      <w:r>
        <w:t>E:</w:t>
      </w:r>
    </w:p>
    <w:p w:rsidR="00B92800" w:rsidRDefault="00B92800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37" w:lineRule="auto"/>
        <w:ind w:right="122"/>
        <w:jc w:val="both"/>
      </w:pPr>
      <w:r>
        <w:t>S</w:t>
      </w:r>
      <w:r>
        <w:rPr>
          <w:spacing w:val="3"/>
        </w:rPr>
        <w:t>m</w:t>
      </w:r>
      <w:r>
        <w:t>ěrové</w:t>
      </w:r>
      <w:r>
        <w:rPr>
          <w:spacing w:val="39"/>
        </w:rPr>
        <w:t xml:space="preserve"> </w:t>
      </w:r>
      <w:r>
        <w:t>v</w:t>
      </w:r>
      <w:r>
        <w:rPr>
          <w:spacing w:val="-9"/>
        </w:rPr>
        <w:t>y</w:t>
      </w:r>
      <w:r>
        <w:t>t</w:t>
      </w:r>
      <w:r>
        <w:rPr>
          <w:spacing w:val="-8"/>
        </w:rPr>
        <w:t>y</w:t>
      </w:r>
      <w:r>
        <w:rPr>
          <w:spacing w:val="1"/>
        </w:rPr>
        <w:t>č</w:t>
      </w:r>
      <w:r>
        <w:rPr>
          <w:spacing w:val="-1"/>
        </w:rPr>
        <w:t>e</w:t>
      </w:r>
      <w:r>
        <w:t>ní</w:t>
      </w:r>
      <w:r>
        <w:rPr>
          <w:spacing w:val="41"/>
        </w:rPr>
        <w:t xml:space="preserve"> </w:t>
      </w:r>
      <w:r>
        <w:rPr>
          <w:spacing w:val="-5"/>
        </w:rPr>
        <w:t>z</w:t>
      </w:r>
      <w:r>
        <w:t>dí</w:t>
      </w:r>
      <w:r>
        <w:rPr>
          <w:spacing w:val="40"/>
        </w:rPr>
        <w:t xml:space="preserve"> </w:t>
      </w:r>
      <w:r>
        <w:t>s</w:t>
      </w:r>
      <w:r>
        <w:rPr>
          <w:spacing w:val="42"/>
        </w:rPr>
        <w:t xml:space="preserve"> </w:t>
      </w:r>
      <w:r>
        <w:t>pře</w:t>
      </w:r>
      <w:r>
        <w:rPr>
          <w:spacing w:val="1"/>
        </w:rPr>
        <w:t>s</w:t>
      </w:r>
      <w:r>
        <w:t>ností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5</w:t>
      </w:r>
      <w:r>
        <w:rPr>
          <w:spacing w:val="38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42"/>
        </w:rPr>
        <w:t xml:space="preserve"> </w:t>
      </w:r>
      <w:r>
        <w:t>s</w:t>
      </w:r>
      <w:r>
        <w:rPr>
          <w:spacing w:val="40"/>
        </w:rPr>
        <w:t xml:space="preserve"> </w:t>
      </w:r>
      <w:r>
        <w:t>tí</w:t>
      </w:r>
      <w:r>
        <w:rPr>
          <w:spacing w:val="4"/>
        </w:rPr>
        <w:t>m</w:t>
      </w:r>
      <w:r>
        <w:t>,</w:t>
      </w:r>
      <w:r>
        <w:rPr>
          <w:spacing w:val="39"/>
        </w:rPr>
        <w:t xml:space="preserve"> </w:t>
      </w:r>
      <w:r>
        <w:rPr>
          <w:spacing w:val="-5"/>
        </w:rPr>
        <w:t>ž</w:t>
      </w:r>
      <w:r>
        <w:t>e</w:t>
      </w:r>
      <w:r>
        <w:rPr>
          <w:spacing w:val="37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38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l</w:t>
      </w:r>
      <w:r>
        <w:rPr>
          <w:spacing w:val="-3"/>
        </w:rPr>
        <w:t>i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37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38"/>
        </w:rPr>
        <w:t xml:space="preserve"> </w:t>
      </w:r>
      <w:r>
        <w:t>p</w:t>
      </w:r>
      <w:r>
        <w:rPr>
          <w:spacing w:val="-2"/>
        </w:rPr>
        <w:t>l</w:t>
      </w:r>
      <w:r>
        <w:rPr>
          <w:spacing w:val="-7"/>
        </w:rPr>
        <w:t>y</w:t>
      </w:r>
      <w:r>
        <w:t>nu</w:t>
      </w:r>
      <w:r>
        <w:rPr>
          <w:spacing w:val="-2"/>
        </w:rPr>
        <w:t>l</w:t>
      </w:r>
      <w:r>
        <w:t>e</w:t>
      </w:r>
      <w:r>
        <w:rPr>
          <w:spacing w:val="38"/>
        </w:rPr>
        <w:t xml:space="preserve"> </w:t>
      </w:r>
      <w:r>
        <w:t>na</w:t>
      </w:r>
      <w:r>
        <w:rPr>
          <w:spacing w:val="-2"/>
        </w:rPr>
        <w:t>v</w:t>
      </w:r>
      <w:r>
        <w:t>a</w:t>
      </w:r>
      <w:r>
        <w:rPr>
          <w:spacing w:val="-5"/>
        </w:rPr>
        <w:t>z</w:t>
      </w:r>
      <w:r>
        <w:t>o</w:t>
      </w:r>
      <w:r>
        <w:rPr>
          <w:spacing w:val="-2"/>
        </w:rPr>
        <w:t>v</w:t>
      </w:r>
      <w:r>
        <w:t>at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bude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achov</w:t>
      </w:r>
      <w:r>
        <w:rPr>
          <w:spacing w:val="-2"/>
        </w:rPr>
        <w:t>á</w:t>
      </w:r>
      <w:r>
        <w:t>na</w:t>
      </w:r>
      <w:r>
        <w:rPr>
          <w:spacing w:val="26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ě</w:t>
      </w:r>
      <w:r>
        <w:t>tlá</w:t>
      </w:r>
      <w:r>
        <w:rPr>
          <w:spacing w:val="27"/>
        </w:rPr>
        <w:t xml:space="preserve"> </w:t>
      </w:r>
      <w:r>
        <w:rPr>
          <w:spacing w:val="1"/>
        </w:rPr>
        <w:t>š</w:t>
      </w:r>
      <w:r>
        <w:t>íř</w:t>
      </w:r>
      <w:r>
        <w:rPr>
          <w:spacing w:val="4"/>
        </w:rPr>
        <w:t>k</w:t>
      </w:r>
      <w:r>
        <w:t>a</w:t>
      </w:r>
      <w:r>
        <w:rPr>
          <w:spacing w:val="28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</w:t>
      </w:r>
      <w:r>
        <w:rPr>
          <w:spacing w:val="-1"/>
        </w:rPr>
        <w:t>a</w:t>
      </w:r>
      <w:r>
        <w:t>.</w:t>
      </w:r>
      <w:r>
        <w:rPr>
          <w:spacing w:val="28"/>
        </w:rPr>
        <w:t xml:space="preserve"> </w:t>
      </w:r>
      <w:r>
        <w:t>V</w:t>
      </w:r>
      <w:r>
        <w:rPr>
          <w:spacing w:val="-8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rPr>
          <w:spacing w:val="-1"/>
        </w:rPr>
        <w:t>o</w:t>
      </w:r>
      <w:r>
        <w:t>vé</w:t>
      </w:r>
      <w:r>
        <w:rPr>
          <w:spacing w:val="-5"/>
        </w:rPr>
        <w:t xml:space="preserve"> </w:t>
      </w:r>
      <w:r>
        <w:t>v</w:t>
      </w:r>
      <w:r>
        <w:rPr>
          <w:spacing w:val="-9"/>
        </w:rPr>
        <w:t>y</w:t>
      </w:r>
      <w:r>
        <w:t>t</w:t>
      </w:r>
      <w:r>
        <w:rPr>
          <w:spacing w:val="-8"/>
        </w:rPr>
        <w:t>y</w:t>
      </w:r>
      <w:r>
        <w:rPr>
          <w:spacing w:val="1"/>
        </w:rPr>
        <w:t>č</w:t>
      </w:r>
      <w:r>
        <w:t>ení</w:t>
      </w:r>
      <w:r>
        <w:rPr>
          <w:spacing w:val="53"/>
        </w:rPr>
        <w:t xml:space="preserve"> </w:t>
      </w:r>
      <w:r>
        <w:rPr>
          <w:rFonts w:ascii="Symbol" w:hAnsi="Symbol" w:cs="Symbol"/>
        </w:rPr>
        <w:t></w:t>
      </w:r>
      <w:r>
        <w:rPr>
          <w:rFonts w:ascii="Symbol" w:hAnsi="Symbol" w:cs="Symbol"/>
          <w:spacing w:val="32"/>
        </w:rPr>
        <w:t></w:t>
      </w:r>
      <w:r>
        <w:t>10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m</w:t>
      </w:r>
      <w:r>
        <w:rPr>
          <w:spacing w:val="30"/>
        </w:rPr>
        <w:t xml:space="preserve"> </w:t>
      </w:r>
      <w:r>
        <w:t>s</w:t>
      </w:r>
      <w:r>
        <w:rPr>
          <w:spacing w:val="27"/>
        </w:rPr>
        <w:t xml:space="preserve"> </w:t>
      </w:r>
      <w:r>
        <w:t>tí</w:t>
      </w:r>
      <w:r>
        <w:rPr>
          <w:spacing w:val="4"/>
        </w:rPr>
        <w:t>m</w:t>
      </w:r>
      <w:r>
        <w:t>,</w:t>
      </w:r>
      <w:r>
        <w:rPr>
          <w:spacing w:val="25"/>
        </w:rPr>
        <w:t xml:space="preserve"> </w:t>
      </w:r>
      <w:r>
        <w:rPr>
          <w:spacing w:val="-5"/>
        </w:rPr>
        <w:t>ž</w:t>
      </w:r>
      <w:r>
        <w:t>e</w:t>
      </w:r>
      <w:r>
        <w:rPr>
          <w:spacing w:val="25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25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25"/>
        </w:rPr>
        <w:t xml:space="preserve"> </w:t>
      </w:r>
      <w:r>
        <w:t>p</w:t>
      </w:r>
      <w:r>
        <w:rPr>
          <w:spacing w:val="-2"/>
        </w:rPr>
        <w:t>l</w:t>
      </w:r>
      <w:r>
        <w:rPr>
          <w:spacing w:val="-7"/>
        </w:rPr>
        <w:t>y</w:t>
      </w:r>
      <w:r>
        <w:t>nu</w:t>
      </w:r>
      <w:r>
        <w:rPr>
          <w:spacing w:val="-2"/>
        </w:rPr>
        <w:t>l</w:t>
      </w:r>
      <w:r>
        <w:t>e</w:t>
      </w:r>
      <w:r>
        <w:rPr>
          <w:spacing w:val="25"/>
        </w:rPr>
        <w:t xml:space="preserve"> </w:t>
      </w:r>
      <w:r>
        <w:t>na</w:t>
      </w:r>
      <w:r>
        <w:rPr>
          <w:spacing w:val="-2"/>
        </w:rPr>
        <w:t>v</w:t>
      </w:r>
      <w:r>
        <w:t>a</w:t>
      </w:r>
      <w:r>
        <w:rPr>
          <w:spacing w:val="-5"/>
        </w:rPr>
        <w:t>z</w:t>
      </w:r>
      <w:r>
        <w:t>o</w:t>
      </w:r>
      <w:r>
        <w:rPr>
          <w:spacing w:val="-2"/>
        </w:rPr>
        <w:t>v</w:t>
      </w:r>
      <w:r>
        <w:t>at.</w:t>
      </w:r>
      <w:r>
        <w:rPr>
          <w:w w:val="99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ěry</w:t>
      </w:r>
      <w:r>
        <w:rPr>
          <w:spacing w:val="-6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</w:t>
      </w:r>
      <w:r>
        <w:rPr>
          <w:spacing w:val="-1"/>
        </w:rPr>
        <w:t xml:space="preserve"> </w:t>
      </w:r>
      <w:r>
        <w:rPr>
          <w:rFonts w:ascii="Symbol" w:hAnsi="Symbol" w:cs="Symbol"/>
        </w:rPr>
        <w:t></w:t>
      </w:r>
      <w:r>
        <w:rPr>
          <w:rFonts w:ascii="Symbol" w:hAnsi="Symbol" w:cs="Symbol"/>
          <w:spacing w:val="2"/>
        </w:rPr>
        <w:t></w:t>
      </w:r>
      <w:r>
        <w:t>20</w:t>
      </w:r>
      <w:r>
        <w:rPr>
          <w:spacing w:val="-6"/>
        </w:rPr>
        <w:t xml:space="preserve"> </w:t>
      </w:r>
      <w:r>
        <w:rPr>
          <w:spacing w:val="4"/>
        </w:rPr>
        <w:t>mm</w:t>
      </w:r>
      <w:r>
        <w:t xml:space="preserve">,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-2"/>
        </w:rPr>
        <w:t xml:space="preserve"> </w:t>
      </w:r>
      <w:r>
        <w:t>a d</w:t>
      </w:r>
      <w:r>
        <w:rPr>
          <w:spacing w:val="-2"/>
        </w:rPr>
        <w:t>l</w:t>
      </w:r>
      <w:r>
        <w:t>a</w:t>
      </w:r>
      <w:r>
        <w:rPr>
          <w:spacing w:val="-5"/>
        </w:rPr>
        <w:t>ž</w:t>
      </w:r>
      <w:r>
        <w:t>eb</w:t>
      </w:r>
      <w:r>
        <w:rPr>
          <w:spacing w:val="-1"/>
        </w:rPr>
        <w:t xml:space="preserve"> </w:t>
      </w:r>
      <w:r>
        <w:rPr>
          <w:rFonts w:ascii="Symbol" w:hAnsi="Symbol" w:cs="Symbol"/>
        </w:rPr>
        <w:t></w:t>
      </w:r>
      <w:r>
        <w:rPr>
          <w:rFonts w:ascii="Symbol" w:hAnsi="Symbol" w:cs="Symbol"/>
          <w:spacing w:val="2"/>
        </w:rPr>
        <w:t></w:t>
      </w:r>
      <w:r>
        <w:t>10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m</w:t>
      </w:r>
      <w:r>
        <w:rPr>
          <w:spacing w:val="4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tí</w:t>
      </w:r>
      <w:r>
        <w:rPr>
          <w:spacing w:val="4"/>
        </w:rPr>
        <w:t>m</w:t>
      </w:r>
      <w:r>
        <w:t xml:space="preserve">, </w:t>
      </w:r>
      <w:r>
        <w:rPr>
          <w:spacing w:val="-5"/>
        </w:rPr>
        <w:t>ž</w:t>
      </w:r>
      <w:r>
        <w:t>e bude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od</w:t>
      </w:r>
      <w:r>
        <w:t>r</w:t>
      </w:r>
      <w:r>
        <w:rPr>
          <w:spacing w:val="-5"/>
        </w:rPr>
        <w:t>ž</w:t>
      </w:r>
      <w:r>
        <w:t>ena</w:t>
      </w:r>
      <w:r>
        <w:rPr>
          <w:spacing w:val="-1"/>
        </w:rPr>
        <w:t xml:space="preserve"> </w:t>
      </w:r>
      <w:r>
        <w:t>prů</w:t>
      </w:r>
      <w:r>
        <w:rPr>
          <w:spacing w:val="4"/>
        </w:rPr>
        <w:t>m</w:t>
      </w:r>
      <w:r>
        <w:t>ěrná tl</w:t>
      </w:r>
      <w:r>
        <w:rPr>
          <w:spacing w:val="-2"/>
        </w:rPr>
        <w:t>o</w:t>
      </w:r>
      <w:r>
        <w:t>ušť</w:t>
      </w:r>
      <w:r>
        <w:rPr>
          <w:spacing w:val="4"/>
        </w:rPr>
        <w:t>k</w:t>
      </w:r>
      <w:r>
        <w:t xml:space="preserve">a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-3"/>
        </w:rPr>
        <w:t xml:space="preserve"> </w:t>
      </w:r>
      <w:r>
        <w:t>a</w:t>
      </w:r>
      <w:r>
        <w:rPr>
          <w:w w:val="99"/>
        </w:rPr>
        <w:t xml:space="preserve"> </w:t>
      </w:r>
      <w:r>
        <w:t>opt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á</w:t>
      </w:r>
      <w:r>
        <w:rPr>
          <w:spacing w:val="-8"/>
        </w:rPr>
        <w:t xml:space="preserve"> </w:t>
      </w:r>
      <w:r>
        <w:t>ro</w:t>
      </w:r>
      <w:r>
        <w:rPr>
          <w:spacing w:val="-2"/>
        </w:rPr>
        <w:t>v</w:t>
      </w:r>
      <w:r>
        <w:t>i</w:t>
      </w:r>
      <w:r>
        <w:rPr>
          <w:spacing w:val="-2"/>
        </w:rPr>
        <w:t>n</w:t>
      </w:r>
      <w:r>
        <w:t>nost</w:t>
      </w:r>
      <w:r>
        <w:rPr>
          <w:spacing w:val="-8"/>
        </w:rPr>
        <w:t xml:space="preserve"> </w:t>
      </w:r>
      <w:r>
        <w:t>v</w:t>
      </w:r>
      <w:r>
        <w:rPr>
          <w:spacing w:val="-3"/>
        </w:rPr>
        <w:t>i</w:t>
      </w:r>
      <w:r>
        <w:t>d</w:t>
      </w:r>
      <w:r>
        <w:rPr>
          <w:spacing w:val="-2"/>
        </w:rPr>
        <w:t>i</w:t>
      </w:r>
      <w:r>
        <w:t>te</w:t>
      </w:r>
      <w:r>
        <w:rPr>
          <w:spacing w:val="-2"/>
        </w:rPr>
        <w:t>l</w:t>
      </w:r>
      <w:r>
        <w:t>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t>p</w:t>
      </w:r>
      <w:r>
        <w:rPr>
          <w:spacing w:val="-2"/>
        </w:rPr>
        <w:t>l</w:t>
      </w:r>
      <w:r>
        <w:t>och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</w:t>
      </w:r>
      <w:r>
        <w:rPr>
          <w:spacing w:val="-3"/>
        </w:rPr>
        <w:t>i</w:t>
      </w:r>
      <w:r>
        <w:t>d</w:t>
      </w:r>
      <w:r>
        <w:rPr>
          <w:spacing w:val="-2"/>
        </w:rPr>
        <w:t>i</w:t>
      </w:r>
      <w:r>
        <w:t>te</w:t>
      </w:r>
      <w:r>
        <w:rPr>
          <w:spacing w:val="-2"/>
        </w:rPr>
        <w:t>l</w:t>
      </w:r>
      <w:r>
        <w:t>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t>hran.</w:t>
      </w:r>
    </w:p>
    <w:p w:rsidR="00B92800" w:rsidRDefault="00B92800">
      <w:pPr>
        <w:kinsoku w:val="0"/>
        <w:overflowPunct w:val="0"/>
        <w:spacing w:before="8" w:line="120" w:lineRule="exact"/>
        <w:rPr>
          <w:sz w:val="12"/>
          <w:szCs w:val="12"/>
        </w:rPr>
      </w:pPr>
    </w:p>
    <w:p w:rsidR="00B92800" w:rsidRDefault="00B92800">
      <w:pPr>
        <w:pStyle w:val="Nadpis3"/>
        <w:numPr>
          <w:ilvl w:val="0"/>
          <w:numId w:val="3"/>
        </w:numPr>
        <w:tabs>
          <w:tab w:val="left" w:pos="402"/>
        </w:tabs>
        <w:kinsoku w:val="0"/>
        <w:overflowPunct w:val="0"/>
        <w:ind w:left="402" w:right="3412"/>
        <w:jc w:val="both"/>
        <w:rPr>
          <w:b w:val="0"/>
          <w:bCs w:val="0"/>
        </w:rPr>
      </w:pPr>
      <w:r>
        <w:rPr>
          <w:spacing w:val="-3"/>
        </w:rPr>
        <w:t>T</w:t>
      </w:r>
      <w:r>
        <w:t>Y</w:t>
      </w:r>
      <w:r>
        <w:rPr>
          <w:spacing w:val="-2"/>
        </w:rPr>
        <w:t>P</w:t>
      </w:r>
      <w:r>
        <w:t>Y A</w:t>
      </w:r>
      <w:r>
        <w:rPr>
          <w:spacing w:val="-7"/>
        </w:rPr>
        <w:t xml:space="preserve"> </w:t>
      </w:r>
      <w:r>
        <w:t>P</w:t>
      </w:r>
      <w:r>
        <w:rPr>
          <w:spacing w:val="-2"/>
        </w:rPr>
        <w:t>R</w:t>
      </w:r>
      <w:r>
        <w:t>OVE</w:t>
      </w:r>
      <w:r>
        <w:rPr>
          <w:spacing w:val="-2"/>
        </w:rPr>
        <w:t>D</w:t>
      </w:r>
      <w:r>
        <w:t>E</w:t>
      </w:r>
      <w:r>
        <w:rPr>
          <w:spacing w:val="-2"/>
        </w:rPr>
        <w:t>N</w:t>
      </w:r>
      <w:r>
        <w:t>Í</w:t>
      </w:r>
      <w:r>
        <w:rPr>
          <w:spacing w:val="2"/>
        </w:rPr>
        <w:t xml:space="preserve"> </w:t>
      </w:r>
      <w:r>
        <w:t>KON</w:t>
      </w:r>
      <w:r>
        <w:rPr>
          <w:spacing w:val="-2"/>
        </w:rPr>
        <w:t>S</w:t>
      </w:r>
      <w:r>
        <w:rPr>
          <w:spacing w:val="-3"/>
        </w:rPr>
        <w:t>T</w:t>
      </w:r>
      <w:r>
        <w:t>R</w:t>
      </w:r>
      <w:r>
        <w:rPr>
          <w:spacing w:val="-3"/>
        </w:rPr>
        <w:t>U</w:t>
      </w:r>
      <w:r>
        <w:t>K</w:t>
      </w:r>
      <w:r>
        <w:rPr>
          <w:spacing w:val="-3"/>
        </w:rPr>
        <w:t>C</w:t>
      </w:r>
      <w:r>
        <w:t>Í,</w:t>
      </w:r>
      <w:r>
        <w:rPr>
          <w:spacing w:val="2"/>
        </w:rPr>
        <w:t xml:space="preserve"> </w:t>
      </w:r>
      <w:r>
        <w:t>POUŽI</w:t>
      </w:r>
      <w:r>
        <w:rPr>
          <w:spacing w:val="-3"/>
        </w:rPr>
        <w:t>T</w:t>
      </w:r>
      <w:r>
        <w:t>É M</w:t>
      </w:r>
      <w:r>
        <w:rPr>
          <w:spacing w:val="-8"/>
        </w:rPr>
        <w:t>A</w:t>
      </w:r>
      <w:r>
        <w:rPr>
          <w:spacing w:val="-3"/>
        </w:rPr>
        <w:t>T</w:t>
      </w:r>
      <w:r>
        <w:t>E</w:t>
      </w:r>
      <w:r>
        <w:rPr>
          <w:spacing w:val="-2"/>
        </w:rPr>
        <w:t>R</w:t>
      </w:r>
      <w:r>
        <w:t>I</w:t>
      </w:r>
      <w:r>
        <w:rPr>
          <w:spacing w:val="-8"/>
        </w:rPr>
        <w:t>Á</w:t>
      </w:r>
      <w:r>
        <w:t>L</w:t>
      </w:r>
      <w:r>
        <w:rPr>
          <w:spacing w:val="-2"/>
        </w:rPr>
        <w:t>Y</w:t>
      </w:r>
      <w:r>
        <w:t>:</w:t>
      </w:r>
    </w:p>
    <w:p w:rsidR="00B92800" w:rsidRDefault="00B92800">
      <w:pPr>
        <w:kinsoku w:val="0"/>
        <w:overflowPunct w:val="0"/>
        <w:spacing w:before="1"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ind w:right="6283"/>
        <w:jc w:val="both"/>
      </w:pPr>
      <w:r>
        <w:t>V</w:t>
      </w:r>
      <w:r>
        <w:rPr>
          <w:spacing w:val="-8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-6"/>
        </w:rPr>
        <w:t xml:space="preserve"> </w:t>
      </w:r>
      <w:r>
        <w:t>j</w:t>
      </w:r>
      <w:r>
        <w:rPr>
          <w:spacing w:val="2"/>
        </w:rPr>
        <w:t>s</w:t>
      </w:r>
      <w:r>
        <w:t>ou</w:t>
      </w:r>
      <w:r>
        <w:rPr>
          <w:spacing w:val="-6"/>
        </w:rPr>
        <w:t xml:space="preserve"> </w:t>
      </w:r>
      <w:r>
        <w:rPr>
          <w:spacing w:val="-2"/>
        </w:rPr>
        <w:t>p</w:t>
      </w:r>
      <w:r>
        <w:t>ou</w:t>
      </w:r>
      <w:r>
        <w:rPr>
          <w:spacing w:val="-6"/>
        </w:rPr>
        <w:t>ž</w:t>
      </w:r>
      <w:r>
        <w:t>ity</w:t>
      </w:r>
      <w:r>
        <w:rPr>
          <w:spacing w:val="-12"/>
        </w:rPr>
        <w:t xml:space="preserve"> </w:t>
      </w:r>
      <w:r>
        <w:t>t</w:t>
      </w:r>
      <w:r>
        <w:rPr>
          <w:spacing w:val="-8"/>
        </w:rPr>
        <w:t>y</w:t>
      </w:r>
      <w:r>
        <w:t>to</w:t>
      </w:r>
      <w:r>
        <w:rPr>
          <w:spacing w:val="-7"/>
        </w:rPr>
        <w:t xml:space="preserve"> </w:t>
      </w:r>
      <w:r>
        <w:t>t</w:t>
      </w:r>
      <w:r>
        <w:rPr>
          <w:spacing w:val="-8"/>
        </w:rPr>
        <w:t>y</w:t>
      </w:r>
      <w:r>
        <w:t>py</w:t>
      </w:r>
      <w:r>
        <w:rPr>
          <w:spacing w:val="-11"/>
        </w:rPr>
        <w:t xml:space="preserve"> </w:t>
      </w:r>
      <w:r>
        <w:t>op</w:t>
      </w:r>
      <w:r>
        <w:rPr>
          <w:spacing w:val="-2"/>
        </w:rPr>
        <w:t>e</w:t>
      </w:r>
      <w:r>
        <w:t>v</w:t>
      </w:r>
      <w:r>
        <w:rPr>
          <w:spacing w:val="-2"/>
        </w:rPr>
        <w:t>n</w:t>
      </w:r>
      <w:r>
        <w:t>ění:</w:t>
      </w:r>
    </w:p>
    <w:p w:rsidR="00B92800" w:rsidRDefault="00B92800">
      <w:pPr>
        <w:pStyle w:val="Zkladntext"/>
        <w:numPr>
          <w:ilvl w:val="0"/>
          <w:numId w:val="1"/>
        </w:numPr>
        <w:tabs>
          <w:tab w:val="left" w:pos="1547"/>
        </w:tabs>
        <w:kinsoku w:val="0"/>
        <w:overflowPunct w:val="0"/>
        <w:spacing w:line="244" w:lineRule="exact"/>
        <w:ind w:left="1547"/>
      </w:pPr>
      <w:r>
        <w:t>Ro</w:t>
      </w:r>
      <w:r>
        <w:rPr>
          <w:spacing w:val="-2"/>
        </w:rPr>
        <w:t>v</w:t>
      </w:r>
      <w:r>
        <w:t>nan</w:t>
      </w:r>
      <w:r>
        <w:rPr>
          <w:spacing w:val="-3"/>
        </w:rPr>
        <w:t>i</w:t>
      </w:r>
      <w:r>
        <w:t>ny</w:t>
      </w:r>
      <w:r>
        <w:rPr>
          <w:spacing w:val="-15"/>
        </w:rPr>
        <w:t xml:space="preserve"> </w:t>
      </w:r>
      <w:r>
        <w:rPr>
          <w:spacing w:val="1"/>
        </w:rPr>
        <w:t>(</w:t>
      </w:r>
      <w:r>
        <w:rPr>
          <w:spacing w:val="2"/>
        </w:rPr>
        <w:t>f</w:t>
      </w:r>
      <w:r>
        <w:t>i</w:t>
      </w:r>
      <w:r>
        <w:rPr>
          <w:spacing w:val="-2"/>
        </w:rPr>
        <w:t>g</w:t>
      </w:r>
      <w:r>
        <w:t>ury</w:t>
      </w:r>
      <w:r>
        <w:rPr>
          <w:spacing w:val="-13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sv</w:t>
      </w:r>
      <w:r>
        <w:rPr>
          <w:spacing w:val="-2"/>
        </w:rPr>
        <w:t>a</w:t>
      </w:r>
      <w:r>
        <w:t>hu)</w:t>
      </w:r>
    </w:p>
    <w:p w:rsidR="00B92800" w:rsidRDefault="00B92800">
      <w:pPr>
        <w:pStyle w:val="Zkladntext"/>
        <w:numPr>
          <w:ilvl w:val="0"/>
          <w:numId w:val="1"/>
        </w:numPr>
        <w:tabs>
          <w:tab w:val="left" w:pos="1547"/>
        </w:tabs>
        <w:kinsoku w:val="0"/>
        <w:overflowPunct w:val="0"/>
        <w:spacing w:line="242" w:lineRule="exact"/>
        <w:ind w:left="1547"/>
      </w:pPr>
      <w:r>
        <w:t>Opěrné</w:t>
      </w:r>
      <w:r>
        <w:rPr>
          <w:spacing w:val="-9"/>
        </w:rPr>
        <w:t xml:space="preserve"> </w:t>
      </w:r>
      <w:r>
        <w:t>nábře</w:t>
      </w:r>
      <w:r>
        <w:rPr>
          <w:spacing w:val="-5"/>
        </w:rPr>
        <w:t>ž</w:t>
      </w:r>
      <w:r>
        <w:t>ní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di</w:t>
      </w:r>
    </w:p>
    <w:p w:rsidR="00B92800" w:rsidRDefault="00B92800">
      <w:pPr>
        <w:pStyle w:val="Zkladntext"/>
        <w:numPr>
          <w:ilvl w:val="0"/>
          <w:numId w:val="1"/>
        </w:numPr>
        <w:tabs>
          <w:tab w:val="left" w:pos="1547"/>
        </w:tabs>
        <w:kinsoku w:val="0"/>
        <w:overflowPunct w:val="0"/>
        <w:spacing w:line="242" w:lineRule="exact"/>
        <w:ind w:left="1547"/>
      </w:pPr>
      <w:r>
        <w:t>St</w:t>
      </w:r>
      <w:r>
        <w:rPr>
          <w:spacing w:val="-2"/>
        </w:rPr>
        <w:t>a</w:t>
      </w:r>
      <w:r>
        <w:t>b</w:t>
      </w:r>
      <w:r>
        <w:rPr>
          <w:spacing w:val="-2"/>
        </w:rPr>
        <w:t>i</w:t>
      </w:r>
      <w:r>
        <w:t>l</w:t>
      </w:r>
      <w:r>
        <w:rPr>
          <w:spacing w:val="-3"/>
        </w:rPr>
        <w:t>i</w:t>
      </w:r>
      <w:r>
        <w:rPr>
          <w:spacing w:val="-5"/>
        </w:rPr>
        <w:t>z</w:t>
      </w:r>
      <w:r>
        <w:t>ační</w:t>
      </w:r>
      <w:r>
        <w:rPr>
          <w:spacing w:val="-16"/>
        </w:rPr>
        <w:t xml:space="preserve"> </w:t>
      </w:r>
      <w:r>
        <w:t>prahy</w:t>
      </w:r>
    </w:p>
    <w:p w:rsidR="00B92800" w:rsidRDefault="00B92800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B92800" w:rsidRDefault="00B92800">
      <w:pPr>
        <w:pStyle w:val="Nadpis3"/>
        <w:kinsoku w:val="0"/>
        <w:overflowPunct w:val="0"/>
        <w:ind w:right="5558"/>
        <w:jc w:val="both"/>
        <w:rPr>
          <w:b w:val="0"/>
          <w:bCs w:val="0"/>
        </w:rPr>
      </w:pPr>
      <w:r>
        <w:rPr>
          <w:spacing w:val="-3"/>
        </w:rPr>
        <w:t>T</w:t>
      </w:r>
      <w:r>
        <w:t>Y</w:t>
      </w:r>
      <w:r>
        <w:rPr>
          <w:spacing w:val="-2"/>
        </w:rPr>
        <w:t>P</w:t>
      </w:r>
      <w:r>
        <w:t>Y KON</w:t>
      </w:r>
      <w:r>
        <w:rPr>
          <w:spacing w:val="-2"/>
        </w:rPr>
        <w:t>S</w:t>
      </w:r>
      <w:r>
        <w:rPr>
          <w:spacing w:val="-3"/>
        </w:rPr>
        <w:t>T</w:t>
      </w:r>
      <w:r>
        <w:t>R</w:t>
      </w:r>
      <w:r>
        <w:rPr>
          <w:spacing w:val="-3"/>
        </w:rPr>
        <w:t>U</w:t>
      </w:r>
      <w:r>
        <w:t>K</w:t>
      </w:r>
      <w:r>
        <w:rPr>
          <w:spacing w:val="-3"/>
        </w:rPr>
        <w:t>C</w:t>
      </w:r>
      <w:r>
        <w:t>Í</w:t>
      </w:r>
      <w:r>
        <w:rPr>
          <w:spacing w:val="2"/>
        </w:rPr>
        <w:t xml:space="preserve"> </w:t>
      </w:r>
      <w:r>
        <w:t>OPE</w:t>
      </w:r>
      <w:r>
        <w:rPr>
          <w:spacing w:val="-2"/>
        </w:rPr>
        <w:t>V</w:t>
      </w:r>
      <w:r>
        <w:t>N</w:t>
      </w:r>
      <w:r>
        <w:rPr>
          <w:spacing w:val="-2"/>
        </w:rPr>
        <w:t>Ě</w:t>
      </w:r>
      <w:r>
        <w:t>NÍ KORY</w:t>
      </w:r>
      <w:r>
        <w:rPr>
          <w:spacing w:val="-4"/>
        </w:rPr>
        <w:t>T</w:t>
      </w:r>
      <w:r>
        <w:t>A</w:t>
      </w:r>
    </w:p>
    <w:p w:rsidR="00B92800" w:rsidRDefault="00B92800">
      <w:pPr>
        <w:kinsoku w:val="0"/>
        <w:overflowPunct w:val="0"/>
        <w:spacing w:before="2" w:line="280" w:lineRule="exact"/>
        <w:rPr>
          <w:sz w:val="28"/>
          <w:szCs w:val="28"/>
        </w:rPr>
      </w:pPr>
    </w:p>
    <w:p w:rsidR="005662C5" w:rsidRPr="001207C0" w:rsidRDefault="00B92800" w:rsidP="005662C5">
      <w:pPr>
        <w:pStyle w:val="Zkladntext"/>
        <w:kinsoku w:val="0"/>
        <w:overflowPunct w:val="0"/>
        <w:spacing w:line="228" w:lineRule="exact"/>
        <w:ind w:right="43"/>
        <w:jc w:val="both"/>
      </w:pPr>
      <w:r>
        <w:rPr>
          <w:u w:val="single"/>
        </w:rPr>
        <w:t>Opěrné</w:t>
      </w:r>
      <w:r>
        <w:rPr>
          <w:spacing w:val="-54"/>
          <w:u w:val="single"/>
        </w:rPr>
        <w:t xml:space="preserve"> </w:t>
      </w:r>
      <w:r>
        <w:rPr>
          <w:u w:val="single"/>
        </w:rPr>
        <w:t>nábře</w:t>
      </w:r>
      <w:r>
        <w:rPr>
          <w:spacing w:val="-6"/>
          <w:u w:val="single"/>
        </w:rPr>
        <w:t>ž</w:t>
      </w:r>
      <w:r>
        <w:rPr>
          <w:u w:val="single"/>
        </w:rPr>
        <w:t>ní</w:t>
      </w:r>
      <w:r>
        <w:rPr>
          <w:spacing w:val="-55"/>
          <w:u w:val="single"/>
        </w:rPr>
        <w:t xml:space="preserve"> </w:t>
      </w:r>
      <w:r>
        <w:rPr>
          <w:spacing w:val="-5"/>
          <w:u w:val="single"/>
        </w:rPr>
        <w:t>z</w:t>
      </w:r>
      <w:r>
        <w:rPr>
          <w:u w:val="single"/>
        </w:rPr>
        <w:t>d</w:t>
      </w:r>
      <w:r>
        <w:rPr>
          <w:spacing w:val="-2"/>
          <w:u w:val="single"/>
        </w:rPr>
        <w:t>i</w:t>
      </w:r>
      <w:r>
        <w:rPr>
          <w:u w:val="single"/>
        </w:rPr>
        <w:t>:</w:t>
      </w:r>
      <w:r>
        <w:rPr>
          <w:spacing w:val="-4"/>
          <w:u w:val="single"/>
        </w:rPr>
        <w:t xml:space="preserve"> </w:t>
      </w:r>
      <w:r>
        <w:t>Zá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á</w:t>
      </w:r>
      <w:r>
        <w:rPr>
          <w:spacing w:val="-4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t>di</w:t>
      </w:r>
      <w:r>
        <w:rPr>
          <w:spacing w:val="-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6"/>
        </w:rPr>
        <w:t xml:space="preserve"> </w:t>
      </w:r>
      <w:r>
        <w:t>t</w:t>
      </w:r>
      <w:r>
        <w:rPr>
          <w:spacing w:val="-2"/>
        </w:rPr>
        <w:t>v</w:t>
      </w:r>
      <w:r>
        <w:t>ořena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e</w:t>
      </w:r>
      <w:r>
        <w:t>ton</w:t>
      </w:r>
      <w:r>
        <w:rPr>
          <w:spacing w:val="-2"/>
        </w:rPr>
        <w:t>o</w:t>
      </w:r>
      <w:r>
        <w:t>v</w:t>
      </w:r>
      <w:r>
        <w:rPr>
          <w:spacing w:val="-9"/>
        </w:rPr>
        <w:t>ý</w:t>
      </w:r>
      <w:r>
        <w:rPr>
          <w:spacing w:val="4"/>
        </w:rPr>
        <w:t>m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p</w:t>
      </w:r>
      <w:r>
        <w:t>asy</w:t>
      </w:r>
      <w:r>
        <w:rPr>
          <w:spacing w:val="-11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ou</w:t>
      </w:r>
      <w:r>
        <w:rPr>
          <w:spacing w:val="-6"/>
        </w:rPr>
        <w:t xml:space="preserve"> </w:t>
      </w:r>
      <w:r>
        <w:t>spárou</w:t>
      </w:r>
      <w:r>
        <w:rPr>
          <w:spacing w:val="-6"/>
        </w:rPr>
        <w:t xml:space="preserve"> </w:t>
      </w:r>
      <w:r>
        <w:t>100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-2"/>
        </w:rPr>
        <w:t xml:space="preserve"> </w:t>
      </w:r>
      <w:r>
        <w:t>pod</w:t>
      </w:r>
      <w:r>
        <w:rPr>
          <w:w w:val="99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tou</w:t>
      </w:r>
      <w:r>
        <w:rPr>
          <w:spacing w:val="41"/>
        </w:rPr>
        <w:t xml:space="preserve"> </w:t>
      </w:r>
      <w:r>
        <w:t>dna.</w:t>
      </w:r>
      <w:r>
        <w:rPr>
          <w:spacing w:val="42"/>
        </w:rPr>
        <w:t xml:space="preserve"> </w:t>
      </w:r>
      <w:r>
        <w:t>Zá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á</w:t>
      </w:r>
      <w:r>
        <w:rPr>
          <w:spacing w:val="43"/>
        </w:rPr>
        <w:t xml:space="preserve"> </w:t>
      </w:r>
      <w:r>
        <w:rPr>
          <w:spacing w:val="1"/>
        </w:rPr>
        <w:t>s</w:t>
      </w:r>
      <w:r>
        <w:t>pára</w:t>
      </w:r>
      <w:r>
        <w:rPr>
          <w:spacing w:val="43"/>
        </w:rPr>
        <w:t xml:space="preserve"> </w:t>
      </w:r>
      <w:r>
        <w:t>bude</w:t>
      </w:r>
      <w:r>
        <w:rPr>
          <w:spacing w:val="42"/>
        </w:rPr>
        <w:t xml:space="preserve"> </w:t>
      </w:r>
      <w:r>
        <w:t>od</w:t>
      </w:r>
      <w:r>
        <w:rPr>
          <w:spacing w:val="-2"/>
        </w:rPr>
        <w:t>v</w:t>
      </w:r>
      <w:r>
        <w:t>odn</w:t>
      </w:r>
      <w:r>
        <w:rPr>
          <w:spacing w:val="-2"/>
        </w:rPr>
        <w:t>ě</w:t>
      </w:r>
      <w:r>
        <w:t>ná,</w:t>
      </w:r>
      <w:r>
        <w:rPr>
          <w:spacing w:val="41"/>
        </w:rPr>
        <w:t xml:space="preserve"> </w:t>
      </w:r>
      <w:r>
        <w:t>urov</w:t>
      </w:r>
      <w:r>
        <w:rPr>
          <w:spacing w:val="-2"/>
        </w:rPr>
        <w:t>n</w:t>
      </w:r>
      <w:r>
        <w:t>aná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5"/>
        </w:rPr>
        <w:t>z</w:t>
      </w:r>
      <w:r>
        <w:t>hut</w:t>
      </w:r>
      <w:r>
        <w:rPr>
          <w:spacing w:val="-2"/>
        </w:rPr>
        <w:t>n</w:t>
      </w:r>
      <w:r>
        <w:t>ěná,</w:t>
      </w:r>
      <w:r>
        <w:rPr>
          <w:spacing w:val="39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>v</w:t>
      </w:r>
      <w:r>
        <w:t>r</w:t>
      </w:r>
      <w:r>
        <w:rPr>
          <w:spacing w:val="2"/>
        </w:rPr>
        <w:t>c</w:t>
      </w:r>
      <w:r>
        <w:t>hem</w:t>
      </w:r>
      <w:r>
        <w:rPr>
          <w:spacing w:val="44"/>
        </w:rPr>
        <w:t xml:space="preserve"> </w:t>
      </w:r>
      <w:r>
        <w:rPr>
          <w:spacing w:val="-5"/>
        </w:rPr>
        <w:t>z</w:t>
      </w:r>
      <w:r>
        <w:t>pe</w:t>
      </w:r>
      <w:r>
        <w:rPr>
          <w:spacing w:val="-2"/>
        </w:rPr>
        <w:t>v</w:t>
      </w:r>
      <w:r>
        <w:t>něn</w:t>
      </w:r>
      <w:r>
        <w:rPr>
          <w:spacing w:val="-9"/>
        </w:rPr>
        <w:t>ý</w:t>
      </w:r>
      <w:r>
        <w:t>m</w:t>
      </w:r>
      <w:r>
        <w:rPr>
          <w:spacing w:val="45"/>
        </w:rPr>
        <w:t xml:space="preserve"> </w:t>
      </w:r>
      <w:r>
        <w:t>vrstvou</w:t>
      </w:r>
      <w:r>
        <w:rPr>
          <w:w w:val="99"/>
        </w:rPr>
        <w:t xml:space="preserve"> </w:t>
      </w:r>
      <w:r>
        <w:rPr>
          <w:spacing w:val="-1"/>
        </w:rPr>
        <w:t>h</w:t>
      </w:r>
      <w:r>
        <w:t>utn</w:t>
      </w:r>
      <w:r>
        <w:rPr>
          <w:spacing w:val="-2"/>
        </w:rPr>
        <w:t>ě</w:t>
      </w:r>
      <w:r>
        <w:t>n</w:t>
      </w:r>
      <w:r>
        <w:rPr>
          <w:spacing w:val="-1"/>
        </w:rPr>
        <w:t>é</w:t>
      </w:r>
      <w:r>
        <w:t>ho</w:t>
      </w:r>
      <w:r>
        <w:rPr>
          <w:spacing w:val="-5"/>
        </w:rPr>
        <w:t xml:space="preserve"> </w:t>
      </w:r>
      <w:r>
        <w:t>hrubého</w:t>
      </w:r>
      <w:r>
        <w:rPr>
          <w:spacing w:val="-5"/>
        </w:rPr>
        <w:t xml:space="preserve"> </w:t>
      </w:r>
      <w:r>
        <w:t>dr</w:t>
      </w:r>
      <w:r>
        <w:rPr>
          <w:spacing w:val="1"/>
        </w:rPr>
        <w:t>c</w:t>
      </w:r>
      <w:r>
        <w:t>ené</w:t>
      </w:r>
      <w:r>
        <w:rPr>
          <w:spacing w:val="-2"/>
        </w:rPr>
        <w:t>h</w:t>
      </w:r>
      <w:r>
        <w:t>o</w:t>
      </w:r>
      <w:r>
        <w:rPr>
          <w:spacing w:val="-5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</w:t>
      </w:r>
      <w:r>
        <w:rPr>
          <w:spacing w:val="-2"/>
        </w:rPr>
        <w:t>i</w:t>
      </w:r>
      <w:r>
        <w:t>va</w:t>
      </w:r>
      <w:r>
        <w:rPr>
          <w:spacing w:val="-5"/>
        </w:rPr>
        <w:t xml:space="preserve"> </w:t>
      </w:r>
      <w:r>
        <w:t>(</w:t>
      </w:r>
      <w:r>
        <w:rPr>
          <w:spacing w:val="3"/>
        </w:rPr>
        <w:t>f</w:t>
      </w:r>
      <w:r>
        <w:t>ra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63</w:t>
      </w:r>
      <w:r>
        <w:rPr>
          <w:spacing w:val="-4"/>
        </w:rPr>
        <w:t xml:space="preserve"> </w:t>
      </w:r>
      <w:r>
        <w:rPr>
          <w:spacing w:val="4"/>
        </w:rPr>
        <w:t>mm</w:t>
      </w:r>
      <w:r>
        <w:t>)</w:t>
      </w:r>
      <w:r>
        <w:rPr>
          <w:spacing w:val="-4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tl</w:t>
      </w:r>
      <w:r>
        <w:rPr>
          <w:spacing w:val="-2"/>
        </w:rPr>
        <w:t>.</w:t>
      </w:r>
      <w:r>
        <w:t>15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t>m (alternat</w:t>
      </w:r>
      <w:r>
        <w:rPr>
          <w:spacing w:val="-3"/>
        </w:rPr>
        <w:t>i</w:t>
      </w:r>
      <w:r>
        <w:t>v</w:t>
      </w:r>
      <w:r>
        <w:rPr>
          <w:spacing w:val="-2"/>
        </w:rPr>
        <w:t>o</w:t>
      </w:r>
      <w:r>
        <w:t>u</w:t>
      </w:r>
      <w:r>
        <w:rPr>
          <w:spacing w:val="-5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4"/>
        </w:rPr>
        <w:t xml:space="preserve"> </w:t>
      </w:r>
      <w:r>
        <w:t>u</w:t>
      </w:r>
      <w:r>
        <w:rPr>
          <w:spacing w:val="-5"/>
        </w:rPr>
        <w:t>ž</w:t>
      </w:r>
      <w:r>
        <w:t>ití</w:t>
      </w:r>
      <w:r>
        <w:rPr>
          <w:spacing w:val="-7"/>
        </w:rPr>
        <w:t xml:space="preserve"> </w:t>
      </w:r>
      <w:r>
        <w:t>po</w:t>
      </w:r>
      <w:r>
        <w:rPr>
          <w:spacing w:val="-2"/>
        </w:rPr>
        <w:t>d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dní</w:t>
      </w:r>
      <w:r>
        <w:rPr>
          <w:spacing w:val="-2"/>
        </w:rPr>
        <w:t>h</w:t>
      </w:r>
      <w:r>
        <w:t>o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e</w:t>
      </w:r>
      <w:r>
        <w:t>tonu</w:t>
      </w:r>
      <w:r>
        <w:rPr>
          <w:w w:val="99"/>
        </w:rPr>
        <w:t xml:space="preserve"> </w:t>
      </w:r>
      <w:r>
        <w:t>tl</w:t>
      </w:r>
      <w:r>
        <w:rPr>
          <w:spacing w:val="-2"/>
        </w:rPr>
        <w:t>.</w:t>
      </w:r>
      <w:r>
        <w:t>10</w:t>
      </w:r>
      <w:r>
        <w:rPr>
          <w:spacing w:val="5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).</w:t>
      </w:r>
      <w:r>
        <w:rPr>
          <w:spacing w:val="4"/>
        </w:rPr>
        <w:t xml:space="preserve"> </w:t>
      </w:r>
      <w:r>
        <w:t>Zá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é</w:t>
      </w:r>
      <w:r>
        <w:rPr>
          <w:spacing w:val="3"/>
        </w:rPr>
        <w:t xml:space="preserve"> </w:t>
      </w:r>
      <w:r>
        <w:rPr>
          <w:spacing w:val="1"/>
        </w:rPr>
        <w:t>č</w:t>
      </w:r>
      <w:r>
        <w:t>ásti</w:t>
      </w:r>
      <w:r>
        <w:rPr>
          <w:spacing w:val="4"/>
        </w:rPr>
        <w:t xml:space="preserve"> </w:t>
      </w:r>
      <w:r>
        <w:t>(pa</w:t>
      </w:r>
      <w:r>
        <w:rPr>
          <w:spacing w:val="1"/>
        </w:rPr>
        <w:t>s</w:t>
      </w:r>
      <w:r>
        <w:rPr>
          <w:spacing w:val="-7"/>
        </w:rPr>
        <w:t>y</w:t>
      </w:r>
      <w:r>
        <w:t>)</w:t>
      </w:r>
      <w:r>
        <w:rPr>
          <w:spacing w:val="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bet</w:t>
      </w:r>
      <w:r>
        <w:rPr>
          <w:spacing w:val="-2"/>
        </w:rPr>
        <w:t>o</w:t>
      </w:r>
      <w:r>
        <w:t>nu</w:t>
      </w:r>
      <w:r>
        <w:rPr>
          <w:spacing w:val="4"/>
        </w:rPr>
        <w:t xml:space="preserve"> </w:t>
      </w:r>
      <w:r>
        <w:t>C</w:t>
      </w:r>
      <w:r>
        <w:rPr>
          <w:spacing w:val="4"/>
        </w:rPr>
        <w:t xml:space="preserve"> </w:t>
      </w:r>
      <w:r>
        <w:t>20/</w:t>
      </w:r>
      <w:r>
        <w:rPr>
          <w:spacing w:val="-2"/>
        </w:rPr>
        <w:t>2</w:t>
      </w:r>
      <w:r>
        <w:t>5</w:t>
      </w:r>
      <w:r>
        <w:rPr>
          <w:spacing w:val="3"/>
        </w:rPr>
        <w:t xml:space="preserve"> </w:t>
      </w:r>
      <w:r>
        <w:rPr>
          <w:spacing w:val="1"/>
        </w:rPr>
        <w:t>X</w:t>
      </w:r>
      <w:r>
        <w:t>C2</w:t>
      </w:r>
      <w:r>
        <w:rPr>
          <w:spacing w:val="4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3"/>
        </w:rPr>
        <w:t xml:space="preserve"> </w:t>
      </w:r>
      <w:r>
        <w:t>prov</w:t>
      </w:r>
      <w:r>
        <w:rPr>
          <w:spacing w:val="-2"/>
        </w:rPr>
        <w:t>á</w:t>
      </w:r>
      <w:r>
        <w:t>děny</w:t>
      </w:r>
      <w:r>
        <w:rPr>
          <w:spacing w:val="-2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ením</w:t>
      </w:r>
      <w:r>
        <w:rPr>
          <w:spacing w:val="7"/>
        </w:rPr>
        <w:t xml:space="preserve"> </w:t>
      </w:r>
      <w:r>
        <w:t>bet</w:t>
      </w:r>
      <w:r>
        <w:rPr>
          <w:spacing w:val="-2"/>
        </w:rPr>
        <w:t>o</w:t>
      </w:r>
      <w:r>
        <w:t>nu</w:t>
      </w:r>
      <w:r>
        <w:rPr>
          <w:spacing w:val="3"/>
        </w:rPr>
        <w:t xml:space="preserve"> </w:t>
      </w:r>
      <w:r>
        <w:t>pří</w:t>
      </w:r>
      <w:r>
        <w:rPr>
          <w:spacing w:val="4"/>
        </w:rPr>
        <w:t>m</w:t>
      </w:r>
      <w:r>
        <w:t>o</w:t>
      </w:r>
      <w:r>
        <w:rPr>
          <w:spacing w:val="4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opu</w:t>
      </w:r>
      <w:r>
        <w:rPr>
          <w:w w:val="99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upra</w:t>
      </w:r>
      <w:r>
        <w:rPr>
          <w:spacing w:val="-2"/>
        </w:rPr>
        <w:t>v</w:t>
      </w:r>
      <w:r>
        <w:t>enou</w:t>
      </w:r>
      <w:r>
        <w:rPr>
          <w:spacing w:val="2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ou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t>páru,</w:t>
      </w:r>
      <w:r>
        <w:rPr>
          <w:spacing w:val="3"/>
        </w:rPr>
        <w:t xml:space="preserve"> </w:t>
      </w:r>
      <w:r w:rsidR="005662C5" w:rsidRPr="001207C0">
        <w:t>líc</w:t>
      </w:r>
      <w:r w:rsidR="005662C5" w:rsidRPr="001207C0">
        <w:rPr>
          <w:spacing w:val="5"/>
        </w:rPr>
        <w:t xml:space="preserve"> </w:t>
      </w:r>
      <w:r w:rsidR="005662C5" w:rsidRPr="001207C0">
        <w:t>bude</w:t>
      </w:r>
      <w:r w:rsidR="005662C5" w:rsidRPr="001207C0">
        <w:rPr>
          <w:spacing w:val="4"/>
        </w:rPr>
        <w:t xml:space="preserve"> </w:t>
      </w:r>
      <w:r w:rsidR="005662C5" w:rsidRPr="001207C0">
        <w:t>pa</w:t>
      </w:r>
      <w:r w:rsidR="005662C5" w:rsidRPr="001207C0">
        <w:rPr>
          <w:spacing w:val="-6"/>
        </w:rPr>
        <w:t>ž</w:t>
      </w:r>
      <w:r w:rsidR="005662C5" w:rsidRPr="001207C0">
        <w:t>en</w:t>
      </w:r>
      <w:r w:rsidR="005662C5" w:rsidRPr="001207C0">
        <w:rPr>
          <w:spacing w:val="4"/>
        </w:rPr>
        <w:t xml:space="preserve"> </w:t>
      </w:r>
      <w:r w:rsidR="005662C5" w:rsidRPr="001207C0">
        <w:t>bed</w:t>
      </w:r>
      <w:r w:rsidR="005662C5" w:rsidRPr="001207C0">
        <w:rPr>
          <w:spacing w:val="-2"/>
        </w:rPr>
        <w:t>n</w:t>
      </w:r>
      <w:r w:rsidR="005662C5" w:rsidRPr="001207C0">
        <w:t>ění</w:t>
      </w:r>
      <w:r w:rsidR="005662C5" w:rsidRPr="001207C0">
        <w:rPr>
          <w:spacing w:val="3"/>
        </w:rPr>
        <w:t>m</w:t>
      </w:r>
      <w:r w:rsidR="005662C5" w:rsidRPr="001207C0">
        <w:t>,</w:t>
      </w:r>
      <w:r w:rsidR="005662C5" w:rsidRPr="001207C0">
        <w:rPr>
          <w:spacing w:val="5"/>
        </w:rPr>
        <w:t xml:space="preserve"> </w:t>
      </w:r>
      <w:r w:rsidR="005662C5" w:rsidRPr="001207C0">
        <w:t>rub</w:t>
      </w:r>
      <w:r w:rsidR="005662C5" w:rsidRPr="001207C0">
        <w:rPr>
          <w:spacing w:val="3"/>
        </w:rPr>
        <w:t xml:space="preserve"> </w:t>
      </w:r>
      <w:r w:rsidR="005662C5" w:rsidRPr="001207C0">
        <w:t>bude</w:t>
      </w:r>
      <w:r w:rsidR="005662C5" w:rsidRPr="001207C0">
        <w:rPr>
          <w:spacing w:val="2"/>
        </w:rPr>
        <w:t xml:space="preserve"> </w:t>
      </w:r>
      <w:r w:rsidR="005662C5" w:rsidRPr="001207C0">
        <w:t>pa</w:t>
      </w:r>
      <w:r w:rsidR="005662C5" w:rsidRPr="001207C0">
        <w:rPr>
          <w:spacing w:val="-6"/>
        </w:rPr>
        <w:t>ž</w:t>
      </w:r>
      <w:r w:rsidR="005662C5" w:rsidRPr="001207C0">
        <w:t>en</w:t>
      </w:r>
      <w:r w:rsidR="005662C5" w:rsidRPr="001207C0">
        <w:rPr>
          <w:spacing w:val="2"/>
        </w:rPr>
        <w:t xml:space="preserve"> </w:t>
      </w:r>
      <w:r w:rsidR="005662C5" w:rsidRPr="001207C0">
        <w:rPr>
          <w:spacing w:val="-5"/>
        </w:rPr>
        <w:t>z</w:t>
      </w:r>
      <w:r w:rsidR="005662C5" w:rsidRPr="001207C0">
        <w:t>tra</w:t>
      </w:r>
      <w:r w:rsidR="005662C5" w:rsidRPr="001207C0">
        <w:rPr>
          <w:spacing w:val="1"/>
        </w:rPr>
        <w:t>c</w:t>
      </w:r>
      <w:r w:rsidR="005662C5" w:rsidRPr="001207C0">
        <w:t>en</w:t>
      </w:r>
      <w:r w:rsidR="005662C5" w:rsidRPr="001207C0">
        <w:rPr>
          <w:spacing w:val="-8"/>
        </w:rPr>
        <w:t>ý</w:t>
      </w:r>
      <w:r w:rsidR="005662C5" w:rsidRPr="001207C0">
        <w:t>m</w:t>
      </w:r>
      <w:r w:rsidR="005662C5" w:rsidRPr="001207C0">
        <w:rPr>
          <w:spacing w:val="7"/>
        </w:rPr>
        <w:t xml:space="preserve"> </w:t>
      </w:r>
      <w:r w:rsidR="005662C5" w:rsidRPr="001207C0">
        <w:t>bed</w:t>
      </w:r>
      <w:r w:rsidR="005662C5" w:rsidRPr="001207C0">
        <w:rPr>
          <w:spacing w:val="-2"/>
        </w:rPr>
        <w:t>n</w:t>
      </w:r>
      <w:r w:rsidR="005662C5" w:rsidRPr="001207C0">
        <w:t>ěním</w:t>
      </w:r>
      <w:r w:rsidR="005662C5" w:rsidRPr="001207C0">
        <w:rPr>
          <w:spacing w:val="6"/>
        </w:rPr>
        <w:t xml:space="preserve"> </w:t>
      </w:r>
      <w:r w:rsidR="005662C5" w:rsidRPr="001207C0">
        <w:t>(pa</w:t>
      </w:r>
      <w:r w:rsidR="005662C5" w:rsidRPr="001207C0">
        <w:rPr>
          <w:spacing w:val="-5"/>
        </w:rPr>
        <w:t>ž</w:t>
      </w:r>
      <w:r w:rsidR="005662C5" w:rsidRPr="001207C0">
        <w:t>ení</w:t>
      </w:r>
      <w:r w:rsidR="005662C5" w:rsidRPr="001207C0">
        <w:rPr>
          <w:spacing w:val="3"/>
        </w:rPr>
        <w:t>m</w:t>
      </w:r>
      <w:r w:rsidR="005662C5" w:rsidRPr="001207C0">
        <w:t>),</w:t>
      </w:r>
      <w:r w:rsidR="005662C5" w:rsidRPr="001207C0">
        <w:rPr>
          <w:w w:val="99"/>
        </w:rPr>
        <w:t xml:space="preserve"> </w:t>
      </w:r>
      <w:r w:rsidR="005662C5" w:rsidRPr="001207C0">
        <w:t>nebo</w:t>
      </w:r>
      <w:r w:rsidR="005662C5" w:rsidRPr="001207C0">
        <w:rPr>
          <w:spacing w:val="-6"/>
        </w:rPr>
        <w:t xml:space="preserve"> </w:t>
      </w:r>
      <w:r w:rsidR="005662C5" w:rsidRPr="001207C0">
        <w:t>bet</w:t>
      </w:r>
      <w:r w:rsidR="005662C5" w:rsidRPr="001207C0">
        <w:rPr>
          <w:spacing w:val="-2"/>
        </w:rPr>
        <w:t>o</w:t>
      </w:r>
      <w:r w:rsidR="005662C5" w:rsidRPr="001207C0">
        <w:t>no</w:t>
      </w:r>
      <w:r w:rsidR="005662C5" w:rsidRPr="001207C0">
        <w:rPr>
          <w:spacing w:val="-2"/>
        </w:rPr>
        <w:t>v</w:t>
      </w:r>
      <w:r w:rsidR="005662C5" w:rsidRPr="001207C0">
        <w:t>án</w:t>
      </w:r>
      <w:r w:rsidR="005662C5" w:rsidRPr="001207C0">
        <w:rPr>
          <w:spacing w:val="-4"/>
        </w:rPr>
        <w:t xml:space="preserve"> </w:t>
      </w:r>
      <w:r w:rsidR="005662C5" w:rsidRPr="001207C0">
        <w:t>do</w:t>
      </w:r>
      <w:r w:rsidR="005662C5" w:rsidRPr="001207C0">
        <w:rPr>
          <w:spacing w:val="-4"/>
        </w:rPr>
        <w:t xml:space="preserve"> </w:t>
      </w:r>
      <w:r w:rsidR="005662C5" w:rsidRPr="001207C0">
        <w:t>v</w:t>
      </w:r>
      <w:r w:rsidR="005662C5" w:rsidRPr="001207C0">
        <w:rPr>
          <w:spacing w:val="-9"/>
        </w:rPr>
        <w:t>ý</w:t>
      </w:r>
      <w:r w:rsidR="005662C5" w:rsidRPr="001207C0">
        <w:rPr>
          <w:spacing w:val="3"/>
        </w:rPr>
        <w:t>k</w:t>
      </w:r>
      <w:r w:rsidR="005662C5" w:rsidRPr="001207C0">
        <w:t>opu</w:t>
      </w:r>
      <w:r w:rsidR="005662C5" w:rsidRPr="001207C0">
        <w:rPr>
          <w:spacing w:val="-7"/>
        </w:rPr>
        <w:t xml:space="preserve"> </w:t>
      </w:r>
      <w:r w:rsidR="005662C5" w:rsidRPr="001207C0">
        <w:rPr>
          <w:spacing w:val="2"/>
        </w:rPr>
        <w:t>s</w:t>
      </w:r>
      <w:r w:rsidR="005662C5" w:rsidRPr="001207C0">
        <w:t>e</w:t>
      </w:r>
      <w:r w:rsidR="005662C5" w:rsidRPr="001207C0">
        <w:rPr>
          <w:spacing w:val="-4"/>
        </w:rPr>
        <w:t xml:space="preserve"> </w:t>
      </w:r>
      <w:r w:rsidR="005662C5" w:rsidRPr="001207C0">
        <w:rPr>
          <w:spacing w:val="1"/>
        </w:rPr>
        <w:t>s</w:t>
      </w:r>
      <w:r w:rsidR="005662C5" w:rsidRPr="001207C0">
        <w:t>eparační</w:t>
      </w:r>
      <w:r w:rsidR="005662C5" w:rsidRPr="001207C0">
        <w:rPr>
          <w:spacing w:val="-3"/>
        </w:rPr>
        <w:t xml:space="preserve"> </w:t>
      </w:r>
      <w:r w:rsidR="005662C5" w:rsidRPr="001207C0">
        <w:t>vrstvou</w:t>
      </w:r>
      <w:r w:rsidR="005662C5" w:rsidRPr="001207C0">
        <w:rPr>
          <w:spacing w:val="-6"/>
        </w:rPr>
        <w:t xml:space="preserve"> </w:t>
      </w:r>
      <w:r w:rsidR="005662C5" w:rsidRPr="001207C0">
        <w:t>geo</w:t>
      </w:r>
      <w:r w:rsidR="005662C5" w:rsidRPr="001207C0">
        <w:rPr>
          <w:spacing w:val="-2"/>
        </w:rPr>
        <w:t>t</w:t>
      </w:r>
      <w:r w:rsidR="005662C5" w:rsidRPr="001207C0">
        <w:t>exti</w:t>
      </w:r>
      <w:r w:rsidR="005662C5" w:rsidRPr="001207C0">
        <w:rPr>
          <w:spacing w:val="-2"/>
        </w:rPr>
        <w:t>l</w:t>
      </w:r>
      <w:r w:rsidR="005662C5" w:rsidRPr="001207C0">
        <w:t>i</w:t>
      </w:r>
      <w:r w:rsidR="005662C5" w:rsidRPr="001207C0">
        <w:rPr>
          <w:spacing w:val="-2"/>
        </w:rPr>
        <w:t>e</w:t>
      </w:r>
      <w:r w:rsidR="005662C5" w:rsidRPr="001207C0">
        <w:t>.</w:t>
      </w:r>
      <w:r w:rsidR="005662C5" w:rsidRPr="001207C0">
        <w:rPr>
          <w:spacing w:val="-4"/>
        </w:rPr>
        <w:t xml:space="preserve"> </w:t>
      </w:r>
      <w:r w:rsidR="005662C5">
        <w:t>Na p</w:t>
      </w:r>
      <w:r w:rsidR="005662C5">
        <w:rPr>
          <w:spacing w:val="-2"/>
        </w:rPr>
        <w:t>o</w:t>
      </w:r>
      <w:r w:rsidR="005662C5">
        <w:t>vrchu</w:t>
      </w:r>
      <w:r w:rsidR="005662C5">
        <w:rPr>
          <w:spacing w:val="5"/>
        </w:rPr>
        <w:t xml:space="preserve"> </w:t>
      </w:r>
      <w:r w:rsidR="005662C5">
        <w:t>pasu,</w:t>
      </w:r>
      <w:r w:rsidR="005662C5">
        <w:rPr>
          <w:spacing w:val="4"/>
        </w:rPr>
        <w:t xml:space="preserve"> </w:t>
      </w:r>
      <w:r w:rsidR="005662C5">
        <w:t>předsa</w:t>
      </w:r>
      <w:r w:rsidR="005662C5">
        <w:rPr>
          <w:spacing w:val="-3"/>
        </w:rPr>
        <w:t>z</w:t>
      </w:r>
      <w:r w:rsidR="005662C5">
        <w:t>eném</w:t>
      </w:r>
      <w:r w:rsidR="005662C5">
        <w:rPr>
          <w:spacing w:val="-2"/>
        </w:rPr>
        <w:t xml:space="preserve"> </w:t>
      </w:r>
      <w:r w:rsidR="005662C5">
        <w:t>před</w:t>
      </w:r>
      <w:r w:rsidR="005662C5">
        <w:rPr>
          <w:spacing w:val="4"/>
        </w:rPr>
        <w:t xml:space="preserve"> </w:t>
      </w:r>
      <w:r w:rsidR="005662C5">
        <w:t>líc</w:t>
      </w:r>
      <w:r w:rsidR="005662C5">
        <w:rPr>
          <w:spacing w:val="4"/>
        </w:rPr>
        <w:t xml:space="preserve"> </w:t>
      </w:r>
      <w:r w:rsidR="005662C5">
        <w:rPr>
          <w:spacing w:val="-5"/>
        </w:rPr>
        <w:t>z</w:t>
      </w:r>
      <w:r w:rsidR="005662C5">
        <w:t>di</w:t>
      </w:r>
      <w:r w:rsidR="005662C5">
        <w:rPr>
          <w:spacing w:val="3"/>
        </w:rPr>
        <w:t xml:space="preserve"> </w:t>
      </w:r>
      <w:r w:rsidR="005662C5">
        <w:t>o</w:t>
      </w:r>
      <w:r w:rsidR="005662C5">
        <w:rPr>
          <w:spacing w:val="3"/>
        </w:rPr>
        <w:t xml:space="preserve"> </w:t>
      </w:r>
      <w:r w:rsidR="005662C5">
        <w:rPr>
          <w:spacing w:val="1"/>
        </w:rPr>
        <w:t>c</w:t>
      </w:r>
      <w:r w:rsidR="005662C5">
        <w:t>a</w:t>
      </w:r>
      <w:r w:rsidR="005662C5">
        <w:rPr>
          <w:spacing w:val="2"/>
        </w:rPr>
        <w:t xml:space="preserve"> </w:t>
      </w:r>
      <w:r w:rsidR="005662C5">
        <w:t>20</w:t>
      </w:r>
      <w:r w:rsidR="005662C5">
        <w:rPr>
          <w:spacing w:val="1"/>
        </w:rPr>
        <w:t xml:space="preserve"> c</w:t>
      </w:r>
      <w:r w:rsidR="005662C5">
        <w:t>m</w:t>
      </w:r>
      <w:r w:rsidR="005662C5">
        <w:rPr>
          <w:w w:val="99"/>
        </w:rPr>
        <w:t xml:space="preserve"> </w:t>
      </w:r>
      <w:r w:rsidR="005662C5">
        <w:rPr>
          <w:spacing w:val="1"/>
        </w:rPr>
        <w:t>s</w:t>
      </w:r>
      <w:r w:rsidR="005662C5">
        <w:rPr>
          <w:spacing w:val="4"/>
        </w:rPr>
        <w:t>m</w:t>
      </w:r>
      <w:r w:rsidR="005662C5">
        <w:t>ěrem</w:t>
      </w:r>
      <w:r w:rsidR="005662C5">
        <w:rPr>
          <w:spacing w:val="8"/>
        </w:rPr>
        <w:t xml:space="preserve"> </w:t>
      </w:r>
      <w:r w:rsidR="005662C5">
        <w:t>do</w:t>
      </w:r>
      <w:r w:rsidR="005662C5">
        <w:rPr>
          <w:spacing w:val="3"/>
        </w:rPr>
        <w:t xml:space="preserve"> k</w:t>
      </w:r>
      <w:r w:rsidR="005662C5">
        <w:t>or</w:t>
      </w:r>
      <w:r w:rsidR="005662C5">
        <w:rPr>
          <w:spacing w:val="-7"/>
        </w:rPr>
        <w:t>y</w:t>
      </w:r>
      <w:r w:rsidR="005662C5">
        <w:t>t</w:t>
      </w:r>
      <w:r w:rsidR="005662C5">
        <w:rPr>
          <w:spacing w:val="-1"/>
        </w:rPr>
        <w:t>a</w:t>
      </w:r>
      <w:r w:rsidR="005662C5">
        <w:t>,</w:t>
      </w:r>
      <w:r w:rsidR="005662C5">
        <w:rPr>
          <w:spacing w:val="5"/>
        </w:rPr>
        <w:t xml:space="preserve"> </w:t>
      </w:r>
      <w:r w:rsidR="005662C5" w:rsidRPr="001207C0">
        <w:t>bude</w:t>
      </w:r>
      <w:r w:rsidR="005662C5" w:rsidRPr="001207C0">
        <w:rPr>
          <w:spacing w:val="-7"/>
        </w:rPr>
        <w:t xml:space="preserve"> </w:t>
      </w:r>
      <w:r w:rsidR="005662C5" w:rsidRPr="001207C0">
        <w:rPr>
          <w:spacing w:val="-5"/>
        </w:rPr>
        <w:t>z</w:t>
      </w:r>
      <w:r w:rsidR="005662C5" w:rsidRPr="001207C0">
        <w:t>a</w:t>
      </w:r>
      <w:r w:rsidR="005662C5" w:rsidRPr="001207C0">
        <w:rPr>
          <w:spacing w:val="-2"/>
        </w:rPr>
        <w:t>l</w:t>
      </w:r>
      <w:r w:rsidR="005662C5" w:rsidRPr="001207C0">
        <w:t>o</w:t>
      </w:r>
      <w:r w:rsidR="005662C5" w:rsidRPr="001207C0">
        <w:rPr>
          <w:spacing w:val="-5"/>
        </w:rPr>
        <w:t>ž</w:t>
      </w:r>
      <w:r w:rsidR="005662C5" w:rsidRPr="001207C0">
        <w:t>eno</w:t>
      </w:r>
      <w:r w:rsidR="005662C5" w:rsidRPr="001207C0">
        <w:rPr>
          <w:w w:val="99"/>
        </w:rPr>
        <w:t xml:space="preserve"> </w:t>
      </w:r>
      <w:r w:rsidR="005662C5" w:rsidRPr="001207C0">
        <w:t>lícní</w:t>
      </w:r>
      <w:r w:rsidR="005662C5" w:rsidRPr="001207C0">
        <w:rPr>
          <w:spacing w:val="-6"/>
        </w:rPr>
        <w:t xml:space="preserve"> z</w:t>
      </w:r>
      <w:r w:rsidR="005662C5" w:rsidRPr="001207C0">
        <w:t>d</w:t>
      </w:r>
      <w:r w:rsidR="005662C5" w:rsidRPr="001207C0">
        <w:rPr>
          <w:spacing w:val="-2"/>
        </w:rPr>
        <w:t>i</w:t>
      </w:r>
      <w:r w:rsidR="005662C5" w:rsidRPr="001207C0">
        <w:t>vo z lomového kamene</w:t>
      </w:r>
      <w:r w:rsidR="005662C5" w:rsidRPr="001207C0">
        <w:rPr>
          <w:spacing w:val="-6"/>
        </w:rPr>
        <w:t xml:space="preserve"> </w:t>
      </w:r>
      <w:r w:rsidR="005662C5" w:rsidRPr="001207C0">
        <w:t>na</w:t>
      </w:r>
      <w:r w:rsidR="005662C5" w:rsidRPr="001207C0">
        <w:rPr>
          <w:spacing w:val="-6"/>
        </w:rPr>
        <w:t xml:space="preserve"> </w:t>
      </w:r>
      <w:r w:rsidR="005662C5" w:rsidRPr="001207C0">
        <w:rPr>
          <w:spacing w:val="-2"/>
        </w:rPr>
        <w:t>h</w:t>
      </w:r>
      <w:r w:rsidR="005662C5" w:rsidRPr="001207C0">
        <w:t>l</w:t>
      </w:r>
      <w:r w:rsidR="005662C5" w:rsidRPr="001207C0">
        <w:rPr>
          <w:spacing w:val="-2"/>
        </w:rPr>
        <w:t>o</w:t>
      </w:r>
      <w:r w:rsidR="005662C5" w:rsidRPr="001207C0">
        <w:t>ub</w:t>
      </w:r>
      <w:r w:rsidR="005662C5" w:rsidRPr="001207C0">
        <w:rPr>
          <w:spacing w:val="2"/>
        </w:rPr>
        <w:t>k</w:t>
      </w:r>
      <w:r w:rsidR="005662C5" w:rsidRPr="001207C0">
        <w:t>u</w:t>
      </w:r>
      <w:r w:rsidR="005662C5" w:rsidRPr="001207C0">
        <w:rPr>
          <w:spacing w:val="-5"/>
        </w:rPr>
        <w:t xml:space="preserve"> </w:t>
      </w:r>
      <w:r w:rsidR="00387450">
        <w:t>25</w:t>
      </w:r>
      <w:r w:rsidR="005662C5" w:rsidRPr="001207C0">
        <w:rPr>
          <w:spacing w:val="-6"/>
        </w:rPr>
        <w:t xml:space="preserve"> </w:t>
      </w:r>
      <w:r w:rsidR="005662C5" w:rsidRPr="001207C0">
        <w:t>cm od</w:t>
      </w:r>
      <w:r w:rsidR="005662C5" w:rsidRPr="001207C0">
        <w:rPr>
          <w:spacing w:val="-6"/>
        </w:rPr>
        <w:t xml:space="preserve"> </w:t>
      </w:r>
      <w:r w:rsidR="005662C5" w:rsidRPr="001207C0">
        <w:rPr>
          <w:spacing w:val="-2"/>
        </w:rPr>
        <w:t>p</w:t>
      </w:r>
      <w:r w:rsidR="005662C5" w:rsidRPr="001207C0">
        <w:t>o</w:t>
      </w:r>
      <w:r w:rsidR="005662C5" w:rsidRPr="001207C0">
        <w:rPr>
          <w:spacing w:val="-2"/>
        </w:rPr>
        <w:t>v</w:t>
      </w:r>
      <w:r w:rsidR="005662C5" w:rsidRPr="001207C0">
        <w:t>r</w:t>
      </w:r>
      <w:r w:rsidR="005662C5" w:rsidRPr="001207C0">
        <w:rPr>
          <w:spacing w:val="2"/>
        </w:rPr>
        <w:t>c</w:t>
      </w:r>
      <w:r w:rsidR="005662C5" w:rsidRPr="001207C0">
        <w:t>hu.</w:t>
      </w:r>
    </w:p>
    <w:p w:rsidR="00B92800" w:rsidRDefault="00387450">
      <w:pPr>
        <w:pStyle w:val="Zkladntext"/>
        <w:kinsoku w:val="0"/>
        <w:overflowPunct w:val="0"/>
        <w:spacing w:line="228" w:lineRule="exact"/>
        <w:ind w:right="122"/>
        <w:jc w:val="both"/>
      </w:pPr>
      <w:r>
        <w:t>Povrch líce</w:t>
      </w:r>
      <w:r w:rsidR="00B92800">
        <w:rPr>
          <w:spacing w:val="4"/>
        </w:rPr>
        <w:t xml:space="preserve"> </w:t>
      </w:r>
      <w:r>
        <w:rPr>
          <w:spacing w:val="4"/>
        </w:rPr>
        <w:t xml:space="preserve">bude </w:t>
      </w:r>
      <w:r w:rsidR="00B92800">
        <w:t>prov</w:t>
      </w:r>
      <w:r w:rsidR="00B92800">
        <w:rPr>
          <w:spacing w:val="-2"/>
        </w:rPr>
        <w:t>e</w:t>
      </w:r>
      <w:r w:rsidR="00B92800">
        <w:t>den</w:t>
      </w:r>
      <w:r w:rsidR="00B92800">
        <w:rPr>
          <w:spacing w:val="3"/>
        </w:rPr>
        <w:t xml:space="preserve"> </w:t>
      </w:r>
      <w:r w:rsidR="00B92800">
        <w:rPr>
          <w:spacing w:val="1"/>
        </w:rPr>
        <w:t>s</w:t>
      </w:r>
      <w:r w:rsidR="00B92800">
        <w:t>e</w:t>
      </w:r>
      <w:r w:rsidR="00B92800">
        <w:rPr>
          <w:spacing w:val="4"/>
        </w:rPr>
        <w:t xml:space="preserve"> </w:t>
      </w:r>
      <w:r w:rsidR="00B92800">
        <w:rPr>
          <w:spacing w:val="1"/>
        </w:rPr>
        <w:t>s</w:t>
      </w:r>
      <w:r w:rsidR="00B92800">
        <w:rPr>
          <w:spacing w:val="3"/>
        </w:rPr>
        <w:t>k</w:t>
      </w:r>
      <w:r w:rsidR="00B92800">
        <w:t>l</w:t>
      </w:r>
      <w:r w:rsidR="00B92800">
        <w:rPr>
          <w:spacing w:val="-2"/>
        </w:rPr>
        <w:t>o</w:t>
      </w:r>
      <w:r w:rsidR="00B92800">
        <w:t>nem</w:t>
      </w:r>
      <w:r w:rsidR="00B92800">
        <w:rPr>
          <w:spacing w:val="7"/>
        </w:rPr>
        <w:t xml:space="preserve"> </w:t>
      </w:r>
      <w:r w:rsidR="00B92800">
        <w:t>10%</w:t>
      </w:r>
      <w:r w:rsidR="00B92800">
        <w:rPr>
          <w:spacing w:val="2"/>
        </w:rPr>
        <w:t xml:space="preserve"> </w:t>
      </w:r>
      <w:r w:rsidR="00B92800">
        <w:t>(2</w:t>
      </w:r>
      <w:r w:rsidR="00B92800">
        <w:rPr>
          <w:spacing w:val="2"/>
        </w:rPr>
        <w:t xml:space="preserve"> </w:t>
      </w:r>
      <w:r w:rsidR="00B92800">
        <w:rPr>
          <w:spacing w:val="1"/>
        </w:rPr>
        <w:t>c</w:t>
      </w:r>
      <w:r w:rsidR="00B92800">
        <w:rPr>
          <w:spacing w:val="4"/>
        </w:rPr>
        <w:t>m</w:t>
      </w:r>
      <w:r w:rsidR="00B92800">
        <w:t>)</w:t>
      </w:r>
      <w:r w:rsidR="00B92800">
        <w:rPr>
          <w:w w:val="99"/>
        </w:rPr>
        <w:t xml:space="preserve"> </w:t>
      </w:r>
      <w:r w:rsidR="00B92800">
        <w:t>ve</w:t>
      </w:r>
      <w:r w:rsidR="00B92800">
        <w:rPr>
          <w:spacing w:val="-6"/>
        </w:rPr>
        <w:t xml:space="preserve"> </w:t>
      </w:r>
      <w:r w:rsidR="00B92800">
        <w:t>s</w:t>
      </w:r>
      <w:r w:rsidR="00B92800">
        <w:rPr>
          <w:spacing w:val="5"/>
        </w:rPr>
        <w:t>m</w:t>
      </w:r>
      <w:r w:rsidR="00B92800">
        <w:t>ěru</w:t>
      </w:r>
      <w:r w:rsidR="00B92800">
        <w:rPr>
          <w:spacing w:val="-5"/>
        </w:rPr>
        <w:t xml:space="preserve"> </w:t>
      </w:r>
      <w:r w:rsidR="00B92800">
        <w:t>k</w:t>
      </w:r>
      <w:r w:rsidR="00B92800">
        <w:rPr>
          <w:spacing w:val="-2"/>
        </w:rPr>
        <w:t xml:space="preserve"> </w:t>
      </w:r>
      <w:r w:rsidR="00B92800">
        <w:t>ose</w:t>
      </w:r>
      <w:r w:rsidR="00B92800">
        <w:rPr>
          <w:spacing w:val="-5"/>
        </w:rPr>
        <w:t xml:space="preserve"> </w:t>
      </w:r>
      <w:r w:rsidR="00B92800">
        <w:t>to</w:t>
      </w:r>
      <w:r w:rsidR="00B92800">
        <w:rPr>
          <w:spacing w:val="3"/>
        </w:rPr>
        <w:t>k</w:t>
      </w:r>
      <w:r w:rsidR="00B92800">
        <w:t>u.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spacing w:val="3"/>
        </w:rPr>
        <w:t>T</w:t>
      </w:r>
      <w:r>
        <w:t>ě</w:t>
      </w:r>
      <w:r>
        <w:rPr>
          <w:spacing w:val="-2"/>
        </w:rPr>
        <w:t>l</w:t>
      </w:r>
      <w:r>
        <w:t>eso</w:t>
      </w:r>
      <w:r>
        <w:rPr>
          <w:spacing w:val="25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23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22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22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22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b</w:t>
      </w:r>
      <w:r>
        <w:rPr>
          <w:spacing w:val="-2"/>
        </w:rPr>
        <w:t>i</w:t>
      </w:r>
      <w:r>
        <w:t>no</w:t>
      </w:r>
      <w:r>
        <w:rPr>
          <w:spacing w:val="-2"/>
        </w:rPr>
        <w:t>v</w:t>
      </w:r>
      <w:r>
        <w:t>ané</w:t>
      </w:r>
      <w:r>
        <w:rPr>
          <w:spacing w:val="22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vo</w:t>
      </w:r>
      <w:r>
        <w:rPr>
          <w:spacing w:val="20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lícního</w:t>
      </w:r>
      <w:r>
        <w:rPr>
          <w:spacing w:val="22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enn</w:t>
      </w:r>
      <w:r>
        <w:rPr>
          <w:spacing w:val="-2"/>
        </w:rPr>
        <w:t>é</w:t>
      </w:r>
      <w:r>
        <w:t>ho</w:t>
      </w:r>
      <w:r>
        <w:rPr>
          <w:spacing w:val="21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bet</w:t>
      </w:r>
      <w:r>
        <w:rPr>
          <w:spacing w:val="-2"/>
        </w:rPr>
        <w:t>o</w:t>
      </w:r>
      <w:r>
        <w:t>nu.</w:t>
      </w:r>
      <w:r>
        <w:rPr>
          <w:spacing w:val="22"/>
        </w:rPr>
        <w:t xml:space="preserve"> </w:t>
      </w:r>
      <w:r>
        <w:t>Při</w:t>
      </w:r>
      <w:r>
        <w:rPr>
          <w:spacing w:val="22"/>
        </w:rPr>
        <w:t xml:space="preserve"> </w:t>
      </w:r>
      <w:r>
        <w:t>prov</w:t>
      </w:r>
      <w:r>
        <w:rPr>
          <w:spacing w:val="-2"/>
        </w:rPr>
        <w:t>á</w:t>
      </w:r>
      <w:r>
        <w:t>dění</w:t>
      </w:r>
      <w:r>
        <w:rPr>
          <w:spacing w:val="22"/>
        </w:rPr>
        <w:t xml:space="preserve"> </w:t>
      </w:r>
      <w:r>
        <w:t>bude</w:t>
      </w:r>
      <w:r>
        <w:rPr>
          <w:w w:val="99"/>
        </w:rPr>
        <w:t xml:space="preserve"> </w:t>
      </w:r>
      <w:r>
        <w:t>bet</w:t>
      </w:r>
      <w:r>
        <w:rPr>
          <w:spacing w:val="-2"/>
        </w:rPr>
        <w:t>o</w:t>
      </w:r>
      <w:r>
        <w:t>n</w:t>
      </w:r>
      <w:r>
        <w:rPr>
          <w:spacing w:val="23"/>
        </w:rPr>
        <w:t xml:space="preserve"> </w:t>
      </w:r>
      <w:r>
        <w:t>(C</w:t>
      </w:r>
      <w:r>
        <w:rPr>
          <w:spacing w:val="24"/>
        </w:rPr>
        <w:t xml:space="preserve"> </w:t>
      </w:r>
      <w:r>
        <w:t>20/</w:t>
      </w:r>
      <w:r>
        <w:rPr>
          <w:spacing w:val="-2"/>
        </w:rPr>
        <w:t>2</w:t>
      </w:r>
      <w:r>
        <w:t>5</w:t>
      </w:r>
      <w:r>
        <w:rPr>
          <w:spacing w:val="24"/>
        </w:rPr>
        <w:t xml:space="preserve"> </w:t>
      </w:r>
      <w:r>
        <w:rPr>
          <w:spacing w:val="1"/>
        </w:rPr>
        <w:t>X</w:t>
      </w:r>
      <w:r>
        <w:t>C2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rPr>
          <w:spacing w:val="4"/>
        </w:rPr>
        <w:t>m</w:t>
      </w:r>
      <w:r>
        <w:t>ěs</w:t>
      </w:r>
      <w:r>
        <w:rPr>
          <w:spacing w:val="24"/>
        </w:rPr>
        <w:t xml:space="preserve"> </w:t>
      </w:r>
      <w:r>
        <w:rPr>
          <w:spacing w:val="4"/>
        </w:rPr>
        <w:t>m</w:t>
      </w:r>
      <w:r>
        <w:t>ě</w:t>
      </w:r>
      <w:r>
        <w:rPr>
          <w:spacing w:val="3"/>
        </w:rPr>
        <w:t>kk</w:t>
      </w:r>
      <w:r>
        <w:t>á),</w:t>
      </w:r>
      <w:r>
        <w:rPr>
          <w:spacing w:val="25"/>
        </w:rPr>
        <w:t xml:space="preserve"> </w:t>
      </w:r>
      <w:r>
        <w:t>u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dán</w:t>
      </w:r>
      <w:r>
        <w:rPr>
          <w:spacing w:val="22"/>
        </w:rPr>
        <w:t xml:space="preserve"> 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i</w:t>
      </w:r>
      <w:r>
        <w:rPr>
          <w:spacing w:val="23"/>
        </w:rPr>
        <w:t xml:space="preserve"> </w:t>
      </w:r>
      <w:r>
        <w:t>lícní</w:t>
      </w:r>
      <w:r>
        <w:rPr>
          <w:spacing w:val="24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vo</w:t>
      </w:r>
      <w:r>
        <w:rPr>
          <w:spacing w:val="21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bed</w:t>
      </w:r>
      <w:r>
        <w:rPr>
          <w:spacing w:val="-2"/>
        </w:rPr>
        <w:t>n</w:t>
      </w:r>
      <w:r>
        <w:t>ění</w:t>
      </w:r>
      <w:r>
        <w:rPr>
          <w:spacing w:val="23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rubu.</w:t>
      </w:r>
      <w:r>
        <w:rPr>
          <w:spacing w:val="24"/>
        </w:rPr>
        <w:t xml:space="preserve"> </w:t>
      </w:r>
      <w:r>
        <w:t>U</w:t>
      </w:r>
      <w:r>
        <w:rPr>
          <w:spacing w:val="24"/>
        </w:rPr>
        <w:t xml:space="preserve"> </w:t>
      </w:r>
      <w:r>
        <w:t>rubu</w:t>
      </w:r>
      <w:r>
        <w:rPr>
          <w:spacing w:val="23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20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21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č</w:t>
      </w:r>
      <w:r>
        <w:t>ní</w:t>
      </w:r>
      <w:r>
        <w:rPr>
          <w:w w:val="99"/>
        </w:rPr>
        <w:t xml:space="preserve"> </w:t>
      </w:r>
      <w:r>
        <w:t>bet</w:t>
      </w:r>
      <w:r>
        <w:rPr>
          <w:spacing w:val="-2"/>
        </w:rPr>
        <w:t>o</w:t>
      </w:r>
      <w:r>
        <w:t>n</w:t>
      </w:r>
      <w:r>
        <w:rPr>
          <w:spacing w:val="2"/>
        </w:rPr>
        <w:t xml:space="preserve"> </w:t>
      </w:r>
      <w:r>
        <w:t>v</w:t>
      </w:r>
      <w:r>
        <w:rPr>
          <w:spacing w:val="-9"/>
        </w:rPr>
        <w:t>y</w:t>
      </w:r>
      <w:r>
        <w:rPr>
          <w:spacing w:val="-5"/>
        </w:rPr>
        <w:t>z</w:t>
      </w:r>
      <w:r>
        <w:t>tu</w:t>
      </w:r>
      <w:r>
        <w:rPr>
          <w:spacing w:val="-6"/>
        </w:rPr>
        <w:t>ž</w:t>
      </w:r>
      <w:r>
        <w:t>en</w:t>
      </w:r>
      <w:r>
        <w:rPr>
          <w:spacing w:val="2"/>
        </w:rPr>
        <w:t xml:space="preserve"> </w:t>
      </w:r>
      <w:r>
        <w:t>ocelo</w:t>
      </w:r>
      <w:r>
        <w:rPr>
          <w:spacing w:val="-3"/>
        </w:rPr>
        <w:t>v</w:t>
      </w:r>
      <w:r>
        <w:t>ou</w:t>
      </w:r>
      <w:r>
        <w:rPr>
          <w:spacing w:val="3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-5"/>
        </w:rPr>
        <w:t>z</w:t>
      </w:r>
      <w:r>
        <w:t>tu</w:t>
      </w:r>
      <w:r>
        <w:rPr>
          <w:spacing w:val="-6"/>
        </w:rPr>
        <w:t>ž</w:t>
      </w:r>
      <w:r>
        <w:t>nou</w:t>
      </w:r>
      <w:r>
        <w:rPr>
          <w:spacing w:val="2"/>
        </w:rPr>
        <w:t xml:space="preserve"> </w:t>
      </w:r>
      <w:r>
        <w:rPr>
          <w:spacing w:val="1"/>
        </w:rPr>
        <w:t>s</w:t>
      </w:r>
      <w:r>
        <w:t>ítí,</w:t>
      </w:r>
      <w:r>
        <w:rPr>
          <w:spacing w:val="2"/>
        </w:rPr>
        <w:t xml:space="preserve"> </w:t>
      </w:r>
      <w:r>
        <w:rPr>
          <w:spacing w:val="3"/>
        </w:rPr>
        <w:t>k</w:t>
      </w:r>
      <w:r>
        <w:t>terá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>c</w:t>
      </w:r>
      <w:r>
        <w:t>há</w:t>
      </w:r>
      <w:r>
        <w:rPr>
          <w:spacing w:val="-6"/>
        </w:rPr>
        <w:t>z</w:t>
      </w:r>
      <w:r>
        <w:t>í 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ní</w:t>
      </w:r>
      <w:r>
        <w:rPr>
          <w:spacing w:val="1"/>
        </w:rPr>
        <w:t xml:space="preserve"> s</w:t>
      </w:r>
      <w:r>
        <w:t xml:space="preserve">párou 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i bet</w:t>
      </w:r>
      <w:r>
        <w:rPr>
          <w:spacing w:val="-2"/>
        </w:rPr>
        <w:t>o</w:t>
      </w:r>
      <w:r>
        <w:t>no</w:t>
      </w:r>
      <w:r>
        <w:rPr>
          <w:spacing w:val="-2"/>
        </w:rPr>
        <w:t>v</w:t>
      </w:r>
      <w:r>
        <w:rPr>
          <w:spacing w:val="-7"/>
        </w:rPr>
        <w:t>ý</w:t>
      </w:r>
      <w:r>
        <w:t>m</w:t>
      </w:r>
      <w:r>
        <w:rPr>
          <w:spacing w:val="5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dem</w:t>
      </w:r>
      <w:r>
        <w:rPr>
          <w:spacing w:val="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tě</w:t>
      </w:r>
      <w:r>
        <w:rPr>
          <w:spacing w:val="-2"/>
        </w:rPr>
        <w:t>l</w:t>
      </w:r>
      <w:r>
        <w:t>esem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2"/>
        </w:rPr>
        <w:t xml:space="preserve"> </w:t>
      </w:r>
      <w:r>
        <w:t>nad</w:t>
      </w:r>
      <w:r>
        <w:rPr>
          <w:spacing w:val="4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tou</w:t>
      </w:r>
      <w:r>
        <w:rPr>
          <w:spacing w:val="4"/>
        </w:rPr>
        <w:t xml:space="preserve"> </w:t>
      </w:r>
      <w:r>
        <w:t>dna.</w:t>
      </w:r>
      <w:r>
        <w:rPr>
          <w:spacing w:val="3"/>
        </w:rPr>
        <w:t xml:space="preserve"> </w:t>
      </w:r>
      <w:r>
        <w:t>Síť</w:t>
      </w:r>
      <w:r>
        <w:rPr>
          <w:spacing w:val="3"/>
        </w:rPr>
        <w:t xml:space="preserve"> </w:t>
      </w:r>
      <w:r>
        <w:t>bude</w:t>
      </w:r>
      <w:r>
        <w:rPr>
          <w:spacing w:val="3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ena</w:t>
      </w:r>
      <w:r>
        <w:rPr>
          <w:spacing w:val="3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4"/>
        </w:rPr>
        <w:t xml:space="preserve"> </w:t>
      </w:r>
      <w:r w:rsidR="00387450">
        <w:t>70</w:t>
      </w:r>
      <w:r>
        <w:t>cm</w:t>
      </w:r>
      <w:r>
        <w:rPr>
          <w:spacing w:val="10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é</w:t>
      </w:r>
      <w:r>
        <w:rPr>
          <w:spacing w:val="2"/>
        </w:rPr>
        <w:t xml:space="preserve"> </w:t>
      </w:r>
      <w:r>
        <w:rPr>
          <w:spacing w:val="1"/>
        </w:rPr>
        <w:t>č</w:t>
      </w:r>
      <w:r>
        <w:t>ásti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dosaho</w:t>
      </w:r>
      <w:r>
        <w:rPr>
          <w:spacing w:val="-2"/>
        </w:rPr>
        <w:t>v</w:t>
      </w:r>
      <w:r>
        <w:t>at</w:t>
      </w:r>
      <w:r>
        <w:rPr>
          <w:spacing w:val="2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2"/>
        </w:rPr>
        <w:t xml:space="preserve"> </w:t>
      </w:r>
      <w:r w:rsidR="00387450">
        <w:t>1</w:t>
      </w:r>
      <w:r>
        <w:t>0</w:t>
      </w:r>
      <w:r>
        <w:rPr>
          <w:spacing w:val="2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6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h</w:t>
      </w:r>
      <w:r>
        <w:rPr>
          <w:spacing w:val="-2"/>
        </w:rPr>
        <w:t>l</w:t>
      </w:r>
      <w:r>
        <w:t>a</w:t>
      </w:r>
      <w:r>
        <w:rPr>
          <w:spacing w:val="-2"/>
        </w:rPr>
        <w:t>v</w:t>
      </w:r>
      <w:r>
        <w:t>u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-8"/>
        </w:rPr>
        <w:t xml:space="preserve"> </w:t>
      </w:r>
      <w:r>
        <w:t>(o</w:t>
      </w:r>
      <w:r>
        <w:rPr>
          <w:spacing w:val="1"/>
        </w:rPr>
        <w:t>c</w:t>
      </w:r>
      <w:r>
        <w:t>el</w:t>
      </w:r>
      <w:r>
        <w:rPr>
          <w:spacing w:val="-8"/>
        </w:rPr>
        <w:t xml:space="preserve"> </w:t>
      </w:r>
      <w:r>
        <w:t>B</w:t>
      </w:r>
      <w:r>
        <w:rPr>
          <w:spacing w:val="-2"/>
        </w:rPr>
        <w:t>5</w:t>
      </w:r>
      <w:r>
        <w:t>0</w:t>
      </w:r>
      <w:r>
        <w:rPr>
          <w:spacing w:val="-1"/>
        </w:rPr>
        <w:t>0</w:t>
      </w:r>
      <w:r>
        <w:t>-</w:t>
      </w:r>
      <w:r>
        <w:rPr>
          <w:spacing w:val="1"/>
        </w:rPr>
        <w:t>s</w:t>
      </w:r>
      <w:r>
        <w:t>íť</w:t>
      </w:r>
      <w:r>
        <w:rPr>
          <w:spacing w:val="-7"/>
        </w:rPr>
        <w:t xml:space="preserve"> </w:t>
      </w:r>
      <w:r>
        <w:t>K</w:t>
      </w:r>
      <w:r>
        <w:rPr>
          <w:spacing w:val="-2"/>
        </w:rPr>
        <w:t>a</w:t>
      </w:r>
      <w:r>
        <w:t>ri</w:t>
      </w:r>
      <w:r>
        <w:rPr>
          <w:spacing w:val="-7"/>
        </w:rPr>
        <w:t xml:space="preserve"> </w:t>
      </w:r>
      <w:r>
        <w:t>Ø</w:t>
      </w:r>
      <w:r>
        <w:rPr>
          <w:spacing w:val="-6"/>
        </w:rPr>
        <w:t xml:space="preserve"> </w:t>
      </w:r>
      <w:r>
        <w:t>8x8</w:t>
      </w:r>
      <w:r>
        <w:rPr>
          <w:spacing w:val="4"/>
        </w:rPr>
        <w:t>mm</w:t>
      </w:r>
      <w:r>
        <w:t>/15</w:t>
      </w:r>
      <w:r>
        <w:rPr>
          <w:spacing w:val="-2"/>
        </w:rPr>
        <w:t>0</w:t>
      </w:r>
      <w:r>
        <w:rPr>
          <w:spacing w:val="1"/>
        </w:rPr>
        <w:t>x</w:t>
      </w:r>
      <w:r>
        <w:t>150</w:t>
      </w:r>
      <w:r>
        <w:rPr>
          <w:spacing w:val="3"/>
        </w:rPr>
        <w:t>m</w:t>
      </w:r>
      <w:r>
        <w:rPr>
          <w:spacing w:val="4"/>
        </w:rPr>
        <w:t>m</w:t>
      </w:r>
      <w:r>
        <w:t>,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r</w:t>
      </w:r>
      <w:r>
        <w:rPr>
          <w:spacing w:val="-7"/>
        </w:rPr>
        <w:t>y</w:t>
      </w:r>
      <w:r>
        <w:t>tí</w:t>
      </w:r>
      <w:r>
        <w:rPr>
          <w:spacing w:val="-7"/>
        </w:rPr>
        <w:t xml:space="preserve"> </w:t>
      </w:r>
      <w:r>
        <w:t>1</w:t>
      </w:r>
      <w:r>
        <w:rPr>
          <w:spacing w:val="-2"/>
        </w:rPr>
        <w:t>0</w:t>
      </w:r>
      <w:r>
        <w:t>0</w:t>
      </w:r>
      <w:r>
        <w:rPr>
          <w:spacing w:val="-7"/>
        </w:rPr>
        <w:t xml:space="preserve"> </w:t>
      </w:r>
      <w:r>
        <w:rPr>
          <w:spacing w:val="3"/>
        </w:rPr>
        <w:t>m</w:t>
      </w:r>
      <w:r>
        <w:rPr>
          <w:spacing w:val="4"/>
        </w:rPr>
        <w:t>m</w:t>
      </w:r>
      <w:r>
        <w:t>).</w:t>
      </w:r>
    </w:p>
    <w:p w:rsidR="00B92800" w:rsidRDefault="00B92800" w:rsidP="00196010">
      <w:pPr>
        <w:pStyle w:val="Zkladntext"/>
        <w:kinsoku w:val="0"/>
        <w:overflowPunct w:val="0"/>
        <w:spacing w:line="228" w:lineRule="exact"/>
        <w:ind w:right="122"/>
        <w:jc w:val="both"/>
      </w:pPr>
      <w:r>
        <w:t>Lícní</w:t>
      </w:r>
      <w:r>
        <w:rPr>
          <w:spacing w:val="-4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vo</w:t>
      </w:r>
      <w:r>
        <w:rPr>
          <w:spacing w:val="-5"/>
        </w:rPr>
        <w:t xml:space="preserve"> </w:t>
      </w:r>
      <w:r>
        <w:t>bude</w:t>
      </w:r>
      <w:r>
        <w:rPr>
          <w:spacing w:val="-5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-5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-7"/>
        </w:rPr>
        <w:t xml:space="preserve"> </w:t>
      </w:r>
      <w:r>
        <w:t>(</w:t>
      </w:r>
      <w:r>
        <w:rPr>
          <w:spacing w:val="1"/>
        </w:rPr>
        <w:t>š</w:t>
      </w:r>
      <w:r>
        <w:t>típa</w:t>
      </w:r>
      <w:r>
        <w:rPr>
          <w:spacing w:val="-2"/>
        </w:rPr>
        <w:t>n</w:t>
      </w:r>
      <w:r>
        <w:t>ý</w:t>
      </w:r>
      <w:r>
        <w:rPr>
          <w:spacing w:val="-11"/>
        </w:rPr>
        <w:t xml:space="preserve"> </w:t>
      </w:r>
      <w:r>
        <w:t>čedič)</w:t>
      </w:r>
      <w:r>
        <w:rPr>
          <w:spacing w:val="45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prů</w:t>
      </w:r>
      <w:r>
        <w:rPr>
          <w:spacing w:val="4"/>
        </w:rPr>
        <w:t>m</w:t>
      </w:r>
      <w:r>
        <w:t>ěrné</w:t>
      </w:r>
      <w:r>
        <w:rPr>
          <w:spacing w:val="-6"/>
        </w:rPr>
        <w:t xml:space="preserve"> </w:t>
      </w:r>
      <w:r>
        <w:t>t</w:t>
      </w:r>
      <w:r>
        <w:rPr>
          <w:spacing w:val="-2"/>
        </w:rPr>
        <w:t>l</w:t>
      </w:r>
      <w:r>
        <w:t>.25</w:t>
      </w:r>
      <w:r>
        <w:rPr>
          <w:spacing w:val="-6"/>
        </w:rPr>
        <w:t xml:space="preserve"> </w:t>
      </w:r>
      <w:r>
        <w:t>c</w:t>
      </w:r>
      <w:r>
        <w:rPr>
          <w:spacing w:val="4"/>
        </w:rPr>
        <w:t>m</w:t>
      </w:r>
      <w:r>
        <w:t>,</w:t>
      </w:r>
      <w:r>
        <w:rPr>
          <w:spacing w:val="-6"/>
        </w:rPr>
        <w:t xml:space="preserve"> </w:t>
      </w:r>
      <w:r>
        <w:rPr>
          <w:spacing w:val="-5"/>
        </w:rPr>
        <w:t>z</w:t>
      </w:r>
      <w:r>
        <w:t>děné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t>páro</w:t>
      </w:r>
      <w:r>
        <w:rPr>
          <w:spacing w:val="-2"/>
        </w:rPr>
        <w:t>v</w:t>
      </w:r>
      <w:r>
        <w:rPr>
          <w:spacing w:val="-1"/>
        </w:rPr>
        <w:t>an</w:t>
      </w:r>
      <w:r>
        <w:t>é</w:t>
      </w:r>
      <w:r>
        <w:rPr>
          <w:w w:val="99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4"/>
        </w:rPr>
        <w:t>m</w:t>
      </w:r>
      <w:r>
        <w:t>ent</w:t>
      </w:r>
      <w:r>
        <w:rPr>
          <w:spacing w:val="-2"/>
        </w:rPr>
        <w:t>o</w:t>
      </w:r>
      <w:r>
        <w:t>v</w:t>
      </w:r>
      <w:r>
        <w:rPr>
          <w:spacing w:val="-2"/>
        </w:rPr>
        <w:t>o</w:t>
      </w:r>
      <w:r>
        <w:t>u</w:t>
      </w:r>
      <w:r>
        <w:rPr>
          <w:spacing w:val="41"/>
        </w:rPr>
        <w:t xml:space="preserve"> </w:t>
      </w:r>
      <w:r>
        <w:rPr>
          <w:spacing w:val="4"/>
        </w:rPr>
        <w:t>m</w:t>
      </w:r>
      <w:r>
        <w:t>a</w:t>
      </w:r>
      <w:r>
        <w:rPr>
          <w:spacing w:val="-2"/>
        </w:rPr>
        <w:t>l</w:t>
      </w:r>
      <w:r>
        <w:t>tou.</w:t>
      </w:r>
      <w:r>
        <w:rPr>
          <w:spacing w:val="40"/>
        </w:rPr>
        <w:t xml:space="preserve"> </w:t>
      </w:r>
      <w:r>
        <w:t>Ma</w:t>
      </w:r>
      <w:r>
        <w:rPr>
          <w:spacing w:val="-2"/>
        </w:rPr>
        <w:t>l</w:t>
      </w:r>
      <w:r>
        <w:t>ta</w:t>
      </w:r>
      <w:r>
        <w:rPr>
          <w:spacing w:val="41"/>
        </w:rPr>
        <w:t xml:space="preserve"> </w:t>
      </w:r>
      <w:r>
        <w:t>bude</w:t>
      </w:r>
      <w:r>
        <w:rPr>
          <w:spacing w:val="40"/>
        </w:rPr>
        <w:t xml:space="preserve"> </w:t>
      </w:r>
      <w:r>
        <w:rPr>
          <w:spacing w:val="1"/>
        </w:rPr>
        <w:t>s</w:t>
      </w:r>
      <w:r>
        <w:t>p</w:t>
      </w:r>
      <w:r>
        <w:rPr>
          <w:spacing w:val="-2"/>
        </w:rPr>
        <w:t>l</w:t>
      </w:r>
      <w:r>
        <w:t>ňo</w:t>
      </w:r>
      <w:r>
        <w:rPr>
          <w:spacing w:val="-2"/>
        </w:rPr>
        <w:t>v</w:t>
      </w:r>
      <w:r>
        <w:t>at</w:t>
      </w:r>
      <w:r>
        <w:rPr>
          <w:spacing w:val="41"/>
        </w:rPr>
        <w:t xml:space="preserve"> </w:t>
      </w:r>
      <w:r>
        <w:t>po</w:t>
      </w:r>
      <w:r>
        <w:rPr>
          <w:spacing w:val="-6"/>
        </w:rPr>
        <w:t>ž</w:t>
      </w:r>
      <w:r>
        <w:t>ada</w:t>
      </w:r>
      <w:r>
        <w:rPr>
          <w:spacing w:val="-3"/>
        </w:rPr>
        <w:t>v</w:t>
      </w:r>
      <w:r>
        <w:rPr>
          <w:spacing w:val="3"/>
        </w:rPr>
        <w:t>k</w:t>
      </w:r>
      <w:r>
        <w:t>y</w:t>
      </w:r>
      <w:r>
        <w:rPr>
          <w:spacing w:val="37"/>
        </w:rPr>
        <w:t xml:space="preserve"> </w:t>
      </w:r>
      <w:r>
        <w:t>pro</w:t>
      </w:r>
      <w:r>
        <w:rPr>
          <w:spacing w:val="42"/>
        </w:rPr>
        <w:t xml:space="preserve"> </w:t>
      </w:r>
      <w:r>
        <w:rPr>
          <w:spacing w:val="-5"/>
        </w:rPr>
        <w:t>z</w:t>
      </w:r>
      <w:r>
        <w:t>dění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3"/>
        </w:rPr>
        <w:t>k</w:t>
      </w:r>
      <w:r>
        <w:t>e</w:t>
      </w:r>
      <w:r>
        <w:rPr>
          <w:spacing w:val="41"/>
        </w:rPr>
        <w:t xml:space="preserve"> </w:t>
      </w:r>
      <w:r>
        <w:rPr>
          <w:spacing w:val="1"/>
        </w:rPr>
        <w:t>s</w:t>
      </w:r>
      <w:r>
        <w:t>páro</w:t>
      </w:r>
      <w:r>
        <w:rPr>
          <w:spacing w:val="-2"/>
        </w:rPr>
        <w:t>v</w:t>
      </w:r>
      <w:r>
        <w:t>ání</w:t>
      </w:r>
      <w:r>
        <w:rPr>
          <w:spacing w:val="41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né</w:t>
      </w:r>
      <w:r>
        <w:rPr>
          <w:spacing w:val="42"/>
        </w:rPr>
        <w:t xml:space="preserve"> </w:t>
      </w:r>
      <w:r>
        <w:t>d</w:t>
      </w:r>
      <w:r>
        <w:rPr>
          <w:spacing w:val="-2"/>
        </w:rPr>
        <w:t>l</w:t>
      </w:r>
      <w:r>
        <w:t>a</w:t>
      </w:r>
      <w:r>
        <w:rPr>
          <w:spacing w:val="-5"/>
        </w:rPr>
        <w:t>ž</w:t>
      </w:r>
      <w:r>
        <w:t>by</w:t>
      </w:r>
      <w:r>
        <w:rPr>
          <w:spacing w:val="35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w w:val="99"/>
        </w:rPr>
        <w:t xml:space="preserve"> </w:t>
      </w:r>
      <w:r>
        <w:t>v</w:t>
      </w:r>
      <w:r>
        <w:rPr>
          <w:spacing w:val="-2"/>
        </w:rPr>
        <w:t>o</w:t>
      </w:r>
      <w:r>
        <w:t>dních</w:t>
      </w:r>
      <w:r>
        <w:rPr>
          <w:spacing w:val="-8"/>
        </w:rPr>
        <w:t xml:space="preserve"> </w:t>
      </w:r>
      <w:r>
        <w:t>stave</w:t>
      </w:r>
      <w:r>
        <w:rPr>
          <w:spacing w:val="-2"/>
        </w:rPr>
        <w:t>b</w:t>
      </w:r>
      <w:r>
        <w:t>.</w:t>
      </w:r>
      <w:r>
        <w:rPr>
          <w:spacing w:val="-8"/>
        </w:rPr>
        <w:t xml:space="preserve"> </w:t>
      </w:r>
      <w:r>
        <w:t>O</w:t>
      </w:r>
      <w:r>
        <w:rPr>
          <w:spacing w:val="-3"/>
        </w:rPr>
        <w:t>z</w:t>
      </w:r>
      <w:r>
        <w:t>načení</w:t>
      </w:r>
      <w:r>
        <w:rPr>
          <w:spacing w:val="-8"/>
        </w:rPr>
        <w:t xml:space="preserve"> </w:t>
      </w:r>
      <w:r>
        <w:t>prost</w:t>
      </w:r>
      <w:r>
        <w:rPr>
          <w:spacing w:val="1"/>
        </w:rPr>
        <w:t>ř</w:t>
      </w:r>
      <w:r>
        <w:t>edí</w:t>
      </w:r>
      <w:r>
        <w:rPr>
          <w:spacing w:val="-8"/>
        </w:rPr>
        <w:t xml:space="preserve"> </w:t>
      </w:r>
      <w:r>
        <w:rPr>
          <w:spacing w:val="-2"/>
        </w:rPr>
        <w:t>M</w:t>
      </w:r>
      <w:r>
        <w:t>X</w:t>
      </w:r>
      <w:r>
        <w:rPr>
          <w:spacing w:val="-6"/>
        </w:rPr>
        <w:t xml:space="preserve"> </w:t>
      </w:r>
      <w:r>
        <w:t>3.2,</w:t>
      </w:r>
      <w:r>
        <w:rPr>
          <w:spacing w:val="-8"/>
        </w:rPr>
        <w:t xml:space="preserve"> </w:t>
      </w:r>
      <w:r>
        <w:t>pe</w:t>
      </w:r>
      <w:r>
        <w:rPr>
          <w:spacing w:val="-2"/>
        </w:rPr>
        <w:t>v</w:t>
      </w:r>
      <w:r>
        <w:t>nost</w:t>
      </w:r>
      <w:r>
        <w:rPr>
          <w:spacing w:val="-8"/>
        </w:rPr>
        <w:t xml:space="preserve"> </w:t>
      </w:r>
      <w:r>
        <w:t>M</w:t>
      </w:r>
      <w:r w:rsidR="00387450">
        <w:t>20</w:t>
      </w:r>
      <w:r>
        <w:t>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17"/>
        <w:jc w:val="both"/>
      </w:pPr>
      <w:r>
        <w:t>Pro</w:t>
      </w:r>
      <w:r>
        <w:rPr>
          <w:spacing w:val="-5"/>
        </w:rPr>
        <w:t xml:space="preserve"> </w:t>
      </w:r>
      <w:r>
        <w:t>dobré</w:t>
      </w:r>
      <w:r>
        <w:rPr>
          <w:spacing w:val="-4"/>
        </w:rPr>
        <w:t xml:space="preserve"> </w:t>
      </w:r>
      <w:r>
        <w:rPr>
          <w:spacing w:val="-5"/>
        </w:rPr>
        <w:t>z</w:t>
      </w:r>
      <w:r>
        <w:t>a</w:t>
      </w:r>
      <w:r>
        <w:rPr>
          <w:spacing w:val="-2"/>
        </w:rPr>
        <w:t>v</w:t>
      </w:r>
      <w:r>
        <w:t>á</w:t>
      </w:r>
      <w:r>
        <w:rPr>
          <w:spacing w:val="-5"/>
        </w:rPr>
        <w:t>z</w:t>
      </w:r>
      <w:r>
        <w:t>ání</w:t>
      </w:r>
      <w:r>
        <w:rPr>
          <w:spacing w:val="-4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rPr>
          <w:spacing w:val="-1"/>
        </w:rPr>
        <w:t>e</w:t>
      </w:r>
      <w:r>
        <w:t>ne</w:t>
      </w:r>
      <w:r>
        <w:rPr>
          <w:spacing w:val="-6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6"/>
        </w:rPr>
        <w:t xml:space="preserve"> </w:t>
      </w:r>
      <w:r>
        <w:t>ne</w:t>
      </w:r>
      <w:r>
        <w:rPr>
          <w:spacing w:val="-6"/>
        </w:rPr>
        <w:t>z</w:t>
      </w:r>
      <w:r>
        <w:t>b</w:t>
      </w:r>
      <w:r>
        <w:rPr>
          <w:spacing w:val="-8"/>
        </w:rPr>
        <w:t>y</w:t>
      </w:r>
      <w:r>
        <w:t>tné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třídat</w:t>
      </w:r>
      <w:r>
        <w:rPr>
          <w:spacing w:val="-6"/>
        </w:rPr>
        <w:t xml:space="preserve"> </w:t>
      </w:r>
      <w:r>
        <w:t>rů</w:t>
      </w:r>
      <w:r>
        <w:rPr>
          <w:spacing w:val="-5"/>
        </w:rPr>
        <w:t>z</w:t>
      </w:r>
      <w:r>
        <w:t>né</w:t>
      </w:r>
      <w:r>
        <w:rPr>
          <w:spacing w:val="-6"/>
        </w:rPr>
        <w:t xml:space="preserve"> </w:t>
      </w:r>
      <w:r>
        <w:rPr>
          <w:spacing w:val="-2"/>
        </w:rPr>
        <w:t>d</w:t>
      </w:r>
      <w:r>
        <w:t>é</w:t>
      </w:r>
      <w:r>
        <w:rPr>
          <w:spacing w:val="-2"/>
        </w:rPr>
        <w:t>l</w:t>
      </w:r>
      <w:r>
        <w:rPr>
          <w:spacing w:val="3"/>
        </w:rPr>
        <w:t>k</w:t>
      </w:r>
      <w:r>
        <w:t>y</w:t>
      </w:r>
      <w:r>
        <w:rPr>
          <w:spacing w:val="-11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</w:t>
      </w:r>
      <w:r>
        <w:rPr>
          <w:spacing w:val="-2"/>
        </w:rPr>
        <w:t>e</w:t>
      </w:r>
      <w:r>
        <w:t>,</w:t>
      </w:r>
      <w:r>
        <w:rPr>
          <w:spacing w:val="-6"/>
        </w:rPr>
        <w:t xml:space="preserve"> </w:t>
      </w:r>
      <w:r>
        <w:t>u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dan</w:t>
      </w:r>
      <w:r>
        <w:rPr>
          <w:spacing w:val="-2"/>
        </w:rPr>
        <w:t>é</w:t>
      </w:r>
      <w:r>
        <w:t>ho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rPr>
          <w:spacing w:val="4"/>
        </w:rPr>
        <w:t>m</w:t>
      </w:r>
      <w:r>
        <w:t>o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eď</w:t>
      </w:r>
      <w:r>
        <w:rPr>
          <w:spacing w:val="-6"/>
        </w:rPr>
        <w:t xml:space="preserve"> </w:t>
      </w:r>
      <w:r>
        <w:t>(pou</w:t>
      </w:r>
      <w:r>
        <w:rPr>
          <w:spacing w:val="-6"/>
        </w:rPr>
        <w:t>ž</w:t>
      </w:r>
      <w:r>
        <w:t>ít</w:t>
      </w:r>
      <w:r>
        <w:rPr>
          <w:spacing w:val="-6"/>
        </w:rPr>
        <w:t xml:space="preserve"> </w:t>
      </w:r>
      <w:r>
        <w:t>v</w:t>
      </w:r>
      <w:r>
        <w:rPr>
          <w:spacing w:val="-2"/>
        </w:rPr>
        <w:t>a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y</w:t>
      </w:r>
      <w:r>
        <w:rPr>
          <w:w w:val="99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1"/>
        </w:rPr>
        <w:t>c</w:t>
      </w:r>
      <w:r>
        <w:t>e</w:t>
      </w:r>
      <w:r>
        <w:rPr>
          <w:spacing w:val="23"/>
        </w:rPr>
        <w:t xml:space="preserve"> </w:t>
      </w:r>
      <w:r>
        <w:t>30</w:t>
      </w:r>
      <w:r>
        <w:rPr>
          <w:spacing w:val="23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35</w:t>
      </w:r>
      <w:r>
        <w:rPr>
          <w:spacing w:val="22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23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23"/>
        </w:rPr>
        <w:t xml:space="preserve"> </w:t>
      </w:r>
      <w:r>
        <w:t>2÷3</w:t>
      </w:r>
      <w:r>
        <w:rPr>
          <w:spacing w:val="22"/>
        </w:rPr>
        <w:t xml:space="preserve"> </w:t>
      </w:r>
      <w:r>
        <w:rPr>
          <w:spacing w:val="3"/>
        </w:rPr>
        <w:t>k</w:t>
      </w:r>
      <w:r>
        <w:rPr>
          <w:spacing w:val="1"/>
        </w:rPr>
        <w:t>s</w:t>
      </w:r>
      <w:r>
        <w:t>/</w:t>
      </w:r>
      <w:r>
        <w:rPr>
          <w:spacing w:val="4"/>
        </w:rPr>
        <w:t>m</w:t>
      </w:r>
      <w:r>
        <w:rPr>
          <w:position w:val="10"/>
          <w:sz w:val="13"/>
          <w:szCs w:val="13"/>
        </w:rPr>
        <w:t>2</w:t>
      </w:r>
      <w:r>
        <w:t>).</w:t>
      </w:r>
      <w:r>
        <w:rPr>
          <w:spacing w:val="21"/>
        </w:rPr>
        <w:t xml:space="preserve"> </w:t>
      </w:r>
      <w:r>
        <w:t>K</w:t>
      </w:r>
      <w:r>
        <w:rPr>
          <w:spacing w:val="-2"/>
        </w:rPr>
        <w:t>á</w:t>
      </w:r>
      <w:r>
        <w:rPr>
          <w:spacing w:val="4"/>
        </w:rPr>
        <w:t>m</w:t>
      </w:r>
      <w:r>
        <w:t>en</w:t>
      </w:r>
      <w:r>
        <w:rPr>
          <w:spacing w:val="21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no</w:t>
      </w:r>
      <w:r>
        <w:rPr>
          <w:spacing w:val="-2"/>
        </w:rPr>
        <w:t>v</w:t>
      </w:r>
      <w:r>
        <w:rPr>
          <w:spacing w:val="-7"/>
        </w:rPr>
        <w:t>ý</w:t>
      </w:r>
      <w:r>
        <w:t>,</w:t>
      </w:r>
      <w:r>
        <w:rPr>
          <w:spacing w:val="20"/>
        </w:rPr>
        <w:t xml:space="preserve"> </w:t>
      </w:r>
      <w:r>
        <w:t>ucele</w:t>
      </w:r>
      <w:r>
        <w:rPr>
          <w:spacing w:val="-2"/>
        </w:rPr>
        <w:t>n</w:t>
      </w:r>
      <w:r>
        <w:t>é</w:t>
      </w:r>
      <w:r>
        <w:rPr>
          <w:spacing w:val="21"/>
        </w:rPr>
        <w:t xml:space="preserve"> </w:t>
      </w:r>
      <w:r>
        <w:rPr>
          <w:spacing w:val="1"/>
        </w:rPr>
        <w:t>č</w:t>
      </w:r>
      <w:r>
        <w:t>ásti</w:t>
      </w:r>
      <w:r>
        <w:rPr>
          <w:spacing w:val="20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21"/>
        </w:rPr>
        <w:t xml:space="preserve"> </w:t>
      </w:r>
      <w:r>
        <w:t>prov</w:t>
      </w:r>
      <w:r>
        <w:rPr>
          <w:spacing w:val="-2"/>
        </w:rPr>
        <w:t>á</w:t>
      </w:r>
      <w:r>
        <w:t>děny</w:t>
      </w:r>
      <w:r>
        <w:rPr>
          <w:spacing w:val="14"/>
        </w:rPr>
        <w:t xml:space="preserve"> </w:t>
      </w:r>
      <w:r>
        <w:t>z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20"/>
        </w:rPr>
        <w:t xml:space="preserve"> </w:t>
      </w:r>
      <w:r>
        <w:rPr>
          <w:spacing w:val="1"/>
        </w:rPr>
        <w:t>s</w:t>
      </w:r>
      <w:r>
        <w:t>tejného</w:t>
      </w:r>
      <w:r>
        <w:rPr>
          <w:w w:val="99"/>
        </w:rPr>
        <w:t xml:space="preserve"> </w:t>
      </w:r>
      <w:r>
        <w:lastRenderedPageBreak/>
        <w:t>pů</w:t>
      </w:r>
      <w:r>
        <w:rPr>
          <w:spacing w:val="-2"/>
        </w:rPr>
        <w:t>v</w:t>
      </w:r>
      <w:r>
        <w:t>odu.</w:t>
      </w:r>
      <w:r>
        <w:rPr>
          <w:spacing w:val="43"/>
        </w:rPr>
        <w:t xml:space="preserve"> </w:t>
      </w:r>
      <w:r>
        <w:t>K</w:t>
      </w:r>
      <w:r>
        <w:rPr>
          <w:spacing w:val="-2"/>
        </w:rPr>
        <w:t>o</w:t>
      </w:r>
      <w:r>
        <w:t>runa</w:t>
      </w:r>
      <w:r>
        <w:rPr>
          <w:spacing w:val="21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20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22"/>
        </w:rPr>
        <w:t xml:space="preserve"> </w:t>
      </w:r>
      <w:r>
        <w:t>v</w:t>
      </w:r>
      <w:r>
        <w:rPr>
          <w:spacing w:val="-9"/>
        </w:rPr>
        <w:t>y</w:t>
      </w:r>
      <w:r>
        <w:rPr>
          <w:spacing w:val="-5"/>
        </w:rPr>
        <w:t>z</w:t>
      </w:r>
      <w:r>
        <w:t>děna</w:t>
      </w:r>
      <w:r>
        <w:rPr>
          <w:spacing w:val="20"/>
        </w:rPr>
        <w:t xml:space="preserve"> </w:t>
      </w:r>
      <w:r>
        <w:t>z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20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t>u</w:t>
      </w:r>
      <w:r>
        <w:rPr>
          <w:spacing w:val="19"/>
        </w:rPr>
        <w:t xml:space="preserve"> </w:t>
      </w:r>
      <w:r>
        <w:rPr>
          <w:spacing w:val="4"/>
        </w:rPr>
        <w:t>m</w:t>
      </w:r>
      <w:r>
        <w:t>in</w:t>
      </w:r>
      <w:r>
        <w:rPr>
          <w:spacing w:val="19"/>
        </w:rPr>
        <w:t xml:space="preserve"> </w:t>
      </w:r>
      <w:r>
        <w:rPr>
          <w:spacing w:val="-1"/>
        </w:rPr>
        <w:t>5</w:t>
      </w:r>
      <w:r>
        <w:t>0</w:t>
      </w:r>
      <w:r>
        <w:rPr>
          <w:spacing w:val="19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19"/>
        </w:rPr>
        <w:t xml:space="preserve"> </w:t>
      </w:r>
      <w:r>
        <w:rPr>
          <w:spacing w:val="4"/>
        </w:rPr>
        <w:t>m</w:t>
      </w:r>
      <w:r>
        <w:t>á</w:t>
      </w:r>
      <w:r>
        <w:rPr>
          <w:spacing w:val="20"/>
        </w:rPr>
        <w:t xml:space="preserve"> </w:t>
      </w:r>
      <w:r>
        <w:rPr>
          <w:spacing w:val="1"/>
        </w:rPr>
        <w:t>š</w:t>
      </w:r>
      <w:r>
        <w:t>íř</w:t>
      </w:r>
      <w:r>
        <w:rPr>
          <w:spacing w:val="4"/>
        </w:rPr>
        <w:t>k</w:t>
      </w:r>
      <w:r>
        <w:t>u</w:t>
      </w:r>
      <w:r>
        <w:rPr>
          <w:spacing w:val="19"/>
        </w:rPr>
        <w:t xml:space="preserve"> </w:t>
      </w:r>
      <w:r>
        <w:rPr>
          <w:spacing w:val="-1"/>
        </w:rPr>
        <w:t>5</w:t>
      </w:r>
      <w:r>
        <w:t>0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24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9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o</w:t>
      </w:r>
      <w:r>
        <w:t>nem</w:t>
      </w:r>
      <w:r>
        <w:rPr>
          <w:spacing w:val="23"/>
        </w:rPr>
        <w:t xml:space="preserve"> </w:t>
      </w:r>
      <w:r>
        <w:rPr>
          <w:spacing w:val="1"/>
        </w:rPr>
        <w:t>cc</w:t>
      </w:r>
      <w:r>
        <w:t>a</w:t>
      </w:r>
      <w:r>
        <w:rPr>
          <w:spacing w:val="20"/>
        </w:rPr>
        <w:t xml:space="preserve"> </w:t>
      </w:r>
      <w:r>
        <w:t>3%</w:t>
      </w:r>
      <w:r>
        <w:rPr>
          <w:spacing w:val="19"/>
        </w:rPr>
        <w:t xml:space="preserve"> </w:t>
      </w:r>
      <w:r>
        <w:t>do</w:t>
      </w:r>
      <w:r>
        <w:rPr>
          <w:w w:val="99"/>
        </w:rPr>
        <w:t xml:space="preserve"> </w:t>
      </w:r>
      <w:r>
        <w:t>to</w:t>
      </w:r>
      <w:r>
        <w:rPr>
          <w:spacing w:val="3"/>
        </w:rPr>
        <w:t>k</w:t>
      </w:r>
      <w:r>
        <w:t>u.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t>íc</w:t>
      </w:r>
      <w:r>
        <w:rPr>
          <w:spacing w:val="1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-1"/>
        </w:rPr>
        <w:t xml:space="preserve"> </w:t>
      </w:r>
      <w:r>
        <w:rPr>
          <w:spacing w:val="1"/>
        </w:rPr>
        <w:t>j</w:t>
      </w:r>
      <w:r>
        <w:t xml:space="preserve">e </w:t>
      </w:r>
      <w:r>
        <w:rPr>
          <w:spacing w:val="1"/>
        </w:rPr>
        <w:t>š</w:t>
      </w:r>
      <w:r>
        <w:t>i</w:t>
      </w:r>
      <w:r>
        <w:rPr>
          <w:spacing w:val="2"/>
        </w:rPr>
        <w:t>k</w:t>
      </w:r>
      <w:r>
        <w:rPr>
          <w:spacing w:val="4"/>
        </w:rPr>
        <w:t>m</w:t>
      </w:r>
      <w:r>
        <w:rPr>
          <w:spacing w:val="-7"/>
        </w:rPr>
        <w:t>ý</w:t>
      </w:r>
      <w:r>
        <w:t>, ve</w:t>
      </w:r>
      <w:r>
        <w:rPr>
          <w:spacing w:val="-2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o</w:t>
      </w:r>
      <w:r>
        <w:t>nu</w:t>
      </w:r>
      <w:r>
        <w:rPr>
          <w:spacing w:val="-1"/>
        </w:rPr>
        <w:t xml:space="preserve"> </w:t>
      </w:r>
      <w:r>
        <w:t>10:</w:t>
      </w:r>
      <w:r>
        <w:rPr>
          <w:spacing w:val="-2"/>
        </w:rPr>
        <w:t>1</w:t>
      </w:r>
      <w:r>
        <w:t>, v</w:t>
      </w:r>
      <w:r>
        <w:rPr>
          <w:spacing w:val="-6"/>
        </w:rPr>
        <w:t xml:space="preserve"> </w:t>
      </w:r>
      <w:r>
        <w:t>ob</w:t>
      </w:r>
      <w:r>
        <w:rPr>
          <w:spacing w:val="-2"/>
        </w:rPr>
        <w:t>l</w:t>
      </w:r>
      <w:r>
        <w:t>asti na</w:t>
      </w:r>
      <w:r>
        <w:rPr>
          <w:spacing w:val="-2"/>
        </w:rPr>
        <w:t>v</w:t>
      </w:r>
      <w:r>
        <w:t>á</w:t>
      </w:r>
      <w:r>
        <w:rPr>
          <w:spacing w:val="-5"/>
        </w:rPr>
        <w:t>z</w:t>
      </w:r>
      <w:r>
        <w:t>ání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t>ousední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-1"/>
        </w:rPr>
        <w:t xml:space="preserve"> </w:t>
      </w:r>
      <w:r>
        <w:rPr>
          <w:spacing w:val="1"/>
        </w:rPr>
        <w:t>j</w:t>
      </w:r>
      <w:r>
        <w:t xml:space="preserve">e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o</w:t>
      </w:r>
      <w:r>
        <w:t>n</w:t>
      </w:r>
      <w:r>
        <w:rPr>
          <w:spacing w:val="-1"/>
        </w:rPr>
        <w:t xml:space="preserve"> </w:t>
      </w:r>
      <w:r>
        <w:t>líce upra</w:t>
      </w:r>
      <w:r>
        <w:rPr>
          <w:spacing w:val="-2"/>
        </w:rPr>
        <w:t>v</w:t>
      </w:r>
      <w:r>
        <w:t>en</w:t>
      </w:r>
      <w:r>
        <w:rPr>
          <w:spacing w:val="-1"/>
        </w:rPr>
        <w:t xml:space="preserve"> </w:t>
      </w:r>
      <w:r>
        <w:t>d</w:t>
      </w:r>
      <w:r>
        <w:rPr>
          <w:spacing w:val="-2"/>
        </w:rPr>
        <w:t>l</w:t>
      </w:r>
      <w:r>
        <w:t>e</w:t>
      </w:r>
      <w:r>
        <w:rPr>
          <w:spacing w:val="-3"/>
        </w:rPr>
        <w:t xml:space="preserve"> </w:t>
      </w:r>
      <w:r>
        <w:rPr>
          <w:spacing w:val="1"/>
        </w:rPr>
        <w:t>s</w:t>
      </w:r>
      <w:r>
        <w:t>ousedních</w:t>
      </w:r>
      <w:r>
        <w:rPr>
          <w:w w:val="99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rPr>
          <w:spacing w:val="-1"/>
        </w:rPr>
        <w:t>í</w:t>
      </w:r>
      <w:r>
        <w:t>.</w:t>
      </w:r>
      <w:r>
        <w:rPr>
          <w:spacing w:val="25"/>
        </w:rPr>
        <w:t xml:space="preserve"> </w:t>
      </w:r>
      <w:r>
        <w:t>Líc</w:t>
      </w:r>
      <w:r>
        <w:rPr>
          <w:spacing w:val="25"/>
        </w:rPr>
        <w:t xml:space="preserve"> </w:t>
      </w:r>
      <w:r>
        <w:t>i</w:t>
      </w:r>
      <w:r>
        <w:rPr>
          <w:spacing w:val="24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1"/>
        </w:rPr>
        <w:t>un</w:t>
      </w:r>
      <w:r>
        <w:t>a</w:t>
      </w:r>
      <w:r>
        <w:rPr>
          <w:spacing w:val="24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24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24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24"/>
        </w:rPr>
        <w:t xml:space="preserve"> </w:t>
      </w:r>
      <w:r>
        <w:t>na</w:t>
      </w:r>
      <w:r>
        <w:rPr>
          <w:spacing w:val="-2"/>
        </w:rPr>
        <w:t>v</w:t>
      </w:r>
      <w:r>
        <w:t>á</w:t>
      </w:r>
      <w:r>
        <w:rPr>
          <w:spacing w:val="-5"/>
        </w:rPr>
        <w:t>z</w:t>
      </w:r>
      <w:r>
        <w:t>ání</w:t>
      </w:r>
      <w:r>
        <w:rPr>
          <w:spacing w:val="24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</w:t>
      </w:r>
      <w:r>
        <w:rPr>
          <w:spacing w:val="23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22"/>
        </w:rPr>
        <w:t xml:space="preserve"> </w:t>
      </w:r>
      <w:r>
        <w:t>p</w:t>
      </w:r>
      <w:r>
        <w:rPr>
          <w:spacing w:val="-2"/>
        </w:rPr>
        <w:t>l</w:t>
      </w:r>
      <w:r>
        <w:rPr>
          <w:spacing w:val="-7"/>
        </w:rPr>
        <w:t>y</w:t>
      </w:r>
      <w:r>
        <w:t>nu</w:t>
      </w:r>
      <w:r>
        <w:rPr>
          <w:spacing w:val="-2"/>
        </w:rPr>
        <w:t>l</w:t>
      </w:r>
      <w:r>
        <w:t>e</w:t>
      </w:r>
      <w:r>
        <w:rPr>
          <w:spacing w:val="22"/>
        </w:rPr>
        <w:t xml:space="preserve"> </w:t>
      </w:r>
      <w:r>
        <w:t>nap</w:t>
      </w:r>
      <w:r>
        <w:rPr>
          <w:spacing w:val="-2"/>
        </w:rPr>
        <w:t>o</w:t>
      </w:r>
      <w:r>
        <w:rPr>
          <w:spacing w:val="1"/>
        </w:rPr>
        <w:t>j</w:t>
      </w:r>
      <w:r>
        <w:t>eny</w:t>
      </w:r>
      <w:r>
        <w:rPr>
          <w:spacing w:val="17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</w:t>
      </w:r>
      <w:r>
        <w:rPr>
          <w:spacing w:val="-2"/>
        </w:rPr>
        <w:t>o</w:t>
      </w:r>
      <w:r>
        <w:t>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t>Ve</w:t>
      </w:r>
      <w:r>
        <w:rPr>
          <w:spacing w:val="49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48"/>
        </w:rPr>
        <w:t xml:space="preserve"> </w:t>
      </w:r>
      <w:r>
        <w:rPr>
          <w:spacing w:val="1"/>
        </w:rPr>
        <w:t>js</w:t>
      </w:r>
      <w:r>
        <w:t>ou</w:t>
      </w:r>
      <w:r>
        <w:rPr>
          <w:spacing w:val="49"/>
        </w:rPr>
        <w:t xml:space="preserve"> </w:t>
      </w:r>
      <w:r>
        <w:t>osa</w:t>
      </w:r>
      <w:r>
        <w:rPr>
          <w:spacing w:val="-5"/>
        </w:rPr>
        <w:t>z</w:t>
      </w:r>
      <w:r>
        <w:t>eny</w:t>
      </w:r>
      <w:r>
        <w:rPr>
          <w:spacing w:val="43"/>
        </w:rPr>
        <w:t xml:space="preserve"> </w:t>
      </w:r>
      <w:r>
        <w:t>drén</w:t>
      </w:r>
      <w:r>
        <w:rPr>
          <w:spacing w:val="-8"/>
        </w:rPr>
        <w:t>y</w:t>
      </w:r>
      <w:r>
        <w:t>,</w:t>
      </w:r>
      <w:r>
        <w:rPr>
          <w:spacing w:val="50"/>
        </w:rPr>
        <w:t xml:space="preserve"> </w:t>
      </w:r>
      <w:r>
        <w:t>prov</w:t>
      </w:r>
      <w:r>
        <w:rPr>
          <w:spacing w:val="-2"/>
        </w:rPr>
        <w:t>e</w:t>
      </w:r>
      <w:r>
        <w:t>den</w:t>
      </w:r>
      <w:r>
        <w:rPr>
          <w:spacing w:val="-2"/>
        </w:rPr>
        <w:t>í</w:t>
      </w:r>
      <w:r>
        <w:t>-</w:t>
      </w:r>
      <w:r>
        <w:rPr>
          <w:spacing w:val="50"/>
        </w:rPr>
        <w:t xml:space="preserve"> </w:t>
      </w:r>
      <w:r>
        <w:t>trouby</w:t>
      </w:r>
      <w:r>
        <w:rPr>
          <w:spacing w:val="4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HDPE</w:t>
      </w:r>
      <w:r>
        <w:rPr>
          <w:spacing w:val="46"/>
        </w:rPr>
        <w:t xml:space="preserve"> </w:t>
      </w:r>
      <w:r>
        <w:t>DN</w:t>
      </w:r>
      <w:r>
        <w:rPr>
          <w:spacing w:val="48"/>
        </w:rPr>
        <w:t xml:space="preserve"> </w:t>
      </w:r>
      <w:r>
        <w:t>80</w:t>
      </w:r>
      <w:r>
        <w:rPr>
          <w:spacing w:val="47"/>
        </w:rPr>
        <w:t xml:space="preserve"> </w:t>
      </w:r>
      <w:r>
        <w:rPr>
          <w:spacing w:val="4"/>
        </w:rPr>
        <w:t>m</w:t>
      </w:r>
      <w:r>
        <w:t>m</w:t>
      </w:r>
      <w:r>
        <w:rPr>
          <w:spacing w:val="52"/>
        </w:rPr>
        <w:t xml:space="preserve"> </w:t>
      </w:r>
      <w:r>
        <w:t>(</w:t>
      </w:r>
      <w:r>
        <w:rPr>
          <w:spacing w:val="2"/>
        </w:rPr>
        <w:t>s</w:t>
      </w:r>
      <w:r>
        <w:t>i</w:t>
      </w:r>
      <w:r>
        <w:rPr>
          <w:spacing w:val="-3"/>
        </w:rPr>
        <w:t>l</w:t>
      </w:r>
      <w:r>
        <w:t>ná</w:t>
      </w:r>
      <w:r>
        <w:rPr>
          <w:spacing w:val="48"/>
        </w:rPr>
        <w:t xml:space="preserve"> </w:t>
      </w:r>
      <w:r>
        <w:rPr>
          <w:spacing w:val="1"/>
        </w:rPr>
        <w:t>s</w:t>
      </w:r>
      <w:r>
        <w:t>těn</w:t>
      </w:r>
      <w:r>
        <w:rPr>
          <w:spacing w:val="-2"/>
        </w:rPr>
        <w:t>a</w:t>
      </w:r>
      <w:r>
        <w:t>,</w:t>
      </w:r>
      <w:r>
        <w:rPr>
          <w:spacing w:val="47"/>
        </w:rPr>
        <w:t xml:space="preserve"> </w:t>
      </w:r>
      <w:r>
        <w:rPr>
          <w:spacing w:val="1"/>
        </w:rPr>
        <w:t>č</w:t>
      </w:r>
      <w:r>
        <w:t>ern</w:t>
      </w:r>
      <w:r>
        <w:rPr>
          <w:spacing w:val="-1"/>
        </w:rPr>
        <w:t>é</w:t>
      </w:r>
      <w:r>
        <w:t>),</w:t>
      </w:r>
      <w:r>
        <w:rPr>
          <w:spacing w:val="47"/>
        </w:rPr>
        <w:t xml:space="preserve"> </w:t>
      </w:r>
      <w:r>
        <w:t>líc</w:t>
      </w:r>
      <w:r>
        <w:rPr>
          <w:spacing w:val="47"/>
        </w:rPr>
        <w:t xml:space="preserve"> </w:t>
      </w:r>
      <w:r>
        <w:t>drénu</w:t>
      </w:r>
      <w:r>
        <w:rPr>
          <w:spacing w:val="47"/>
        </w:rPr>
        <w:t xml:space="preserve"> </w:t>
      </w:r>
      <w:r>
        <w:t>bude</w:t>
      </w:r>
      <w:r>
        <w:rPr>
          <w:w w:val="99"/>
        </w:rPr>
        <w:t xml:space="preserve"> </w:t>
      </w:r>
      <w:r>
        <w:t>pře</w:t>
      </w:r>
      <w:r>
        <w:rPr>
          <w:spacing w:val="1"/>
        </w:rPr>
        <w:t>s</w:t>
      </w:r>
      <w:r>
        <w:t>aho</w:t>
      </w:r>
      <w:r>
        <w:rPr>
          <w:spacing w:val="-3"/>
        </w:rPr>
        <w:t>v</w:t>
      </w:r>
      <w:r>
        <w:t>at</w:t>
      </w:r>
      <w:r>
        <w:rPr>
          <w:spacing w:val="2"/>
        </w:rPr>
        <w:t xml:space="preserve"> </w:t>
      </w:r>
      <w:r w:rsidR="00D2260D">
        <w:t>6</w:t>
      </w:r>
      <w:r>
        <w:rPr>
          <w:spacing w:val="2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7"/>
        </w:rPr>
        <w:t xml:space="preserve"> </w:t>
      </w:r>
      <w:r>
        <w:t>líc</w:t>
      </w:r>
      <w:r>
        <w:rPr>
          <w:spacing w:val="2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</w:t>
      </w:r>
      <w:r>
        <w:rPr>
          <w:spacing w:val="-2"/>
        </w:rPr>
        <w:t>a</w:t>
      </w:r>
      <w:r>
        <w:t>, rub bude v</w:t>
      </w:r>
      <w:r>
        <w:rPr>
          <w:spacing w:val="-6"/>
        </w:rPr>
        <w:t xml:space="preserve"> </w:t>
      </w:r>
      <w:r>
        <w:t>rubu</w:t>
      </w:r>
      <w:r>
        <w:rPr>
          <w:spacing w:val="1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. Ro</w:t>
      </w:r>
      <w:r>
        <w:rPr>
          <w:spacing w:val="-5"/>
        </w:rPr>
        <w:t>z</w:t>
      </w:r>
      <w:r>
        <w:t>teč</w:t>
      </w:r>
      <w:r>
        <w:rPr>
          <w:spacing w:val="1"/>
        </w:rPr>
        <w:t xml:space="preserve"> </w:t>
      </w:r>
      <w:r>
        <w:t>v</w:t>
      </w:r>
      <w:r>
        <w:rPr>
          <w:spacing w:val="-2"/>
        </w:rPr>
        <w:t>o</w:t>
      </w:r>
      <w:r>
        <w:t>doro</w:t>
      </w:r>
      <w:r>
        <w:rPr>
          <w:spacing w:val="-2"/>
        </w:rPr>
        <w:t>v</w:t>
      </w:r>
      <w:r>
        <w:t>ná</w:t>
      </w:r>
      <w:r>
        <w:rPr>
          <w:spacing w:val="-1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"/>
        </w:rPr>
        <w:t xml:space="preserve"> c</w:t>
      </w:r>
      <w:r>
        <w:t>a po</w:t>
      </w:r>
      <w:r>
        <w:rPr>
          <w:spacing w:val="-1"/>
        </w:rPr>
        <w:t xml:space="preserve"> </w:t>
      </w:r>
      <w:r w:rsidR="00387450">
        <w:t>3</w:t>
      </w:r>
      <w:r>
        <w:t xml:space="preserve">,0 </w:t>
      </w:r>
      <w:r>
        <w:rPr>
          <w:spacing w:val="4"/>
        </w:rPr>
        <w:t>m</w:t>
      </w:r>
      <w:r>
        <w:t>, v</w:t>
      </w:r>
      <w:r>
        <w:rPr>
          <w:spacing w:val="-5"/>
        </w:rPr>
        <w:t xml:space="preserve"> </w:t>
      </w:r>
      <w:r>
        <w:rPr>
          <w:spacing w:val="1"/>
        </w:rPr>
        <w:t>j</w:t>
      </w:r>
      <w:r>
        <w:t>edné</w:t>
      </w:r>
      <w:r>
        <w:rPr>
          <w:spacing w:val="-1"/>
        </w:rPr>
        <w:t xml:space="preserve"> </w:t>
      </w:r>
      <w:r>
        <w:t>řad</w:t>
      </w:r>
      <w:r>
        <w:rPr>
          <w:spacing w:val="-1"/>
        </w:rPr>
        <w:t>ě</w:t>
      </w:r>
      <w:r>
        <w:t>. Po odb</w:t>
      </w:r>
      <w:r>
        <w:rPr>
          <w:spacing w:val="-2"/>
        </w:rPr>
        <w:t>e</w:t>
      </w:r>
      <w:r>
        <w:t>dně</w:t>
      </w:r>
      <w:r>
        <w:rPr>
          <w:spacing w:val="-2"/>
        </w:rPr>
        <w:t>n</w:t>
      </w:r>
      <w:r>
        <w:t>í</w:t>
      </w:r>
      <w:r>
        <w:rPr>
          <w:w w:val="99"/>
        </w:rPr>
        <w:t xml:space="preserve"> </w:t>
      </w:r>
      <w:r>
        <w:t>rubo</w:t>
      </w:r>
      <w:r>
        <w:rPr>
          <w:spacing w:val="-2"/>
        </w:rPr>
        <w:t>v</w:t>
      </w:r>
      <w:r>
        <w:t>ého</w:t>
      </w:r>
      <w:r>
        <w:rPr>
          <w:spacing w:val="-11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-10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9"/>
        </w:rPr>
        <w:t xml:space="preserve"> </w:t>
      </w:r>
      <w:r>
        <w:t>pro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t>a</w:t>
      </w:r>
      <w:r>
        <w:rPr>
          <w:spacing w:val="-10"/>
        </w:rPr>
        <w:t xml:space="preserve"> </w:t>
      </w:r>
      <w:r>
        <w:rPr>
          <w:spacing w:val="3"/>
        </w:rPr>
        <w:t>k</w:t>
      </w:r>
      <w:r>
        <w:t>ontro</w:t>
      </w:r>
      <w:r>
        <w:rPr>
          <w:spacing w:val="-2"/>
        </w:rPr>
        <w:t>l</w:t>
      </w:r>
      <w:r>
        <w:t>a</w:t>
      </w:r>
      <w:r>
        <w:rPr>
          <w:spacing w:val="-9"/>
        </w:rPr>
        <w:t xml:space="preserve"> </w:t>
      </w:r>
      <w:r>
        <w:t>průchodnosti</w:t>
      </w:r>
      <w:r>
        <w:rPr>
          <w:spacing w:val="-10"/>
        </w:rPr>
        <w:t xml:space="preserve"> </w:t>
      </w:r>
      <w:r>
        <w:rPr>
          <w:spacing w:val="-2"/>
        </w:rPr>
        <w:t>d</w:t>
      </w:r>
      <w:r>
        <w:t>rénu.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 w:rsidP="007D415E">
      <w:pPr>
        <w:pStyle w:val="Zkladntext"/>
        <w:kinsoku w:val="0"/>
        <w:overflowPunct w:val="0"/>
        <w:spacing w:line="228" w:lineRule="exact"/>
        <w:ind w:right="122"/>
        <w:jc w:val="both"/>
      </w:pPr>
      <w:r>
        <w:t>Zá</w:t>
      </w:r>
      <w:r>
        <w:rPr>
          <w:spacing w:val="1"/>
        </w:rPr>
        <w:t>s</w:t>
      </w:r>
      <w:r>
        <w:rPr>
          <w:spacing w:val="-7"/>
        </w:rPr>
        <w:t>y</w:t>
      </w:r>
      <w:r>
        <w:t>p</w:t>
      </w:r>
      <w:r>
        <w:rPr>
          <w:spacing w:val="20"/>
        </w:rPr>
        <w:t xml:space="preserve"> </w:t>
      </w:r>
      <w:r>
        <w:rPr>
          <w:spacing w:val="-5"/>
        </w:rPr>
        <w:t>z</w:t>
      </w:r>
      <w:r>
        <w:t>a</w:t>
      </w:r>
      <w:r>
        <w:rPr>
          <w:spacing w:val="18"/>
        </w:rPr>
        <w:t xml:space="preserve"> </w:t>
      </w:r>
      <w:r>
        <w:t>rubem</w:t>
      </w:r>
      <w:r>
        <w:rPr>
          <w:spacing w:val="22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17"/>
        </w:rPr>
        <w:t xml:space="preserve"> </w:t>
      </w:r>
      <w:r>
        <w:t>bude</w:t>
      </w:r>
      <w:r>
        <w:rPr>
          <w:spacing w:val="18"/>
        </w:rPr>
        <w:t xml:space="preserve"> </w:t>
      </w:r>
      <w:r>
        <w:t>hut</w:t>
      </w:r>
      <w:r>
        <w:rPr>
          <w:spacing w:val="-2"/>
        </w:rPr>
        <w:t>n</w:t>
      </w:r>
      <w:r>
        <w:t>ěn</w:t>
      </w:r>
      <w:r>
        <w:rPr>
          <w:spacing w:val="17"/>
        </w:rPr>
        <w:t xml:space="preserve"> </w:t>
      </w:r>
      <w:r>
        <w:t>po</w:t>
      </w:r>
      <w:r>
        <w:rPr>
          <w:spacing w:val="17"/>
        </w:rPr>
        <w:t xml:space="preserve"> </w:t>
      </w:r>
      <w:r>
        <w:t>vrstvách,</w:t>
      </w:r>
      <w:r>
        <w:rPr>
          <w:spacing w:val="18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19"/>
        </w:rPr>
        <w:t xml:space="preserve"> </w:t>
      </w:r>
      <w:r>
        <w:t>drénů</w:t>
      </w:r>
      <w:r>
        <w:rPr>
          <w:spacing w:val="18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8"/>
        </w:rPr>
        <w:t xml:space="preserve"> </w:t>
      </w:r>
      <w:r>
        <w:t>prov</w:t>
      </w:r>
      <w:r>
        <w:rPr>
          <w:spacing w:val="-2"/>
        </w:rPr>
        <w:t>e</w:t>
      </w:r>
      <w:r>
        <w:t>den</w:t>
      </w:r>
      <w:r>
        <w:rPr>
          <w:spacing w:val="18"/>
        </w:rPr>
        <w:t xml:space="preserve"> </w:t>
      </w:r>
      <w:r>
        <w:t>obs</w:t>
      </w:r>
      <w:r>
        <w:rPr>
          <w:spacing w:val="-7"/>
        </w:rPr>
        <w:t>y</w:t>
      </w:r>
      <w:r>
        <w:t>p</w:t>
      </w:r>
      <w:r>
        <w:rPr>
          <w:spacing w:val="18"/>
        </w:rPr>
        <w:t xml:space="preserve"> </w:t>
      </w:r>
      <w:r>
        <w:rPr>
          <w:spacing w:val="1"/>
        </w:rPr>
        <w:t>š</w:t>
      </w:r>
      <w:r>
        <w:t>těr</w:t>
      </w:r>
      <w:r>
        <w:rPr>
          <w:spacing w:val="3"/>
        </w:rPr>
        <w:t>k</w:t>
      </w:r>
      <w:r>
        <w:t>opís</w:t>
      </w:r>
      <w:r>
        <w:rPr>
          <w:spacing w:val="3"/>
        </w:rPr>
        <w:t>k</w:t>
      </w:r>
      <w:r>
        <w:t>em</w:t>
      </w:r>
      <w:r>
        <w:rPr>
          <w:spacing w:val="22"/>
        </w:rPr>
        <w:t xml:space="preserve"> </w:t>
      </w:r>
      <w:r>
        <w:t>nebo</w:t>
      </w:r>
      <w:r>
        <w:rPr>
          <w:w w:val="99"/>
        </w:rPr>
        <w:t xml:space="preserve"> </w:t>
      </w:r>
      <w:r>
        <w:t>dr</w:t>
      </w:r>
      <w:r>
        <w:rPr>
          <w:spacing w:val="1"/>
        </w:rPr>
        <w:t>c</w:t>
      </w:r>
      <w:r>
        <w:t>en</w:t>
      </w:r>
      <w:r>
        <w:rPr>
          <w:spacing w:val="-8"/>
        </w:rPr>
        <w:t>ý</w:t>
      </w:r>
      <w:r>
        <w:t>m</w:t>
      </w:r>
      <w:r>
        <w:rPr>
          <w:spacing w:val="2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rPr>
          <w:spacing w:val="4"/>
        </w:rPr>
        <w:t>m</w:t>
      </w:r>
      <w:r>
        <w:t>.</w:t>
      </w:r>
      <w:r>
        <w:rPr>
          <w:spacing w:val="-2"/>
        </w:rPr>
        <w:t xml:space="preserve"> </w:t>
      </w:r>
      <w:r>
        <w:t>Horní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l</w:t>
      </w:r>
      <w:r>
        <w:t>ocha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ás</w:t>
      </w:r>
      <w:r>
        <w:rPr>
          <w:spacing w:val="-7"/>
        </w:rPr>
        <w:t>y</w:t>
      </w:r>
      <w:r>
        <w:t>pu</w:t>
      </w:r>
      <w:r>
        <w:rPr>
          <w:spacing w:val="-3"/>
        </w:rPr>
        <w:t xml:space="preserve"> </w:t>
      </w:r>
      <w:r>
        <w:rPr>
          <w:spacing w:val="-5"/>
        </w:rPr>
        <w:t>z</w:t>
      </w:r>
      <w:r>
        <w:t>a</w:t>
      </w:r>
      <w:r>
        <w:rPr>
          <w:spacing w:val="-1"/>
        </w:rPr>
        <w:t xml:space="preserve"> </w:t>
      </w:r>
      <w:r>
        <w:t>rubem</w:t>
      </w:r>
      <w:r>
        <w:rPr>
          <w:spacing w:val="2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-3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rPr>
          <w:spacing w:val="-1"/>
        </w:rPr>
        <w:t>u</w:t>
      </w:r>
      <w:r>
        <w:t>prav</w:t>
      </w:r>
      <w:r>
        <w:rPr>
          <w:spacing w:val="-2"/>
        </w:rPr>
        <w:t>e</w:t>
      </w:r>
      <w:r>
        <w:rPr>
          <w:spacing w:val="-1"/>
        </w:rPr>
        <w:t>n</w:t>
      </w:r>
      <w:r>
        <w:t>a</w:t>
      </w:r>
      <w:r>
        <w:rPr>
          <w:spacing w:val="-3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hu</w:t>
      </w:r>
      <w:r>
        <w:rPr>
          <w:spacing w:val="3"/>
        </w:rPr>
        <w:t>m</w:t>
      </w:r>
      <w:r>
        <w:t>usová</w:t>
      </w:r>
      <w:r>
        <w:rPr>
          <w:spacing w:val="-2"/>
        </w:rPr>
        <w:t>n</w:t>
      </w:r>
      <w:r>
        <w:rPr>
          <w:spacing w:val="-1"/>
        </w:rPr>
        <w:t>í</w:t>
      </w:r>
      <w:r>
        <w:t>.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vrch</w:t>
      </w:r>
      <w:r>
        <w:rPr>
          <w:spacing w:val="-4"/>
        </w:rPr>
        <w:t xml:space="preserve"> </w:t>
      </w:r>
      <w:r>
        <w:t>terénu</w:t>
      </w:r>
      <w:r>
        <w:rPr>
          <w:spacing w:val="-4"/>
        </w:rPr>
        <w:t xml:space="preserve"> </w:t>
      </w:r>
      <w:r>
        <w:t>bude</w:t>
      </w:r>
      <w:r>
        <w:rPr>
          <w:w w:val="99"/>
        </w:rPr>
        <w:t xml:space="preserve"> </w:t>
      </w:r>
      <w:r>
        <w:t>upra</w:t>
      </w:r>
      <w:r>
        <w:rPr>
          <w:spacing w:val="-2"/>
        </w:rPr>
        <w:t>v</w:t>
      </w:r>
      <w:r>
        <w:t>en</w:t>
      </w:r>
      <w:r>
        <w:rPr>
          <w:spacing w:val="26"/>
        </w:rPr>
        <w:t xml:space="preserve"> </w:t>
      </w:r>
      <w:r>
        <w:t>ta</w:t>
      </w:r>
      <w:r>
        <w:rPr>
          <w:spacing w:val="3"/>
        </w:rPr>
        <w:t>k</w:t>
      </w:r>
      <w:r>
        <w:t>,</w:t>
      </w:r>
      <w:r>
        <w:rPr>
          <w:spacing w:val="26"/>
        </w:rPr>
        <w:t xml:space="preserve"> </w:t>
      </w:r>
      <w:r>
        <w:t>aby</w:t>
      </w:r>
      <w:r>
        <w:rPr>
          <w:spacing w:val="19"/>
        </w:rPr>
        <w:t xml:space="preserve"> </w:t>
      </w:r>
      <w:r>
        <w:t>odp</w:t>
      </w:r>
      <w:r>
        <w:rPr>
          <w:spacing w:val="-2"/>
        </w:rPr>
        <w:t>o</w:t>
      </w:r>
      <w:r>
        <w:t>v</w:t>
      </w:r>
      <w:r>
        <w:rPr>
          <w:spacing w:val="-2"/>
        </w:rPr>
        <w:t>í</w:t>
      </w:r>
      <w:r>
        <w:t>dal</w:t>
      </w:r>
      <w:r>
        <w:rPr>
          <w:spacing w:val="24"/>
        </w:rPr>
        <w:t xml:space="preserve"> </w:t>
      </w:r>
      <w:r>
        <w:t>po</w:t>
      </w:r>
      <w:r>
        <w:rPr>
          <w:spacing w:val="-2"/>
        </w:rPr>
        <w:t>v</w:t>
      </w:r>
      <w:r>
        <w:t>r</w:t>
      </w:r>
      <w:r>
        <w:rPr>
          <w:spacing w:val="2"/>
        </w:rPr>
        <w:t>c</w:t>
      </w:r>
      <w:r>
        <w:t>hu</w:t>
      </w:r>
      <w:r>
        <w:rPr>
          <w:spacing w:val="25"/>
        </w:rPr>
        <w:t xml:space="preserve"> </w:t>
      </w:r>
      <w:r>
        <w:rPr>
          <w:spacing w:val="1"/>
        </w:rPr>
        <w:t>s</w:t>
      </w:r>
      <w:r>
        <w:t>ousedních</w:t>
      </w:r>
      <w:r>
        <w:rPr>
          <w:spacing w:val="26"/>
        </w:rPr>
        <w:t xml:space="preserve"> </w:t>
      </w:r>
      <w:r>
        <w:t>p</w:t>
      </w:r>
      <w:r>
        <w:rPr>
          <w:spacing w:val="-2"/>
        </w:rPr>
        <w:t>l</w:t>
      </w:r>
      <w:r>
        <w:t>och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b</w:t>
      </w:r>
      <w:r>
        <w:rPr>
          <w:spacing w:val="-8"/>
        </w:rPr>
        <w:t>y</w:t>
      </w:r>
      <w:r>
        <w:t>l</w:t>
      </w:r>
      <w:r>
        <w:rPr>
          <w:spacing w:val="25"/>
        </w:rPr>
        <w:t xml:space="preserve"> </w:t>
      </w:r>
      <w:r>
        <w:rPr>
          <w:spacing w:val="1"/>
        </w:rPr>
        <w:t>s</w:t>
      </w:r>
      <w:r>
        <w:t>pád</w:t>
      </w:r>
      <w:r>
        <w:rPr>
          <w:spacing w:val="-2"/>
        </w:rPr>
        <w:t>o</w:t>
      </w:r>
      <w:r>
        <w:t>v</w:t>
      </w:r>
      <w:r>
        <w:rPr>
          <w:spacing w:val="-2"/>
        </w:rPr>
        <w:t>á</w:t>
      </w:r>
      <w:r>
        <w:t>n</w:t>
      </w:r>
      <w:r>
        <w:rPr>
          <w:spacing w:val="25"/>
        </w:rPr>
        <w:t xml:space="preserve"> </w:t>
      </w:r>
      <w:r>
        <w:rPr>
          <w:spacing w:val="3"/>
        </w:rPr>
        <w:t>k</w:t>
      </w:r>
      <w:r>
        <w:t>e</w:t>
      </w:r>
      <w:r>
        <w:rPr>
          <w:spacing w:val="25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tu</w:t>
      </w:r>
      <w:r>
        <w:rPr>
          <w:spacing w:val="24"/>
        </w:rPr>
        <w:t xml:space="preserve"> </w:t>
      </w:r>
      <w:r>
        <w:t>to</w:t>
      </w:r>
      <w:r>
        <w:rPr>
          <w:spacing w:val="3"/>
        </w:rPr>
        <w:t>k</w:t>
      </w:r>
      <w:r>
        <w:t>u.</w:t>
      </w:r>
      <w:r>
        <w:rPr>
          <w:spacing w:val="25"/>
        </w:rPr>
        <w:t xml:space="preserve"> </w:t>
      </w:r>
      <w:r>
        <w:t>Ve</w:t>
      </w:r>
      <w:r>
        <w:rPr>
          <w:spacing w:val="25"/>
        </w:rPr>
        <w:t xml:space="preserve"> </w:t>
      </w:r>
      <w:r>
        <w:t>dně</w:t>
      </w:r>
      <w:r>
        <w:rPr>
          <w:spacing w:val="25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24"/>
        </w:rPr>
        <w:t xml:space="preserve"> </w:t>
      </w:r>
      <w:r>
        <w:t>před</w:t>
      </w:r>
      <w:r>
        <w:rPr>
          <w:w w:val="99"/>
        </w:rPr>
        <w:t xml:space="preserve"> </w:t>
      </w:r>
      <w:r>
        <w:t>pat</w:t>
      </w:r>
      <w:r>
        <w:rPr>
          <w:spacing w:val="-2"/>
        </w:rPr>
        <w:t>o</w:t>
      </w:r>
      <w:r>
        <w:t>u</w:t>
      </w:r>
      <w:r>
        <w:rPr>
          <w:spacing w:val="-8"/>
        </w:rPr>
        <w:t xml:space="preserve"> </w:t>
      </w:r>
      <w:r>
        <w:t>b</w:t>
      </w:r>
      <w:r>
        <w:rPr>
          <w:spacing w:val="-2"/>
        </w:rPr>
        <w:t>u</w:t>
      </w:r>
      <w:r>
        <w:t>de</w:t>
      </w:r>
      <w:r>
        <w:rPr>
          <w:spacing w:val="-7"/>
        </w:rPr>
        <w:t xml:space="preserve"> </w:t>
      </w:r>
      <w:r>
        <w:rPr>
          <w:spacing w:val="-3"/>
        </w:rPr>
        <w:t>v</w:t>
      </w:r>
      <w:r>
        <w:rPr>
          <w:spacing w:val="-7"/>
        </w:rPr>
        <w:t>ý</w:t>
      </w:r>
      <w:r>
        <w:rPr>
          <w:spacing w:val="3"/>
        </w:rPr>
        <w:t>k</w:t>
      </w:r>
      <w:r>
        <w:t>op</w:t>
      </w:r>
      <w:r>
        <w:rPr>
          <w:spacing w:val="-8"/>
        </w:rPr>
        <w:t xml:space="preserve"> </w:t>
      </w:r>
      <w:r>
        <w:rPr>
          <w:spacing w:val="-3"/>
        </w:rPr>
        <w:t>v</w:t>
      </w:r>
      <w:r>
        <w:rPr>
          <w:spacing w:val="-7"/>
        </w:rPr>
        <w:t>y</w:t>
      </w:r>
      <w:r>
        <w:t>p</w:t>
      </w:r>
      <w:r>
        <w:rPr>
          <w:spacing w:val="-2"/>
        </w:rPr>
        <w:t>l</w:t>
      </w:r>
      <w:r>
        <w:t>něn</w:t>
      </w:r>
      <w:r>
        <w:rPr>
          <w:spacing w:val="-8"/>
        </w:rPr>
        <w:t xml:space="preserve"> </w:t>
      </w:r>
      <w:r>
        <w:t>hut</w:t>
      </w:r>
      <w:r>
        <w:rPr>
          <w:spacing w:val="-2"/>
        </w:rPr>
        <w:t>n</w:t>
      </w:r>
      <w:r>
        <w:t>ěn</w:t>
      </w:r>
      <w:r>
        <w:rPr>
          <w:spacing w:val="-8"/>
        </w:rPr>
        <w:t>ý</w:t>
      </w:r>
      <w:r>
        <w:t>m</w:t>
      </w:r>
      <w:r>
        <w:rPr>
          <w:spacing w:val="-3"/>
        </w:rPr>
        <w:t xml:space="preserve"> </w:t>
      </w:r>
      <w:r>
        <w:rPr>
          <w:spacing w:val="-5"/>
        </w:rPr>
        <w:t>z</w:t>
      </w:r>
      <w:r>
        <w:t>ás</w:t>
      </w:r>
      <w:r>
        <w:rPr>
          <w:spacing w:val="-7"/>
        </w:rPr>
        <w:t>y</w:t>
      </w:r>
      <w:r>
        <w:t>pem</w:t>
      </w:r>
      <w:r>
        <w:rPr>
          <w:spacing w:val="-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o</w:t>
      </w:r>
      <w:r>
        <w:rPr>
          <w:spacing w:val="-2"/>
        </w:rPr>
        <w:t>p</w:t>
      </w:r>
      <w:r>
        <w:t>e</w:t>
      </w:r>
      <w:r>
        <w:rPr>
          <w:spacing w:val="-2"/>
        </w:rPr>
        <w:t>v</w:t>
      </w:r>
      <w:r>
        <w:t>něn</w:t>
      </w:r>
      <w:r>
        <w:rPr>
          <w:spacing w:val="-8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no</w:t>
      </w:r>
      <w:r>
        <w:rPr>
          <w:spacing w:val="-2"/>
        </w:rPr>
        <w:t>u</w:t>
      </w:r>
      <w:r>
        <w:t>.</w:t>
      </w:r>
    </w:p>
    <w:p w:rsidR="00B92800" w:rsidRDefault="00B92800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B92800" w:rsidRDefault="00B92800" w:rsidP="00387450">
      <w:pPr>
        <w:pStyle w:val="Zkladntext"/>
        <w:kinsoku w:val="0"/>
        <w:overflowPunct w:val="0"/>
        <w:ind w:right="23"/>
        <w:jc w:val="both"/>
      </w:pPr>
      <w:r>
        <w:t>Zdi</w:t>
      </w:r>
      <w:r>
        <w:rPr>
          <w:spacing w:val="-2"/>
        </w:rPr>
        <w:t>v</w:t>
      </w:r>
      <w:r>
        <w:t>o</w:t>
      </w:r>
      <w:r>
        <w:rPr>
          <w:spacing w:val="-8"/>
        </w:rPr>
        <w:t xml:space="preserve"> </w:t>
      </w:r>
      <w:r>
        <w:t>b</w:t>
      </w:r>
      <w:r>
        <w:rPr>
          <w:spacing w:val="-2"/>
        </w:rPr>
        <w:t>u</w:t>
      </w:r>
      <w:r>
        <w:t>de</w:t>
      </w:r>
      <w:r>
        <w:rPr>
          <w:spacing w:val="-7"/>
        </w:rPr>
        <w:t xml:space="preserve"> </w:t>
      </w:r>
      <w:r>
        <w:rPr>
          <w:spacing w:val="-2"/>
        </w:rPr>
        <w:t>p</w:t>
      </w:r>
      <w:r>
        <w:t>rová</w:t>
      </w:r>
      <w:r>
        <w:rPr>
          <w:spacing w:val="-2"/>
        </w:rPr>
        <w:t>d</w:t>
      </w:r>
      <w:r>
        <w:t>ěno</w:t>
      </w:r>
      <w:r>
        <w:rPr>
          <w:spacing w:val="-8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d</w:t>
      </w:r>
      <w:r>
        <w:rPr>
          <w:spacing w:val="-2"/>
        </w:rPr>
        <w:t>i</w:t>
      </w:r>
      <w:r>
        <w:t>l</w:t>
      </w:r>
      <w:r>
        <w:rPr>
          <w:spacing w:val="-2"/>
        </w:rPr>
        <w:t>a</w:t>
      </w:r>
      <w:r>
        <w:t>to</w:t>
      </w:r>
      <w:r>
        <w:rPr>
          <w:spacing w:val="-2"/>
        </w:rPr>
        <w:t>v</w:t>
      </w:r>
      <w:r>
        <w:t>an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t>b</w:t>
      </w:r>
      <w:r>
        <w:rPr>
          <w:spacing w:val="-2"/>
        </w:rPr>
        <w:t>l</w:t>
      </w:r>
      <w:r>
        <w:t>ocí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t>d</w:t>
      </w:r>
      <w:r>
        <w:rPr>
          <w:spacing w:val="-2"/>
        </w:rPr>
        <w:t>él</w:t>
      </w:r>
      <w:r>
        <w:rPr>
          <w:spacing w:val="3"/>
        </w:rPr>
        <w:t>k</w:t>
      </w:r>
      <w:r>
        <w:t>y</w:t>
      </w:r>
      <w:r>
        <w:rPr>
          <w:spacing w:val="-13"/>
        </w:rPr>
        <w:t xml:space="preserve"> </w:t>
      </w:r>
      <w:r>
        <w:t>1</w:t>
      </w:r>
      <w:r>
        <w:rPr>
          <w:spacing w:val="-1"/>
        </w:rPr>
        <w:t>5</w:t>
      </w:r>
      <w:r>
        <w:t>-20</w:t>
      </w:r>
      <w:r>
        <w:rPr>
          <w:spacing w:val="3"/>
        </w:rPr>
        <w:t>m</w:t>
      </w:r>
      <w:r w:rsidR="00387450">
        <w:rPr>
          <w:spacing w:val="3"/>
        </w:rPr>
        <w:t xml:space="preserve"> -</w:t>
      </w:r>
      <w:r w:rsidR="00387450" w:rsidRPr="001207C0">
        <w:t>viz výkresy tvaru zdí.</w:t>
      </w:r>
    </w:p>
    <w:p w:rsidR="00B92800" w:rsidRDefault="00B92800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t>V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on</w:t>
      </w:r>
      <w:r>
        <w:rPr>
          <w:spacing w:val="2"/>
        </w:rPr>
        <w:t>k</w:t>
      </w:r>
      <w:r>
        <w:t>á</w:t>
      </w:r>
      <w:r>
        <w:rPr>
          <w:spacing w:val="-2"/>
        </w:rPr>
        <w:t>v</w:t>
      </w:r>
      <w:r>
        <w:t>ních</w:t>
      </w:r>
      <w:r>
        <w:rPr>
          <w:spacing w:val="14"/>
        </w:rPr>
        <w:t xml:space="preserve"> </w:t>
      </w:r>
      <w:r>
        <w:t>ob</w:t>
      </w:r>
      <w:r>
        <w:rPr>
          <w:spacing w:val="-2"/>
        </w:rPr>
        <w:t>l</w:t>
      </w:r>
      <w:r>
        <w:t>oucí</w:t>
      </w:r>
      <w:r>
        <w:rPr>
          <w:spacing w:val="1"/>
        </w:rPr>
        <w:t>c</w:t>
      </w:r>
      <w:r>
        <w:t>h</w:t>
      </w:r>
      <w:r>
        <w:rPr>
          <w:spacing w:val="12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2"/>
        </w:rPr>
        <w:t xml:space="preserve"> </w:t>
      </w:r>
      <w:r>
        <w:t>ve</w:t>
      </w:r>
      <w:r>
        <w:rPr>
          <w:spacing w:val="12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vu</w:t>
      </w:r>
      <w:r>
        <w:rPr>
          <w:spacing w:val="11"/>
        </w:rPr>
        <w:t xml:space="preserve"> </w:t>
      </w:r>
      <w:r>
        <w:t>prov</w:t>
      </w:r>
      <w:r>
        <w:rPr>
          <w:spacing w:val="-2"/>
        </w:rPr>
        <w:t>e</w:t>
      </w:r>
      <w:r>
        <w:t>deny</w:t>
      </w:r>
      <w:r>
        <w:rPr>
          <w:spacing w:val="6"/>
        </w:rPr>
        <w:t xml:space="preserve"> </w:t>
      </w:r>
      <w:r>
        <w:t>r</w:t>
      </w:r>
      <w:r>
        <w:rPr>
          <w:spacing w:val="-7"/>
        </w:rPr>
        <w:t>y</w:t>
      </w:r>
      <w:r>
        <w:t>bí</w:t>
      </w:r>
      <w:r>
        <w:rPr>
          <w:spacing w:val="9"/>
        </w:rPr>
        <w:t xml:space="preserve"> </w:t>
      </w:r>
      <w:r>
        <w:t>ú</w:t>
      </w:r>
      <w:r>
        <w:rPr>
          <w:spacing w:val="3"/>
        </w:rPr>
        <w:t>k</w:t>
      </w:r>
      <w:r>
        <w:t>r</w:t>
      </w:r>
      <w:r>
        <w:rPr>
          <w:spacing w:val="-7"/>
        </w:rPr>
        <w:t>y</w:t>
      </w:r>
      <w:r>
        <w:t>t</w:t>
      </w:r>
      <w:r>
        <w:rPr>
          <w:spacing w:val="-8"/>
        </w:rPr>
        <w:t>y</w:t>
      </w:r>
      <w:r>
        <w:t>-v</w:t>
      </w:r>
      <w:r>
        <w:rPr>
          <w:spacing w:val="-9"/>
        </w:rPr>
        <w:t>y</w:t>
      </w:r>
      <w:r>
        <w:t>necháním</w:t>
      </w:r>
      <w:r>
        <w:rPr>
          <w:spacing w:val="15"/>
        </w:rPr>
        <w:t xml:space="preserve"> </w:t>
      </w:r>
      <w:r>
        <w:t>1</w:t>
      </w:r>
      <w:r>
        <w:rPr>
          <w:spacing w:val="-2"/>
        </w:rPr>
        <w:t>+</w:t>
      </w:r>
      <w:r>
        <w:t>2</w:t>
      </w:r>
      <w:r>
        <w:rPr>
          <w:spacing w:val="10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enů</w:t>
      </w:r>
      <w:r>
        <w:rPr>
          <w:spacing w:val="10"/>
        </w:rPr>
        <w:t xml:space="preserve"> </w:t>
      </w:r>
      <w:r>
        <w:rPr>
          <w:spacing w:val="-2"/>
        </w:rPr>
        <w:t>l</w:t>
      </w:r>
      <w:r>
        <w:t>ícního</w:t>
      </w:r>
      <w:r>
        <w:rPr>
          <w:spacing w:val="10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9"/>
        </w:rPr>
        <w:t xml:space="preserve"> </w:t>
      </w:r>
      <w:r>
        <w:t>u</w:t>
      </w:r>
      <w:r>
        <w:rPr>
          <w:spacing w:val="10"/>
        </w:rPr>
        <w:t xml:space="preserve"> </w:t>
      </w:r>
      <w:r>
        <w:t>dna.</w:t>
      </w:r>
      <w:r>
        <w:rPr>
          <w:w w:val="99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ěry</w:t>
      </w:r>
      <w:r>
        <w:rPr>
          <w:spacing w:val="-12"/>
        </w:rPr>
        <w:t xml:space="preserve"> </w:t>
      </w:r>
      <w:r>
        <w:t>ú</w:t>
      </w:r>
      <w:r>
        <w:rPr>
          <w:spacing w:val="3"/>
        </w:rPr>
        <w:t>k</w:t>
      </w:r>
      <w:r>
        <w:t>r</w:t>
      </w:r>
      <w:r>
        <w:rPr>
          <w:spacing w:val="-7"/>
        </w:rPr>
        <w:t>y</w:t>
      </w:r>
      <w:r>
        <w:t>tů</w:t>
      </w:r>
      <w:r>
        <w:rPr>
          <w:spacing w:val="-8"/>
        </w:rPr>
        <w:t xml:space="preserve"> </w:t>
      </w:r>
      <w:r>
        <w:t>(</w:t>
      </w:r>
      <w:r>
        <w:rPr>
          <w:spacing w:val="-1"/>
        </w:rPr>
        <w:t>d</w:t>
      </w:r>
      <w:r>
        <w:t>l</w:t>
      </w:r>
      <w:r>
        <w:rPr>
          <w:spacing w:val="-2"/>
        </w:rPr>
        <w:t>.</w:t>
      </w:r>
      <w:r>
        <w:rPr>
          <w:spacing w:val="1"/>
        </w:rPr>
        <w:t>-</w:t>
      </w:r>
      <w:r>
        <w:rPr>
          <w:spacing w:val="-2"/>
        </w:rPr>
        <w:t>v</w:t>
      </w:r>
      <w:r>
        <w:t>-h</w:t>
      </w:r>
      <w:r>
        <w:rPr>
          <w:spacing w:val="-2"/>
        </w:rPr>
        <w:t>l</w:t>
      </w:r>
      <w:r>
        <w:rPr>
          <w:spacing w:val="-1"/>
        </w:rPr>
        <w:t>.</w:t>
      </w:r>
      <w:r>
        <w:t>)</w:t>
      </w:r>
      <w:r>
        <w:rPr>
          <w:spacing w:val="-8"/>
        </w:rPr>
        <w:t xml:space="preserve"> </w:t>
      </w:r>
      <w:r>
        <w:t>bud</w:t>
      </w:r>
      <w:r>
        <w:rPr>
          <w:spacing w:val="-1"/>
        </w:rPr>
        <w:t>o</w:t>
      </w:r>
      <w:r>
        <w:t>u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rPr>
          <w:spacing w:val="-2"/>
        </w:rPr>
        <w:t>4</w:t>
      </w:r>
      <w:r>
        <w:rPr>
          <w:spacing w:val="-1"/>
        </w:rPr>
        <w:t>0</w:t>
      </w:r>
      <w:r>
        <w:rPr>
          <w:spacing w:val="1"/>
        </w:rPr>
        <w:t>x</w:t>
      </w:r>
      <w:r>
        <w:t>1</w:t>
      </w:r>
      <w:r>
        <w:rPr>
          <w:spacing w:val="-1"/>
        </w:rPr>
        <w:t>5</w:t>
      </w:r>
      <w:r>
        <w:rPr>
          <w:spacing w:val="1"/>
        </w:rPr>
        <w:t>x</w:t>
      </w:r>
      <w:r>
        <w:t>30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.</w:t>
      </w:r>
    </w:p>
    <w:p w:rsidR="001207C0" w:rsidRPr="001207C0" w:rsidRDefault="001207C0" w:rsidP="001207C0">
      <w:pPr>
        <w:kinsoku w:val="0"/>
        <w:overflowPunct w:val="0"/>
        <w:spacing w:before="3" w:line="120" w:lineRule="exact"/>
        <w:ind w:right="43"/>
        <w:rPr>
          <w:sz w:val="12"/>
          <w:szCs w:val="12"/>
        </w:rPr>
      </w:pPr>
    </w:p>
    <w:p w:rsidR="00B92800" w:rsidRPr="00FD5AE2" w:rsidRDefault="00B92800" w:rsidP="00FD5AE2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u w:val="single"/>
        </w:rPr>
        <w:t>P</w:t>
      </w:r>
      <w:r>
        <w:rPr>
          <w:spacing w:val="-2"/>
          <w:u w:val="single"/>
        </w:rPr>
        <w:t>o</w:t>
      </w:r>
      <w:r>
        <w:rPr>
          <w:u w:val="single"/>
        </w:rPr>
        <w:t>dch</w:t>
      </w:r>
      <w:r>
        <w:rPr>
          <w:spacing w:val="-7"/>
          <w:u w:val="single"/>
        </w:rPr>
        <w:t>y</w:t>
      </w:r>
      <w:r>
        <w:rPr>
          <w:spacing w:val="1"/>
          <w:u w:val="single"/>
        </w:rPr>
        <w:t>c</w:t>
      </w:r>
      <w:r>
        <w:rPr>
          <w:u w:val="single"/>
        </w:rPr>
        <w:t>ení</w:t>
      </w:r>
      <w:r>
        <w:rPr>
          <w:spacing w:val="-26"/>
          <w:u w:val="single"/>
        </w:rPr>
        <w:t xml:space="preserve"> </w:t>
      </w:r>
      <w:r>
        <w:rPr>
          <w:u w:val="single"/>
        </w:rPr>
        <w:t>paty</w:t>
      </w:r>
      <w:r>
        <w:rPr>
          <w:spacing w:val="-31"/>
          <w:u w:val="single"/>
        </w:rPr>
        <w:t xml:space="preserve"> </w:t>
      </w:r>
      <w:r>
        <w:rPr>
          <w:spacing w:val="-5"/>
          <w:u w:val="single"/>
        </w:rPr>
        <w:t>z</w:t>
      </w:r>
      <w:r>
        <w:rPr>
          <w:u w:val="single"/>
        </w:rPr>
        <w:t>d</w:t>
      </w:r>
      <w:r>
        <w:rPr>
          <w:spacing w:val="-2"/>
          <w:u w:val="single"/>
        </w:rPr>
        <w:t>i</w:t>
      </w:r>
      <w:r>
        <w:rPr>
          <w:u w:val="single"/>
        </w:rPr>
        <w:t>:</w:t>
      </w:r>
      <w:r>
        <w:rPr>
          <w:spacing w:val="27"/>
          <w:u w:val="single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ro</w:t>
      </w:r>
      <w:r>
        <w:rPr>
          <w:spacing w:val="-5"/>
        </w:rPr>
        <w:t>z</w:t>
      </w:r>
      <w:r>
        <w:t>ebrání</w:t>
      </w:r>
      <w:r>
        <w:rPr>
          <w:spacing w:val="27"/>
        </w:rPr>
        <w:t xml:space="preserve"> </w:t>
      </w:r>
      <w:r>
        <w:t>ro</w:t>
      </w:r>
      <w:r>
        <w:rPr>
          <w:spacing w:val="-5"/>
        </w:rPr>
        <w:t>z</w:t>
      </w:r>
      <w:r>
        <w:t>v</w:t>
      </w:r>
      <w:r>
        <w:rPr>
          <w:spacing w:val="-2"/>
        </w:rPr>
        <w:t>o</w:t>
      </w:r>
      <w:r>
        <w:t>l</w:t>
      </w:r>
      <w:r>
        <w:rPr>
          <w:spacing w:val="-2"/>
        </w:rPr>
        <w:t>n</w:t>
      </w:r>
      <w:r>
        <w:t>ěné</w:t>
      </w:r>
      <w:r>
        <w:rPr>
          <w:spacing w:val="-2"/>
        </w:rPr>
        <w:t>h</w:t>
      </w:r>
      <w:r>
        <w:t>o</w:t>
      </w:r>
      <w:r>
        <w:rPr>
          <w:spacing w:val="27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27"/>
        </w:rPr>
        <w:t xml:space="preserve"> </w:t>
      </w:r>
      <w:r>
        <w:t>bude</w:t>
      </w:r>
      <w:r>
        <w:rPr>
          <w:spacing w:val="26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-2"/>
        </w:rPr>
        <w:t>v</w:t>
      </w:r>
      <w:r>
        <w:t>erna</w:t>
      </w:r>
      <w:r>
        <w:rPr>
          <w:spacing w:val="28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patě</w:t>
      </w:r>
      <w:r>
        <w:rPr>
          <w:spacing w:val="27"/>
        </w:rPr>
        <w:t xml:space="preserve"> </w:t>
      </w:r>
      <w:r>
        <w:rPr>
          <w:spacing w:val="-5"/>
        </w:rPr>
        <w:t>z</w:t>
      </w:r>
      <w:r>
        <w:t>di</w:t>
      </w:r>
      <w:r w:rsidR="00196010">
        <w:t xml:space="preserve"> v</w:t>
      </w:r>
      <w:r w:rsidR="00196010">
        <w:rPr>
          <w:spacing w:val="-9"/>
        </w:rPr>
        <w:t>y</w:t>
      </w:r>
      <w:r w:rsidR="00196010">
        <w:rPr>
          <w:spacing w:val="1"/>
        </w:rPr>
        <w:t>č</w:t>
      </w:r>
      <w:r w:rsidR="00196010">
        <w:t>išt</w:t>
      </w:r>
      <w:r w:rsidR="00196010">
        <w:rPr>
          <w:spacing w:val="-1"/>
        </w:rPr>
        <w:t>ě</w:t>
      </w:r>
      <w:r w:rsidR="00196010">
        <w:t>na, stejně jako případný výmol pod základem paty zdi.</w:t>
      </w:r>
      <w:r>
        <w:rPr>
          <w:spacing w:val="27"/>
        </w:rPr>
        <w:t xml:space="preserve"> </w:t>
      </w:r>
      <w:r>
        <w:t>Za</w:t>
      </w:r>
      <w:r>
        <w:rPr>
          <w:spacing w:val="1"/>
        </w:rPr>
        <w:t>j</w:t>
      </w:r>
      <w:r>
        <w:t>ištění</w:t>
      </w:r>
      <w:r>
        <w:rPr>
          <w:spacing w:val="26"/>
        </w:rPr>
        <w:t xml:space="preserve"> </w:t>
      </w:r>
      <w:r>
        <w:t>paty</w:t>
      </w:r>
      <w:r>
        <w:rPr>
          <w:spacing w:val="22"/>
        </w:rPr>
        <w:t xml:space="preserve"> </w:t>
      </w:r>
      <w:r>
        <w:rPr>
          <w:spacing w:val="1"/>
        </w:rPr>
        <w:t>j</w:t>
      </w:r>
      <w:r>
        <w:t>e</w:t>
      </w:r>
      <w:r>
        <w:rPr>
          <w:w w:val="99"/>
        </w:rPr>
        <w:t xml:space="preserve"> </w:t>
      </w:r>
      <w:r>
        <w:t>na</w:t>
      </w:r>
      <w:r>
        <w:rPr>
          <w:spacing w:val="-2"/>
        </w:rPr>
        <w:t>v</w:t>
      </w:r>
      <w:r>
        <w:t>r</w:t>
      </w:r>
      <w:r>
        <w:rPr>
          <w:spacing w:val="-3"/>
        </w:rPr>
        <w:t>ž</w:t>
      </w:r>
      <w:r>
        <w:t>eno</w:t>
      </w:r>
      <w:r>
        <w:rPr>
          <w:spacing w:val="11"/>
        </w:rPr>
        <w:t xml:space="preserve"> </w:t>
      </w:r>
      <w:r>
        <w:t>předsa</w:t>
      </w:r>
      <w:r>
        <w:rPr>
          <w:spacing w:val="-3"/>
        </w:rPr>
        <w:t>z</w:t>
      </w:r>
      <w:r>
        <w:t>enou</w:t>
      </w:r>
      <w:r>
        <w:rPr>
          <w:spacing w:val="12"/>
        </w:rPr>
        <w:t xml:space="preserve"> </w:t>
      </w:r>
      <w:r>
        <w:t>pat</w:t>
      </w:r>
      <w:r>
        <w:rPr>
          <w:spacing w:val="2"/>
        </w:rPr>
        <w:t>k</w:t>
      </w:r>
      <w:r>
        <w:t>ou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dop</w:t>
      </w:r>
      <w:r>
        <w:rPr>
          <w:spacing w:val="-3"/>
        </w:rPr>
        <w:t>l</w:t>
      </w:r>
      <w:r>
        <w:t>něn</w:t>
      </w:r>
      <w:r>
        <w:rPr>
          <w:spacing w:val="-2"/>
        </w:rPr>
        <w:t>í</w:t>
      </w:r>
      <w:r>
        <w:t>m</w:t>
      </w:r>
      <w:r>
        <w:rPr>
          <w:spacing w:val="-1"/>
        </w:rPr>
        <w:t xml:space="preserve"> </w:t>
      </w:r>
      <w:r>
        <w:t>lícního</w:t>
      </w:r>
      <w:r>
        <w:rPr>
          <w:spacing w:val="12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9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9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</w:t>
      </w:r>
      <w:r>
        <w:rPr>
          <w:spacing w:val="-2"/>
        </w:rPr>
        <w:t>e</w:t>
      </w:r>
      <w:r>
        <w:t>.</w:t>
      </w:r>
      <w:r>
        <w:rPr>
          <w:spacing w:val="21"/>
        </w:rPr>
        <w:t xml:space="preserve"> </w:t>
      </w:r>
      <w:r>
        <w:t>Předsa</w:t>
      </w:r>
      <w:r>
        <w:rPr>
          <w:spacing w:val="-5"/>
        </w:rPr>
        <w:t>z</w:t>
      </w:r>
      <w:r>
        <w:t>ená</w:t>
      </w:r>
      <w:r>
        <w:rPr>
          <w:spacing w:val="22"/>
        </w:rPr>
        <w:t xml:space="preserve"> </w:t>
      </w:r>
      <w:r>
        <w:t>pat</w:t>
      </w:r>
      <w:r>
        <w:rPr>
          <w:spacing w:val="2"/>
        </w:rPr>
        <w:t>k</w:t>
      </w:r>
      <w:r>
        <w:t>a</w:t>
      </w:r>
      <w:r>
        <w:rPr>
          <w:spacing w:val="21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22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21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22"/>
        </w:rPr>
        <w:t xml:space="preserve"> </w:t>
      </w:r>
      <w:r>
        <w:t>bet</w:t>
      </w:r>
      <w:r>
        <w:rPr>
          <w:spacing w:val="-2"/>
        </w:rPr>
        <w:t>o</w:t>
      </w:r>
      <w:r>
        <w:t>no</w:t>
      </w:r>
      <w:r>
        <w:rPr>
          <w:spacing w:val="-2"/>
        </w:rPr>
        <w:t>v</w:t>
      </w:r>
      <w:r>
        <w:t>ý</w:t>
      </w:r>
      <w:r>
        <w:rPr>
          <w:spacing w:val="17"/>
        </w:rPr>
        <w:t xml:space="preserve"> </w:t>
      </w:r>
      <w:r>
        <w:t>pas</w:t>
      </w:r>
      <w:r>
        <w:rPr>
          <w:spacing w:val="22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22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ou</w:t>
      </w:r>
      <w:r>
        <w:rPr>
          <w:spacing w:val="21"/>
        </w:rPr>
        <w:t xml:space="preserve"> </w:t>
      </w:r>
      <w:r>
        <w:rPr>
          <w:spacing w:val="1"/>
        </w:rPr>
        <w:t>s</w:t>
      </w:r>
      <w:r>
        <w:t>párou</w:t>
      </w:r>
      <w:r>
        <w:rPr>
          <w:spacing w:val="22"/>
        </w:rPr>
        <w:t xml:space="preserve"> </w:t>
      </w:r>
      <w:r>
        <w:t>1,00</w:t>
      </w:r>
      <w:r>
        <w:rPr>
          <w:spacing w:val="-6"/>
        </w:rPr>
        <w:t xml:space="preserve"> </w:t>
      </w:r>
      <w:r>
        <w:t>m</w:t>
      </w:r>
      <w:r>
        <w:rPr>
          <w:spacing w:val="26"/>
        </w:rPr>
        <w:t xml:space="preserve"> </w:t>
      </w:r>
      <w:r>
        <w:t>pod</w:t>
      </w:r>
      <w:r>
        <w:rPr>
          <w:spacing w:val="22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tou</w:t>
      </w:r>
      <w:r>
        <w:rPr>
          <w:w w:val="99"/>
        </w:rPr>
        <w:t xml:space="preserve"> </w:t>
      </w:r>
      <w:r>
        <w:t>pat</w:t>
      </w:r>
      <w:r>
        <w:rPr>
          <w:spacing w:val="2"/>
        </w:rPr>
        <w:t>k</w:t>
      </w:r>
      <w:r>
        <w:rPr>
          <w:spacing w:val="-7"/>
        </w:rPr>
        <w:t>y</w:t>
      </w:r>
      <w:r>
        <w:t>.</w:t>
      </w:r>
      <w:r>
        <w:rPr>
          <w:spacing w:val="6"/>
        </w:rPr>
        <w:t xml:space="preserve"> </w:t>
      </w:r>
      <w:r>
        <w:t>Zá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é</w:t>
      </w:r>
      <w:r>
        <w:rPr>
          <w:spacing w:val="6"/>
        </w:rPr>
        <w:t xml:space="preserve"> </w:t>
      </w:r>
      <w:r>
        <w:rPr>
          <w:spacing w:val="1"/>
        </w:rPr>
        <w:t>č</w:t>
      </w:r>
      <w:r>
        <w:t>ásti</w:t>
      </w:r>
      <w:r>
        <w:rPr>
          <w:spacing w:val="6"/>
        </w:rPr>
        <w:t xml:space="preserve"> </w:t>
      </w:r>
      <w:r>
        <w:t>(pa</w:t>
      </w:r>
      <w:r>
        <w:rPr>
          <w:spacing w:val="1"/>
        </w:rPr>
        <w:t>s</w:t>
      </w:r>
      <w:r>
        <w:rPr>
          <w:spacing w:val="-7"/>
        </w:rPr>
        <w:t>y</w:t>
      </w:r>
      <w:r>
        <w:t>)</w:t>
      </w:r>
      <w:r>
        <w:rPr>
          <w:spacing w:val="1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bet</w:t>
      </w:r>
      <w:r>
        <w:rPr>
          <w:spacing w:val="-2"/>
        </w:rPr>
        <w:t>o</w:t>
      </w:r>
      <w:r>
        <w:t>nu</w:t>
      </w:r>
      <w:r>
        <w:rPr>
          <w:spacing w:val="6"/>
        </w:rPr>
        <w:t xml:space="preserve"> </w:t>
      </w:r>
      <w:r>
        <w:t>C</w:t>
      </w:r>
      <w:r>
        <w:rPr>
          <w:spacing w:val="6"/>
        </w:rPr>
        <w:t xml:space="preserve"> </w:t>
      </w:r>
      <w:r>
        <w:t>20/</w:t>
      </w:r>
      <w:r>
        <w:rPr>
          <w:spacing w:val="-2"/>
        </w:rPr>
        <w:t>2</w:t>
      </w:r>
      <w:r>
        <w:t>5</w:t>
      </w:r>
      <w:r>
        <w:rPr>
          <w:spacing w:val="6"/>
        </w:rPr>
        <w:t xml:space="preserve"> </w:t>
      </w:r>
      <w:r>
        <w:rPr>
          <w:spacing w:val="1"/>
        </w:rPr>
        <w:t>X</w:t>
      </w:r>
      <w:r>
        <w:t>C2</w:t>
      </w:r>
      <w:r>
        <w:rPr>
          <w:spacing w:val="6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4"/>
        </w:rPr>
        <w:t xml:space="preserve"> </w:t>
      </w:r>
      <w:r>
        <w:t>prov</w:t>
      </w:r>
      <w:r>
        <w:rPr>
          <w:spacing w:val="-2"/>
        </w:rPr>
        <w:t>á</w:t>
      </w:r>
      <w:r>
        <w:t>děny</w:t>
      </w:r>
      <w:r>
        <w:rPr>
          <w:spacing w:val="-2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ením</w:t>
      </w:r>
      <w:r>
        <w:rPr>
          <w:spacing w:val="7"/>
        </w:rPr>
        <w:t xml:space="preserve"> </w:t>
      </w:r>
      <w:r>
        <w:t>bet</w:t>
      </w:r>
      <w:r>
        <w:rPr>
          <w:spacing w:val="-2"/>
        </w:rPr>
        <w:t>o</w:t>
      </w:r>
      <w:r>
        <w:t>nu</w:t>
      </w:r>
      <w:r>
        <w:rPr>
          <w:spacing w:val="4"/>
        </w:rPr>
        <w:t xml:space="preserve"> </w:t>
      </w:r>
      <w:r>
        <w:t>pří</w:t>
      </w:r>
      <w:r>
        <w:rPr>
          <w:spacing w:val="4"/>
        </w:rPr>
        <w:t>m</w:t>
      </w:r>
      <w:r>
        <w:t>o</w:t>
      </w:r>
      <w:r>
        <w:rPr>
          <w:spacing w:val="3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opu</w:t>
      </w:r>
      <w:r>
        <w:rPr>
          <w:spacing w:val="3"/>
        </w:rPr>
        <w:t xml:space="preserve"> </w:t>
      </w:r>
      <w:r>
        <w:t>na</w:t>
      </w:r>
      <w:r>
        <w:rPr>
          <w:w w:val="99"/>
        </w:rPr>
        <w:t xml:space="preserve"> </w:t>
      </w:r>
      <w:r>
        <w:t>upra</w:t>
      </w:r>
      <w:r>
        <w:rPr>
          <w:spacing w:val="-2"/>
        </w:rPr>
        <w:t>v</w:t>
      </w:r>
      <w:r>
        <w:t>enou</w:t>
      </w:r>
      <w:r>
        <w:rPr>
          <w:spacing w:val="1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 xml:space="preserve">ou </w:t>
      </w:r>
      <w:r>
        <w:rPr>
          <w:spacing w:val="1"/>
        </w:rPr>
        <w:t>s</w:t>
      </w:r>
      <w:r>
        <w:t>páru</w:t>
      </w:r>
      <w:r>
        <w:rPr>
          <w:spacing w:val="1"/>
        </w:rPr>
        <w:t xml:space="preserve"> </w:t>
      </w:r>
      <w:r>
        <w:t>(lo</w:t>
      </w:r>
      <w:r>
        <w:rPr>
          <w:spacing w:val="-6"/>
        </w:rPr>
        <w:t>ž</w:t>
      </w:r>
      <w:r>
        <w:t xml:space="preserve">e </w:t>
      </w:r>
      <w:r>
        <w:rPr>
          <w:spacing w:val="-5"/>
        </w:rPr>
        <w:t>z</w:t>
      </w:r>
      <w:r>
        <w:t xml:space="preserve">e </w:t>
      </w:r>
      <w:r>
        <w:rPr>
          <w:spacing w:val="1"/>
        </w:rPr>
        <w:t>š</w:t>
      </w:r>
      <w:r>
        <w:t>těr</w:t>
      </w:r>
      <w:r>
        <w:rPr>
          <w:spacing w:val="3"/>
        </w:rPr>
        <w:t>k</w:t>
      </w:r>
      <w:r>
        <w:t>odrti tl</w:t>
      </w:r>
      <w:r>
        <w:rPr>
          <w:spacing w:val="-2"/>
        </w:rPr>
        <w:t>.</w:t>
      </w:r>
      <w:r>
        <w:t xml:space="preserve">15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1"/>
        </w:rPr>
        <w:t xml:space="preserve"> </w:t>
      </w:r>
      <w:r>
        <w:t>líc bude</w:t>
      </w:r>
      <w:r>
        <w:rPr>
          <w:spacing w:val="-1"/>
        </w:rPr>
        <w:t xml:space="preserve"> </w:t>
      </w:r>
      <w:r>
        <w:t>pa</w:t>
      </w:r>
      <w:r>
        <w:rPr>
          <w:spacing w:val="-6"/>
        </w:rPr>
        <w:t>ž</w:t>
      </w:r>
      <w:r>
        <w:t>en</w:t>
      </w:r>
      <w:r>
        <w:rPr>
          <w:spacing w:val="1"/>
        </w:rPr>
        <w:t xml:space="preserve"> </w:t>
      </w:r>
      <w:r>
        <w:t>bed</w:t>
      </w:r>
      <w:r>
        <w:rPr>
          <w:spacing w:val="-2"/>
        </w:rPr>
        <w:t>n</w:t>
      </w:r>
      <w:r>
        <w:t>ění</w:t>
      </w:r>
      <w:r>
        <w:rPr>
          <w:spacing w:val="3"/>
        </w:rPr>
        <w:t>m</w:t>
      </w:r>
      <w:r>
        <w:t>. P</w:t>
      </w:r>
      <w:r>
        <w:rPr>
          <w:spacing w:val="-2"/>
        </w:rPr>
        <w:t>o</w:t>
      </w:r>
      <w:r>
        <w:t>vrch</w:t>
      </w:r>
      <w:r>
        <w:rPr>
          <w:spacing w:val="1"/>
        </w:rPr>
        <w:t xml:space="preserve"> </w:t>
      </w:r>
      <w:r>
        <w:t>pasu,</w:t>
      </w:r>
      <w:r>
        <w:rPr>
          <w:spacing w:val="1"/>
        </w:rPr>
        <w:t xml:space="preserve"> </w:t>
      </w:r>
      <w:r>
        <w:t>předsa</w:t>
      </w:r>
      <w:r>
        <w:rPr>
          <w:spacing w:val="-3"/>
        </w:rPr>
        <w:t>z</w:t>
      </w:r>
      <w:r>
        <w:t>ený</w:t>
      </w:r>
      <w:r>
        <w:rPr>
          <w:w w:val="99"/>
        </w:rPr>
        <w:t xml:space="preserve"> </w:t>
      </w:r>
      <w:r>
        <w:t>před</w:t>
      </w:r>
      <w:r>
        <w:rPr>
          <w:spacing w:val="9"/>
        </w:rPr>
        <w:t xml:space="preserve"> </w:t>
      </w:r>
      <w:r>
        <w:t>líc</w:t>
      </w:r>
      <w:r>
        <w:rPr>
          <w:spacing w:val="10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8"/>
        </w:rPr>
        <w:t xml:space="preserve"> </w:t>
      </w:r>
      <w:r>
        <w:t>o</w:t>
      </w:r>
      <w:r>
        <w:rPr>
          <w:spacing w:val="9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35</w:t>
      </w:r>
      <w:r>
        <w:t>-</w:t>
      </w:r>
      <w:r>
        <w:rPr>
          <w:spacing w:val="10"/>
        </w:rPr>
        <w:t xml:space="preserve"> </w:t>
      </w:r>
      <w:r>
        <w:rPr>
          <w:spacing w:val="-1"/>
        </w:rPr>
        <w:t>5</w:t>
      </w:r>
      <w:r>
        <w:t>5</w:t>
      </w:r>
      <w:r>
        <w:rPr>
          <w:spacing w:val="9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14"/>
        </w:rPr>
        <w:t xml:space="preserve"> </w:t>
      </w:r>
      <w:r>
        <w:rPr>
          <w:spacing w:val="1"/>
        </w:rPr>
        <w:t>s</w:t>
      </w:r>
      <w:r>
        <w:rPr>
          <w:spacing w:val="4"/>
        </w:rPr>
        <w:t>m</w:t>
      </w:r>
      <w:r>
        <w:t>ěrem</w:t>
      </w:r>
      <w:r>
        <w:rPr>
          <w:spacing w:val="13"/>
        </w:rPr>
        <w:t xml:space="preserve"> </w:t>
      </w:r>
      <w:r>
        <w:t>do</w:t>
      </w:r>
      <w:r>
        <w:rPr>
          <w:spacing w:val="9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</w:t>
      </w:r>
      <w:r>
        <w:rPr>
          <w:spacing w:val="-1"/>
        </w:rPr>
        <w:t>a</w:t>
      </w:r>
      <w:r>
        <w:t>,</w:t>
      </w:r>
      <w:r>
        <w:rPr>
          <w:spacing w:val="9"/>
        </w:rPr>
        <w:t xml:space="preserve"> </w:t>
      </w:r>
      <w:r>
        <w:t>bude</w:t>
      </w:r>
      <w:r>
        <w:rPr>
          <w:spacing w:val="8"/>
        </w:rPr>
        <w:t xml:space="preserve"> </w:t>
      </w:r>
      <w:r>
        <w:rPr>
          <w:spacing w:val="-5"/>
        </w:rPr>
        <w:t>z</w:t>
      </w:r>
      <w:r>
        <w:t>ad</w:t>
      </w:r>
      <w:r>
        <w:rPr>
          <w:spacing w:val="-2"/>
        </w:rPr>
        <w:t>l</w:t>
      </w:r>
      <w:r>
        <w:t>á</w:t>
      </w:r>
      <w:r>
        <w:rPr>
          <w:spacing w:val="-5"/>
        </w:rPr>
        <w:t>ž</w:t>
      </w:r>
      <w:r>
        <w:t>děn</w:t>
      </w:r>
      <w:r>
        <w:rPr>
          <w:spacing w:val="7"/>
        </w:rPr>
        <w:t xml:space="preserve"> </w:t>
      </w:r>
      <w:r>
        <w:t>(p</w:t>
      </w:r>
      <w:r>
        <w:rPr>
          <w:spacing w:val="1"/>
        </w:rPr>
        <w:t>r</w:t>
      </w:r>
      <w:r>
        <w:t>o</w:t>
      </w:r>
      <w:r>
        <w:rPr>
          <w:spacing w:val="4"/>
        </w:rPr>
        <w:t>m</w:t>
      </w:r>
      <w:r>
        <w:t>ěnná</w:t>
      </w:r>
      <w:r>
        <w:rPr>
          <w:spacing w:val="6"/>
        </w:rPr>
        <w:t xml:space="preserve"> </w:t>
      </w:r>
      <w:r>
        <w:rPr>
          <w:spacing w:val="1"/>
        </w:rPr>
        <w:t>š</w:t>
      </w:r>
      <w:r>
        <w:t>íř</w:t>
      </w:r>
      <w:r>
        <w:rPr>
          <w:spacing w:val="4"/>
        </w:rPr>
        <w:t>k</w:t>
      </w:r>
      <w:r>
        <w:t>a</w:t>
      </w:r>
      <w:r>
        <w:rPr>
          <w:spacing w:val="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7"/>
        </w:rPr>
        <w:t xml:space="preserve"> </w:t>
      </w:r>
      <w:r>
        <w:t>dána</w:t>
      </w:r>
      <w:r>
        <w:rPr>
          <w:spacing w:val="6"/>
        </w:rPr>
        <w:t xml:space="preserve"> </w:t>
      </w:r>
      <w:r>
        <w:t>průběh</w:t>
      </w:r>
      <w:r>
        <w:rPr>
          <w:spacing w:val="-2"/>
        </w:rPr>
        <w:t>e</w:t>
      </w:r>
      <w:r>
        <w:t>m</w:t>
      </w:r>
      <w:r>
        <w:rPr>
          <w:spacing w:val="12"/>
        </w:rPr>
        <w:t xml:space="preserve"> </w:t>
      </w:r>
      <w:r>
        <w:t>líce</w:t>
      </w:r>
      <w:r>
        <w:rPr>
          <w:spacing w:val="7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).</w:t>
      </w:r>
      <w:r>
        <w:rPr>
          <w:w w:val="99"/>
        </w:rPr>
        <w:t xml:space="preserve"> </w:t>
      </w:r>
      <w:r>
        <w:t>P</w:t>
      </w:r>
      <w:r>
        <w:rPr>
          <w:spacing w:val="-2"/>
        </w:rPr>
        <w:t>a</w:t>
      </w:r>
      <w:r>
        <w:t>t</w:t>
      </w:r>
      <w:r>
        <w:rPr>
          <w:spacing w:val="3"/>
        </w:rPr>
        <w:t>k</w:t>
      </w:r>
      <w:r>
        <w:t>a</w:t>
      </w:r>
      <w:r>
        <w:rPr>
          <w:spacing w:val="-1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t>ve</w:t>
      </w:r>
      <w:r>
        <w:rPr>
          <w:spacing w:val="-2"/>
        </w:rPr>
        <w:t xml:space="preserve"> </w:t>
      </w:r>
      <w:r>
        <w:rPr>
          <w:spacing w:val="1"/>
        </w:rPr>
        <w:t>s</w:t>
      </w:r>
      <w:r>
        <w:rPr>
          <w:spacing w:val="4"/>
        </w:rPr>
        <w:t>m</w:t>
      </w:r>
      <w:r>
        <w:t>ěru</w:t>
      </w:r>
      <w:r>
        <w:rPr>
          <w:spacing w:val="-1"/>
        </w:rPr>
        <w:t xml:space="preserve"> </w:t>
      </w:r>
      <w:r>
        <w:t>pod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eď</w:t>
      </w:r>
      <w:r>
        <w:rPr>
          <w:spacing w:val="-2"/>
        </w:rPr>
        <w:t xml:space="preserve"> </w:t>
      </w:r>
      <w:r>
        <w:t>(po</w:t>
      </w:r>
      <w:r>
        <w:rPr>
          <w:spacing w:val="3"/>
        </w:rPr>
        <w:t>k</w:t>
      </w:r>
      <w:r>
        <w:t>ud</w:t>
      </w:r>
      <w:r>
        <w:rPr>
          <w:spacing w:val="-1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 xml:space="preserve">á </w:t>
      </w:r>
      <w:r>
        <w:rPr>
          <w:spacing w:val="1"/>
        </w:rPr>
        <w:t>s</w:t>
      </w:r>
      <w:r>
        <w:t>pára</w:t>
      </w:r>
      <w:r>
        <w:rPr>
          <w:spacing w:val="-1"/>
        </w:rPr>
        <w:t xml:space="preserve"> </w:t>
      </w:r>
      <w:r>
        <w:t>pat</w:t>
      </w:r>
      <w:r>
        <w:rPr>
          <w:spacing w:val="2"/>
        </w:rPr>
        <w:t>k</w:t>
      </w:r>
      <w:r>
        <w:t>y</w:t>
      </w:r>
      <w:r>
        <w:rPr>
          <w:spacing w:val="-6"/>
        </w:rPr>
        <w:t xml:space="preserve"> </w:t>
      </w:r>
      <w:r>
        <w:t>ní</w:t>
      </w:r>
      <w:r>
        <w:rPr>
          <w:spacing w:val="-6"/>
        </w:rPr>
        <w:t>ž</w:t>
      </w:r>
      <w:r>
        <w:t>e,</w:t>
      </w:r>
      <w:r>
        <w:rPr>
          <w:spacing w:val="-4"/>
        </w:rPr>
        <w:t xml:space="preserve"> </w:t>
      </w:r>
      <w:r>
        <w:t>než</w:t>
      </w:r>
      <w:r>
        <w:rPr>
          <w:spacing w:val="-7"/>
        </w:rPr>
        <w:t xml:space="preserve"> </w:t>
      </w:r>
      <w:r>
        <w:t>u</w:t>
      </w:r>
      <w:r>
        <w:rPr>
          <w:spacing w:val="-3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ajíc</w:t>
      </w:r>
      <w:r w:rsidR="00196010">
        <w:t>í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)</w:t>
      </w:r>
      <w:r>
        <w:rPr>
          <w:spacing w:val="-2"/>
        </w:rPr>
        <w:t xml:space="preserve"> </w:t>
      </w:r>
      <w:r>
        <w:t>podch</w:t>
      </w:r>
      <w:r>
        <w:rPr>
          <w:spacing w:val="-8"/>
        </w:rPr>
        <w:t>y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at</w:t>
      </w:r>
      <w:r>
        <w:rPr>
          <w:spacing w:val="-3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vo</w:t>
      </w:r>
      <w:r w:rsidR="00196010">
        <w:t xml:space="preserve"> v celém rozsahu výmolu, minimálně však</w:t>
      </w:r>
      <w:r>
        <w:rPr>
          <w:spacing w:val="-4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tl</w:t>
      </w:r>
      <w:r w:rsidR="00196010">
        <w:t>oušťce</w:t>
      </w:r>
      <w:r>
        <w:rPr>
          <w:spacing w:val="-4"/>
        </w:rPr>
        <w:t xml:space="preserve"> </w:t>
      </w:r>
      <w:r>
        <w:t>lícního</w:t>
      </w:r>
      <w:r>
        <w:rPr>
          <w:spacing w:val="-5"/>
        </w:rPr>
        <w:t xml:space="preserve"> z</w:t>
      </w:r>
      <w:r>
        <w:t>d</w:t>
      </w:r>
      <w:r>
        <w:rPr>
          <w:spacing w:val="-2"/>
        </w:rPr>
        <w:t>i</w:t>
      </w:r>
      <w:r>
        <w:t>v</w:t>
      </w:r>
      <w:r>
        <w:rPr>
          <w:spacing w:val="-2"/>
        </w:rPr>
        <w:t>a</w:t>
      </w:r>
      <w:r>
        <w:t>,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j</w:t>
      </w:r>
      <w:r>
        <w:t>.</w:t>
      </w:r>
      <w:r>
        <w:rPr>
          <w:spacing w:val="-4"/>
        </w:rPr>
        <w:t xml:space="preserve"> </w:t>
      </w:r>
      <w:r>
        <w:t>2</w:t>
      </w:r>
      <w:r>
        <w:rPr>
          <w:spacing w:val="-1"/>
        </w:rPr>
        <w:t>0</w:t>
      </w:r>
      <w:r>
        <w:t>-30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.</w:t>
      </w:r>
      <w:r>
        <w:rPr>
          <w:spacing w:val="-4"/>
        </w:rPr>
        <w:t xml:space="preserve"> </w:t>
      </w:r>
      <w:r>
        <w:t>Lícní</w:t>
      </w:r>
      <w:r>
        <w:rPr>
          <w:spacing w:val="-3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vo</w:t>
      </w:r>
      <w:r>
        <w:rPr>
          <w:spacing w:val="-5"/>
        </w:rPr>
        <w:t xml:space="preserve"> </w:t>
      </w:r>
      <w:r w:rsidR="00196010">
        <w:rPr>
          <w:spacing w:val="-5"/>
        </w:rPr>
        <w:t xml:space="preserve">na povrchu patky </w:t>
      </w:r>
      <w:r>
        <w:t>bude</w:t>
      </w:r>
      <w:r>
        <w:rPr>
          <w:spacing w:val="-4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-7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-6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-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prů</w:t>
      </w:r>
      <w:r>
        <w:rPr>
          <w:spacing w:val="4"/>
        </w:rPr>
        <w:t>m</w:t>
      </w:r>
      <w:r>
        <w:t>ěrné</w:t>
      </w:r>
      <w:r>
        <w:rPr>
          <w:spacing w:val="-6"/>
        </w:rPr>
        <w:t xml:space="preserve"> </w:t>
      </w:r>
      <w:r>
        <w:t>t</w:t>
      </w:r>
      <w:r>
        <w:rPr>
          <w:spacing w:val="-2"/>
        </w:rPr>
        <w:t>l</w:t>
      </w:r>
      <w:r>
        <w:t>.25</w:t>
      </w:r>
      <w:r>
        <w:rPr>
          <w:spacing w:val="-6"/>
        </w:rPr>
        <w:t xml:space="preserve"> </w:t>
      </w:r>
      <w:r>
        <w:t>c</w:t>
      </w:r>
      <w:r>
        <w:rPr>
          <w:spacing w:val="4"/>
        </w:rPr>
        <w:t>m</w:t>
      </w:r>
      <w:r>
        <w:t>,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páro</w:t>
      </w:r>
      <w:r>
        <w:rPr>
          <w:spacing w:val="-2"/>
        </w:rPr>
        <w:t>v</w:t>
      </w:r>
      <w:r>
        <w:t>áno</w:t>
      </w:r>
      <w:r>
        <w:rPr>
          <w:spacing w:val="-8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4"/>
        </w:rPr>
        <w:t>m</w:t>
      </w:r>
      <w:r>
        <w:t>ent</w:t>
      </w:r>
      <w:r>
        <w:rPr>
          <w:spacing w:val="-2"/>
        </w:rPr>
        <w:t>o</w:t>
      </w:r>
      <w:r>
        <w:t>v</w:t>
      </w:r>
      <w:r>
        <w:rPr>
          <w:spacing w:val="-2"/>
        </w:rPr>
        <w:t>o</w:t>
      </w:r>
      <w:r>
        <w:t>u</w:t>
      </w:r>
      <w:r>
        <w:rPr>
          <w:spacing w:val="-7"/>
        </w:rPr>
        <w:t xml:space="preserve"> </w:t>
      </w:r>
      <w:r>
        <w:rPr>
          <w:spacing w:val="3"/>
        </w:rPr>
        <w:t>m</w:t>
      </w:r>
      <w:r>
        <w:t>a</w:t>
      </w:r>
      <w:r>
        <w:rPr>
          <w:spacing w:val="-2"/>
        </w:rPr>
        <w:t>l</w:t>
      </w:r>
      <w:r>
        <w:t>tou.</w:t>
      </w:r>
      <w:r>
        <w:rPr>
          <w:spacing w:val="-8"/>
        </w:rPr>
        <w:t xml:space="preserve"> </w:t>
      </w:r>
      <w:r>
        <w:t>S</w:t>
      </w:r>
      <w:r>
        <w:rPr>
          <w:spacing w:val="-2"/>
        </w:rPr>
        <w:t>p</w:t>
      </w:r>
      <w:r>
        <w:t>áře</w:t>
      </w:r>
      <w:r>
        <w:rPr>
          <w:spacing w:val="-7"/>
        </w:rPr>
        <w:t xml:space="preserve"> 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i</w:t>
      </w:r>
      <w:r>
        <w:rPr>
          <w:spacing w:val="-7"/>
        </w:rPr>
        <w:t xml:space="preserve"> </w:t>
      </w:r>
      <w:r>
        <w:rPr>
          <w:spacing w:val="-2"/>
        </w:rPr>
        <w:t>n</w:t>
      </w:r>
      <w:r>
        <w:t>o</w:t>
      </w:r>
      <w:r>
        <w:rPr>
          <w:spacing w:val="-2"/>
        </w:rPr>
        <w:t>v</w:t>
      </w:r>
      <w:r>
        <w:rPr>
          <w:spacing w:val="-7"/>
        </w:rPr>
        <w:t>ý</w:t>
      </w:r>
      <w:r>
        <w:t>m</w:t>
      </w:r>
      <w:r>
        <w:rPr>
          <w:spacing w:val="-2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</w:t>
      </w:r>
      <w:r>
        <w:rPr>
          <w:spacing w:val="-2"/>
        </w:rPr>
        <w:t>ů</w:t>
      </w:r>
      <w:r>
        <w:t>v</w:t>
      </w:r>
      <w:r>
        <w:rPr>
          <w:spacing w:val="-2"/>
        </w:rPr>
        <w:t>o</w:t>
      </w:r>
      <w:r>
        <w:t>dním</w:t>
      </w:r>
      <w:r>
        <w:rPr>
          <w:spacing w:val="-4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m</w:t>
      </w:r>
      <w:r>
        <w:rPr>
          <w:spacing w:val="-2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t>ěno</w:t>
      </w:r>
      <w:r>
        <w:rPr>
          <w:spacing w:val="-3"/>
        </w:rPr>
        <w:t>v</w:t>
      </w:r>
      <w:r>
        <w:t>ána</w:t>
      </w:r>
      <w:r>
        <w:rPr>
          <w:spacing w:val="-8"/>
        </w:rPr>
        <w:t xml:space="preserve"> </w:t>
      </w:r>
      <w:r>
        <w:rPr>
          <w:spacing w:val="-5"/>
        </w:rPr>
        <w:t>z</w:t>
      </w:r>
      <w:r>
        <w:t>v</w:t>
      </w:r>
      <w:r>
        <w:rPr>
          <w:spacing w:val="-3"/>
        </w:rPr>
        <w:t>l</w:t>
      </w:r>
      <w:r>
        <w:t>áštní</w:t>
      </w:r>
      <w:r>
        <w:rPr>
          <w:spacing w:val="-7"/>
        </w:rPr>
        <w:t xml:space="preserve"> </w:t>
      </w:r>
      <w:r>
        <w:rPr>
          <w:spacing w:val="-2"/>
        </w:rPr>
        <w:t>p</w:t>
      </w:r>
      <w:r>
        <w:t>éče.</w:t>
      </w:r>
      <w:r>
        <w:rPr>
          <w:spacing w:val="-7"/>
        </w:rPr>
        <w:t xml:space="preserve"> </w:t>
      </w:r>
      <w:r>
        <w:t>Ka</w:t>
      </w:r>
      <w:r>
        <w:rPr>
          <w:spacing w:val="3"/>
        </w:rPr>
        <w:t>m</w:t>
      </w:r>
      <w:r>
        <w:t>eny</w:t>
      </w:r>
      <w:r>
        <w:rPr>
          <w:w w:val="99"/>
        </w:rPr>
        <w:t xml:space="preserve"> </w:t>
      </w:r>
      <w:r>
        <w:t>dop</w:t>
      </w:r>
      <w:r>
        <w:rPr>
          <w:spacing w:val="-3"/>
        </w:rPr>
        <w:t>l</w:t>
      </w:r>
      <w:r>
        <w:t>ňo</w:t>
      </w:r>
      <w:r>
        <w:rPr>
          <w:spacing w:val="-2"/>
        </w:rPr>
        <w:t>v</w:t>
      </w:r>
      <w:r>
        <w:t>ané</w:t>
      </w:r>
      <w:r>
        <w:rPr>
          <w:spacing w:val="-2"/>
        </w:rPr>
        <w:t>h</w:t>
      </w:r>
      <w:r>
        <w:t>o</w:t>
      </w:r>
      <w:r>
        <w:rPr>
          <w:spacing w:val="34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34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35"/>
        </w:rPr>
        <w:t xml:space="preserve"> </w:t>
      </w:r>
      <w:r>
        <w:t>opracová</w:t>
      </w:r>
      <w:r>
        <w:rPr>
          <w:spacing w:val="-2"/>
        </w:rPr>
        <w:t>n</w:t>
      </w:r>
      <w:r>
        <w:t>y</w:t>
      </w:r>
      <w:r>
        <w:rPr>
          <w:spacing w:val="30"/>
        </w:rPr>
        <w:t xml:space="preserve"> </w:t>
      </w:r>
      <w:r>
        <w:t>ta</w:t>
      </w:r>
      <w:r>
        <w:rPr>
          <w:spacing w:val="3"/>
        </w:rPr>
        <w:t>k</w:t>
      </w:r>
      <w:r>
        <w:t>,</w:t>
      </w:r>
      <w:r>
        <w:rPr>
          <w:spacing w:val="36"/>
        </w:rPr>
        <w:t xml:space="preserve"> </w:t>
      </w:r>
      <w:r>
        <w:t>aby</w:t>
      </w:r>
      <w:r>
        <w:rPr>
          <w:spacing w:val="29"/>
        </w:rPr>
        <w:t xml:space="preserve"> </w:t>
      </w:r>
      <w:r>
        <w:rPr>
          <w:spacing w:val="1"/>
        </w:rPr>
        <w:t>š</w:t>
      </w:r>
      <w:r>
        <w:t>íř</w:t>
      </w:r>
      <w:r>
        <w:rPr>
          <w:spacing w:val="4"/>
        </w:rPr>
        <w:t>k</w:t>
      </w:r>
      <w:r>
        <w:t>a</w:t>
      </w:r>
      <w:r>
        <w:rPr>
          <w:spacing w:val="35"/>
        </w:rPr>
        <w:t xml:space="preserve"> </w:t>
      </w:r>
      <w:r>
        <w:rPr>
          <w:spacing w:val="1"/>
        </w:rPr>
        <w:t>s</w:t>
      </w:r>
      <w:r>
        <w:t>páry</w:t>
      </w:r>
      <w:r>
        <w:rPr>
          <w:spacing w:val="30"/>
        </w:rPr>
        <w:t xml:space="preserve"> </w:t>
      </w:r>
      <w:r>
        <w:t>nepře</w:t>
      </w:r>
      <w:r>
        <w:rPr>
          <w:spacing w:val="3"/>
        </w:rPr>
        <w:t>k</w:t>
      </w:r>
      <w:r>
        <w:t>ro</w:t>
      </w:r>
      <w:r>
        <w:rPr>
          <w:spacing w:val="1"/>
        </w:rPr>
        <w:t>č</w:t>
      </w:r>
      <w:r>
        <w:t>i</w:t>
      </w:r>
      <w:r>
        <w:rPr>
          <w:spacing w:val="-3"/>
        </w:rPr>
        <w:t>l</w:t>
      </w:r>
      <w:r>
        <w:t>a</w:t>
      </w:r>
      <w:r>
        <w:rPr>
          <w:spacing w:val="35"/>
        </w:rPr>
        <w:t xml:space="preserve"> </w:t>
      </w:r>
      <w:r>
        <w:t>předepsanou</w:t>
      </w:r>
      <w:r>
        <w:rPr>
          <w:spacing w:val="32"/>
        </w:rPr>
        <w:t xml:space="preserve"> </w:t>
      </w:r>
      <w:r>
        <w:rPr>
          <w:spacing w:val="1"/>
        </w:rPr>
        <w:t>š</w:t>
      </w:r>
      <w:r>
        <w:t>íř</w:t>
      </w:r>
      <w:r>
        <w:rPr>
          <w:spacing w:val="4"/>
        </w:rPr>
        <w:t>k</w:t>
      </w:r>
      <w:r>
        <w:t>u.</w:t>
      </w:r>
      <w:r>
        <w:rPr>
          <w:spacing w:val="33"/>
        </w:rPr>
        <w:t xml:space="preserve"> </w:t>
      </w:r>
      <w:r>
        <w:t>S</w:t>
      </w:r>
      <w:r>
        <w:rPr>
          <w:spacing w:val="-2"/>
        </w:rPr>
        <w:t>p</w:t>
      </w:r>
      <w:r>
        <w:t>ára</w:t>
      </w:r>
      <w:r>
        <w:rPr>
          <w:spacing w:val="33"/>
        </w:rPr>
        <w:t xml:space="preserve"> </w:t>
      </w:r>
      <w:r>
        <w:t>bude</w:t>
      </w:r>
      <w:r>
        <w:rPr>
          <w:w w:val="99"/>
        </w:rPr>
        <w:t xml:space="preserve"> </w:t>
      </w:r>
      <w:r w:rsidRPr="00FD5AE2">
        <w:t xml:space="preserve">případně </w:t>
      </w:r>
      <w:proofErr w:type="spellStart"/>
      <w:r w:rsidRPr="00FD5AE2">
        <w:t>doklínována</w:t>
      </w:r>
      <w:proofErr w:type="spellEnd"/>
      <w:r w:rsidRPr="00FD5AE2">
        <w:t xml:space="preserve"> úlomky kamene (za lícem spárovaní) tak, aby se po dotvarování nového zdiva netvořila</w:t>
      </w:r>
      <w:r w:rsidR="005F2210">
        <w:t xml:space="preserve"> </w:t>
      </w:r>
      <w:r w:rsidRPr="00FD5AE2">
        <w:t>podélná trhlina. Pro dobré zavázání kamene v líci je vhodné střídat různé délky „běhounů a vazáků“, kolmo na zeď od 25 do 35 cm. Kámen bude dodán jako nový (sloupkový čedič). Při provádění pasů bude s výkopem i případným podchycováním postupováno po úsecích délce 2-3 m s prostřídáním tak, aby nedošlo ke zborcení zdi</w:t>
      </w:r>
      <w:r w:rsidR="00196010">
        <w:t xml:space="preserve">, v případě potřeby bude základ zdi podchycen </w:t>
      </w:r>
      <w:r w:rsidR="00A66859">
        <w:t>vzpěrami</w:t>
      </w:r>
      <w:r w:rsidRPr="00FD5AE2">
        <w:t>.</w:t>
      </w:r>
    </w:p>
    <w:p w:rsidR="00B92800" w:rsidRDefault="00B92800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u w:val="single"/>
        </w:rPr>
        <w:t>Ro</w:t>
      </w:r>
      <w:r>
        <w:rPr>
          <w:spacing w:val="-2"/>
          <w:u w:val="single"/>
        </w:rPr>
        <w:t>v</w:t>
      </w:r>
      <w:r>
        <w:rPr>
          <w:u w:val="single"/>
        </w:rPr>
        <w:t>nan</w:t>
      </w:r>
      <w:r>
        <w:rPr>
          <w:spacing w:val="-3"/>
          <w:u w:val="single"/>
        </w:rPr>
        <w:t>i</w:t>
      </w:r>
      <w:r>
        <w:rPr>
          <w:u w:val="single"/>
        </w:rPr>
        <w:t>na:</w:t>
      </w:r>
      <w:r>
        <w:rPr>
          <w:spacing w:val="7"/>
          <w:u w:val="single"/>
        </w:rPr>
        <w:t xml:space="preserve"> </w:t>
      </w:r>
      <w:r>
        <w:t>Figura</w:t>
      </w:r>
      <w:r>
        <w:rPr>
          <w:spacing w:val="31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ny</w:t>
      </w:r>
      <w:r>
        <w:rPr>
          <w:spacing w:val="24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28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28"/>
        </w:rPr>
        <w:t xml:space="preserve"> </w:t>
      </w:r>
      <w:r>
        <w:t>bude</w:t>
      </w:r>
      <w:r>
        <w:rPr>
          <w:spacing w:val="29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28"/>
        </w:rPr>
        <w:t xml:space="preserve"> </w:t>
      </w:r>
      <w:r>
        <w:t>na</w:t>
      </w:r>
      <w:r>
        <w:rPr>
          <w:spacing w:val="29"/>
        </w:rPr>
        <w:t xml:space="preserve"> </w:t>
      </w:r>
      <w:r>
        <w:t>l</w:t>
      </w:r>
      <w:r>
        <w:rPr>
          <w:spacing w:val="-2"/>
        </w:rPr>
        <w:t>e</w:t>
      </w:r>
      <w:r>
        <w:t>v</w:t>
      </w:r>
      <w:r>
        <w:rPr>
          <w:spacing w:val="-2"/>
        </w:rPr>
        <w:t>é</w:t>
      </w:r>
      <w:r>
        <w:t>m</w:t>
      </w:r>
      <w:r>
        <w:rPr>
          <w:spacing w:val="34"/>
        </w:rPr>
        <w:t xml:space="preserve"> </w:t>
      </w:r>
      <w:r>
        <w:t>břehu</w:t>
      </w:r>
      <w:r>
        <w:rPr>
          <w:spacing w:val="29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t>y</w:t>
      </w:r>
      <w:r>
        <w:rPr>
          <w:spacing w:val="25"/>
        </w:rPr>
        <w:t xml:space="preserve"> </w:t>
      </w:r>
      <w:r>
        <w:t>120cm</w:t>
      </w:r>
      <w:r>
        <w:rPr>
          <w:spacing w:val="33"/>
        </w:rPr>
        <w:t xml:space="preserve"> </w:t>
      </w:r>
      <w:r>
        <w:t>nad</w:t>
      </w:r>
      <w:r>
        <w:rPr>
          <w:w w:val="99"/>
        </w:rPr>
        <w:t xml:space="preserve"> </w:t>
      </w:r>
      <w:r>
        <w:t>i</w:t>
      </w:r>
      <w:r>
        <w:rPr>
          <w:spacing w:val="-2"/>
        </w:rPr>
        <w:t>d</w:t>
      </w:r>
      <w:r>
        <w:t>eá</w:t>
      </w:r>
      <w:r>
        <w:rPr>
          <w:spacing w:val="-2"/>
        </w:rPr>
        <w:t>l</w:t>
      </w:r>
      <w:r>
        <w:t>ní 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tu</w:t>
      </w:r>
      <w:r>
        <w:rPr>
          <w:spacing w:val="1"/>
        </w:rPr>
        <w:t xml:space="preserve"> </w:t>
      </w:r>
      <w:r>
        <w:t>dn</w:t>
      </w:r>
      <w:r>
        <w:rPr>
          <w:spacing w:val="-2"/>
        </w:rPr>
        <w:t>a</w:t>
      </w:r>
      <w:r>
        <w:t>.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a</w:t>
      </w:r>
      <w:r>
        <w:t>t</w:t>
      </w:r>
      <w:r>
        <w:rPr>
          <w:spacing w:val="3"/>
        </w:rPr>
        <w:t>k</w:t>
      </w:r>
      <w:r>
        <w:t>a</w:t>
      </w:r>
      <w:r>
        <w:rPr>
          <w:spacing w:val="-1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ny</w:t>
      </w:r>
      <w:r>
        <w:rPr>
          <w:spacing w:val="-7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rPr>
          <w:spacing w:val="-5"/>
        </w:rPr>
        <w:t>z</w:t>
      </w:r>
      <w:r>
        <w:t>apuštěna</w:t>
      </w:r>
      <w:r>
        <w:rPr>
          <w:spacing w:val="-2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3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tu</w:t>
      </w:r>
      <w:r>
        <w:rPr>
          <w:spacing w:val="-2"/>
        </w:rPr>
        <w:t xml:space="preserve"> </w:t>
      </w:r>
      <w:r>
        <w:t>dna,</w:t>
      </w:r>
      <w:r>
        <w:rPr>
          <w:spacing w:val="-2"/>
        </w:rPr>
        <w:t xml:space="preserve"> </w:t>
      </w:r>
      <w:r>
        <w:rPr>
          <w:spacing w:val="1"/>
        </w:rPr>
        <w:t>š</w:t>
      </w:r>
      <w:r>
        <w:t>íř</w:t>
      </w:r>
      <w:r>
        <w:rPr>
          <w:spacing w:val="4"/>
        </w:rPr>
        <w:t>k</w:t>
      </w:r>
      <w:r>
        <w:t>a</w:t>
      </w:r>
      <w:r>
        <w:rPr>
          <w:spacing w:val="-1"/>
        </w:rPr>
        <w:t xml:space="preserve"> </w:t>
      </w:r>
      <w:r>
        <w:t>pat</w:t>
      </w:r>
      <w:r>
        <w:rPr>
          <w:spacing w:val="2"/>
        </w:rPr>
        <w:t>k</w:t>
      </w:r>
      <w:r>
        <w:t>y</w:t>
      </w:r>
      <w:r>
        <w:rPr>
          <w:spacing w:val="-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úrov</w:t>
      </w:r>
      <w:r>
        <w:rPr>
          <w:spacing w:val="-2"/>
        </w:rPr>
        <w:t>n</w:t>
      </w:r>
      <w:r>
        <w:t>i</w:t>
      </w:r>
      <w:r>
        <w:rPr>
          <w:spacing w:val="-2"/>
        </w:rPr>
        <w:t xml:space="preserve"> </w:t>
      </w:r>
      <w:r>
        <w:rPr>
          <w:spacing w:val="-5"/>
        </w:rPr>
        <w:t>z</w:t>
      </w:r>
      <w:r>
        <w:t>a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ení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e</w:t>
      </w:r>
    </w:p>
    <w:p w:rsidR="00B92800" w:rsidRDefault="00B92800">
      <w:pPr>
        <w:pStyle w:val="Zkladntext"/>
        <w:kinsoku w:val="0"/>
        <w:overflowPunct w:val="0"/>
        <w:spacing w:line="225" w:lineRule="exact"/>
        <w:ind w:right="128"/>
        <w:jc w:val="both"/>
      </w:pPr>
      <w:r>
        <w:t>60</w:t>
      </w:r>
      <w:r>
        <w:rPr>
          <w:spacing w:val="53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54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54"/>
        </w:rPr>
        <w:t xml:space="preserve"> </w:t>
      </w:r>
      <w:r>
        <w:t>dna</w:t>
      </w:r>
      <w:r>
        <w:rPr>
          <w:spacing w:val="53"/>
        </w:rPr>
        <w:t xml:space="preserve"> </w:t>
      </w:r>
      <w:r>
        <w:rPr>
          <w:spacing w:val="1"/>
        </w:rPr>
        <w:t>s</w:t>
      </w:r>
      <w:r>
        <w:t>ahá</w:t>
      </w:r>
      <w:r>
        <w:rPr>
          <w:spacing w:val="52"/>
        </w:rPr>
        <w:t xml:space="preserve"> </w:t>
      </w:r>
      <w:r>
        <w:t>60</w:t>
      </w:r>
      <w:r>
        <w:rPr>
          <w:spacing w:val="51"/>
        </w:rPr>
        <w:t xml:space="preserve"> </w:t>
      </w:r>
      <w:r>
        <w:rPr>
          <w:spacing w:val="1"/>
        </w:rPr>
        <w:t>c</w:t>
      </w:r>
      <w:r>
        <w:t xml:space="preserve">m </w:t>
      </w:r>
      <w:r>
        <w:rPr>
          <w:spacing w:val="1"/>
        </w:rPr>
        <w:t xml:space="preserve"> </w:t>
      </w:r>
      <w:r>
        <w:t>od</w:t>
      </w:r>
      <w:r>
        <w:rPr>
          <w:spacing w:val="50"/>
        </w:rPr>
        <w:t xml:space="preserve"> </w:t>
      </w:r>
      <w:r>
        <w:t>paty</w:t>
      </w:r>
      <w:r>
        <w:rPr>
          <w:spacing w:val="45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hu.</w:t>
      </w:r>
      <w:r>
        <w:rPr>
          <w:spacing w:val="51"/>
        </w:rPr>
        <w:t xml:space="preserve"> </w:t>
      </w:r>
      <w:r>
        <w:t>Ro</w:t>
      </w:r>
      <w:r>
        <w:rPr>
          <w:spacing w:val="-2"/>
        </w:rPr>
        <w:t>v</w:t>
      </w:r>
      <w:r>
        <w:t>nan</w:t>
      </w:r>
      <w:r>
        <w:rPr>
          <w:spacing w:val="-3"/>
        </w:rPr>
        <w:t>i</w:t>
      </w:r>
      <w:r>
        <w:t>na</w:t>
      </w:r>
      <w:r>
        <w:rPr>
          <w:spacing w:val="51"/>
        </w:rPr>
        <w:t xml:space="preserve"> </w:t>
      </w:r>
      <w:r>
        <w:t>ve</w:t>
      </w:r>
      <w:r>
        <w:rPr>
          <w:spacing w:val="51"/>
        </w:rPr>
        <w:t xml:space="preserve"> </w:t>
      </w:r>
      <w:r>
        <w:t>dně</w:t>
      </w:r>
      <w:r>
        <w:rPr>
          <w:spacing w:val="50"/>
        </w:rPr>
        <w:t xml:space="preserve"> </w:t>
      </w:r>
      <w:r>
        <w:t>bude</w:t>
      </w:r>
      <w:r>
        <w:rPr>
          <w:spacing w:val="51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51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nepra</w:t>
      </w:r>
      <w:r>
        <w:rPr>
          <w:spacing w:val="-2"/>
        </w:rPr>
        <w:t>v</w:t>
      </w:r>
      <w:r>
        <w:t>i</w:t>
      </w:r>
      <w:r>
        <w:rPr>
          <w:spacing w:val="-2"/>
        </w:rPr>
        <w:t>d</w:t>
      </w:r>
      <w:r>
        <w:t>e</w:t>
      </w:r>
      <w:r>
        <w:rPr>
          <w:spacing w:val="-2"/>
        </w:rPr>
        <w:t>l</w:t>
      </w:r>
      <w:r>
        <w:t>n</w:t>
      </w:r>
      <w:r>
        <w:rPr>
          <w:spacing w:val="-8"/>
        </w:rPr>
        <w:t>ý</w:t>
      </w:r>
      <w:r>
        <w:t>m</w:t>
      </w:r>
    </w:p>
    <w:p w:rsidR="00B92800" w:rsidRDefault="00B92800">
      <w:pPr>
        <w:pStyle w:val="Zkladntext"/>
        <w:kinsoku w:val="0"/>
        <w:overflowPunct w:val="0"/>
        <w:spacing w:before="17" w:line="228" w:lineRule="exact"/>
        <w:ind w:right="122"/>
        <w:jc w:val="both"/>
      </w:pPr>
      <w:r>
        <w:t>po</w:t>
      </w:r>
      <w:r>
        <w:rPr>
          <w:spacing w:val="-2"/>
        </w:rPr>
        <w:t>v</w:t>
      </w:r>
      <w:r>
        <w:t>r</w:t>
      </w:r>
      <w:r>
        <w:rPr>
          <w:spacing w:val="2"/>
        </w:rPr>
        <w:t>c</w:t>
      </w:r>
      <w:r>
        <w:t>he</w:t>
      </w:r>
      <w:r>
        <w:rPr>
          <w:spacing w:val="3"/>
        </w:rPr>
        <w:t>m</w:t>
      </w:r>
      <w:r>
        <w:t>,</w:t>
      </w:r>
      <w:r>
        <w:rPr>
          <w:spacing w:val="14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í</w:t>
      </w:r>
      <w:r>
        <w:rPr>
          <w:spacing w:val="16"/>
        </w:rPr>
        <w:t xml:space="preserve"> </w:t>
      </w:r>
      <w:r>
        <w:rPr>
          <w:rFonts w:ascii="Symbol" w:hAnsi="Symbol" w:cs="Symbol"/>
          <w:spacing w:val="1"/>
        </w:rPr>
        <w:t></w:t>
      </w:r>
      <w:r>
        <w:t>10</w:t>
      </w:r>
      <w:r>
        <w:rPr>
          <w:spacing w:val="13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18"/>
        </w:rPr>
        <w:t xml:space="preserve"> </w:t>
      </w:r>
      <w:r>
        <w:t>od</w:t>
      </w:r>
      <w:r>
        <w:rPr>
          <w:spacing w:val="13"/>
        </w:rPr>
        <w:t xml:space="preserve"> </w:t>
      </w:r>
      <w:r>
        <w:t>teoret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é</w:t>
      </w:r>
      <w:r>
        <w:rPr>
          <w:spacing w:val="13"/>
        </w:rPr>
        <w:t xml:space="preserve"> </w:t>
      </w:r>
      <w:r>
        <w:t>ro</w:t>
      </w:r>
      <w:r>
        <w:rPr>
          <w:spacing w:val="-2"/>
        </w:rPr>
        <w:t>v</w:t>
      </w:r>
      <w:r>
        <w:t>i</w:t>
      </w:r>
      <w:r>
        <w:rPr>
          <w:spacing w:val="-2"/>
        </w:rPr>
        <w:t>n</w:t>
      </w:r>
      <w:r>
        <w:t>y</w:t>
      </w:r>
      <w:r w:rsidR="00A66859">
        <w:t>,</w:t>
      </w:r>
      <w:r>
        <w:rPr>
          <w:spacing w:val="7"/>
        </w:rPr>
        <w:t xml:space="preserve"> 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i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t>ousední</w:t>
      </w:r>
      <w:r>
        <w:rPr>
          <w:spacing w:val="3"/>
        </w:rPr>
        <w:t>m</w:t>
      </w:r>
      <w:r>
        <w:t>i</w:t>
      </w:r>
      <w:r>
        <w:rPr>
          <w:spacing w:val="12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eny</w:t>
      </w:r>
      <w:r>
        <w:rPr>
          <w:spacing w:val="8"/>
        </w:rPr>
        <w:t xml:space="preserve"> </w:t>
      </w:r>
      <w:r>
        <w:t>bude</w:t>
      </w:r>
      <w:r>
        <w:rPr>
          <w:spacing w:val="12"/>
        </w:rPr>
        <w:t xml:space="preserve"> </w:t>
      </w:r>
      <w:r>
        <w:t>přev</w:t>
      </w:r>
      <w:r>
        <w:rPr>
          <w:spacing w:val="-9"/>
        </w:rPr>
        <w:t>ý</w:t>
      </w:r>
      <w:r>
        <w:rPr>
          <w:spacing w:val="1"/>
        </w:rPr>
        <w:t>š</w:t>
      </w:r>
      <w:r>
        <w:t>ení</w:t>
      </w:r>
      <w:r>
        <w:rPr>
          <w:spacing w:val="12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5</w:t>
      </w:r>
      <w:r>
        <w:rPr>
          <w:spacing w:val="13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.</w:t>
      </w:r>
      <w:r>
        <w:rPr>
          <w:spacing w:val="13"/>
        </w:rPr>
        <w:t xml:space="preserve"> </w:t>
      </w:r>
      <w:r>
        <w:t>S</w:t>
      </w:r>
      <w:r>
        <w:rPr>
          <w:spacing w:val="2"/>
        </w:rPr>
        <w:t>k</w:t>
      </w:r>
      <w:r>
        <w:t>l</w:t>
      </w:r>
      <w:r>
        <w:rPr>
          <w:spacing w:val="-2"/>
        </w:rPr>
        <w:t>o</w:t>
      </w:r>
      <w:r>
        <w:t>n</w:t>
      </w:r>
      <w:r>
        <w:rPr>
          <w:w w:val="99"/>
        </w:rPr>
        <w:t xml:space="preserve"> </w:t>
      </w:r>
      <w:r>
        <w:t>líce</w:t>
      </w:r>
      <w:r>
        <w:rPr>
          <w:spacing w:val="8"/>
        </w:rPr>
        <w:t xml:space="preserve"> </w:t>
      </w:r>
      <w:r>
        <w:t>bude</w:t>
      </w:r>
      <w:r>
        <w:rPr>
          <w:spacing w:val="7"/>
        </w:rPr>
        <w:t xml:space="preserve"> </w:t>
      </w:r>
      <w:r>
        <w:rPr>
          <w:spacing w:val="1"/>
        </w:rPr>
        <w:t>cc</w:t>
      </w:r>
      <w:r>
        <w:t>a</w:t>
      </w:r>
      <w:r>
        <w:rPr>
          <w:spacing w:val="9"/>
        </w:rPr>
        <w:t xml:space="preserve"> </w:t>
      </w:r>
      <w:r>
        <w:t>1:1</w:t>
      </w:r>
      <w:r w:rsidR="00A66859">
        <w:t>,25</w:t>
      </w:r>
      <w:r>
        <w:rPr>
          <w:spacing w:val="8"/>
        </w:rPr>
        <w:t xml:space="preserve"> </w:t>
      </w:r>
      <w:r>
        <w:t>(odl</w:t>
      </w:r>
      <w:r>
        <w:rPr>
          <w:spacing w:val="-2"/>
        </w:rPr>
        <w:t>i</w:t>
      </w:r>
      <w:r>
        <w:rPr>
          <w:spacing w:val="1"/>
        </w:rPr>
        <w:t>š</w:t>
      </w:r>
      <w:r>
        <w:t>nosti</w:t>
      </w:r>
      <w:r>
        <w:rPr>
          <w:spacing w:val="9"/>
        </w:rPr>
        <w:t xml:space="preserve"> </w:t>
      </w:r>
      <w:r>
        <w:rPr>
          <w:spacing w:val="1"/>
        </w:rPr>
        <w:t>js</w:t>
      </w:r>
      <w:r>
        <w:t>ou</w:t>
      </w:r>
      <w:r>
        <w:rPr>
          <w:spacing w:val="8"/>
        </w:rPr>
        <w:t xml:space="preserve"> </w:t>
      </w:r>
      <w:r>
        <w:t>upřesněny</w:t>
      </w:r>
      <w:r>
        <w:rPr>
          <w:spacing w:val="3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re</w:t>
      </w:r>
      <w:r>
        <w:rPr>
          <w:spacing w:val="1"/>
        </w:rPr>
        <w:t>s</w:t>
      </w:r>
      <w:r>
        <w:t>ech</w:t>
      </w:r>
      <w:r>
        <w:rPr>
          <w:spacing w:val="1"/>
        </w:rPr>
        <w:t>)</w:t>
      </w:r>
      <w:r>
        <w:t>.</w:t>
      </w:r>
      <w:r>
        <w:rPr>
          <w:spacing w:val="9"/>
        </w:rPr>
        <w:t xml:space="preserve"> </w:t>
      </w:r>
      <w:r>
        <w:rPr>
          <w:spacing w:val="3"/>
        </w:rPr>
        <w:t>T</w:t>
      </w:r>
      <w:r>
        <w:t>l</w:t>
      </w:r>
      <w:r>
        <w:rPr>
          <w:spacing w:val="-2"/>
        </w:rPr>
        <w:t>o</w:t>
      </w:r>
      <w:r>
        <w:t>ušť</w:t>
      </w:r>
      <w:r>
        <w:rPr>
          <w:spacing w:val="4"/>
        </w:rPr>
        <w:t>k</w:t>
      </w:r>
      <w:r>
        <w:t>a</w:t>
      </w:r>
      <w:r>
        <w:rPr>
          <w:spacing w:val="8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ny</w:t>
      </w:r>
      <w:r>
        <w:rPr>
          <w:spacing w:val="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patě</w:t>
      </w:r>
      <w:r>
        <w:rPr>
          <w:spacing w:val="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9"/>
        </w:rPr>
        <w:t xml:space="preserve"> </w:t>
      </w:r>
      <w:r>
        <w:t>60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7"/>
        </w:rPr>
        <w:t xml:space="preserve"> </w:t>
      </w:r>
      <w:r>
        <w:t>na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</w:t>
      </w:r>
      <w:r>
        <w:rPr>
          <w:spacing w:val="6"/>
        </w:rPr>
        <w:t xml:space="preserve"> </w:t>
      </w:r>
      <w:r>
        <w:rPr>
          <w:spacing w:val="1"/>
        </w:rPr>
        <w:t>j</w:t>
      </w:r>
      <w:r>
        <w:t>e</w:t>
      </w:r>
      <w:r>
        <w:rPr>
          <w:w w:val="99"/>
        </w:rPr>
        <w:t xml:space="preserve"> </w:t>
      </w:r>
      <w:r>
        <w:t>40</w:t>
      </w:r>
      <w:r>
        <w:rPr>
          <w:spacing w:val="5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6"/>
        </w:rPr>
        <w:t xml:space="preserve"> </w:t>
      </w:r>
      <w:r>
        <w:rPr>
          <w:spacing w:val="3"/>
        </w:rPr>
        <w:t>k</w:t>
      </w:r>
      <w:r>
        <w:t>á</w:t>
      </w:r>
      <w:r>
        <w:rPr>
          <w:spacing w:val="4"/>
        </w:rPr>
        <w:t>m</w:t>
      </w:r>
      <w:r>
        <w:t>en</w:t>
      </w:r>
      <w:r>
        <w:rPr>
          <w:spacing w:val="6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200</w:t>
      </w:r>
      <w:r>
        <w:rPr>
          <w:spacing w:val="6"/>
        </w:rPr>
        <w:t xml:space="preserve"> </w:t>
      </w:r>
      <w:r>
        <w:rPr>
          <w:spacing w:val="3"/>
        </w:rPr>
        <w:t>k</w:t>
      </w:r>
      <w:r>
        <w:t>g,</w:t>
      </w:r>
      <w:r>
        <w:rPr>
          <w:spacing w:val="6"/>
        </w:rPr>
        <w:t xml:space="preserve"> </w:t>
      </w:r>
      <w:r>
        <w:t>pod</w:t>
      </w:r>
      <w:r>
        <w:rPr>
          <w:spacing w:val="6"/>
        </w:rPr>
        <w:t xml:space="preserve"> </w:t>
      </w:r>
      <w:r>
        <w:rPr>
          <w:spacing w:val="2"/>
        </w:rPr>
        <w:t>f</w:t>
      </w:r>
      <w:r>
        <w:t>i</w:t>
      </w:r>
      <w:r>
        <w:rPr>
          <w:spacing w:val="-2"/>
        </w:rPr>
        <w:t>g</w:t>
      </w:r>
      <w:r>
        <w:t>urou</w:t>
      </w:r>
      <w:r>
        <w:rPr>
          <w:spacing w:val="6"/>
        </w:rPr>
        <w:t xml:space="preserve"> </w:t>
      </w:r>
      <w:r>
        <w:t>z</w:t>
      </w:r>
      <w:r>
        <w:rPr>
          <w:spacing w:val="4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5"/>
        </w:rPr>
        <w:t xml:space="preserve"> </w:t>
      </w:r>
      <w:r>
        <w:t>bude</w:t>
      </w:r>
      <w:r>
        <w:rPr>
          <w:spacing w:val="6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5"/>
        </w:rPr>
        <w:t xml:space="preserve"> </w:t>
      </w:r>
      <w:r>
        <w:t>úpra</w:t>
      </w:r>
      <w:r>
        <w:rPr>
          <w:spacing w:val="-2"/>
        </w:rPr>
        <w:t>v</w:t>
      </w:r>
      <w:r>
        <w:t>a</w:t>
      </w:r>
      <w:r>
        <w:rPr>
          <w:spacing w:val="6"/>
        </w:rPr>
        <w:t xml:space="preserve"> </w:t>
      </w:r>
      <w:r>
        <w:t>p</w:t>
      </w:r>
      <w:r>
        <w:rPr>
          <w:spacing w:val="-2"/>
        </w:rPr>
        <w:t>l</w:t>
      </w:r>
      <w:r>
        <w:t>áně</w:t>
      </w:r>
      <w:r>
        <w:rPr>
          <w:spacing w:val="6"/>
        </w:rPr>
        <w:t xml:space="preserve"> </w:t>
      </w:r>
      <w:r>
        <w:t>(ev.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ho</w:t>
      </w:r>
      <w:r>
        <w:rPr>
          <w:spacing w:val="-2"/>
        </w:rPr>
        <w:t>v</w:t>
      </w:r>
      <w:r>
        <w:t>ání</w:t>
      </w:r>
      <w:r>
        <w:rPr>
          <w:spacing w:val="-1"/>
        </w:rPr>
        <w:t>)</w:t>
      </w:r>
      <w:r>
        <w:t>.</w:t>
      </w:r>
      <w:r>
        <w:rPr>
          <w:spacing w:val="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do</w:t>
      </w:r>
      <w:r>
        <w:rPr>
          <w:spacing w:val="-2"/>
        </w:rPr>
        <w:t>l</w:t>
      </w:r>
      <w:r>
        <w:t>ní</w:t>
      </w:r>
      <w:r>
        <w:rPr>
          <w:spacing w:val="4"/>
        </w:rPr>
        <w:t xml:space="preserve"> </w:t>
      </w:r>
      <w:r>
        <w:rPr>
          <w:spacing w:val="1"/>
        </w:rPr>
        <w:t>č</w:t>
      </w:r>
      <w:r>
        <w:t>ásti</w:t>
      </w:r>
      <w:r>
        <w:rPr>
          <w:w w:val="99"/>
        </w:rPr>
        <w:t xml:space="preserve"> </w:t>
      </w:r>
      <w:r>
        <w:t>ro</w:t>
      </w:r>
      <w:r>
        <w:rPr>
          <w:spacing w:val="-2"/>
        </w:rPr>
        <w:t>v</w:t>
      </w:r>
      <w:r>
        <w:t>nan</w:t>
      </w:r>
      <w:r>
        <w:rPr>
          <w:spacing w:val="-3"/>
        </w:rPr>
        <w:t>i</w:t>
      </w:r>
      <w:r>
        <w:t>n</w:t>
      </w:r>
      <w:r>
        <w:rPr>
          <w:spacing w:val="18"/>
        </w:rPr>
        <w:t xml:space="preserve"> </w:t>
      </w:r>
      <w:r>
        <w:t>u</w:t>
      </w:r>
      <w:r>
        <w:rPr>
          <w:spacing w:val="19"/>
        </w:rPr>
        <w:t xml:space="preserve"> </w:t>
      </w:r>
      <w:r>
        <w:t>dna</w:t>
      </w:r>
      <w:r>
        <w:rPr>
          <w:spacing w:val="18"/>
        </w:rPr>
        <w:t xml:space="preserve"> </w:t>
      </w:r>
      <w:r>
        <w:t>(</w:t>
      </w:r>
      <w:r>
        <w:rPr>
          <w:spacing w:val="2"/>
        </w:rPr>
        <w:t>c</w:t>
      </w:r>
      <w:r>
        <w:rPr>
          <w:spacing w:val="1"/>
        </w:rPr>
        <w:t>c</w:t>
      </w:r>
      <w:r>
        <w:t>a</w:t>
      </w:r>
      <w:r>
        <w:rPr>
          <w:spacing w:val="16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úrov</w:t>
      </w:r>
      <w:r>
        <w:rPr>
          <w:spacing w:val="-2"/>
        </w:rPr>
        <w:t>n</w:t>
      </w:r>
      <w:r>
        <w:t>ě</w:t>
      </w:r>
      <w:r>
        <w:rPr>
          <w:spacing w:val="16"/>
        </w:rPr>
        <w:t xml:space="preserve"> </w:t>
      </w:r>
      <w:r>
        <w:t>40</w:t>
      </w:r>
      <w:r>
        <w:rPr>
          <w:spacing w:val="16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21"/>
        </w:rPr>
        <w:t xml:space="preserve"> </w:t>
      </w:r>
      <w:r>
        <w:t>nad</w:t>
      </w:r>
      <w:r>
        <w:rPr>
          <w:spacing w:val="16"/>
        </w:rPr>
        <w:t xml:space="preserve"> </w:t>
      </w:r>
      <w:r>
        <w:t>patu</w:t>
      </w:r>
      <w:r>
        <w:rPr>
          <w:spacing w:val="15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hu)</w:t>
      </w:r>
      <w:r>
        <w:rPr>
          <w:spacing w:val="17"/>
        </w:rPr>
        <w:t xml:space="preserve"> </w:t>
      </w:r>
      <w:r>
        <w:t>neb</w:t>
      </w:r>
      <w:r>
        <w:rPr>
          <w:spacing w:val="-2"/>
        </w:rPr>
        <w:t>u</w:t>
      </w:r>
      <w:r>
        <w:t>de</w:t>
      </w:r>
      <w:r>
        <w:rPr>
          <w:spacing w:val="15"/>
        </w:rPr>
        <w:t xml:space="preserve"> </w:t>
      </w:r>
      <w:r>
        <w:t>prov</w:t>
      </w:r>
      <w:r>
        <w:rPr>
          <w:spacing w:val="-2"/>
        </w:rPr>
        <w:t>á</w:t>
      </w:r>
      <w:r>
        <w:t>děno</w:t>
      </w:r>
      <w:r>
        <w:rPr>
          <w:spacing w:val="15"/>
        </w:rPr>
        <w:t xml:space="preserve"> </w:t>
      </w:r>
      <w:r>
        <w:rPr>
          <w:spacing w:val="3"/>
        </w:rPr>
        <w:t>k</w:t>
      </w:r>
      <w:r>
        <w:t>lí</w:t>
      </w:r>
      <w:r>
        <w:rPr>
          <w:spacing w:val="-2"/>
        </w:rPr>
        <w:t>n</w:t>
      </w:r>
      <w:r>
        <w:t>o</w:t>
      </w:r>
      <w:r>
        <w:rPr>
          <w:spacing w:val="-2"/>
        </w:rPr>
        <w:t>v</w:t>
      </w:r>
      <w:r>
        <w:t>ání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po</w:t>
      </w:r>
      <w:r>
        <w:rPr>
          <w:spacing w:val="16"/>
        </w:rPr>
        <w:t xml:space="preserve"> </w:t>
      </w:r>
      <w:r>
        <w:rPr>
          <w:spacing w:val="1"/>
        </w:rPr>
        <w:t>cc</w:t>
      </w:r>
      <w:r>
        <w:t>a</w:t>
      </w:r>
      <w:r>
        <w:rPr>
          <w:spacing w:val="16"/>
        </w:rPr>
        <w:t xml:space="preserve"> </w:t>
      </w:r>
      <w:r>
        <w:t>1,5</w:t>
      </w:r>
      <w:r>
        <w:rPr>
          <w:spacing w:val="16"/>
        </w:rPr>
        <w:t xml:space="preserve"> </w:t>
      </w:r>
      <w:r>
        <w:t>m</w:t>
      </w:r>
      <w:r>
        <w:rPr>
          <w:spacing w:val="20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w w:val="9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-3"/>
        </w:rPr>
        <w:t xml:space="preserve"> </w:t>
      </w:r>
      <w:r>
        <w:t>paty</w:t>
      </w:r>
      <w:r>
        <w:rPr>
          <w:spacing w:val="-9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</w:t>
      </w:r>
      <w:r>
        <w:rPr>
          <w:spacing w:val="-3"/>
        </w:rPr>
        <w:t xml:space="preserve"> </w:t>
      </w:r>
      <w:r>
        <w:t>v</w:t>
      </w:r>
      <w:r>
        <w:rPr>
          <w:spacing w:val="-9"/>
        </w:rPr>
        <w:t>y</w:t>
      </w:r>
      <w:r>
        <w:t>nechány</w:t>
      </w:r>
      <w:r>
        <w:rPr>
          <w:spacing w:val="-8"/>
        </w:rPr>
        <w:t xml:space="preserve"> </w:t>
      </w:r>
      <w:r>
        <w:rPr>
          <w:spacing w:val="1"/>
        </w:rPr>
        <w:t>š</w:t>
      </w:r>
      <w:r>
        <w:t>těrbi</w:t>
      </w:r>
      <w:r>
        <w:rPr>
          <w:spacing w:val="-2"/>
        </w:rPr>
        <w:t>n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5</w:t>
      </w:r>
      <w:r>
        <w:rPr>
          <w:spacing w:val="1"/>
        </w:rPr>
        <w:t>-</w:t>
      </w:r>
      <w:r>
        <w:t>15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-3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t>y</w:t>
      </w:r>
      <w:r>
        <w:rPr>
          <w:spacing w:val="-8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t xml:space="preserve">m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-5"/>
        </w:rPr>
        <w:t xml:space="preserve"> </w:t>
      </w:r>
      <w:r>
        <w:t>r</w:t>
      </w:r>
      <w:r>
        <w:rPr>
          <w:spacing w:val="-7"/>
        </w:rPr>
        <w:t>y</w:t>
      </w:r>
      <w:r>
        <w:t>bí</w:t>
      </w:r>
      <w:r>
        <w:rPr>
          <w:spacing w:val="-4"/>
        </w:rPr>
        <w:t xml:space="preserve"> </w:t>
      </w:r>
      <w:r>
        <w:t>ú</w:t>
      </w:r>
      <w:r>
        <w:rPr>
          <w:spacing w:val="2"/>
        </w:rPr>
        <w:t>k</w:t>
      </w:r>
      <w:r>
        <w:t>r</w:t>
      </w:r>
      <w:r>
        <w:rPr>
          <w:spacing w:val="-7"/>
        </w:rPr>
        <w:t>y</w:t>
      </w:r>
      <w:r>
        <w:t>t</w:t>
      </w:r>
      <w:r>
        <w:rPr>
          <w:spacing w:val="-8"/>
        </w:rPr>
        <w:t>y</w:t>
      </w:r>
      <w:r>
        <w:t>.</w:t>
      </w:r>
      <w:r>
        <w:rPr>
          <w:spacing w:val="45"/>
        </w:rPr>
        <w:t xml:space="preserve"> </w:t>
      </w:r>
      <w:r>
        <w:t>Líc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o</w:t>
      </w:r>
      <w:r>
        <w:rPr>
          <w:spacing w:val="-2"/>
        </w:rPr>
        <w:t>v</w:t>
      </w:r>
      <w:r>
        <w:t>nan</w:t>
      </w:r>
      <w:r>
        <w:rPr>
          <w:spacing w:val="-3"/>
        </w:rPr>
        <w:t>i</w:t>
      </w:r>
      <w:r>
        <w:t>ny</w:t>
      </w:r>
      <w:r>
        <w:rPr>
          <w:spacing w:val="-11"/>
        </w:rPr>
        <w:t xml:space="preserve"> </w:t>
      </w:r>
      <w:r>
        <w:rPr>
          <w:spacing w:val="-2"/>
        </w:rPr>
        <w:t>v</w:t>
      </w:r>
      <w:r>
        <w:t>e</w:t>
      </w:r>
      <w:r>
        <w:rPr>
          <w:spacing w:val="-5"/>
        </w:rPr>
        <w:t xml:space="preserve"> </w:t>
      </w:r>
      <w:r>
        <w:t>sva</w:t>
      </w:r>
      <w:r>
        <w:rPr>
          <w:spacing w:val="-2"/>
        </w:rPr>
        <w:t>h</w:t>
      </w:r>
      <w:r>
        <w:t>u</w:t>
      </w:r>
      <w:r>
        <w:rPr>
          <w:spacing w:val="-5"/>
        </w:rPr>
        <w:t xml:space="preserve"> </w:t>
      </w:r>
      <w:r>
        <w:t>nad</w:t>
      </w:r>
      <w:r>
        <w:rPr>
          <w:w w:val="99"/>
        </w:rPr>
        <w:t xml:space="preserve"> </w:t>
      </w:r>
      <w:r>
        <w:t>touto</w:t>
      </w:r>
      <w:r>
        <w:rPr>
          <w:spacing w:val="-8"/>
        </w:rPr>
        <w:t xml:space="preserve"> </w:t>
      </w:r>
      <w:r>
        <w:t>úro</w:t>
      </w:r>
      <w:r>
        <w:rPr>
          <w:spacing w:val="-2"/>
        </w:rPr>
        <w:t>v</w:t>
      </w:r>
      <w:r>
        <w:t>ní</w:t>
      </w:r>
      <w:r>
        <w:rPr>
          <w:spacing w:val="-6"/>
        </w:rPr>
        <w:t xml:space="preserve"> </w:t>
      </w:r>
      <w:r>
        <w:t>bude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lí</w:t>
      </w:r>
      <w:r>
        <w:rPr>
          <w:spacing w:val="-2"/>
        </w:rPr>
        <w:t>n</w:t>
      </w:r>
      <w:r>
        <w:t>o</w:t>
      </w:r>
      <w:r>
        <w:rPr>
          <w:spacing w:val="-2"/>
        </w:rPr>
        <w:t>v</w:t>
      </w:r>
      <w:r>
        <w:t>án.</w:t>
      </w:r>
      <w:r>
        <w:rPr>
          <w:spacing w:val="-7"/>
        </w:rPr>
        <w:t xml:space="preserve"> </w:t>
      </w:r>
      <w:r>
        <w:t>Horní</w:t>
      </w:r>
      <w:r>
        <w:rPr>
          <w:spacing w:val="-7"/>
        </w:rPr>
        <w:t xml:space="preserve"> </w:t>
      </w:r>
      <w:r>
        <w:t>čá</w:t>
      </w:r>
      <w:r>
        <w:rPr>
          <w:spacing w:val="2"/>
        </w:rPr>
        <w:t>s</w:t>
      </w:r>
      <w:r>
        <w:t>t</w:t>
      </w:r>
      <w:r>
        <w:rPr>
          <w:spacing w:val="-6"/>
        </w:rPr>
        <w:t xml:space="preserve"> </w:t>
      </w:r>
      <w:r>
        <w:t>svahu</w:t>
      </w:r>
      <w:r>
        <w:rPr>
          <w:spacing w:val="-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6"/>
        </w:rPr>
        <w:t xml:space="preserve"> </w:t>
      </w:r>
      <w:r>
        <w:t>o</w:t>
      </w:r>
      <w:r>
        <w:rPr>
          <w:spacing w:val="-2"/>
        </w:rPr>
        <w:t>p</w:t>
      </w:r>
      <w:r>
        <w:t>e</w:t>
      </w:r>
      <w:r>
        <w:rPr>
          <w:spacing w:val="-2"/>
        </w:rPr>
        <w:t>v</w:t>
      </w:r>
      <w:r>
        <w:t>něna</w:t>
      </w:r>
      <w:r>
        <w:rPr>
          <w:spacing w:val="-8"/>
        </w:rPr>
        <w:t xml:space="preserve"> </w:t>
      </w:r>
      <w:proofErr w:type="spellStart"/>
      <w:r>
        <w:t>hu</w:t>
      </w:r>
      <w:r>
        <w:rPr>
          <w:spacing w:val="3"/>
        </w:rPr>
        <w:t>m</w:t>
      </w:r>
      <w:r>
        <w:t>usová</w:t>
      </w:r>
      <w:r>
        <w:rPr>
          <w:spacing w:val="-2"/>
        </w:rPr>
        <w:t>n</w:t>
      </w:r>
      <w:r>
        <w:t>ím</w:t>
      </w:r>
      <w:proofErr w:type="spellEnd"/>
      <w:r>
        <w:rPr>
          <w:spacing w:val="-1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tl</w:t>
      </w:r>
      <w:r>
        <w:rPr>
          <w:spacing w:val="-2"/>
        </w:rPr>
        <w:t>.</w:t>
      </w:r>
      <w:r>
        <w:t>15</w:t>
      </w:r>
      <w:r>
        <w:rPr>
          <w:spacing w:val="-6"/>
        </w:rPr>
        <w:t xml:space="preserve"> </w:t>
      </w:r>
      <w:r>
        <w:t>cm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osetí</w:t>
      </w:r>
      <w:r>
        <w:rPr>
          <w:spacing w:val="3"/>
        </w:rPr>
        <w:t>m</w:t>
      </w:r>
      <w:r>
        <w:t>.</w:t>
      </w:r>
    </w:p>
    <w:p w:rsidR="00B92800" w:rsidRDefault="00B92800">
      <w:pPr>
        <w:kinsoku w:val="0"/>
        <w:overflowPunct w:val="0"/>
        <w:spacing w:before="6" w:line="110" w:lineRule="exact"/>
        <w:rPr>
          <w:sz w:val="11"/>
          <w:szCs w:val="11"/>
        </w:rPr>
      </w:pPr>
    </w:p>
    <w:p w:rsidR="00B92800" w:rsidRDefault="00B92800">
      <w:pPr>
        <w:pStyle w:val="Zkladntext"/>
        <w:kinsoku w:val="0"/>
        <w:overflowPunct w:val="0"/>
        <w:spacing w:line="237" w:lineRule="auto"/>
        <w:ind w:right="116"/>
        <w:jc w:val="both"/>
      </w:pPr>
      <w:r>
        <w:t>Figury</w:t>
      </w:r>
      <w:r>
        <w:rPr>
          <w:spacing w:val="-8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-1"/>
        </w:rPr>
        <w:t xml:space="preserve"> </w:t>
      </w:r>
      <w:r>
        <w:t>prov</w:t>
      </w:r>
      <w:r>
        <w:rPr>
          <w:spacing w:val="-2"/>
        </w:rPr>
        <w:t>á</w:t>
      </w:r>
      <w:r>
        <w:t>děny</w:t>
      </w:r>
      <w:r>
        <w:rPr>
          <w:spacing w:val="-8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-2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-3"/>
        </w:rPr>
        <w:t xml:space="preserve"> </w:t>
      </w:r>
      <w:r>
        <w:t>(</w:t>
      </w:r>
      <w:r>
        <w:rPr>
          <w:spacing w:val="2"/>
        </w:rPr>
        <w:t>č</w:t>
      </w:r>
      <w:r>
        <w:t>ed</w:t>
      </w:r>
      <w:r>
        <w:rPr>
          <w:spacing w:val="-2"/>
        </w:rPr>
        <w:t>i</w:t>
      </w:r>
      <w:r>
        <w:rPr>
          <w:spacing w:val="1"/>
        </w:rPr>
        <w:t>č</w:t>
      </w:r>
      <w:r>
        <w:t>,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ně</w:t>
      </w:r>
      <w:r>
        <w:rPr>
          <w:spacing w:val="-2"/>
        </w:rPr>
        <w:t>l</w:t>
      </w:r>
      <w:r>
        <w:t>ec) o</w:t>
      </w:r>
      <w:r>
        <w:rPr>
          <w:spacing w:val="-2"/>
        </w:rPr>
        <w:t xml:space="preserve"> </w:t>
      </w:r>
      <w:r>
        <w:t>h</w:t>
      </w:r>
      <w:r>
        <w:rPr>
          <w:spacing w:val="4"/>
        </w:rPr>
        <w:t>m</w:t>
      </w:r>
      <w:r>
        <w:t>otn</w:t>
      </w:r>
      <w:r>
        <w:rPr>
          <w:spacing w:val="-2"/>
        </w:rPr>
        <w:t>o</w:t>
      </w:r>
      <w:r>
        <w:rPr>
          <w:spacing w:val="1"/>
        </w:rPr>
        <w:t>s</w:t>
      </w:r>
      <w:r>
        <w:t>ti</w:t>
      </w:r>
      <w:r>
        <w:rPr>
          <w:spacing w:val="-2"/>
        </w:rPr>
        <w:t xml:space="preserve"> </w:t>
      </w:r>
      <w:r w:rsidR="008176D2">
        <w:t>80-</w:t>
      </w:r>
      <w:r>
        <w:rPr>
          <w:spacing w:val="-3"/>
        </w:rPr>
        <w:t xml:space="preserve"> </w:t>
      </w:r>
      <w:r>
        <w:t>200</w:t>
      </w:r>
      <w:r>
        <w:rPr>
          <w:spacing w:val="-2"/>
        </w:rPr>
        <w:t xml:space="preserve"> </w:t>
      </w:r>
      <w:r>
        <w:rPr>
          <w:spacing w:val="3"/>
        </w:rPr>
        <w:t>k</w:t>
      </w:r>
      <w:r>
        <w:t>g</w:t>
      </w:r>
      <w:r>
        <w:rPr>
          <w:spacing w:val="-2"/>
        </w:rPr>
        <w:t xml:space="preserve"> </w:t>
      </w:r>
      <w:r>
        <w:t>(p</w:t>
      </w:r>
      <w:r>
        <w:rPr>
          <w:spacing w:val="1"/>
        </w:rPr>
        <w:t>ř</w:t>
      </w:r>
      <w:r>
        <w:t>ípa</w:t>
      </w:r>
      <w:r>
        <w:rPr>
          <w:spacing w:val="-2"/>
        </w:rPr>
        <w:t>d</w:t>
      </w:r>
      <w:r>
        <w:t>ně</w:t>
      </w:r>
      <w:r>
        <w:rPr>
          <w:spacing w:val="-4"/>
        </w:rPr>
        <w:t xml:space="preserve"> </w:t>
      </w:r>
      <w:r>
        <w:t>d</w:t>
      </w:r>
      <w:r>
        <w:rPr>
          <w:spacing w:val="-2"/>
        </w:rPr>
        <w:t>l</w:t>
      </w:r>
      <w:r>
        <w:t>e</w:t>
      </w:r>
      <w:r>
        <w:rPr>
          <w:spacing w:val="-4"/>
        </w:rPr>
        <w:t xml:space="preserve"> </w:t>
      </w:r>
      <w:r>
        <w:t>předepsané</w:t>
      </w:r>
      <w:r>
        <w:rPr>
          <w:w w:val="99"/>
        </w:rPr>
        <w:t xml:space="preserve"> </w:t>
      </w:r>
      <w:r>
        <w:t>h</w:t>
      </w:r>
      <w:r>
        <w:rPr>
          <w:spacing w:val="4"/>
        </w:rPr>
        <w:t>m</w:t>
      </w:r>
      <w:r>
        <w:t>otn</w:t>
      </w:r>
      <w:r>
        <w:rPr>
          <w:spacing w:val="-2"/>
        </w:rPr>
        <w:t>o</w:t>
      </w:r>
      <w:r>
        <w:rPr>
          <w:spacing w:val="1"/>
        </w:rPr>
        <w:t>s</w:t>
      </w:r>
      <w:r>
        <w:t>ti</w:t>
      </w:r>
      <w:r>
        <w:rPr>
          <w:spacing w:val="4"/>
        </w:rPr>
        <w:t xml:space="preserve"> </w:t>
      </w:r>
      <w:r>
        <w:t>u</w:t>
      </w:r>
      <w:r>
        <w:rPr>
          <w:spacing w:val="2"/>
        </w:rPr>
        <w:t xml:space="preserve"> </w:t>
      </w:r>
      <w:r>
        <w:t>dí</w:t>
      </w:r>
      <w:r>
        <w:rPr>
          <w:spacing w:val="-2"/>
        </w:rPr>
        <w:t>l</w:t>
      </w:r>
      <w:r>
        <w:rPr>
          <w:spacing w:val="1"/>
        </w:rPr>
        <w:t>č</w:t>
      </w:r>
      <w:r>
        <w:t>ího</w:t>
      </w:r>
      <w:r>
        <w:rPr>
          <w:spacing w:val="2"/>
        </w:rPr>
        <w:t xml:space="preserve"> </w:t>
      </w:r>
      <w:r>
        <w:t>t</w:t>
      </w:r>
      <w:r>
        <w:rPr>
          <w:spacing w:val="-8"/>
        </w:rPr>
        <w:t>y</w:t>
      </w:r>
      <w:r>
        <w:t>pu</w:t>
      </w:r>
      <w:r>
        <w:rPr>
          <w:spacing w:val="3"/>
        </w:rPr>
        <w:t xml:space="preserve"> 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e).</w:t>
      </w:r>
      <w:r>
        <w:rPr>
          <w:spacing w:val="3"/>
        </w:rPr>
        <w:t xml:space="preserve"> </w:t>
      </w:r>
      <w:r>
        <w:t>Prů</w:t>
      </w:r>
      <w:r>
        <w:rPr>
          <w:spacing w:val="4"/>
        </w:rPr>
        <w:t>m</w:t>
      </w:r>
      <w:r>
        <w:t>ěrný</w:t>
      </w:r>
      <w:r>
        <w:rPr>
          <w:spacing w:val="-2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ěr</w:t>
      </w:r>
      <w:r>
        <w:rPr>
          <w:spacing w:val="3"/>
        </w:rPr>
        <w:t xml:space="preserve"> 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2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nu</w:t>
      </w:r>
      <w:r>
        <w:rPr>
          <w:spacing w:val="2"/>
        </w:rPr>
        <w:t xml:space="preserve"> </w:t>
      </w:r>
      <w:r>
        <w:t>bude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3</w:t>
      </w:r>
      <w:r>
        <w:rPr>
          <w:spacing w:val="-1"/>
        </w:rPr>
        <w:t>0</w:t>
      </w:r>
      <w:r>
        <w:t>-50</w:t>
      </w:r>
      <w:r>
        <w:rPr>
          <w:spacing w:val="3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3"/>
        </w:rPr>
        <w:t xml:space="preserve"> </w:t>
      </w:r>
      <w:r>
        <w:t>přiče</w:t>
      </w:r>
      <w:r>
        <w:rPr>
          <w:spacing w:val="4"/>
        </w:rPr>
        <w:t>m</w:t>
      </w:r>
      <w:r>
        <w:t>ž</w:t>
      </w:r>
      <w:r>
        <w:rPr>
          <w:spacing w:val="-1"/>
        </w:rPr>
        <w:t xml:space="preserve"> </w:t>
      </w:r>
      <w:r>
        <w:rPr>
          <w:spacing w:val="-5"/>
        </w:rPr>
        <w:t>ž</w:t>
      </w:r>
      <w:r>
        <w:t>ádný</w:t>
      </w:r>
      <w:r>
        <w:rPr>
          <w:w w:val="99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ěrů</w:t>
      </w:r>
      <w:r>
        <w:rPr>
          <w:spacing w:val="11"/>
        </w:rPr>
        <w:t xml:space="preserve"> </w:t>
      </w:r>
      <w:r>
        <w:t>neb</w:t>
      </w:r>
      <w:r>
        <w:rPr>
          <w:spacing w:val="-2"/>
        </w:rPr>
        <w:t>u</w:t>
      </w:r>
      <w:r>
        <w:t>de</w:t>
      </w:r>
      <w:r>
        <w:rPr>
          <w:spacing w:val="9"/>
        </w:rPr>
        <w:t xml:space="preserve"> </w:t>
      </w:r>
      <w:r>
        <w:rPr>
          <w:spacing w:val="4"/>
        </w:rPr>
        <w:t>m</w:t>
      </w:r>
      <w:r>
        <w:t>enší</w:t>
      </w:r>
      <w:r>
        <w:rPr>
          <w:spacing w:val="10"/>
        </w:rPr>
        <w:t xml:space="preserve"> </w:t>
      </w:r>
      <w:r>
        <w:t>než</w:t>
      </w:r>
      <w:r>
        <w:rPr>
          <w:spacing w:val="6"/>
        </w:rPr>
        <w:t xml:space="preserve"> </w:t>
      </w:r>
      <w:r>
        <w:t>½</w:t>
      </w:r>
      <w:r>
        <w:rPr>
          <w:spacing w:val="9"/>
        </w:rPr>
        <w:t xml:space="preserve"> </w:t>
      </w:r>
      <w:r>
        <w:t>de.</w:t>
      </w:r>
      <w:r>
        <w:rPr>
          <w:spacing w:val="10"/>
        </w:rPr>
        <w:t xml:space="preserve"> </w:t>
      </w:r>
      <w:r>
        <w:t>K</w:t>
      </w:r>
      <w:r>
        <w:rPr>
          <w:spacing w:val="-2"/>
        </w:rPr>
        <w:t>l</w:t>
      </w:r>
      <w:r>
        <w:t>íno</w:t>
      </w:r>
      <w:r>
        <w:rPr>
          <w:spacing w:val="-3"/>
        </w:rPr>
        <w:t>v</w:t>
      </w:r>
      <w:r>
        <w:t>ání</w:t>
      </w:r>
      <w:r>
        <w:rPr>
          <w:spacing w:val="9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</w:t>
      </w:r>
      <w:r>
        <w:rPr>
          <w:spacing w:val="10"/>
        </w:rPr>
        <w:t xml:space="preserve"> </w:t>
      </w:r>
      <w:r>
        <w:t>bude</w:t>
      </w:r>
      <w:r>
        <w:rPr>
          <w:spacing w:val="8"/>
        </w:rPr>
        <w:t xml:space="preserve"> </w:t>
      </w:r>
      <w:r>
        <w:rPr>
          <w:spacing w:val="-5"/>
        </w:rPr>
        <w:t>z</w:t>
      </w:r>
      <w:r>
        <w:t>ásad</w:t>
      </w:r>
      <w:r>
        <w:rPr>
          <w:spacing w:val="-1"/>
        </w:rPr>
        <w:t>n</w:t>
      </w:r>
      <w:r>
        <w:t>ě</w:t>
      </w:r>
      <w:r>
        <w:rPr>
          <w:spacing w:val="8"/>
        </w:rPr>
        <w:t xml:space="preserve"> </w:t>
      </w:r>
      <w:r>
        <w:rPr>
          <w:spacing w:val="1"/>
        </w:rPr>
        <w:t>s</w:t>
      </w:r>
      <w:r>
        <w:t>tejn</w:t>
      </w:r>
      <w:r>
        <w:rPr>
          <w:spacing w:val="-7"/>
        </w:rPr>
        <w:t>ý</w:t>
      </w:r>
      <w:r>
        <w:t>m</w:t>
      </w:r>
      <w:r>
        <w:rPr>
          <w:spacing w:val="12"/>
        </w:rPr>
        <w:t xml:space="preserve"> </w:t>
      </w:r>
      <w:r>
        <w:t>druhem</w:t>
      </w:r>
      <w:r>
        <w:rPr>
          <w:spacing w:val="11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7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w w:val="99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e.</w:t>
      </w:r>
      <w:r>
        <w:rPr>
          <w:spacing w:val="17"/>
        </w:rPr>
        <w:t xml:space="preserve"> </w:t>
      </w:r>
      <w:r>
        <w:t>Přípa</w:t>
      </w:r>
      <w:r>
        <w:rPr>
          <w:spacing w:val="-2"/>
        </w:rPr>
        <w:t>d</w:t>
      </w:r>
      <w:r>
        <w:t>né pou</w:t>
      </w:r>
      <w:r>
        <w:rPr>
          <w:spacing w:val="-6"/>
        </w:rPr>
        <w:t>ž</w:t>
      </w:r>
      <w:r>
        <w:t xml:space="preserve">ití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ene,</w:t>
      </w:r>
      <w:r>
        <w:rPr>
          <w:spacing w:val="-1"/>
        </w:rPr>
        <w:t xml:space="preserve"> </w:t>
      </w:r>
      <w:r>
        <w:rPr>
          <w:spacing w:val="3"/>
        </w:rPr>
        <w:t>k</w:t>
      </w:r>
      <w:r>
        <w:t>terý</w:t>
      </w:r>
      <w:r>
        <w:rPr>
          <w:spacing w:val="-4"/>
        </w:rPr>
        <w:t xml:space="preserve"> </w:t>
      </w:r>
      <w:r>
        <w:t>není pro</w:t>
      </w:r>
      <w:r>
        <w:rPr>
          <w:spacing w:val="1"/>
        </w:rPr>
        <w:t>j</w:t>
      </w:r>
      <w:r>
        <w:t>e</w:t>
      </w:r>
      <w:r>
        <w:rPr>
          <w:spacing w:val="3"/>
        </w:rPr>
        <w:t>k</w:t>
      </w:r>
      <w:r>
        <w:t>tem</w:t>
      </w:r>
      <w:r>
        <w:rPr>
          <w:spacing w:val="4"/>
        </w:rPr>
        <w:t xml:space="preserve"> </w:t>
      </w:r>
      <w:r>
        <w:t>předepsán (pův</w:t>
      </w:r>
      <w:r>
        <w:rPr>
          <w:spacing w:val="-2"/>
        </w:rPr>
        <w:t>o</w:t>
      </w:r>
      <w:r>
        <w:t>d,</w:t>
      </w:r>
      <w:r>
        <w:rPr>
          <w:spacing w:val="1"/>
        </w:rPr>
        <w:t xml:space="preserve"> </w:t>
      </w:r>
      <w:r>
        <w:t>barv</w:t>
      </w:r>
      <w:r>
        <w:rPr>
          <w:spacing w:val="-2"/>
        </w:rPr>
        <w:t>a</w:t>
      </w:r>
      <w:r>
        <w:t>,</w:t>
      </w:r>
      <w:r>
        <w:rPr>
          <w:w w:val="99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ěr</w:t>
      </w:r>
      <w:r>
        <w:rPr>
          <w:spacing w:val="-7"/>
        </w:rPr>
        <w:t>y</w:t>
      </w:r>
      <w:r>
        <w:t>,</w:t>
      </w:r>
      <w:r>
        <w:rPr>
          <w:spacing w:val="24"/>
        </w:rPr>
        <w:t xml:space="preserve"> </w:t>
      </w:r>
      <w:r>
        <w:t>t</w:t>
      </w:r>
      <w:r>
        <w:rPr>
          <w:spacing w:val="-2"/>
        </w:rPr>
        <w:t>v</w:t>
      </w:r>
      <w:r>
        <w:t>ar)</w:t>
      </w:r>
      <w:r>
        <w:rPr>
          <w:spacing w:val="26"/>
        </w:rPr>
        <w:t xml:space="preserve"> </w:t>
      </w:r>
      <w:r>
        <w:rPr>
          <w:spacing w:val="4"/>
        </w:rPr>
        <w:t>m</w:t>
      </w:r>
      <w:r>
        <w:t>usí</w:t>
      </w:r>
      <w:r>
        <w:rPr>
          <w:spacing w:val="24"/>
        </w:rPr>
        <w:t xml:space="preserve"> </w:t>
      </w:r>
      <w:r>
        <w:t>b</w:t>
      </w:r>
      <w:r>
        <w:rPr>
          <w:spacing w:val="-8"/>
        </w:rPr>
        <w:t>ý</w:t>
      </w:r>
      <w:r>
        <w:t>t</w:t>
      </w:r>
      <w:r>
        <w:rPr>
          <w:spacing w:val="25"/>
        </w:rPr>
        <w:t xml:space="preserve"> </w:t>
      </w:r>
      <w:r>
        <w:t>předem</w:t>
      </w:r>
      <w:r>
        <w:rPr>
          <w:spacing w:val="28"/>
        </w:rPr>
        <w:t xml:space="preserve"> </w:t>
      </w:r>
      <w:r>
        <w:t>projednáno</w:t>
      </w:r>
      <w:r>
        <w:rPr>
          <w:spacing w:val="24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21"/>
        </w:rPr>
        <w:t xml:space="preserve"> </w:t>
      </w:r>
      <w:r>
        <w:rPr>
          <w:spacing w:val="-5"/>
        </w:rPr>
        <w:t>z</w:t>
      </w:r>
      <w:r>
        <w:t>ada</w:t>
      </w:r>
      <w:r>
        <w:rPr>
          <w:spacing w:val="-3"/>
        </w:rPr>
        <w:t>v</w:t>
      </w:r>
      <w:r>
        <w:t>ate</w:t>
      </w:r>
      <w:r>
        <w:rPr>
          <w:spacing w:val="-2"/>
        </w:rPr>
        <w:t>l</w:t>
      </w:r>
      <w:r>
        <w:t>em</w:t>
      </w:r>
      <w:r>
        <w:rPr>
          <w:spacing w:val="26"/>
        </w:rPr>
        <w:t xml:space="preserve"> </w:t>
      </w:r>
      <w:r>
        <w:t>(in</w:t>
      </w:r>
      <w:r>
        <w:rPr>
          <w:spacing w:val="-2"/>
        </w:rPr>
        <w:t>v</w:t>
      </w:r>
      <w:r>
        <w:t>estore</w:t>
      </w:r>
      <w:r>
        <w:rPr>
          <w:spacing w:val="5"/>
        </w:rPr>
        <w:t>m</w:t>
      </w:r>
      <w:r>
        <w:t>)</w:t>
      </w:r>
      <w:r>
        <w:rPr>
          <w:spacing w:val="23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případně</w:t>
      </w:r>
      <w:r>
        <w:rPr>
          <w:spacing w:val="21"/>
        </w:rPr>
        <w:t xml:space="preserve"> </w:t>
      </w:r>
      <w:r>
        <w:t>pro</w:t>
      </w:r>
      <w:r>
        <w:rPr>
          <w:spacing w:val="1"/>
        </w:rPr>
        <w:t>j</w:t>
      </w:r>
      <w:r>
        <w:t>e</w:t>
      </w:r>
      <w:r>
        <w:rPr>
          <w:spacing w:val="3"/>
        </w:rPr>
        <w:t>k</w:t>
      </w:r>
      <w:r>
        <w:t>tant</w:t>
      </w:r>
      <w:r>
        <w:rPr>
          <w:spacing w:val="-2"/>
        </w:rPr>
        <w:t>e</w:t>
      </w:r>
      <w:r>
        <w:rPr>
          <w:spacing w:val="4"/>
        </w:rPr>
        <w:t>m</w:t>
      </w:r>
      <w:r>
        <w:t>.</w:t>
      </w:r>
      <w:r>
        <w:rPr>
          <w:spacing w:val="21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patě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</w:t>
      </w:r>
      <w:r>
        <w:rPr>
          <w:spacing w:val="21"/>
        </w:rPr>
        <w:t xml:space="preserve"> </w:t>
      </w:r>
      <w:r>
        <w:t>u</w:t>
      </w:r>
      <w:r>
        <w:rPr>
          <w:spacing w:val="22"/>
        </w:rPr>
        <w:t xml:space="preserve"> </w:t>
      </w:r>
      <w:r>
        <w:t>pru</w:t>
      </w:r>
      <w:r>
        <w:rPr>
          <w:spacing w:val="-5"/>
        </w:rPr>
        <w:t>ž</w:t>
      </w:r>
      <w:r>
        <w:t>ného</w:t>
      </w:r>
      <w:r>
        <w:rPr>
          <w:spacing w:val="21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21"/>
        </w:rPr>
        <w:t xml:space="preserve"> </w:t>
      </w:r>
      <w:r>
        <w:t>neb</w:t>
      </w:r>
      <w:r>
        <w:rPr>
          <w:spacing w:val="-2"/>
        </w:rPr>
        <w:t>u</w:t>
      </w:r>
      <w:r>
        <w:t>de</w:t>
      </w:r>
      <w:r>
        <w:rPr>
          <w:spacing w:val="22"/>
        </w:rPr>
        <w:t xml:space="preserve"> </w:t>
      </w:r>
      <w:r>
        <w:t>prov</w:t>
      </w:r>
      <w:r>
        <w:rPr>
          <w:spacing w:val="-2"/>
        </w:rPr>
        <w:t>á</w:t>
      </w:r>
      <w:r>
        <w:t>děna</w:t>
      </w:r>
      <w:r>
        <w:rPr>
          <w:spacing w:val="21"/>
        </w:rPr>
        <w:t xml:space="preserve"> </w:t>
      </w:r>
      <w:r>
        <w:t>průbě</w:t>
      </w:r>
      <w:r>
        <w:rPr>
          <w:spacing w:val="-6"/>
        </w:rPr>
        <w:t>ž</w:t>
      </w:r>
      <w:r>
        <w:t>ná</w:t>
      </w:r>
      <w:r>
        <w:rPr>
          <w:spacing w:val="20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-2"/>
        </w:rPr>
        <w:t>n</w:t>
      </w:r>
      <w:r>
        <w:t>á</w:t>
      </w:r>
      <w:r>
        <w:rPr>
          <w:spacing w:val="19"/>
        </w:rPr>
        <w:t xml:space="preserve"> </w:t>
      </w:r>
      <w:r>
        <w:rPr>
          <w:spacing w:val="1"/>
        </w:rPr>
        <w:t>s</w:t>
      </w:r>
      <w:r>
        <w:t>pára.</w:t>
      </w:r>
      <w:r>
        <w:rPr>
          <w:spacing w:val="20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19"/>
        </w:rPr>
        <w:t xml:space="preserve"> </w:t>
      </w:r>
      <w:r>
        <w:rPr>
          <w:spacing w:val="-5"/>
        </w:rPr>
        <w:t>z</w:t>
      </w:r>
      <w:r>
        <w:t>na</w:t>
      </w:r>
      <w:r>
        <w:rPr>
          <w:spacing w:val="3"/>
        </w:rPr>
        <w:t>m</w:t>
      </w:r>
      <w:r>
        <w:t>ená,</w:t>
      </w:r>
      <w:r>
        <w:rPr>
          <w:spacing w:val="19"/>
        </w:rPr>
        <w:t xml:space="preserve"> </w:t>
      </w:r>
      <w:r>
        <w:rPr>
          <w:spacing w:val="-5"/>
        </w:rPr>
        <w:t>ž</w:t>
      </w:r>
      <w:r>
        <w:t>e</w:t>
      </w:r>
      <w:r>
        <w:rPr>
          <w:spacing w:val="19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eny</w:t>
      </w:r>
      <w:r>
        <w:rPr>
          <w:spacing w:val="14"/>
        </w:rPr>
        <w:t xml:space="preserve"> </w:t>
      </w:r>
      <w:r>
        <w:t>pat</w:t>
      </w:r>
      <w:r>
        <w:rPr>
          <w:spacing w:val="2"/>
        </w:rPr>
        <w:t>k</w:t>
      </w:r>
      <w:r>
        <w:t>y</w:t>
      </w:r>
      <w:r>
        <w:rPr>
          <w:spacing w:val="15"/>
        </w:rPr>
        <w:t xml:space="preserve"> </w:t>
      </w:r>
      <w:r>
        <w:t>a</w:t>
      </w:r>
      <w:r>
        <w:rPr>
          <w:w w:val="99"/>
        </w:rPr>
        <w:t xml:space="preserve"> </w:t>
      </w:r>
      <w:r>
        <w:t>břeho</w:t>
      </w:r>
      <w:r>
        <w:rPr>
          <w:spacing w:val="-2"/>
        </w:rPr>
        <w:t>v</w:t>
      </w:r>
      <w:r>
        <w:t>é</w:t>
      </w:r>
      <w:r>
        <w:rPr>
          <w:spacing w:val="47"/>
        </w:rPr>
        <w:t xml:space="preserve"> </w:t>
      </w:r>
      <w:r>
        <w:rPr>
          <w:spacing w:val="2"/>
        </w:rPr>
        <w:t>f</w:t>
      </w:r>
      <w:r>
        <w:t>i</w:t>
      </w:r>
      <w:r>
        <w:rPr>
          <w:spacing w:val="-2"/>
        </w:rPr>
        <w:t>g</w:t>
      </w:r>
      <w:r>
        <w:t>ury</w:t>
      </w:r>
      <w:r>
        <w:rPr>
          <w:spacing w:val="43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47"/>
        </w:rPr>
        <w:t xml:space="preserve"> </w:t>
      </w:r>
      <w:r>
        <w:t>v</w:t>
      </w:r>
      <w:r>
        <w:rPr>
          <w:spacing w:val="-6"/>
        </w:rPr>
        <w:t>z</w:t>
      </w:r>
      <w:r>
        <w:t>áje</w:t>
      </w:r>
      <w:r>
        <w:rPr>
          <w:spacing w:val="5"/>
        </w:rPr>
        <w:t>m</w:t>
      </w:r>
      <w:r>
        <w:t>ně</w:t>
      </w:r>
      <w:r>
        <w:rPr>
          <w:spacing w:val="48"/>
        </w:rPr>
        <w:t xml:space="preserve"> </w:t>
      </w:r>
      <w:r>
        <w:t>prov</w:t>
      </w:r>
      <w:r>
        <w:rPr>
          <w:spacing w:val="-2"/>
        </w:rPr>
        <w:t>á</w:t>
      </w:r>
      <w:r>
        <w:rPr>
          <w:spacing w:val="-5"/>
        </w:rPr>
        <w:t>z</w:t>
      </w:r>
      <w:r>
        <w:t>ány</w:t>
      </w:r>
      <w:r>
        <w:rPr>
          <w:spacing w:val="4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rPr>
          <w:spacing w:val="1"/>
        </w:rPr>
        <w:t>s</w:t>
      </w:r>
      <w:r>
        <w:t>pára</w:t>
      </w:r>
      <w:r>
        <w:rPr>
          <w:spacing w:val="48"/>
        </w:rPr>
        <w:t xml:space="preserve"> </w:t>
      </w:r>
      <w:r>
        <w:t>bude</w:t>
      </w:r>
      <w:r>
        <w:rPr>
          <w:spacing w:val="45"/>
        </w:rPr>
        <w:t xml:space="preserve"> </w:t>
      </w:r>
      <w:r>
        <w:t>pro</w:t>
      </w:r>
      <w:r>
        <w:rPr>
          <w:spacing w:val="1"/>
        </w:rPr>
        <w:t>s</w:t>
      </w:r>
      <w:r>
        <w:t>třídána</w:t>
      </w:r>
      <w:r>
        <w:rPr>
          <w:spacing w:val="45"/>
        </w:rPr>
        <w:t xml:space="preserve"> </w:t>
      </w:r>
      <w:r>
        <w:t>(p</w:t>
      </w:r>
      <w:r>
        <w:rPr>
          <w:spacing w:val="1"/>
        </w:rPr>
        <w:t>r</w:t>
      </w:r>
      <w:r>
        <w:t>ůbě</w:t>
      </w:r>
      <w:r>
        <w:rPr>
          <w:spacing w:val="-6"/>
        </w:rPr>
        <w:t>ž</w:t>
      </w:r>
      <w:r>
        <w:t>ně</w:t>
      </w:r>
      <w:r>
        <w:rPr>
          <w:spacing w:val="45"/>
        </w:rPr>
        <w:t xml:space="preserve"> </w:t>
      </w:r>
      <w:r>
        <w:rPr>
          <w:spacing w:val="3"/>
        </w:rPr>
        <w:t>k</w:t>
      </w:r>
      <w:r>
        <w:rPr>
          <w:spacing w:val="-2"/>
        </w:rPr>
        <w:t>l</w:t>
      </w:r>
      <w:r>
        <w:rPr>
          <w:spacing w:val="-1"/>
        </w:rPr>
        <w:t>a</w:t>
      </w:r>
      <w:r>
        <w:t>dené</w:t>
      </w:r>
      <w:r>
        <w:rPr>
          <w:spacing w:val="45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eny</w:t>
      </w:r>
      <w:r>
        <w:rPr>
          <w:spacing w:val="40"/>
        </w:rPr>
        <w:t xml:space="preserve"> </w:t>
      </w:r>
      <w:r>
        <w:t>dna</w:t>
      </w:r>
      <w:r>
        <w:rPr>
          <w:spacing w:val="45"/>
        </w:rPr>
        <w:t xml:space="preserve"> </w:t>
      </w:r>
      <w:r>
        <w:t>a</w:t>
      </w:r>
      <w:r>
        <w:rPr>
          <w:w w:val="99"/>
        </w:rPr>
        <w:t xml:space="preserve"> </w:t>
      </w:r>
      <w:r>
        <w:t>do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ení</w:t>
      </w:r>
      <w:r>
        <w:rPr>
          <w:spacing w:val="54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enů</w:t>
      </w:r>
      <w:r>
        <w:rPr>
          <w:spacing w:val="55"/>
        </w:rPr>
        <w:t xml:space="preserve"> </w:t>
      </w:r>
      <w:r>
        <w:t>na</w:t>
      </w:r>
      <w:r>
        <w:rPr>
          <w:spacing w:val="55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</w:t>
      </w:r>
      <w:r>
        <w:rPr>
          <w:spacing w:val="54"/>
        </w:rPr>
        <w:t xml:space="preserve"> </w:t>
      </w:r>
      <w:r>
        <w:t>a nao</w:t>
      </w:r>
      <w:r>
        <w:rPr>
          <w:spacing w:val="-2"/>
        </w:rPr>
        <w:t>p</w:t>
      </w:r>
      <w:r>
        <w:t>a</w:t>
      </w:r>
      <w:r>
        <w:rPr>
          <w:spacing w:val="3"/>
        </w:rPr>
        <w:t>k</w:t>
      </w:r>
      <w:r>
        <w:t>). Ro</w:t>
      </w:r>
      <w:r>
        <w:rPr>
          <w:spacing w:val="-2"/>
        </w:rPr>
        <w:t>v</w:t>
      </w:r>
      <w:r>
        <w:t>něž</w:t>
      </w:r>
      <w:r>
        <w:rPr>
          <w:spacing w:val="52"/>
        </w:rPr>
        <w:t xml:space="preserve"> </w:t>
      </w:r>
      <w:r>
        <w:t>bude</w:t>
      </w:r>
      <w:r>
        <w:rPr>
          <w:spacing w:val="55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55"/>
        </w:rPr>
        <w:t xml:space="preserve"> </w:t>
      </w:r>
      <w:r>
        <w:t>prov</w:t>
      </w:r>
      <w:r>
        <w:rPr>
          <w:spacing w:val="-2"/>
        </w:rPr>
        <w:t>á</w:t>
      </w:r>
      <w:r>
        <w:rPr>
          <w:spacing w:val="-5"/>
        </w:rPr>
        <w:t>z</w:t>
      </w:r>
      <w:r>
        <w:t>ání</w:t>
      </w:r>
      <w:r>
        <w:rPr>
          <w:spacing w:val="54"/>
        </w:rPr>
        <w:t xml:space="preserve"> </w:t>
      </w:r>
      <w:r>
        <w:t>pat</w:t>
      </w:r>
      <w:r>
        <w:rPr>
          <w:spacing w:val="2"/>
        </w:rPr>
        <w:t>k</w:t>
      </w:r>
      <w:r>
        <w:t>y</w:t>
      </w:r>
      <w:r>
        <w:rPr>
          <w:spacing w:val="50"/>
        </w:rPr>
        <w:t xml:space="preserve"> </w:t>
      </w:r>
      <w:r>
        <w:rPr>
          <w:spacing w:val="2"/>
        </w:rPr>
        <w:t>f</w:t>
      </w:r>
      <w:r>
        <w:t>i</w:t>
      </w:r>
      <w:r>
        <w:rPr>
          <w:spacing w:val="-2"/>
        </w:rPr>
        <w:t>g</w:t>
      </w:r>
      <w:r>
        <w:t>ury</w:t>
      </w:r>
      <w:r>
        <w:rPr>
          <w:spacing w:val="48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na</w:t>
      </w:r>
      <w:r>
        <w:rPr>
          <w:spacing w:val="-2"/>
        </w:rPr>
        <w:t>v</w:t>
      </w:r>
      <w:r>
        <w:t>a</w:t>
      </w:r>
      <w:r>
        <w:rPr>
          <w:spacing w:val="-5"/>
        </w:rPr>
        <w:t>z</w:t>
      </w:r>
      <w:r>
        <w:t>ují</w:t>
      </w:r>
      <w:r>
        <w:rPr>
          <w:spacing w:val="2"/>
        </w:rPr>
        <w:t>c</w:t>
      </w:r>
      <w:r>
        <w:t>ího</w:t>
      </w:r>
      <w:r>
        <w:rPr>
          <w:w w:val="99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-9"/>
        </w:rPr>
        <w:t xml:space="preserve"> </w:t>
      </w:r>
      <w:r>
        <w:t>dna</w:t>
      </w:r>
      <w:r>
        <w:rPr>
          <w:spacing w:val="-9"/>
        </w:rPr>
        <w:t xml:space="preserve"> </w:t>
      </w:r>
      <w:r>
        <w:t>ta</w:t>
      </w:r>
      <w:r>
        <w:rPr>
          <w:spacing w:val="2"/>
        </w:rPr>
        <w:t>k</w:t>
      </w:r>
      <w:r>
        <w:t>,</w:t>
      </w:r>
      <w:r>
        <w:rPr>
          <w:spacing w:val="-8"/>
        </w:rPr>
        <w:t xml:space="preserve"> </w:t>
      </w:r>
      <w:r>
        <w:t>aby</w:t>
      </w:r>
      <w:r>
        <w:rPr>
          <w:spacing w:val="-13"/>
        </w:rPr>
        <w:t xml:space="preserve"> </w:t>
      </w:r>
      <w:r>
        <w:t>ne</w:t>
      </w:r>
      <w:r>
        <w:rPr>
          <w:spacing w:val="-3"/>
        </w:rPr>
        <w:t>v</w:t>
      </w:r>
      <w:r>
        <w:rPr>
          <w:spacing w:val="-5"/>
        </w:rPr>
        <w:t>z</w:t>
      </w:r>
      <w:r>
        <w:t>n</w:t>
      </w:r>
      <w:r>
        <w:rPr>
          <w:spacing w:val="-2"/>
        </w:rPr>
        <w:t>i</w:t>
      </w:r>
      <w:r>
        <w:rPr>
          <w:spacing w:val="3"/>
        </w:rPr>
        <w:t>k</w:t>
      </w:r>
      <w:r>
        <w:t>la</w:t>
      </w:r>
      <w:r>
        <w:rPr>
          <w:spacing w:val="-9"/>
        </w:rPr>
        <w:t xml:space="preserve"> </w:t>
      </w:r>
      <w:r>
        <w:t>po</w:t>
      </w:r>
      <w:r>
        <w:rPr>
          <w:spacing w:val="-2"/>
        </w:rPr>
        <w:t>d</w:t>
      </w:r>
      <w:r>
        <w:t>é</w:t>
      </w:r>
      <w:r>
        <w:rPr>
          <w:spacing w:val="-2"/>
        </w:rPr>
        <w:t>l</w:t>
      </w:r>
      <w:r>
        <w:t>ná</w:t>
      </w:r>
      <w:r>
        <w:rPr>
          <w:spacing w:val="-8"/>
        </w:rPr>
        <w:t xml:space="preserve"> </w:t>
      </w:r>
      <w:r>
        <w:rPr>
          <w:spacing w:val="-2"/>
        </w:rPr>
        <w:t>p</w:t>
      </w:r>
      <w:r>
        <w:t>ří</w:t>
      </w:r>
      <w:r>
        <w:rPr>
          <w:spacing w:val="5"/>
        </w:rPr>
        <w:t>m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á</w:t>
      </w:r>
      <w:r>
        <w:rPr>
          <w:spacing w:val="-8"/>
        </w:rPr>
        <w:t xml:space="preserve"> </w:t>
      </w:r>
      <w:r>
        <w:t>spára.</w:t>
      </w:r>
    </w:p>
    <w:p w:rsidR="00B92800" w:rsidRDefault="00B92800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E56BB5" w:rsidRDefault="00B92800" w:rsidP="00E56BB5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u w:val="single"/>
        </w:rPr>
        <w:t>Schod</w:t>
      </w:r>
      <w:r w:rsidRPr="00E56BB5">
        <w:rPr>
          <w:u w:val="single"/>
        </w:rPr>
        <w:t>y</w:t>
      </w:r>
      <w:r w:rsidR="00E56BB5">
        <w:rPr>
          <w:u w:val="single"/>
        </w:rPr>
        <w:t>-</w:t>
      </w:r>
      <w:r w:rsidR="00E56BB5" w:rsidRPr="00E56BB5">
        <w:rPr>
          <w:u w:val="single"/>
        </w:rPr>
        <w:t xml:space="preserve"> podélné</w:t>
      </w:r>
      <w:r w:rsidR="00E56BB5">
        <w:rPr>
          <w:u w:val="single"/>
        </w:rPr>
        <w:t xml:space="preserve"> (rovnoběžné s osou toku):</w:t>
      </w:r>
      <w:r w:rsidR="00E56BB5" w:rsidRPr="00E56BB5">
        <w:t xml:space="preserve"> </w:t>
      </w:r>
      <w:r w:rsidR="00E56BB5">
        <w:t>Šíř</w:t>
      </w:r>
      <w:r w:rsidR="00E56BB5">
        <w:rPr>
          <w:spacing w:val="3"/>
        </w:rPr>
        <w:t>k</w:t>
      </w:r>
      <w:r w:rsidR="00E56BB5">
        <w:t>a</w:t>
      </w:r>
      <w:r w:rsidR="00E56BB5">
        <w:rPr>
          <w:spacing w:val="20"/>
        </w:rPr>
        <w:t xml:space="preserve"> </w:t>
      </w:r>
      <w:r w:rsidR="00E56BB5">
        <w:rPr>
          <w:spacing w:val="1"/>
        </w:rPr>
        <w:t>sc</w:t>
      </w:r>
      <w:r w:rsidR="00E56BB5">
        <w:t>hodů na pravém břehu</w:t>
      </w:r>
      <w:r w:rsidR="00E56BB5">
        <w:rPr>
          <w:spacing w:val="19"/>
        </w:rPr>
        <w:t xml:space="preserve"> </w:t>
      </w:r>
      <w:r w:rsidR="00E56BB5">
        <w:t>v</w:t>
      </w:r>
      <w:r w:rsidR="00E56BB5">
        <w:rPr>
          <w:spacing w:val="-6"/>
        </w:rPr>
        <w:t xml:space="preserve"> </w:t>
      </w:r>
      <w:r w:rsidR="00E56BB5">
        <w:t>ob</w:t>
      </w:r>
      <w:r w:rsidR="00E56BB5">
        <w:rPr>
          <w:spacing w:val="-2"/>
        </w:rPr>
        <w:t>l</w:t>
      </w:r>
      <w:r w:rsidR="00E56BB5">
        <w:t>asti</w:t>
      </w:r>
      <w:r w:rsidR="00E56BB5">
        <w:rPr>
          <w:spacing w:val="20"/>
        </w:rPr>
        <w:t xml:space="preserve"> </w:t>
      </w:r>
      <w:r w:rsidR="00E56BB5">
        <w:t>přejezdu k čp.29 (nové umístění)</w:t>
      </w:r>
      <w:r w:rsidR="00E56BB5">
        <w:rPr>
          <w:spacing w:val="14"/>
        </w:rPr>
        <w:t xml:space="preserve"> </w:t>
      </w:r>
      <w:r w:rsidR="00E56BB5">
        <w:t>bude</w:t>
      </w:r>
      <w:r w:rsidR="00E56BB5">
        <w:rPr>
          <w:spacing w:val="19"/>
        </w:rPr>
        <w:t xml:space="preserve"> </w:t>
      </w:r>
      <w:r w:rsidR="00E56BB5">
        <w:t>55</w:t>
      </w:r>
      <w:r w:rsidR="00E56BB5">
        <w:rPr>
          <w:spacing w:val="20"/>
        </w:rPr>
        <w:t xml:space="preserve"> </w:t>
      </w:r>
      <w:r w:rsidR="00E56BB5">
        <w:rPr>
          <w:spacing w:val="1"/>
        </w:rPr>
        <w:t>c</w:t>
      </w:r>
      <w:r w:rsidR="00E56BB5">
        <w:rPr>
          <w:spacing w:val="4"/>
        </w:rPr>
        <w:t>m</w:t>
      </w:r>
      <w:r w:rsidR="00E56BB5">
        <w:t>,</w:t>
      </w:r>
      <w:r w:rsidR="00E56BB5">
        <w:rPr>
          <w:spacing w:val="20"/>
        </w:rPr>
        <w:t xml:space="preserve"> </w:t>
      </w:r>
      <w:r w:rsidR="00E56BB5">
        <w:rPr>
          <w:spacing w:val="1"/>
        </w:rPr>
        <w:t>s</w:t>
      </w:r>
      <w:r w:rsidR="00E56BB5">
        <w:t>tup</w:t>
      </w:r>
      <w:r w:rsidR="00E56BB5">
        <w:rPr>
          <w:spacing w:val="-2"/>
        </w:rPr>
        <w:t>n</w:t>
      </w:r>
      <w:r w:rsidR="00E56BB5">
        <w:t>ě</w:t>
      </w:r>
      <w:r w:rsidR="00E56BB5">
        <w:rPr>
          <w:spacing w:val="20"/>
        </w:rPr>
        <w:t xml:space="preserve"> </w:t>
      </w:r>
      <w:r w:rsidR="00E56BB5">
        <w:t>2</w:t>
      </w:r>
      <w:r w:rsidR="00E56BB5">
        <w:rPr>
          <w:spacing w:val="-1"/>
        </w:rPr>
        <w:t>1,2/</w:t>
      </w:r>
      <w:r w:rsidR="00E56BB5">
        <w:t>25</w:t>
      </w:r>
      <w:r w:rsidR="00E56BB5">
        <w:rPr>
          <w:spacing w:val="17"/>
        </w:rPr>
        <w:t xml:space="preserve"> </w:t>
      </w:r>
      <w:r w:rsidR="00E56BB5">
        <w:rPr>
          <w:spacing w:val="1"/>
        </w:rPr>
        <w:t>c</w:t>
      </w:r>
      <w:r w:rsidR="00E56BB5">
        <w:t>m</w:t>
      </w:r>
      <w:r w:rsidR="00E56BB5">
        <w:rPr>
          <w:spacing w:val="22"/>
        </w:rPr>
        <w:t xml:space="preserve"> </w:t>
      </w:r>
      <w:r w:rsidR="00E56BB5">
        <w:t>(v/š</w:t>
      </w:r>
      <w:r w:rsidR="00E56BB5">
        <w:rPr>
          <w:spacing w:val="1"/>
        </w:rPr>
        <w:t>)</w:t>
      </w:r>
      <w:r w:rsidR="00E56BB5">
        <w:t>,</w:t>
      </w:r>
      <w:r w:rsidR="00E56BB5">
        <w:rPr>
          <w:spacing w:val="18"/>
        </w:rPr>
        <w:t xml:space="preserve"> </w:t>
      </w:r>
      <w:r w:rsidR="00E56BB5">
        <w:rPr>
          <w:spacing w:val="1"/>
        </w:rPr>
        <w:t>sc</w:t>
      </w:r>
      <w:r w:rsidR="00E56BB5">
        <w:t>hody</w:t>
      </w:r>
      <w:r w:rsidR="00E56BB5">
        <w:rPr>
          <w:spacing w:val="11"/>
        </w:rPr>
        <w:t xml:space="preserve"> </w:t>
      </w:r>
      <w:r w:rsidR="00E56BB5">
        <w:t>bud</w:t>
      </w:r>
      <w:r w:rsidR="00E56BB5">
        <w:rPr>
          <w:spacing w:val="-2"/>
        </w:rPr>
        <w:t>o</w:t>
      </w:r>
      <w:r w:rsidR="00E56BB5">
        <w:t>u</w:t>
      </w:r>
      <w:r w:rsidR="00E56BB5">
        <w:rPr>
          <w:spacing w:val="18"/>
        </w:rPr>
        <w:t xml:space="preserve"> </w:t>
      </w:r>
      <w:r w:rsidR="00E56BB5">
        <w:t>prov</w:t>
      </w:r>
      <w:r w:rsidR="00E56BB5">
        <w:rPr>
          <w:spacing w:val="-2"/>
        </w:rPr>
        <w:t>e</w:t>
      </w:r>
      <w:r w:rsidR="00E56BB5">
        <w:t>deny</w:t>
      </w:r>
      <w:r w:rsidR="00E56BB5">
        <w:rPr>
          <w:spacing w:val="11"/>
        </w:rPr>
        <w:t xml:space="preserve"> v linii </w:t>
      </w:r>
      <w:r w:rsidR="00E56BB5">
        <w:t>nábřežní zdi</w:t>
      </w:r>
      <w:r w:rsidR="00E56BB5">
        <w:rPr>
          <w:spacing w:val="2"/>
        </w:rPr>
        <w:t>.</w:t>
      </w:r>
      <w:r w:rsidR="00E56BB5">
        <w:rPr>
          <w:spacing w:val="-7"/>
        </w:rPr>
        <w:t xml:space="preserve"> </w:t>
      </w:r>
      <w:r w:rsidR="00E56BB5">
        <w:t>Schody</w:t>
      </w:r>
      <w:r w:rsidR="00E56BB5">
        <w:rPr>
          <w:spacing w:val="-12"/>
        </w:rPr>
        <w:t xml:space="preserve"> </w:t>
      </w:r>
      <w:r w:rsidR="00E56BB5">
        <w:t>bu</w:t>
      </w:r>
      <w:r w:rsidR="00E56BB5">
        <w:rPr>
          <w:spacing w:val="-2"/>
        </w:rPr>
        <w:t>d</w:t>
      </w:r>
      <w:r w:rsidR="00E56BB5">
        <w:t>ou</w:t>
      </w:r>
      <w:r w:rsidR="00E56BB5">
        <w:rPr>
          <w:spacing w:val="-7"/>
        </w:rPr>
        <w:t xml:space="preserve"> </w:t>
      </w:r>
      <w:r w:rsidR="00E56BB5">
        <w:rPr>
          <w:spacing w:val="-6"/>
        </w:rPr>
        <w:t>z</w:t>
      </w:r>
      <w:r w:rsidR="00E56BB5">
        <w:t>děn</w:t>
      </w:r>
      <w:r w:rsidR="00E56BB5">
        <w:rPr>
          <w:spacing w:val="-2"/>
        </w:rPr>
        <w:t>é z lomového kamene</w:t>
      </w:r>
      <w:r w:rsidR="00E56BB5">
        <w:t xml:space="preserve">. </w:t>
      </w:r>
      <w:r w:rsidR="00441C10">
        <w:t xml:space="preserve"> Konstrukce tělesa zdi je obdobná jako v běžné trati. </w:t>
      </w:r>
      <w:r w:rsidR="00E56BB5">
        <w:t>Těleso zdi bude</w:t>
      </w:r>
      <w:r w:rsidR="00441C10">
        <w:t xml:space="preserve"> v oblasti schodů</w:t>
      </w:r>
      <w:r w:rsidR="00E56BB5">
        <w:t xml:space="preserve"> rozšířeno o 45 cm</w:t>
      </w:r>
      <w:r w:rsidR="00441C10">
        <w:t xml:space="preserve">, dolní podesta bude umístěna 40 cm nad úrovní dna v patě zdi  . Tloušťka boční opěrné zdi niky bude 40 cm v koruně, sklon líce 10:1, kamenné zdivo v líci niky má tloušťku 15 cm. Okraje stupňů směrem do koryta kopírují líc nábřežní zdi (vyšší stupně „ustupují“ směrem ke břehu). </w:t>
      </w:r>
    </w:p>
    <w:p w:rsidR="00E56BB5" w:rsidRDefault="00E56BB5" w:rsidP="00E56BB5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E56BB5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u w:val="single"/>
        </w:rPr>
        <w:t>Schod</w:t>
      </w:r>
      <w:r w:rsidRPr="00E56BB5">
        <w:rPr>
          <w:u w:val="single"/>
        </w:rPr>
        <w:t>y</w:t>
      </w:r>
      <w:r>
        <w:rPr>
          <w:u w:val="single"/>
        </w:rPr>
        <w:t>-</w:t>
      </w:r>
      <w:r w:rsidRPr="00E56BB5">
        <w:rPr>
          <w:u w:val="single"/>
        </w:rPr>
        <w:t xml:space="preserve"> </w:t>
      </w:r>
      <w:r>
        <w:rPr>
          <w:u w:val="single"/>
        </w:rPr>
        <w:t>kolmé:</w:t>
      </w:r>
      <w:r>
        <w:t xml:space="preserve"> </w:t>
      </w:r>
      <w:r w:rsidR="00B92800">
        <w:t>Šíř</w:t>
      </w:r>
      <w:r w:rsidR="00B92800">
        <w:rPr>
          <w:spacing w:val="3"/>
        </w:rPr>
        <w:t>k</w:t>
      </w:r>
      <w:r w:rsidR="00B92800">
        <w:t>a</w:t>
      </w:r>
      <w:r w:rsidR="00B92800">
        <w:rPr>
          <w:spacing w:val="20"/>
        </w:rPr>
        <w:t xml:space="preserve"> </w:t>
      </w:r>
      <w:r w:rsidR="00B92800">
        <w:rPr>
          <w:spacing w:val="1"/>
        </w:rPr>
        <w:t>sc</w:t>
      </w:r>
      <w:r w:rsidR="00B92800">
        <w:t>hodů</w:t>
      </w:r>
      <w:r>
        <w:t xml:space="preserve"> na levém břehu</w:t>
      </w:r>
      <w:r w:rsidR="00B92800">
        <w:rPr>
          <w:spacing w:val="19"/>
        </w:rPr>
        <w:t xml:space="preserve"> </w:t>
      </w:r>
      <w:r w:rsidR="00B92800">
        <w:t>v</w:t>
      </w:r>
      <w:r w:rsidR="00B92800">
        <w:rPr>
          <w:spacing w:val="-6"/>
        </w:rPr>
        <w:t xml:space="preserve"> </w:t>
      </w:r>
      <w:r w:rsidR="00B92800">
        <w:t>ob</w:t>
      </w:r>
      <w:r w:rsidR="00B92800">
        <w:rPr>
          <w:spacing w:val="-2"/>
        </w:rPr>
        <w:t>l</w:t>
      </w:r>
      <w:r w:rsidR="00B92800">
        <w:t>asti</w:t>
      </w:r>
      <w:r w:rsidR="00B92800">
        <w:rPr>
          <w:spacing w:val="20"/>
        </w:rPr>
        <w:t xml:space="preserve"> </w:t>
      </w:r>
      <w:r w:rsidR="00B92800">
        <w:t>rovn</w:t>
      </w:r>
      <w:r w:rsidR="00B92800">
        <w:rPr>
          <w:spacing w:val="-2"/>
        </w:rPr>
        <w:t>a</w:t>
      </w:r>
      <w:r w:rsidR="00B92800">
        <w:t>n</w:t>
      </w:r>
      <w:r w:rsidR="00B92800">
        <w:rPr>
          <w:spacing w:val="-2"/>
        </w:rPr>
        <w:t>i</w:t>
      </w:r>
      <w:r w:rsidR="00B92800">
        <w:t>ny</w:t>
      </w:r>
      <w:r w:rsidR="00B92800">
        <w:rPr>
          <w:spacing w:val="14"/>
        </w:rPr>
        <w:t xml:space="preserve"> </w:t>
      </w:r>
      <w:r w:rsidR="00B92800">
        <w:t>bude</w:t>
      </w:r>
      <w:r w:rsidR="00B92800">
        <w:rPr>
          <w:spacing w:val="19"/>
        </w:rPr>
        <w:t xml:space="preserve"> </w:t>
      </w:r>
      <w:r w:rsidR="00B92800">
        <w:t>90</w:t>
      </w:r>
      <w:r w:rsidR="00B92800">
        <w:rPr>
          <w:spacing w:val="20"/>
        </w:rPr>
        <w:t xml:space="preserve"> </w:t>
      </w:r>
      <w:r w:rsidR="00B92800">
        <w:rPr>
          <w:spacing w:val="1"/>
        </w:rPr>
        <w:t>c</w:t>
      </w:r>
      <w:r w:rsidR="00B92800">
        <w:rPr>
          <w:spacing w:val="4"/>
        </w:rPr>
        <w:t>m</w:t>
      </w:r>
      <w:r w:rsidR="00B92800">
        <w:t>,</w:t>
      </w:r>
      <w:r w:rsidR="00B92800">
        <w:rPr>
          <w:spacing w:val="20"/>
        </w:rPr>
        <w:t xml:space="preserve"> </w:t>
      </w:r>
      <w:r w:rsidR="00B92800">
        <w:rPr>
          <w:spacing w:val="1"/>
        </w:rPr>
        <w:t>s</w:t>
      </w:r>
      <w:r w:rsidR="00B92800">
        <w:t>tup</w:t>
      </w:r>
      <w:r w:rsidR="00B92800">
        <w:rPr>
          <w:spacing w:val="-2"/>
        </w:rPr>
        <w:t>n</w:t>
      </w:r>
      <w:r w:rsidR="00B92800">
        <w:t>ě</w:t>
      </w:r>
      <w:r w:rsidR="00B92800">
        <w:rPr>
          <w:spacing w:val="20"/>
        </w:rPr>
        <w:t xml:space="preserve"> </w:t>
      </w:r>
      <w:r w:rsidR="00B92800">
        <w:t>2</w:t>
      </w:r>
      <w:r w:rsidR="00B92800">
        <w:rPr>
          <w:spacing w:val="-1"/>
        </w:rPr>
        <w:t>0/</w:t>
      </w:r>
      <w:r w:rsidR="00B92800">
        <w:t>25</w:t>
      </w:r>
      <w:r w:rsidR="00B92800">
        <w:rPr>
          <w:spacing w:val="17"/>
        </w:rPr>
        <w:t xml:space="preserve"> </w:t>
      </w:r>
      <w:r w:rsidR="00B92800">
        <w:rPr>
          <w:spacing w:val="1"/>
        </w:rPr>
        <w:t>c</w:t>
      </w:r>
      <w:r w:rsidR="00B92800">
        <w:t>m</w:t>
      </w:r>
      <w:r w:rsidR="00B92800">
        <w:rPr>
          <w:spacing w:val="22"/>
        </w:rPr>
        <w:t xml:space="preserve"> </w:t>
      </w:r>
      <w:r w:rsidR="00B92800">
        <w:t>(v/š</w:t>
      </w:r>
      <w:r w:rsidR="00B92800">
        <w:rPr>
          <w:spacing w:val="1"/>
        </w:rPr>
        <w:t>)</w:t>
      </w:r>
      <w:r w:rsidR="00B92800">
        <w:t>,</w:t>
      </w:r>
      <w:r w:rsidR="00B92800">
        <w:rPr>
          <w:spacing w:val="18"/>
        </w:rPr>
        <w:t xml:space="preserve"> </w:t>
      </w:r>
      <w:r w:rsidR="00B92800">
        <w:rPr>
          <w:spacing w:val="1"/>
        </w:rPr>
        <w:t>sc</w:t>
      </w:r>
      <w:r w:rsidR="00B92800">
        <w:t>hody</w:t>
      </w:r>
      <w:r w:rsidR="00B92800">
        <w:rPr>
          <w:spacing w:val="11"/>
        </w:rPr>
        <w:t xml:space="preserve"> </w:t>
      </w:r>
      <w:r w:rsidR="00B92800">
        <w:t>bud</w:t>
      </w:r>
      <w:r w:rsidR="00B92800">
        <w:rPr>
          <w:spacing w:val="-2"/>
        </w:rPr>
        <w:t>o</w:t>
      </w:r>
      <w:r w:rsidR="00B92800">
        <w:t>u</w:t>
      </w:r>
      <w:r w:rsidR="00B92800">
        <w:rPr>
          <w:spacing w:val="18"/>
        </w:rPr>
        <w:t xml:space="preserve"> </w:t>
      </w:r>
      <w:r w:rsidR="00B92800">
        <w:t>prov</w:t>
      </w:r>
      <w:r w:rsidR="00B92800">
        <w:rPr>
          <w:spacing w:val="-2"/>
        </w:rPr>
        <w:t>e</w:t>
      </w:r>
      <w:r w:rsidR="00B92800">
        <w:t>deny</w:t>
      </w:r>
      <w:r w:rsidR="00B92800">
        <w:rPr>
          <w:spacing w:val="11"/>
        </w:rPr>
        <w:t xml:space="preserve"> </w:t>
      </w:r>
      <w:r w:rsidR="00B92800">
        <w:t>ve</w:t>
      </w:r>
      <w:r w:rsidR="00B92800">
        <w:rPr>
          <w:w w:val="99"/>
        </w:rPr>
        <w:t xml:space="preserve"> </w:t>
      </w:r>
      <w:r w:rsidR="00B92800">
        <w:rPr>
          <w:spacing w:val="1"/>
        </w:rPr>
        <w:t>s</w:t>
      </w:r>
      <w:r w:rsidR="00B92800">
        <w:t>pád</w:t>
      </w:r>
      <w:r w:rsidR="00B92800">
        <w:rPr>
          <w:spacing w:val="-2"/>
        </w:rPr>
        <w:t>o</w:t>
      </w:r>
      <w:r w:rsidR="00B92800">
        <w:t>vé</w:t>
      </w:r>
      <w:r w:rsidR="00B92800">
        <w:rPr>
          <w:spacing w:val="-8"/>
        </w:rPr>
        <w:t xml:space="preserve"> </w:t>
      </w:r>
      <w:r w:rsidR="00B92800">
        <w:t>pří</w:t>
      </w:r>
      <w:r w:rsidR="00B92800">
        <w:rPr>
          <w:spacing w:val="4"/>
        </w:rPr>
        <w:t>m</w:t>
      </w:r>
      <w:r w:rsidR="00B92800">
        <w:rPr>
          <w:spacing w:val="1"/>
        </w:rPr>
        <w:t>c</w:t>
      </w:r>
      <w:r w:rsidR="00B92800">
        <w:t>e,</w:t>
      </w:r>
      <w:r w:rsidR="00B92800">
        <w:rPr>
          <w:spacing w:val="-6"/>
        </w:rPr>
        <w:t xml:space="preserve"> </w:t>
      </w:r>
      <w:r w:rsidR="00B92800">
        <w:rPr>
          <w:spacing w:val="2"/>
        </w:rPr>
        <w:t>k</w:t>
      </w:r>
      <w:r w:rsidR="00B92800">
        <w:t>o</w:t>
      </w:r>
      <w:r w:rsidR="00B92800">
        <w:rPr>
          <w:spacing w:val="-2"/>
        </w:rPr>
        <w:t>l</w:t>
      </w:r>
      <w:r w:rsidR="00B92800">
        <w:rPr>
          <w:spacing w:val="4"/>
        </w:rPr>
        <w:t>m</w:t>
      </w:r>
      <w:r w:rsidR="00B92800">
        <w:t>o</w:t>
      </w:r>
      <w:r w:rsidR="00B92800">
        <w:rPr>
          <w:spacing w:val="-6"/>
        </w:rPr>
        <w:t xml:space="preserve"> </w:t>
      </w:r>
      <w:r w:rsidR="00B92800">
        <w:t>na</w:t>
      </w:r>
      <w:r w:rsidR="00B92800">
        <w:rPr>
          <w:spacing w:val="-8"/>
        </w:rPr>
        <w:t xml:space="preserve"> </w:t>
      </w:r>
      <w:r w:rsidR="00B92800">
        <w:t>osu</w:t>
      </w:r>
      <w:r w:rsidR="00B92800">
        <w:rPr>
          <w:spacing w:val="-6"/>
        </w:rPr>
        <w:t xml:space="preserve"> </w:t>
      </w:r>
      <w:r w:rsidR="00B92800">
        <w:rPr>
          <w:spacing w:val="3"/>
        </w:rPr>
        <w:t>k</w:t>
      </w:r>
      <w:r w:rsidR="00B92800">
        <w:t>or</w:t>
      </w:r>
      <w:r w:rsidR="00B92800">
        <w:rPr>
          <w:spacing w:val="-7"/>
        </w:rPr>
        <w:t>y</w:t>
      </w:r>
      <w:r w:rsidR="00B92800">
        <w:t>ta.</w:t>
      </w:r>
      <w:r w:rsidR="00B92800">
        <w:rPr>
          <w:spacing w:val="-7"/>
        </w:rPr>
        <w:t xml:space="preserve"> </w:t>
      </w:r>
      <w:r w:rsidR="00B92800">
        <w:t>Schody</w:t>
      </w:r>
      <w:r w:rsidR="00B92800">
        <w:rPr>
          <w:spacing w:val="-12"/>
        </w:rPr>
        <w:t xml:space="preserve"> </w:t>
      </w:r>
      <w:r w:rsidR="00B92800">
        <w:t>bu</w:t>
      </w:r>
      <w:r w:rsidR="00B92800">
        <w:rPr>
          <w:spacing w:val="-2"/>
        </w:rPr>
        <w:t>d</w:t>
      </w:r>
      <w:r w:rsidR="00B92800">
        <w:t>ou</w:t>
      </w:r>
      <w:r w:rsidR="00B92800">
        <w:rPr>
          <w:spacing w:val="-7"/>
        </w:rPr>
        <w:t xml:space="preserve"> </w:t>
      </w:r>
      <w:r w:rsidR="00B92800">
        <w:rPr>
          <w:spacing w:val="-6"/>
        </w:rPr>
        <w:t>z</w:t>
      </w:r>
      <w:r w:rsidR="00B92800">
        <w:t>děn</w:t>
      </w:r>
      <w:r w:rsidR="00B92800">
        <w:rPr>
          <w:spacing w:val="-2"/>
        </w:rPr>
        <w:t>é</w:t>
      </w:r>
      <w:r w:rsidR="00B92800">
        <w:t>,</w:t>
      </w:r>
      <w:r w:rsidR="00B92800">
        <w:rPr>
          <w:spacing w:val="-6"/>
        </w:rPr>
        <w:t xml:space="preserve"> </w:t>
      </w:r>
      <w:r w:rsidR="00B92800">
        <w:t>t</w:t>
      </w:r>
      <w:r w:rsidR="00B92800">
        <w:rPr>
          <w:spacing w:val="-2"/>
        </w:rPr>
        <w:t>v</w:t>
      </w:r>
      <w:r w:rsidR="00B92800">
        <w:t>arově</w:t>
      </w:r>
      <w:r w:rsidR="00B92800">
        <w:rPr>
          <w:spacing w:val="-7"/>
        </w:rPr>
        <w:t xml:space="preserve"> </w:t>
      </w:r>
      <w:r w:rsidR="00B92800">
        <w:t>bud</w:t>
      </w:r>
      <w:r w:rsidR="00B92800">
        <w:rPr>
          <w:spacing w:val="-2"/>
        </w:rPr>
        <w:t>o</w:t>
      </w:r>
      <w:r w:rsidR="00B92800">
        <w:t>u</w:t>
      </w:r>
      <w:r w:rsidR="00B92800">
        <w:rPr>
          <w:spacing w:val="-7"/>
        </w:rPr>
        <w:t xml:space="preserve"> </w:t>
      </w:r>
      <w:r w:rsidR="00B92800">
        <w:rPr>
          <w:spacing w:val="-2"/>
        </w:rPr>
        <w:t>v</w:t>
      </w:r>
      <w:r w:rsidR="00B92800">
        <w:rPr>
          <w:spacing w:val="-7"/>
        </w:rPr>
        <w:t>y</w:t>
      </w:r>
      <w:r w:rsidR="00B92800">
        <w:rPr>
          <w:spacing w:val="1"/>
        </w:rPr>
        <w:t>c</w:t>
      </w:r>
      <w:r w:rsidR="00B92800">
        <w:t>há</w:t>
      </w:r>
      <w:r w:rsidR="00B92800">
        <w:rPr>
          <w:spacing w:val="-6"/>
        </w:rPr>
        <w:t>z</w:t>
      </w:r>
      <w:r w:rsidR="00B92800">
        <w:t>et</w:t>
      </w:r>
      <w:r w:rsidR="00B92800">
        <w:rPr>
          <w:spacing w:val="-6"/>
        </w:rPr>
        <w:t xml:space="preserve"> </w:t>
      </w:r>
      <w:r w:rsidR="00B92800">
        <w:t>z</w:t>
      </w:r>
      <w:r w:rsidR="00B92800">
        <w:rPr>
          <w:spacing w:val="-10"/>
        </w:rPr>
        <w:t xml:space="preserve"> </w:t>
      </w:r>
      <w:r w:rsidR="00B92800">
        <w:rPr>
          <w:spacing w:val="-1"/>
        </w:rPr>
        <w:t>p</w:t>
      </w:r>
      <w:r w:rsidR="00B92800">
        <w:t>ří</w:t>
      </w:r>
      <w:r w:rsidR="00B92800">
        <w:rPr>
          <w:spacing w:val="1"/>
        </w:rPr>
        <w:t>č</w:t>
      </w:r>
      <w:r w:rsidR="00B92800">
        <w:t>ného</w:t>
      </w:r>
      <w:r w:rsidR="00B92800">
        <w:rPr>
          <w:spacing w:val="-7"/>
        </w:rPr>
        <w:t xml:space="preserve"> </w:t>
      </w:r>
      <w:r w:rsidR="00B92800">
        <w:t>ře</w:t>
      </w:r>
      <w:r w:rsidR="00B92800">
        <w:rPr>
          <w:spacing w:val="-5"/>
        </w:rPr>
        <w:t>z</w:t>
      </w:r>
      <w:r w:rsidR="00B92800">
        <w:t>u</w:t>
      </w:r>
      <w:r w:rsidR="00B92800">
        <w:rPr>
          <w:spacing w:val="-7"/>
        </w:rPr>
        <w:t xml:space="preserve"> </w:t>
      </w:r>
      <w:r w:rsidR="00B92800">
        <w:rPr>
          <w:spacing w:val="-6"/>
        </w:rPr>
        <w:t>z</w:t>
      </w:r>
      <w:r w:rsidR="00B92800">
        <w:t>d</w:t>
      </w:r>
      <w:r w:rsidR="00B92800">
        <w:rPr>
          <w:spacing w:val="-2"/>
        </w:rPr>
        <w:t>i</w:t>
      </w:r>
      <w:r w:rsidR="00B92800">
        <w:t>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t>Na</w:t>
      </w:r>
      <w:r>
        <w:rPr>
          <w:spacing w:val="-5"/>
        </w:rPr>
        <w:t xml:space="preserve"> 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š</w:t>
      </w:r>
      <w:r>
        <w:t>íř</w:t>
      </w:r>
      <w:r>
        <w:rPr>
          <w:spacing w:val="4"/>
        </w:rPr>
        <w:t>k</w:t>
      </w:r>
      <w:r>
        <w:t>y</w:t>
      </w:r>
      <w:r w:rsidR="00124FB4">
        <w:t xml:space="preserve"> (šířka základu kolmo k ose toku) </w:t>
      </w:r>
      <w:r>
        <w:rPr>
          <w:spacing w:val="-9"/>
        </w:rPr>
        <w:t xml:space="preserve"> </w:t>
      </w:r>
      <w:r>
        <w:rPr>
          <w:spacing w:val="-1"/>
        </w:rPr>
        <w:t>6</w:t>
      </w:r>
      <w:r>
        <w:t>0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t>m bude</w:t>
      </w:r>
      <w:r>
        <w:rPr>
          <w:spacing w:val="-5"/>
        </w:rPr>
        <w:t xml:space="preserve"> z</w:t>
      </w:r>
      <w:r>
        <w:t>a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</w:t>
      </w:r>
      <w:r>
        <w:rPr>
          <w:spacing w:val="-6"/>
        </w:rPr>
        <w:t xml:space="preserve"> </w:t>
      </w:r>
      <w:r>
        <w:rPr>
          <w:spacing w:val="-1"/>
        </w:rPr>
        <w:t>p</w:t>
      </w:r>
      <w:r>
        <w:t>rvní</w:t>
      </w:r>
      <w:r>
        <w:rPr>
          <w:spacing w:val="-7"/>
        </w:rPr>
        <w:t xml:space="preserve"> </w:t>
      </w:r>
      <w:r>
        <w:rPr>
          <w:spacing w:val="1"/>
        </w:rPr>
        <w:t>sc</w:t>
      </w:r>
      <w:r>
        <w:t>hod.</w:t>
      </w:r>
      <w:r>
        <w:rPr>
          <w:spacing w:val="-7"/>
        </w:rPr>
        <w:t xml:space="preserve"> </w:t>
      </w:r>
      <w:r>
        <w:rPr>
          <w:spacing w:val="2"/>
        </w:rPr>
        <w:t>T</w:t>
      </w:r>
      <w:r>
        <w:t>ě</w:t>
      </w:r>
      <w:r>
        <w:rPr>
          <w:spacing w:val="-2"/>
        </w:rPr>
        <w:t>l</w:t>
      </w:r>
      <w:r>
        <w:t>eso</w:t>
      </w:r>
      <w:r>
        <w:rPr>
          <w:spacing w:val="-6"/>
        </w:rPr>
        <w:t xml:space="preserve"> </w:t>
      </w:r>
      <w:r>
        <w:rPr>
          <w:spacing w:val="1"/>
        </w:rPr>
        <w:t>sc</w:t>
      </w:r>
      <w:r>
        <w:t>hodů</w:t>
      </w:r>
      <w:r>
        <w:rPr>
          <w:spacing w:val="-6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6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eno</w:t>
      </w:r>
      <w:r>
        <w:rPr>
          <w:spacing w:val="-7"/>
        </w:rPr>
        <w:t xml:space="preserve"> </w:t>
      </w:r>
      <w:r>
        <w:lastRenderedPageBreak/>
        <w:t>na</w:t>
      </w:r>
      <w:r>
        <w:rPr>
          <w:spacing w:val="-6"/>
        </w:rPr>
        <w:t xml:space="preserve"> </w:t>
      </w:r>
      <w:r>
        <w:t>sv</w:t>
      </w:r>
      <w:r>
        <w:rPr>
          <w:spacing w:val="-2"/>
        </w:rPr>
        <w:t>a</w:t>
      </w:r>
      <w:r>
        <w:t>ho</w:t>
      </w:r>
      <w:r>
        <w:rPr>
          <w:spacing w:val="-2"/>
        </w:rPr>
        <w:t>v</w:t>
      </w:r>
      <w:r>
        <w:t>anou</w:t>
      </w:r>
      <w:r>
        <w:rPr>
          <w:spacing w:val="-7"/>
        </w:rPr>
        <w:t xml:space="preserve"> </w:t>
      </w:r>
      <w:r>
        <w:t>p</w:t>
      </w:r>
      <w:r>
        <w:rPr>
          <w:spacing w:val="-2"/>
        </w:rPr>
        <w:t>l</w:t>
      </w:r>
      <w:r>
        <w:t>áň</w:t>
      </w:r>
      <w:r>
        <w:rPr>
          <w:spacing w:val="-6"/>
        </w:rPr>
        <w:t xml:space="preserve"> </w:t>
      </w:r>
      <w:r>
        <w:rPr>
          <w:spacing w:val="-2"/>
        </w:rPr>
        <w:t>o</w:t>
      </w:r>
      <w:r>
        <w:t>patřenou</w:t>
      </w:r>
      <w:r>
        <w:rPr>
          <w:w w:val="99"/>
        </w:rPr>
        <w:t xml:space="preserve"> </w:t>
      </w:r>
      <w:r>
        <w:rPr>
          <w:spacing w:val="2"/>
        </w:rPr>
        <w:t>f</w:t>
      </w:r>
      <w:r>
        <w:t>i</w:t>
      </w:r>
      <w:r>
        <w:rPr>
          <w:spacing w:val="-3"/>
        </w:rPr>
        <w:t>l</w:t>
      </w:r>
      <w:r>
        <w:t>tra</w:t>
      </w:r>
      <w:r>
        <w:rPr>
          <w:spacing w:val="1"/>
        </w:rPr>
        <w:t>č</w:t>
      </w:r>
      <w:r>
        <w:t>ní</w:t>
      </w:r>
      <w:r>
        <w:rPr>
          <w:spacing w:val="15"/>
        </w:rPr>
        <w:t xml:space="preserve"> </w:t>
      </w:r>
      <w:r>
        <w:t>vrstvou</w:t>
      </w:r>
      <w:r>
        <w:rPr>
          <w:spacing w:val="15"/>
        </w:rPr>
        <w:t xml:space="preserve"> </w:t>
      </w:r>
      <w:r>
        <w:t>hrubého</w:t>
      </w:r>
      <w:r>
        <w:rPr>
          <w:spacing w:val="15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rPr>
          <w:spacing w:val="-1"/>
        </w:rPr>
        <w:t>e</w:t>
      </w:r>
      <w:r>
        <w:t>n</w:t>
      </w:r>
      <w:r>
        <w:rPr>
          <w:spacing w:val="-2"/>
        </w:rPr>
        <w:t>i</w:t>
      </w:r>
      <w:r>
        <w:t>va</w:t>
      </w:r>
      <w:r>
        <w:rPr>
          <w:spacing w:val="14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tl</w:t>
      </w:r>
      <w:r>
        <w:rPr>
          <w:spacing w:val="-2"/>
        </w:rPr>
        <w:t>.</w:t>
      </w:r>
      <w:r>
        <w:t>15</w:t>
      </w:r>
      <w:r>
        <w:rPr>
          <w:spacing w:val="14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.</w:t>
      </w:r>
      <w:r>
        <w:rPr>
          <w:spacing w:val="13"/>
        </w:rPr>
        <w:t xml:space="preserve"> </w:t>
      </w:r>
      <w:r>
        <w:t>St</w:t>
      </w:r>
      <w:r>
        <w:rPr>
          <w:spacing w:val="-2"/>
        </w:rPr>
        <w:t>u</w:t>
      </w:r>
      <w:r>
        <w:t>pně</w:t>
      </w:r>
      <w:r>
        <w:rPr>
          <w:spacing w:val="12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4"/>
        </w:rPr>
        <w:t xml:space="preserve"> </w:t>
      </w:r>
      <w:r>
        <w:rPr>
          <w:spacing w:val="-5"/>
        </w:rPr>
        <w:t>z</w:t>
      </w:r>
      <w:r>
        <w:t>děny</w:t>
      </w:r>
      <w:r>
        <w:rPr>
          <w:spacing w:val="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upra</w:t>
      </w:r>
      <w:r>
        <w:rPr>
          <w:spacing w:val="-2"/>
        </w:rPr>
        <w:t>v</w:t>
      </w:r>
      <w:r>
        <w:t>ené</w:t>
      </w:r>
      <w:r>
        <w:rPr>
          <w:spacing w:val="-2"/>
        </w:rPr>
        <w:t>h</w:t>
      </w:r>
      <w:r>
        <w:t>o</w:t>
      </w:r>
      <w:r>
        <w:rPr>
          <w:spacing w:val="13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13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ene,</w:t>
      </w:r>
      <w:r>
        <w:rPr>
          <w:w w:val="99"/>
        </w:rPr>
        <w:t xml:space="preserve"> </w:t>
      </w:r>
      <w:r>
        <w:t>u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dan</w:t>
      </w:r>
      <w:r>
        <w:rPr>
          <w:spacing w:val="-2"/>
        </w:rPr>
        <w:t>é</w:t>
      </w:r>
      <w:r>
        <w:t>ho</w:t>
      </w:r>
      <w:r>
        <w:rPr>
          <w:spacing w:val="-6"/>
        </w:rPr>
        <w:t xml:space="preserve"> </w:t>
      </w:r>
      <w:r>
        <w:rPr>
          <w:spacing w:val="-2"/>
        </w:rPr>
        <w:t>d</w:t>
      </w:r>
      <w:r>
        <w:t>o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e</w:t>
      </w:r>
      <w:r>
        <w:t>tonu</w:t>
      </w:r>
      <w:r>
        <w:rPr>
          <w:spacing w:val="-7"/>
        </w:rPr>
        <w:t xml:space="preserve"> </w:t>
      </w:r>
      <w:r>
        <w:rPr>
          <w:spacing w:val="4"/>
        </w:rPr>
        <w:t>m</w:t>
      </w:r>
      <w:r>
        <w:t>in</w:t>
      </w:r>
      <w:r>
        <w:rPr>
          <w:spacing w:val="-7"/>
        </w:rPr>
        <w:t xml:space="preserve"> </w:t>
      </w:r>
      <w:proofErr w:type="spellStart"/>
      <w:r>
        <w:t>t</w:t>
      </w:r>
      <w:r>
        <w:rPr>
          <w:spacing w:val="-2"/>
        </w:rPr>
        <w:t>l</w:t>
      </w:r>
      <w:proofErr w:type="spellEnd"/>
      <w:r>
        <w:t>.</w:t>
      </w:r>
      <w:r>
        <w:rPr>
          <w:spacing w:val="-6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-6"/>
        </w:rPr>
        <w:t xml:space="preserve"> </w:t>
      </w:r>
      <w:r>
        <w:t>prů</w:t>
      </w:r>
      <w:r>
        <w:rPr>
          <w:spacing w:val="4"/>
        </w:rPr>
        <w:t>m</w:t>
      </w:r>
      <w:r>
        <w:t>ěrně</w:t>
      </w:r>
      <w:r>
        <w:rPr>
          <w:spacing w:val="-6"/>
        </w:rPr>
        <w:t xml:space="preserve"> </w:t>
      </w:r>
      <w:r>
        <w:t>15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>t</w:t>
      </w:r>
      <w:r>
        <w:t>ono</w:t>
      </w:r>
      <w:r>
        <w:rPr>
          <w:spacing w:val="-3"/>
        </w:rPr>
        <w:t>v</w:t>
      </w:r>
      <w:r>
        <w:t>é</w:t>
      </w:r>
      <w:r>
        <w:rPr>
          <w:spacing w:val="-6"/>
        </w:rPr>
        <w:t xml:space="preserve"> </w:t>
      </w:r>
      <w:r>
        <w:t>tě</w:t>
      </w:r>
      <w:r>
        <w:rPr>
          <w:spacing w:val="-3"/>
        </w:rPr>
        <w:t>l</w:t>
      </w:r>
      <w:r>
        <w:t>eso</w:t>
      </w:r>
      <w:r>
        <w:rPr>
          <w:spacing w:val="-6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t>stupni</w:t>
      </w:r>
      <w:r>
        <w:rPr>
          <w:spacing w:val="-8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6"/>
        </w:rPr>
        <w:t xml:space="preserve"> </w:t>
      </w:r>
      <w:r>
        <w:t>o</w:t>
      </w:r>
      <w:r>
        <w:rPr>
          <w:spacing w:val="-2"/>
        </w:rPr>
        <w:t>p</w:t>
      </w:r>
      <w:r>
        <w:t>atřeno</w:t>
      </w:r>
      <w:r>
        <w:rPr>
          <w:spacing w:val="-6"/>
        </w:rPr>
        <w:t xml:space="preserve"> </w:t>
      </w:r>
      <w:r>
        <w:t>sítí</w:t>
      </w:r>
      <w:r>
        <w:rPr>
          <w:spacing w:val="-6"/>
        </w:rPr>
        <w:t xml:space="preserve"> </w:t>
      </w:r>
      <w:r>
        <w:rPr>
          <w:spacing w:val="-2"/>
        </w:rPr>
        <w:t>K</w:t>
      </w:r>
      <w:r>
        <w:t>ari.</w:t>
      </w:r>
    </w:p>
    <w:p w:rsidR="00B92800" w:rsidRDefault="00B92800">
      <w:pPr>
        <w:kinsoku w:val="0"/>
        <w:overflowPunct w:val="0"/>
        <w:spacing w:line="200" w:lineRule="exact"/>
        <w:rPr>
          <w:sz w:val="20"/>
          <w:szCs w:val="20"/>
        </w:rPr>
      </w:pPr>
    </w:p>
    <w:p w:rsidR="0073119B" w:rsidRDefault="00B92800">
      <w:pPr>
        <w:pStyle w:val="Zkladntext"/>
        <w:kinsoku w:val="0"/>
        <w:overflowPunct w:val="0"/>
        <w:spacing w:line="237" w:lineRule="auto"/>
        <w:ind w:right="122"/>
        <w:jc w:val="both"/>
      </w:pPr>
      <w:r>
        <w:rPr>
          <w:u w:val="single"/>
        </w:rPr>
        <w:t>Příčné</w:t>
      </w:r>
      <w:r>
        <w:rPr>
          <w:spacing w:val="-30"/>
          <w:u w:val="single"/>
        </w:rPr>
        <w:t xml:space="preserve"> </w:t>
      </w:r>
      <w:r>
        <w:rPr>
          <w:u w:val="single"/>
        </w:rPr>
        <w:t>prah</w:t>
      </w:r>
      <w:r>
        <w:rPr>
          <w:spacing w:val="-8"/>
          <w:u w:val="single"/>
        </w:rPr>
        <w:t>y</w:t>
      </w:r>
      <w:r>
        <w:rPr>
          <w:u w:val="single"/>
        </w:rPr>
        <w:t>:</w:t>
      </w:r>
      <w:r>
        <w:rPr>
          <w:spacing w:val="22"/>
          <w:u w:val="single"/>
        </w:rPr>
        <w:t xml:space="preserve"> </w:t>
      </w:r>
      <w:r>
        <w:t>St</w:t>
      </w:r>
      <w:r>
        <w:rPr>
          <w:spacing w:val="-2"/>
        </w:rPr>
        <w:t>a</w:t>
      </w:r>
      <w:r>
        <w:t>b</w:t>
      </w:r>
      <w:r>
        <w:rPr>
          <w:spacing w:val="-2"/>
        </w:rPr>
        <w:t>i</w:t>
      </w:r>
      <w:r>
        <w:t>l</w:t>
      </w:r>
      <w:r>
        <w:rPr>
          <w:spacing w:val="-3"/>
        </w:rPr>
        <w:t>i</w:t>
      </w:r>
      <w:r>
        <w:rPr>
          <w:spacing w:val="-5"/>
        </w:rPr>
        <w:t>z</w:t>
      </w:r>
      <w:r>
        <w:t>ace</w:t>
      </w:r>
      <w:r>
        <w:rPr>
          <w:spacing w:val="21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ty</w:t>
      </w:r>
      <w:r>
        <w:rPr>
          <w:spacing w:val="14"/>
        </w:rPr>
        <w:t xml:space="preserve"> </w:t>
      </w:r>
      <w:r>
        <w:t>dna</w:t>
      </w:r>
      <w:r>
        <w:rPr>
          <w:spacing w:val="19"/>
        </w:rPr>
        <w:t xml:space="preserve"> </w:t>
      </w:r>
      <w:r>
        <w:t>bude</w:t>
      </w:r>
      <w:r>
        <w:rPr>
          <w:spacing w:val="18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19"/>
        </w:rPr>
        <w:t xml:space="preserve"> </w:t>
      </w:r>
      <w:r>
        <w:t>pří</w:t>
      </w:r>
      <w:r>
        <w:rPr>
          <w:spacing w:val="1"/>
        </w:rPr>
        <w:t>č</w:t>
      </w:r>
      <w:r>
        <w:t>n</w:t>
      </w:r>
      <w:r>
        <w:rPr>
          <w:spacing w:val="-8"/>
        </w:rPr>
        <w:t>ý</w:t>
      </w:r>
      <w:r>
        <w:rPr>
          <w:spacing w:val="4"/>
        </w:rPr>
        <w:t>m</w:t>
      </w:r>
      <w:r>
        <w:t>i</w:t>
      </w:r>
      <w:r>
        <w:rPr>
          <w:spacing w:val="20"/>
        </w:rPr>
        <w:t xml:space="preserve"> </w:t>
      </w:r>
      <w:r>
        <w:t>prahy</w:t>
      </w:r>
      <w:r>
        <w:rPr>
          <w:spacing w:val="14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ny</w:t>
      </w:r>
      <w:r>
        <w:rPr>
          <w:spacing w:val="14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ené</w:t>
      </w:r>
      <w:r>
        <w:rPr>
          <w:spacing w:val="19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r</w:t>
      </w:r>
      <w:r>
        <w:rPr>
          <w:spacing w:val="-7"/>
        </w:rPr>
        <w:t>ý</w:t>
      </w:r>
      <w:r>
        <w:t>hy</w:t>
      </w:r>
      <w:r>
        <w:rPr>
          <w:spacing w:val="14"/>
        </w:rPr>
        <w:t xml:space="preserve"> </w:t>
      </w:r>
      <w:r>
        <w:t>ve</w:t>
      </w:r>
      <w:r>
        <w:rPr>
          <w:spacing w:val="19"/>
        </w:rPr>
        <w:t xml:space="preserve"> </w:t>
      </w:r>
      <w:r>
        <w:t>dně.</w:t>
      </w:r>
      <w:r>
        <w:rPr>
          <w:w w:val="99"/>
        </w:rPr>
        <w:t xml:space="preserve"> </w:t>
      </w:r>
      <w:r>
        <w:t>R</w:t>
      </w:r>
      <w:r>
        <w:rPr>
          <w:spacing w:val="-7"/>
        </w:rPr>
        <w:t>ý</w:t>
      </w:r>
      <w:r>
        <w:t>ha</w:t>
      </w:r>
      <w:r>
        <w:rPr>
          <w:spacing w:val="5"/>
        </w:rPr>
        <w:t xml:space="preserve"> </w:t>
      </w:r>
      <w:r>
        <w:t>ve</w:t>
      </w:r>
      <w:r>
        <w:rPr>
          <w:spacing w:val="6"/>
        </w:rPr>
        <w:t xml:space="preserve"> </w:t>
      </w:r>
      <w:r>
        <w:t>dně</w:t>
      </w:r>
      <w:r>
        <w:rPr>
          <w:spacing w:val="6"/>
        </w:rPr>
        <w:t xml:space="preserve"> </w:t>
      </w:r>
      <w:r>
        <w:t>bude</w:t>
      </w:r>
      <w:r>
        <w:rPr>
          <w:spacing w:val="6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6"/>
        </w:rPr>
        <w:t xml:space="preserve"> </w:t>
      </w:r>
      <w:r>
        <w:t>na</w:t>
      </w:r>
      <w:r>
        <w:rPr>
          <w:spacing w:val="6"/>
        </w:rPr>
        <w:t xml:space="preserve"> </w:t>
      </w:r>
      <w:r>
        <w:rPr>
          <w:spacing w:val="1"/>
        </w:rPr>
        <w:t>š</w:t>
      </w:r>
      <w:r>
        <w:t>íř</w:t>
      </w:r>
      <w:r>
        <w:rPr>
          <w:spacing w:val="4"/>
        </w:rPr>
        <w:t>k</w:t>
      </w:r>
      <w:r>
        <w:t>u</w:t>
      </w:r>
      <w:r>
        <w:rPr>
          <w:spacing w:val="7"/>
        </w:rPr>
        <w:t xml:space="preserve"> </w:t>
      </w:r>
      <w:r>
        <w:rPr>
          <w:spacing w:val="-1"/>
        </w:rPr>
        <w:t>8</w:t>
      </w:r>
      <w:r>
        <w:t>0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7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h</w:t>
      </w:r>
      <w:r>
        <w:rPr>
          <w:spacing w:val="-2"/>
        </w:rPr>
        <w:t>l</w:t>
      </w:r>
      <w:r>
        <w:t>oub</w:t>
      </w:r>
      <w:r>
        <w:rPr>
          <w:spacing w:val="2"/>
        </w:rPr>
        <w:t>k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1</w:t>
      </w:r>
      <w:r>
        <w:t>,15</w:t>
      </w:r>
      <w:r>
        <w:rPr>
          <w:spacing w:val="6"/>
        </w:rPr>
        <w:t xml:space="preserve"> </w:t>
      </w:r>
      <w:r>
        <w:t>m</w:t>
      </w:r>
      <w:r>
        <w:rPr>
          <w:spacing w:val="12"/>
        </w:rPr>
        <w:t xml:space="preserve"> </w:t>
      </w:r>
      <w:r>
        <w:t>pod</w:t>
      </w:r>
      <w:r>
        <w:rPr>
          <w:spacing w:val="4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tu</w:t>
      </w:r>
      <w:r>
        <w:rPr>
          <w:spacing w:val="4"/>
        </w:rPr>
        <w:t xml:space="preserve"> </w:t>
      </w:r>
      <w:r>
        <w:t>dna</w:t>
      </w:r>
      <w:r>
        <w:rPr>
          <w:spacing w:val="4"/>
        </w:rPr>
        <w:t xml:space="preserve"> </w:t>
      </w:r>
      <w:r>
        <w:t>(paty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)</w:t>
      </w:r>
      <w:r>
        <w:rPr>
          <w:spacing w:val="6"/>
        </w:rPr>
        <w:t xml:space="preserve"> </w:t>
      </w:r>
      <w:r>
        <w:t>napříč</w:t>
      </w:r>
      <w:r>
        <w:rPr>
          <w:spacing w:val="6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te</w:t>
      </w:r>
      <w:r>
        <w:rPr>
          <w:spacing w:val="3"/>
        </w:rPr>
        <w:t>m</w:t>
      </w:r>
      <w:r>
        <w:t>.</w:t>
      </w:r>
      <w:r>
        <w:rPr>
          <w:w w:val="99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r</w:t>
      </w:r>
      <w:r>
        <w:rPr>
          <w:spacing w:val="-7"/>
        </w:rPr>
        <w:t>ý</w:t>
      </w:r>
      <w:r>
        <w:t>hy</w:t>
      </w:r>
      <w:r>
        <w:rPr>
          <w:spacing w:val="-2"/>
        </w:rPr>
        <w:t xml:space="preserve"> </w:t>
      </w:r>
      <w:r>
        <w:t>bude</w:t>
      </w:r>
      <w:r>
        <w:rPr>
          <w:spacing w:val="2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ena 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na</w:t>
      </w:r>
      <w:r>
        <w:rPr>
          <w:spacing w:val="1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 xml:space="preserve">ého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 o</w:t>
      </w:r>
      <w:r>
        <w:rPr>
          <w:spacing w:val="1"/>
        </w:rPr>
        <w:t xml:space="preserve"> </w:t>
      </w:r>
      <w:r>
        <w:t>h</w:t>
      </w:r>
      <w:r>
        <w:rPr>
          <w:spacing w:val="4"/>
        </w:rPr>
        <w:t>m</w:t>
      </w:r>
      <w:r>
        <w:t>otn</w:t>
      </w:r>
      <w:r>
        <w:rPr>
          <w:spacing w:val="-2"/>
        </w:rPr>
        <w:t>o</w:t>
      </w:r>
      <w:r>
        <w:rPr>
          <w:spacing w:val="1"/>
        </w:rPr>
        <w:t>s</w:t>
      </w:r>
      <w:r>
        <w:t xml:space="preserve">ti </w:t>
      </w:r>
      <w:r w:rsidR="00124FB4">
        <w:t>80-</w:t>
      </w:r>
      <w:r>
        <w:t xml:space="preserve">200 </w:t>
      </w:r>
      <w:r>
        <w:rPr>
          <w:spacing w:val="3"/>
        </w:rPr>
        <w:t>k</w:t>
      </w:r>
      <w:r>
        <w:t>g,</w:t>
      </w:r>
      <w:r>
        <w:rPr>
          <w:spacing w:val="1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v</w:t>
      </w:r>
      <w:r>
        <w:rPr>
          <w:spacing w:val="-9"/>
        </w:rPr>
        <w:t>y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áním</w:t>
      </w:r>
      <w:r>
        <w:rPr>
          <w:spacing w:val="5"/>
        </w:rPr>
        <w:t xml:space="preserve"> </w:t>
      </w:r>
      <w:r>
        <w:t>a</w:t>
      </w:r>
      <w:r>
        <w:rPr>
          <w:spacing w:val="1"/>
        </w:rPr>
        <w:t xml:space="preserve"> </w:t>
      </w:r>
      <w:proofErr w:type="spellStart"/>
      <w:r>
        <w:t>do</w:t>
      </w:r>
      <w:r>
        <w:rPr>
          <w:spacing w:val="2"/>
        </w:rPr>
        <w:t>k</w:t>
      </w:r>
      <w:r>
        <w:t>lí</w:t>
      </w:r>
      <w:r>
        <w:rPr>
          <w:spacing w:val="-2"/>
        </w:rPr>
        <w:t>n</w:t>
      </w:r>
      <w:r>
        <w:t>o</w:t>
      </w:r>
      <w:r>
        <w:rPr>
          <w:spacing w:val="-2"/>
        </w:rPr>
        <w:t>v</w:t>
      </w:r>
      <w:r>
        <w:t>áním</w:t>
      </w:r>
      <w:proofErr w:type="spellEnd"/>
      <w:r>
        <w:rPr>
          <w:w w:val="99"/>
        </w:rPr>
        <w:t xml:space="preserve"> </w:t>
      </w:r>
      <w:r>
        <w:t>líce</w:t>
      </w:r>
      <w:r>
        <w:rPr>
          <w:spacing w:val="29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l</w:t>
      </w:r>
      <w:r>
        <w:rPr>
          <w:spacing w:val="-3"/>
        </w:rPr>
        <w:t>i</w:t>
      </w:r>
      <w:r>
        <w:t>n</w:t>
      </w:r>
      <w:r>
        <w:rPr>
          <w:spacing w:val="-2"/>
        </w:rPr>
        <w:t>i</w:t>
      </w:r>
      <w:r>
        <w:t>i</w:t>
      </w:r>
      <w:r>
        <w:rPr>
          <w:spacing w:val="30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ty</w:t>
      </w:r>
      <w:r>
        <w:rPr>
          <w:spacing w:val="24"/>
        </w:rPr>
        <w:t xml:space="preserve"> </w:t>
      </w:r>
      <w:r>
        <w:t>dna.</w:t>
      </w:r>
      <w:r>
        <w:rPr>
          <w:spacing w:val="28"/>
        </w:rPr>
        <w:t xml:space="preserve"> </w:t>
      </w:r>
      <w:r>
        <w:rPr>
          <w:spacing w:val="3"/>
        </w:rPr>
        <w:t>T</w:t>
      </w:r>
      <w:r>
        <w:t>ě</w:t>
      </w:r>
      <w:r>
        <w:rPr>
          <w:spacing w:val="-2"/>
        </w:rPr>
        <w:t>l</w:t>
      </w:r>
      <w:r>
        <w:t>eso</w:t>
      </w:r>
      <w:r>
        <w:rPr>
          <w:spacing w:val="31"/>
        </w:rPr>
        <w:t xml:space="preserve"> </w:t>
      </w:r>
      <w:r>
        <w:t>prahů</w:t>
      </w:r>
      <w:r>
        <w:rPr>
          <w:spacing w:val="29"/>
        </w:rPr>
        <w:t xml:space="preserve"> </w:t>
      </w:r>
      <w:r>
        <w:t>bude</w:t>
      </w:r>
      <w:r>
        <w:rPr>
          <w:spacing w:val="29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29"/>
        </w:rPr>
        <w:t xml:space="preserve"> </w:t>
      </w:r>
      <w:r>
        <w:t>na</w:t>
      </w:r>
      <w:r>
        <w:rPr>
          <w:spacing w:val="29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-2"/>
        </w:rPr>
        <w:t>l</w:t>
      </w:r>
      <w:r>
        <w:t>ou</w:t>
      </w:r>
      <w:r>
        <w:rPr>
          <w:spacing w:val="30"/>
        </w:rPr>
        <w:t xml:space="preserve"> </w:t>
      </w:r>
      <w:r>
        <w:rPr>
          <w:spacing w:val="1"/>
        </w:rPr>
        <w:t>š</w:t>
      </w:r>
      <w:r>
        <w:t>íř</w:t>
      </w:r>
      <w:r>
        <w:rPr>
          <w:spacing w:val="4"/>
        </w:rPr>
        <w:t>k</w:t>
      </w:r>
      <w:r>
        <w:t>u</w:t>
      </w:r>
      <w:r>
        <w:rPr>
          <w:spacing w:val="30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29"/>
        </w:rPr>
        <w:t xml:space="preserve"> 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i</w:t>
      </w:r>
      <w:r>
        <w:rPr>
          <w:spacing w:val="29"/>
        </w:rPr>
        <w:t xml:space="preserve"> </w:t>
      </w:r>
      <w:r>
        <w:t>ope</w:t>
      </w:r>
      <w:r>
        <w:rPr>
          <w:spacing w:val="-3"/>
        </w:rPr>
        <w:t>v</w:t>
      </w:r>
      <w:r>
        <w:t>něn</w:t>
      </w:r>
      <w:r>
        <w:rPr>
          <w:spacing w:val="-2"/>
        </w:rPr>
        <w:t>í</w:t>
      </w:r>
      <w:r>
        <w:t>m</w:t>
      </w:r>
      <w:r>
        <w:rPr>
          <w:spacing w:val="32"/>
        </w:rPr>
        <w:t xml:space="preserve"> </w:t>
      </w:r>
      <w:r>
        <w:t>břehů</w:t>
      </w:r>
      <w:r>
        <w:rPr>
          <w:spacing w:val="28"/>
        </w:rPr>
        <w:t xml:space="preserve"> </w:t>
      </w:r>
      <w:r>
        <w:t>(L</w:t>
      </w:r>
      <w:r>
        <w:rPr>
          <w:spacing w:val="-2"/>
        </w:rPr>
        <w:t>i</w:t>
      </w:r>
      <w:r>
        <w:t>n</w:t>
      </w:r>
      <w:r>
        <w:rPr>
          <w:spacing w:val="-2"/>
        </w:rPr>
        <w:t>i</w:t>
      </w:r>
      <w:r>
        <w:t>e</w:t>
      </w:r>
      <w:r>
        <w:rPr>
          <w:w w:val="99"/>
        </w:rPr>
        <w:t xml:space="preserve"> </w:t>
      </w:r>
      <w:r>
        <w:t>po</w:t>
      </w:r>
      <w:r>
        <w:rPr>
          <w:spacing w:val="-2"/>
        </w:rPr>
        <w:t>v</w:t>
      </w:r>
      <w:r>
        <w:t>r</w:t>
      </w:r>
      <w:r>
        <w:rPr>
          <w:spacing w:val="2"/>
        </w:rPr>
        <w:t>c</w:t>
      </w:r>
      <w:r>
        <w:t>hu</w:t>
      </w:r>
      <w:r>
        <w:rPr>
          <w:spacing w:val="33"/>
        </w:rPr>
        <w:t xml:space="preserve"> </w:t>
      </w:r>
      <w:r>
        <w:t>prahů</w:t>
      </w:r>
      <w:r>
        <w:rPr>
          <w:spacing w:val="34"/>
        </w:rPr>
        <w:t xml:space="preserve"> </w:t>
      </w:r>
      <w:r>
        <w:t>bude</w:t>
      </w:r>
      <w:r>
        <w:rPr>
          <w:spacing w:val="30"/>
        </w:rPr>
        <w:t xml:space="preserve"> </w:t>
      </w:r>
      <w:r>
        <w:t>„</w:t>
      </w:r>
      <w:r>
        <w:rPr>
          <w:spacing w:val="1"/>
        </w:rPr>
        <w:t>r</w:t>
      </w:r>
      <w:r>
        <w:t>o</w:t>
      </w:r>
      <w:r>
        <w:rPr>
          <w:spacing w:val="-5"/>
        </w:rPr>
        <w:t>z</w:t>
      </w:r>
      <w:r>
        <w:t>v</w:t>
      </w:r>
      <w:r>
        <w:rPr>
          <w:spacing w:val="-3"/>
        </w:rPr>
        <w:t>l</w:t>
      </w:r>
      <w:r>
        <w:t>něn</w:t>
      </w:r>
      <w:r>
        <w:rPr>
          <w:spacing w:val="-2"/>
        </w:rPr>
        <w:t>á</w:t>
      </w:r>
      <w:r>
        <w:t>“</w:t>
      </w:r>
      <w:r>
        <w:rPr>
          <w:spacing w:val="3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í</w:t>
      </w:r>
      <w:r>
        <w:rPr>
          <w:spacing w:val="32"/>
        </w:rPr>
        <w:t xml:space="preserve"> </w:t>
      </w:r>
      <w:r>
        <w:rPr>
          <w:rFonts w:ascii="Symbol" w:hAnsi="Symbol" w:cs="Symbol"/>
          <w:spacing w:val="1"/>
        </w:rPr>
        <w:t></w:t>
      </w:r>
      <w:r>
        <w:t>10</w:t>
      </w:r>
      <w:r>
        <w:rPr>
          <w:spacing w:val="31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36"/>
        </w:rPr>
        <w:t xml:space="preserve"> </w:t>
      </w:r>
      <w:r>
        <w:t>od</w:t>
      </w:r>
      <w:r>
        <w:rPr>
          <w:spacing w:val="31"/>
        </w:rPr>
        <w:t xml:space="preserve"> </w:t>
      </w:r>
      <w:r>
        <w:t>teoret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é</w:t>
      </w:r>
      <w:r>
        <w:rPr>
          <w:spacing w:val="32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</w:t>
      </w:r>
      <w:r>
        <w:rPr>
          <w:spacing w:val="-8"/>
        </w:rPr>
        <w:t>y</w:t>
      </w:r>
      <w:r>
        <w:t>,</w:t>
      </w:r>
      <w:r>
        <w:rPr>
          <w:spacing w:val="32"/>
        </w:rPr>
        <w:t xml:space="preserve"> 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i</w:t>
      </w:r>
      <w:r>
        <w:rPr>
          <w:spacing w:val="31"/>
        </w:rPr>
        <w:t xml:space="preserve"> </w:t>
      </w:r>
      <w:r>
        <w:rPr>
          <w:spacing w:val="1"/>
        </w:rPr>
        <w:t>s</w:t>
      </w:r>
      <w:r>
        <w:t>ousední</w:t>
      </w:r>
      <w:r>
        <w:rPr>
          <w:spacing w:val="3"/>
        </w:rPr>
        <w:t>m</w:t>
      </w:r>
      <w:r>
        <w:t>i</w:t>
      </w:r>
      <w:r>
        <w:rPr>
          <w:spacing w:val="31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eny</w:t>
      </w:r>
      <w:r>
        <w:rPr>
          <w:spacing w:val="26"/>
        </w:rPr>
        <w:t xml:space="preserve"> </w:t>
      </w:r>
      <w:r>
        <w:t>bude</w:t>
      </w:r>
      <w:r>
        <w:rPr>
          <w:w w:val="99"/>
        </w:rPr>
        <w:t xml:space="preserve"> </w:t>
      </w:r>
      <w:r>
        <w:t>přev</w:t>
      </w:r>
      <w:r>
        <w:rPr>
          <w:spacing w:val="-9"/>
        </w:rPr>
        <w:t>ý</w:t>
      </w:r>
      <w:r>
        <w:rPr>
          <w:spacing w:val="1"/>
        </w:rPr>
        <w:t>š</w:t>
      </w:r>
      <w:r>
        <w:t>ení</w:t>
      </w:r>
      <w:r>
        <w:rPr>
          <w:spacing w:val="4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5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.</w:t>
      </w:r>
      <w:r>
        <w:rPr>
          <w:spacing w:val="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ob</w:t>
      </w:r>
      <w:r>
        <w:rPr>
          <w:spacing w:val="-2"/>
        </w:rPr>
        <w:t>l</w:t>
      </w:r>
      <w:r>
        <w:t>oucí</w:t>
      </w:r>
      <w:r>
        <w:rPr>
          <w:spacing w:val="1"/>
        </w:rPr>
        <w:t>c</w:t>
      </w:r>
      <w:r>
        <w:t>h</w:t>
      </w:r>
      <w:r>
        <w:rPr>
          <w:spacing w:val="6"/>
        </w:rPr>
        <w:t xml:space="preserve"> </w:t>
      </w:r>
      <w:r>
        <w:t>bude</w:t>
      </w:r>
      <w:r>
        <w:rPr>
          <w:spacing w:val="5"/>
        </w:rPr>
        <w:t xml:space="preserve"> </w:t>
      </w:r>
      <w:r>
        <w:t>po</w:t>
      </w:r>
      <w:r>
        <w:rPr>
          <w:spacing w:val="-2"/>
        </w:rPr>
        <w:t>v</w:t>
      </w:r>
      <w:r>
        <w:t>r</w:t>
      </w:r>
      <w:r>
        <w:rPr>
          <w:spacing w:val="2"/>
        </w:rPr>
        <w:t>c</w:t>
      </w:r>
      <w:r>
        <w:t>h</w:t>
      </w:r>
      <w:r>
        <w:rPr>
          <w:spacing w:val="6"/>
        </w:rPr>
        <w:t xml:space="preserve"> </w:t>
      </w:r>
      <w:r>
        <w:t>prahů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t>l</w:t>
      </w:r>
      <w:r>
        <w:rPr>
          <w:spacing w:val="-2"/>
        </w:rPr>
        <w:t>e</w:t>
      </w:r>
      <w:r>
        <w:rPr>
          <w:spacing w:val="-1"/>
        </w:rPr>
        <w:t>d</w:t>
      </w:r>
      <w:r>
        <w:t>o</w:t>
      </w:r>
      <w:r>
        <w:rPr>
          <w:spacing w:val="-2"/>
        </w:rPr>
        <w:t>v</w:t>
      </w:r>
      <w:r>
        <w:t>at</w:t>
      </w:r>
      <w:r>
        <w:rPr>
          <w:spacing w:val="6"/>
        </w:rPr>
        <w:t xml:space="preserve"> </w:t>
      </w:r>
      <w:r>
        <w:t>pří</w:t>
      </w:r>
      <w:r>
        <w:rPr>
          <w:spacing w:val="1"/>
        </w:rPr>
        <w:t>č</w:t>
      </w:r>
      <w:r>
        <w:t>ný</w:t>
      </w:r>
      <w:r>
        <w:rPr>
          <w:spacing w:val="1"/>
        </w:rPr>
        <w:t xml:space="preserve"> s</w:t>
      </w:r>
      <w:r>
        <w:rPr>
          <w:spacing w:val="3"/>
        </w:rPr>
        <w:t>k</w:t>
      </w:r>
      <w:r>
        <w:t>l</w:t>
      </w:r>
      <w:r>
        <w:rPr>
          <w:spacing w:val="-2"/>
        </w:rPr>
        <w:t>o</w:t>
      </w:r>
      <w:r>
        <w:t>n</w:t>
      </w:r>
      <w:r>
        <w:rPr>
          <w:spacing w:val="6"/>
        </w:rPr>
        <w:t xml:space="preserve"> </w:t>
      </w:r>
      <w:r>
        <w:t>dna</w:t>
      </w:r>
      <w:r>
        <w:rPr>
          <w:spacing w:val="4"/>
        </w:rPr>
        <w:t xml:space="preserve"> </w:t>
      </w:r>
      <w:r>
        <w:t>od</w:t>
      </w:r>
      <w:r>
        <w:rPr>
          <w:spacing w:val="5"/>
        </w:rPr>
        <w:t xml:space="preserve"> </w:t>
      </w:r>
      <w:r>
        <w:rPr>
          <w:spacing w:val="3"/>
        </w:rPr>
        <w:t>k</w:t>
      </w:r>
      <w:r>
        <w:t>on</w:t>
      </w:r>
      <w:r>
        <w:rPr>
          <w:spacing w:val="-2"/>
        </w:rPr>
        <w:t>v</w:t>
      </w:r>
      <w:r>
        <w:t>exního</w:t>
      </w:r>
      <w:r>
        <w:rPr>
          <w:spacing w:val="6"/>
        </w:rPr>
        <w:t xml:space="preserve"> </w:t>
      </w:r>
      <w:r>
        <w:rPr>
          <w:spacing w:val="3"/>
        </w:rPr>
        <w:t>k</w:t>
      </w:r>
      <w:r>
        <w:t>e</w:t>
      </w:r>
      <w:r>
        <w:rPr>
          <w:spacing w:val="6"/>
        </w:rPr>
        <w:t xml:space="preserve"> </w:t>
      </w:r>
      <w:r>
        <w:rPr>
          <w:spacing w:val="3"/>
        </w:rPr>
        <w:t>k</w:t>
      </w:r>
      <w:r>
        <w:t>on</w:t>
      </w:r>
      <w:r>
        <w:rPr>
          <w:spacing w:val="2"/>
        </w:rPr>
        <w:t>k</w:t>
      </w:r>
      <w:r>
        <w:t>á</w:t>
      </w:r>
      <w:r>
        <w:rPr>
          <w:spacing w:val="-2"/>
        </w:rPr>
        <w:t>v</w:t>
      </w:r>
      <w:r>
        <w:t>ní</w:t>
      </w:r>
      <w:r>
        <w:rPr>
          <w:spacing w:val="3"/>
        </w:rPr>
        <w:t>m</w:t>
      </w:r>
      <w:r>
        <w:t>u</w:t>
      </w:r>
      <w:r>
        <w:rPr>
          <w:w w:val="99"/>
        </w:rPr>
        <w:t xml:space="preserve"> </w:t>
      </w:r>
      <w:r>
        <w:t>břehu</w:t>
      </w:r>
    </w:p>
    <w:p w:rsidR="00B92800" w:rsidRDefault="00B92800">
      <w:pPr>
        <w:pStyle w:val="Zkladntext"/>
        <w:kinsoku w:val="0"/>
        <w:overflowPunct w:val="0"/>
        <w:spacing w:line="237" w:lineRule="auto"/>
        <w:ind w:right="122"/>
        <w:jc w:val="both"/>
      </w:pPr>
      <w:r>
        <w:t>.</w:t>
      </w:r>
    </w:p>
    <w:p w:rsidR="0073119B" w:rsidRPr="0073119B" w:rsidRDefault="0073119B" w:rsidP="0073119B">
      <w:pPr>
        <w:pStyle w:val="Zkladntext"/>
        <w:kinsoku w:val="0"/>
        <w:overflowPunct w:val="0"/>
        <w:spacing w:line="228" w:lineRule="exact"/>
        <w:ind w:right="122"/>
        <w:jc w:val="both"/>
      </w:pPr>
      <w:r w:rsidRPr="0073119B">
        <w:rPr>
          <w:u w:val="single"/>
        </w:rPr>
        <w:t>Odstranění pařezů:</w:t>
      </w:r>
      <w:r w:rsidRPr="0073119B">
        <w:t xml:space="preserve"> Týká se pařezů po kácení v souvislosti se stavbou i pařezů z minulých kácení. Pokud není stanoveno jinak, budou kořeny přerušeny a pařezy vykopány. Pokud budou kořeny u povrchu ložné/základové spáry opevnění, budou odstraněny spolu s pařezem. Po dohodě s TDI je možné pařezy, které jsou mimo oblast opevnění (vrchní část svahovaného břehu, oblast u břehové hrany, plochy pro přístup) odfrézovat pod úroveň humusování a umrtvit).</w:t>
      </w:r>
    </w:p>
    <w:p w:rsidR="00B92800" w:rsidRDefault="00B92800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u w:val="single"/>
        </w:rPr>
        <w:t>Přesa</w:t>
      </w:r>
      <w:r>
        <w:rPr>
          <w:spacing w:val="-5"/>
          <w:u w:val="single"/>
        </w:rPr>
        <w:t>z</w:t>
      </w:r>
      <w:r>
        <w:rPr>
          <w:u w:val="single"/>
        </w:rPr>
        <w:t>ení</w:t>
      </w:r>
      <w:r w:rsidR="0097448D">
        <w:rPr>
          <w:u w:val="single"/>
        </w:rPr>
        <w:t xml:space="preserve"> </w:t>
      </w:r>
      <w:r>
        <w:rPr>
          <w:spacing w:val="-47"/>
          <w:u w:val="single"/>
        </w:rPr>
        <w:t xml:space="preserve"> </w:t>
      </w:r>
      <w:r w:rsidR="0097448D">
        <w:rPr>
          <w:spacing w:val="-47"/>
          <w:u w:val="single"/>
        </w:rPr>
        <w:t xml:space="preserve"> </w:t>
      </w:r>
      <w:r>
        <w:rPr>
          <w:spacing w:val="3"/>
          <w:u w:val="single"/>
        </w:rPr>
        <w:t>k</w:t>
      </w:r>
      <w:r>
        <w:rPr>
          <w:u w:val="single"/>
        </w:rPr>
        <w:t>eřů:</w:t>
      </w:r>
      <w:r>
        <w:rPr>
          <w:spacing w:val="6"/>
          <w:u w:val="single"/>
        </w:rPr>
        <w:t xml:space="preserve"> </w:t>
      </w:r>
      <w:r>
        <w:rPr>
          <w:spacing w:val="3"/>
        </w:rPr>
        <w:t>k</w:t>
      </w:r>
      <w:r>
        <w:t>eře</w:t>
      </w:r>
      <w:r>
        <w:rPr>
          <w:spacing w:val="5"/>
        </w:rPr>
        <w:t xml:space="preserve"> </w:t>
      </w:r>
      <w:r>
        <w:t>(lís</w:t>
      </w:r>
      <w:r>
        <w:rPr>
          <w:spacing w:val="3"/>
        </w:rPr>
        <w:t>k</w:t>
      </w:r>
      <w:r>
        <w:t>y</w:t>
      </w:r>
      <w:r w:rsidR="0073119B">
        <w:t>, ostružiny zahradní</w:t>
      </w:r>
      <w:r>
        <w:t xml:space="preserve"> a</w:t>
      </w:r>
      <w:r>
        <w:rPr>
          <w:spacing w:val="5"/>
        </w:rPr>
        <w:t xml:space="preserve"> </w:t>
      </w:r>
      <w:r>
        <w:t>o</w:t>
      </w:r>
      <w:r>
        <w:rPr>
          <w:spacing w:val="-5"/>
        </w:rPr>
        <w:t>z</w:t>
      </w:r>
      <w:r>
        <w:t>dob</w:t>
      </w:r>
      <w:r>
        <w:rPr>
          <w:spacing w:val="-2"/>
        </w:rPr>
        <w:t>n</w:t>
      </w:r>
      <w:r>
        <w:t>é</w:t>
      </w:r>
      <w:r>
        <w:rPr>
          <w:spacing w:val="6"/>
        </w:rPr>
        <w:t xml:space="preserve"> </w:t>
      </w:r>
      <w:r>
        <w:rPr>
          <w:spacing w:val="3"/>
        </w:rPr>
        <w:t>k</w:t>
      </w:r>
      <w:r>
        <w:t>eře)</w:t>
      </w:r>
      <w:r>
        <w:rPr>
          <w:spacing w:val="6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6"/>
        </w:rPr>
        <w:t xml:space="preserve"> </w:t>
      </w:r>
      <w:r>
        <w:t>v</w:t>
      </w:r>
      <w:r>
        <w:rPr>
          <w:spacing w:val="-9"/>
        </w:rPr>
        <w:t>y</w:t>
      </w:r>
      <w:r>
        <w:rPr>
          <w:spacing w:val="-5"/>
        </w:rPr>
        <w:t>z</w:t>
      </w:r>
      <w:r>
        <w:t>v</w:t>
      </w:r>
      <w:r>
        <w:rPr>
          <w:spacing w:val="-2"/>
        </w:rPr>
        <w:t>e</w:t>
      </w:r>
      <w:r>
        <w:t>dnu</w:t>
      </w:r>
      <w:r>
        <w:rPr>
          <w:spacing w:val="-2"/>
        </w:rPr>
        <w:t>t</w:t>
      </w:r>
      <w:r>
        <w:t>y s</w:t>
      </w:r>
      <w:r>
        <w:rPr>
          <w:spacing w:val="-5"/>
        </w:rPr>
        <w:t xml:space="preserve"> </w:t>
      </w:r>
      <w:r>
        <w:rPr>
          <w:spacing w:val="3"/>
        </w:rPr>
        <w:t>k</w:t>
      </w:r>
      <w:r>
        <w:t>ořeno</w:t>
      </w:r>
      <w:r>
        <w:rPr>
          <w:spacing w:val="-2"/>
        </w:rPr>
        <w:t>v</w:t>
      </w:r>
      <w:r>
        <w:rPr>
          <w:spacing w:val="-7"/>
        </w:rPr>
        <w:t>ý</w:t>
      </w:r>
      <w:r>
        <w:t>m</w:t>
      </w:r>
      <w:r>
        <w:rPr>
          <w:spacing w:val="7"/>
        </w:rPr>
        <w:t xml:space="preserve"> </w:t>
      </w:r>
      <w:r>
        <w:t>ba</w:t>
      </w:r>
      <w:r>
        <w:rPr>
          <w:spacing w:val="-2"/>
        </w:rPr>
        <w:t>l</w:t>
      </w:r>
      <w:r>
        <w:t>em</w:t>
      </w:r>
      <w:r>
        <w:rPr>
          <w:spacing w:val="8"/>
        </w:rPr>
        <w:t xml:space="preserve"> </w:t>
      </w:r>
      <w:r>
        <w:t>při</w:t>
      </w:r>
      <w:r>
        <w:rPr>
          <w:spacing w:val="2"/>
        </w:rPr>
        <w:t xml:space="preserve"> </w:t>
      </w:r>
      <w:r>
        <w:t>prov</w:t>
      </w:r>
      <w:r>
        <w:rPr>
          <w:spacing w:val="-2"/>
        </w:rPr>
        <w:t>á</w:t>
      </w:r>
      <w:r>
        <w:t>dění</w:t>
      </w:r>
      <w:r>
        <w:rPr>
          <w:spacing w:val="2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opo</w:t>
      </w:r>
      <w:r>
        <w:rPr>
          <w:spacing w:val="-3"/>
        </w:rPr>
        <w:t>v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w w:val="99"/>
        </w:rPr>
        <w:t xml:space="preserve"> </w:t>
      </w:r>
      <w:r>
        <w:t>pra</w:t>
      </w:r>
      <w:r>
        <w:rPr>
          <w:spacing w:val="1"/>
        </w:rPr>
        <w:t>c</w:t>
      </w:r>
      <w:r>
        <w:t>í.</w:t>
      </w:r>
      <w:r>
        <w:rPr>
          <w:spacing w:val="17"/>
        </w:rPr>
        <w:t xml:space="preserve"> </w:t>
      </w:r>
      <w:r>
        <w:t>Po</w:t>
      </w:r>
      <w:r>
        <w:rPr>
          <w:spacing w:val="17"/>
        </w:rPr>
        <w:t xml:space="preserve"> </w:t>
      </w:r>
      <w:r>
        <w:t>dobu</w:t>
      </w:r>
      <w:r>
        <w:rPr>
          <w:spacing w:val="17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18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8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eny</w:t>
      </w:r>
      <w:r>
        <w:rPr>
          <w:spacing w:val="11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r</w:t>
      </w:r>
      <w:r>
        <w:rPr>
          <w:spacing w:val="-7"/>
        </w:rPr>
        <w:t>ý</w:t>
      </w:r>
      <w:r>
        <w:t>hy</w:t>
      </w:r>
      <w:r>
        <w:rPr>
          <w:spacing w:val="13"/>
        </w:rPr>
        <w:t xml:space="preserve"> </w:t>
      </w:r>
      <w:r>
        <w:t>nebo</w:t>
      </w:r>
      <w:r>
        <w:rPr>
          <w:spacing w:val="17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rPr>
          <w:spacing w:val="3"/>
        </w:rPr>
        <w:t>k</w:t>
      </w:r>
      <w:r>
        <w:t>ont</w:t>
      </w:r>
      <w:r>
        <w:rPr>
          <w:spacing w:val="-2"/>
        </w:rPr>
        <w:t>e</w:t>
      </w:r>
      <w:r>
        <w:rPr>
          <w:spacing w:val="1"/>
        </w:rPr>
        <w:t>j</w:t>
      </w:r>
      <w:r>
        <w:t>neru</w:t>
      </w:r>
      <w:r>
        <w:rPr>
          <w:spacing w:val="16"/>
        </w:rPr>
        <w:t xml:space="preserve"> </w:t>
      </w:r>
      <w:r>
        <w:t>(va</w:t>
      </w:r>
      <w:r>
        <w:rPr>
          <w:spacing w:val="2"/>
        </w:rPr>
        <w:t>k</w:t>
      </w:r>
      <w:r>
        <w:t>u,</w:t>
      </w:r>
      <w:r>
        <w:rPr>
          <w:spacing w:val="15"/>
        </w:rPr>
        <w:t xml:space="preserve"> </w:t>
      </w:r>
      <w:r>
        <w:t>bare</w:t>
      </w:r>
      <w:r>
        <w:rPr>
          <w:spacing w:val="-2"/>
        </w:rPr>
        <w:t>l</w:t>
      </w:r>
      <w:r>
        <w:t>u),</w:t>
      </w:r>
      <w:r>
        <w:rPr>
          <w:spacing w:val="16"/>
        </w:rPr>
        <w:t xml:space="preserve"> </w:t>
      </w:r>
      <w:r>
        <w:rPr>
          <w:spacing w:val="3"/>
        </w:rPr>
        <w:t>k</w:t>
      </w:r>
      <w:r>
        <w:t>ořeno</w:t>
      </w:r>
      <w:r>
        <w:rPr>
          <w:spacing w:val="-2"/>
        </w:rPr>
        <w:t>v</w:t>
      </w:r>
      <w:r>
        <w:t>ý</w:t>
      </w:r>
      <w:r>
        <w:rPr>
          <w:spacing w:val="10"/>
        </w:rPr>
        <w:t xml:space="preserve"> </w:t>
      </w:r>
      <w:r>
        <w:t>bal</w:t>
      </w:r>
      <w:r>
        <w:rPr>
          <w:spacing w:val="14"/>
        </w:rPr>
        <w:t xml:space="preserve"> </w:t>
      </w:r>
      <w:r>
        <w:t>bude</w:t>
      </w:r>
      <w:r>
        <w:rPr>
          <w:spacing w:val="15"/>
        </w:rPr>
        <w:t xml:space="preserve"> </w:t>
      </w:r>
      <w:r>
        <w:t>dop</w:t>
      </w:r>
      <w:r>
        <w:rPr>
          <w:spacing w:val="-3"/>
        </w:rPr>
        <w:t>l</w:t>
      </w:r>
      <w:r>
        <w:t>něn</w:t>
      </w:r>
      <w:r>
        <w:rPr>
          <w:w w:val="99"/>
        </w:rPr>
        <w:t xml:space="preserve"> </w:t>
      </w:r>
      <w:r>
        <w:t>v</w:t>
      </w:r>
      <w:r>
        <w:rPr>
          <w:spacing w:val="-2"/>
        </w:rPr>
        <w:t>h</w:t>
      </w:r>
      <w:r>
        <w:t>odn</w:t>
      </w:r>
      <w:r>
        <w:rPr>
          <w:spacing w:val="-2"/>
        </w:rPr>
        <w:t>o</w:t>
      </w:r>
      <w:r>
        <w:t>u</w:t>
      </w:r>
      <w:r>
        <w:rPr>
          <w:spacing w:val="2"/>
        </w:rPr>
        <w:t xml:space="preserve"> </w:t>
      </w:r>
      <w:r>
        <w:t>hu</w:t>
      </w:r>
      <w:r>
        <w:rPr>
          <w:spacing w:val="3"/>
        </w:rPr>
        <w:t>m</w:t>
      </w:r>
      <w:r>
        <w:t>ó</w:t>
      </w:r>
      <w:r>
        <w:rPr>
          <w:spacing w:val="-5"/>
        </w:rPr>
        <w:t>z</w:t>
      </w:r>
      <w:r>
        <w:t>ní</w:t>
      </w:r>
      <w:r>
        <w:rPr>
          <w:spacing w:val="2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ou,</w:t>
      </w:r>
      <w:r>
        <w:rPr>
          <w:spacing w:val="2"/>
        </w:rPr>
        <w:t xml:space="preserve"> </w:t>
      </w:r>
      <w:r>
        <w:rPr>
          <w:spacing w:val="3"/>
        </w:rPr>
        <w:t>k</w:t>
      </w:r>
      <w:r>
        <w:t>eře</w:t>
      </w:r>
      <w:r>
        <w:rPr>
          <w:spacing w:val="3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3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eny</w:t>
      </w:r>
      <w:r>
        <w:rPr>
          <w:spacing w:val="-3"/>
        </w:rPr>
        <w:t xml:space="preserve"> </w:t>
      </w:r>
      <w:r>
        <w:t>na</w:t>
      </w:r>
      <w:r>
        <w:rPr>
          <w:spacing w:val="2"/>
        </w:rPr>
        <w:t xml:space="preserve"> </w:t>
      </w:r>
      <w:r>
        <w:rPr>
          <w:spacing w:val="1"/>
        </w:rPr>
        <w:t>s</w:t>
      </w:r>
      <w:r>
        <w:t>ti</w:t>
      </w:r>
      <w:r>
        <w:rPr>
          <w:spacing w:val="-2"/>
        </w:rPr>
        <w:t>n</w:t>
      </w:r>
      <w:r>
        <w:t>ném</w:t>
      </w:r>
      <w:r>
        <w:rPr>
          <w:spacing w:val="6"/>
        </w:rPr>
        <w:t xml:space="preserve"> </w:t>
      </w:r>
      <w:r>
        <w:rPr>
          <w:spacing w:val="4"/>
        </w:rPr>
        <w:t>m</w:t>
      </w:r>
      <w:r>
        <w:t>ístě,</w:t>
      </w:r>
      <w:r>
        <w:rPr>
          <w:spacing w:val="1"/>
        </w:rPr>
        <w:t xml:space="preserve"> </w:t>
      </w:r>
      <w:r>
        <w:t>nebo bud</w:t>
      </w:r>
      <w:r>
        <w:rPr>
          <w:spacing w:val="-2"/>
        </w:rPr>
        <w:t>o</w:t>
      </w:r>
      <w:r>
        <w:t xml:space="preserve">u </w:t>
      </w:r>
      <w:r>
        <w:rPr>
          <w:spacing w:val="-5"/>
        </w:rPr>
        <w:t>z</w:t>
      </w:r>
      <w:r>
        <w:t>astíněny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bud</w:t>
      </w:r>
      <w:r>
        <w:rPr>
          <w:spacing w:val="-2"/>
        </w:rPr>
        <w:t>o</w:t>
      </w:r>
      <w:r>
        <w:t>u prav</w:t>
      </w:r>
      <w:r>
        <w:rPr>
          <w:spacing w:val="-3"/>
        </w:rPr>
        <w:t>i</w:t>
      </w:r>
      <w:r>
        <w:t>de</w:t>
      </w:r>
      <w:r>
        <w:rPr>
          <w:spacing w:val="-2"/>
        </w:rPr>
        <w:t>l</w:t>
      </w:r>
      <w:r>
        <w:t>ně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a</w:t>
      </w:r>
      <w:r>
        <w:rPr>
          <w:spacing w:val="-2"/>
        </w:rPr>
        <w:t>v</w:t>
      </w:r>
      <w:r>
        <w:t>l</w:t>
      </w:r>
      <w:r>
        <w:rPr>
          <w:spacing w:val="-2"/>
        </w:rPr>
        <w:t>a</w:t>
      </w:r>
      <w:r>
        <w:rPr>
          <w:spacing w:val="-5"/>
        </w:rPr>
        <w:t>ž</w:t>
      </w:r>
      <w:r>
        <w:t>o</w:t>
      </w:r>
      <w:r>
        <w:rPr>
          <w:spacing w:val="-2"/>
        </w:rPr>
        <w:t>v</w:t>
      </w:r>
      <w:r>
        <w:t>án</w:t>
      </w:r>
      <w:r>
        <w:rPr>
          <w:spacing w:val="-8"/>
        </w:rPr>
        <w:t>y</w:t>
      </w:r>
      <w:r>
        <w:t>.</w:t>
      </w:r>
      <w:r>
        <w:rPr>
          <w:spacing w:val="9"/>
        </w:rPr>
        <w:t xml:space="preserve"> </w:t>
      </w:r>
      <w:r>
        <w:t>P</w:t>
      </w:r>
      <w:r>
        <w:rPr>
          <w:spacing w:val="-2"/>
        </w:rPr>
        <w:t>o</w:t>
      </w:r>
      <w:r>
        <w:t>d</w:t>
      </w:r>
      <w:r>
        <w:rPr>
          <w:spacing w:val="4"/>
        </w:rPr>
        <w:t>m</w:t>
      </w:r>
      <w:r>
        <w:t>ín</w:t>
      </w:r>
      <w:r>
        <w:rPr>
          <w:spacing w:val="3"/>
        </w:rPr>
        <w:t>k</w:t>
      </w:r>
      <w:r>
        <w:t>y</w:t>
      </w:r>
      <w:r>
        <w:rPr>
          <w:spacing w:val="4"/>
        </w:rPr>
        <w:t xml:space="preserve"> </w:t>
      </w:r>
      <w:r>
        <w:t>pro</w:t>
      </w:r>
      <w:r>
        <w:rPr>
          <w:spacing w:val="10"/>
        </w:rPr>
        <w:t xml:space="preserve"> </w:t>
      </w:r>
      <w:r>
        <w:t>pře</w:t>
      </w:r>
      <w:r>
        <w:rPr>
          <w:spacing w:val="1"/>
        </w:rPr>
        <w:t>s</w:t>
      </w:r>
      <w:r>
        <w:t>a</w:t>
      </w:r>
      <w:r>
        <w:rPr>
          <w:spacing w:val="-5"/>
        </w:rPr>
        <w:t>z</w:t>
      </w:r>
      <w:r>
        <w:t>ení</w:t>
      </w:r>
      <w:r>
        <w:rPr>
          <w:spacing w:val="10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9"/>
        </w:rPr>
        <w:t xml:space="preserve"> </w:t>
      </w:r>
      <w:r>
        <w:t>třeba</w:t>
      </w:r>
      <w:r>
        <w:rPr>
          <w:spacing w:val="9"/>
        </w:rPr>
        <w:t xml:space="preserve"> </w:t>
      </w:r>
      <w:r>
        <w:t>upr</w:t>
      </w:r>
      <w:r>
        <w:rPr>
          <w:spacing w:val="-1"/>
        </w:rPr>
        <w:t>a</w:t>
      </w:r>
      <w:r>
        <w:t>v</w:t>
      </w:r>
      <w:r>
        <w:rPr>
          <w:spacing w:val="-3"/>
        </w:rPr>
        <w:t>i</w:t>
      </w:r>
      <w:r>
        <w:t>t</w:t>
      </w:r>
      <w:r>
        <w:rPr>
          <w:spacing w:val="10"/>
        </w:rPr>
        <w:t xml:space="preserve"> </w:t>
      </w:r>
      <w:r>
        <w:t>pod</w:t>
      </w:r>
      <w:r>
        <w:rPr>
          <w:spacing w:val="-3"/>
        </w:rPr>
        <w:t>l</w:t>
      </w:r>
      <w:r>
        <w:t>e</w:t>
      </w:r>
      <w:r>
        <w:rPr>
          <w:spacing w:val="9"/>
        </w:rPr>
        <w:t xml:space="preserve"> </w:t>
      </w:r>
      <w:r>
        <w:rPr>
          <w:spacing w:val="4"/>
        </w:rPr>
        <w:t>m</w:t>
      </w:r>
      <w:r>
        <w:t>ístní</w:t>
      </w:r>
      <w:r>
        <w:rPr>
          <w:spacing w:val="1"/>
        </w:rPr>
        <w:t>c</w:t>
      </w:r>
      <w:r>
        <w:t>h</w:t>
      </w:r>
      <w:r>
        <w:rPr>
          <w:spacing w:val="9"/>
        </w:rPr>
        <w:t xml:space="preserve"> </w:t>
      </w:r>
      <w:r>
        <w:t>o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t>ností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ro</w:t>
      </w:r>
      <w:r>
        <w:rPr>
          <w:spacing w:val="1"/>
        </w:rPr>
        <w:t>č</w:t>
      </w:r>
      <w:r>
        <w:t>ního</w:t>
      </w:r>
      <w:r>
        <w:rPr>
          <w:spacing w:val="8"/>
        </w:rPr>
        <w:t xml:space="preserve"> </w:t>
      </w:r>
      <w:r>
        <w:t>obd</w:t>
      </w:r>
      <w:r>
        <w:rPr>
          <w:spacing w:val="-2"/>
        </w:rPr>
        <w:t>o</w:t>
      </w:r>
      <w:r>
        <w:t>bí,</w:t>
      </w:r>
      <w:r>
        <w:rPr>
          <w:spacing w:val="6"/>
        </w:rPr>
        <w:t xml:space="preserve"> </w:t>
      </w:r>
      <w:r>
        <w:t>ve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po</w:t>
      </w:r>
      <w:r>
        <w:rPr>
          <w:spacing w:val="-2"/>
        </w:rPr>
        <w:t>l</w:t>
      </w:r>
      <w:r>
        <w:t>upráci</w:t>
      </w:r>
      <w:r>
        <w:rPr>
          <w:spacing w:val="10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odb</w:t>
      </w:r>
      <w:r>
        <w:rPr>
          <w:spacing w:val="-2"/>
        </w:rPr>
        <w:t>o</w:t>
      </w:r>
      <w:r>
        <w:t>rní</w:t>
      </w:r>
      <w:r>
        <w:rPr>
          <w:spacing w:val="3"/>
        </w:rPr>
        <w:t>k</w:t>
      </w:r>
      <w:r>
        <w:t>em</w:t>
      </w:r>
      <w:r>
        <w:rPr>
          <w:spacing w:val="14"/>
        </w:rPr>
        <w:t xml:space="preserve"> </w:t>
      </w:r>
      <w:r>
        <w:t>(</w:t>
      </w:r>
      <w:r>
        <w:rPr>
          <w:spacing w:val="-3"/>
        </w:rPr>
        <w:t>z</w:t>
      </w:r>
      <w:r>
        <w:t>ahradní</w:t>
      </w:r>
      <w:r>
        <w:rPr>
          <w:spacing w:val="2"/>
        </w:rPr>
        <w:t>k</w:t>
      </w:r>
      <w:r>
        <w:t>,</w:t>
      </w:r>
      <w:r>
        <w:rPr>
          <w:spacing w:val="10"/>
        </w:rPr>
        <w:t xml:space="preserve"> </w:t>
      </w:r>
      <w:r>
        <w:t>den</w:t>
      </w:r>
      <w:r>
        <w:rPr>
          <w:spacing w:val="-2"/>
        </w:rPr>
        <w:t>d</w:t>
      </w:r>
      <w:r>
        <w:t>rolog</w:t>
      </w:r>
      <w:r>
        <w:rPr>
          <w:spacing w:val="10"/>
        </w:rPr>
        <w:t xml:space="preserve"> </w:t>
      </w:r>
      <w:r>
        <w:t>at</w:t>
      </w:r>
      <w:r>
        <w:rPr>
          <w:spacing w:val="-2"/>
        </w:rPr>
        <w:t>p</w:t>
      </w:r>
      <w:r>
        <w:t>.)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v</w:t>
      </w:r>
      <w:r>
        <w:rPr>
          <w:spacing w:val="-3"/>
        </w:rPr>
        <w:t>l</w:t>
      </w:r>
      <w:r>
        <w:t>astní</w:t>
      </w:r>
      <w:r>
        <w:rPr>
          <w:spacing w:val="3"/>
        </w:rPr>
        <w:t>k</w:t>
      </w:r>
      <w:r>
        <w:t>em</w:t>
      </w:r>
      <w:r>
        <w:rPr>
          <w:spacing w:val="14"/>
        </w:rPr>
        <w:t xml:space="preserve"> </w:t>
      </w:r>
      <w:r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rPr>
          <w:spacing w:val="-1"/>
        </w:rPr>
        <w:t>ů</w:t>
      </w:r>
      <w:r>
        <w:t>.</w:t>
      </w:r>
      <w:r>
        <w:rPr>
          <w:spacing w:val="10"/>
        </w:rPr>
        <w:t xml:space="preserve"> </w:t>
      </w:r>
      <w:r>
        <w:t>Po</w:t>
      </w:r>
      <w:r>
        <w:rPr>
          <w:spacing w:val="7"/>
        </w:rPr>
        <w:t xml:space="preserve"> </w:t>
      </w:r>
      <w:r>
        <w:t>prov</w:t>
      </w:r>
      <w:r>
        <w:rPr>
          <w:spacing w:val="-2"/>
        </w:rPr>
        <w:t>e</w:t>
      </w:r>
      <w:r>
        <w:t>dení</w:t>
      </w:r>
      <w:r>
        <w:rPr>
          <w:spacing w:val="7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w w:val="99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5"/>
        </w:rPr>
        <w:t>z</w:t>
      </w:r>
      <w:r>
        <w:t>ás</w:t>
      </w:r>
      <w:r>
        <w:rPr>
          <w:spacing w:val="-7"/>
        </w:rPr>
        <w:t>y</w:t>
      </w:r>
      <w:r>
        <w:t>pu</w:t>
      </w:r>
      <w:r>
        <w:rPr>
          <w:spacing w:val="-2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-3"/>
        </w:rPr>
        <w:t xml:space="preserve"> </w:t>
      </w:r>
      <w:r>
        <w:t>pře</w:t>
      </w:r>
      <w:r>
        <w:rPr>
          <w:spacing w:val="1"/>
        </w:rPr>
        <w:t>s</w:t>
      </w:r>
      <w:r>
        <w:t>a</w:t>
      </w:r>
      <w:r>
        <w:rPr>
          <w:spacing w:val="-5"/>
        </w:rPr>
        <w:t>z</w:t>
      </w:r>
      <w:r>
        <w:t>eny</w:t>
      </w:r>
      <w:r>
        <w:rPr>
          <w:spacing w:val="-10"/>
        </w:rPr>
        <w:t xml:space="preserve"> </w:t>
      </w:r>
      <w:r>
        <w:rPr>
          <w:spacing w:val="-5"/>
        </w:rPr>
        <w:t>z</w:t>
      </w:r>
      <w:r>
        <w:t>pět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4"/>
        </w:rPr>
        <w:t>m</w:t>
      </w:r>
      <w:r>
        <w:t>ek</w:t>
      </w:r>
      <w:r>
        <w:rPr>
          <w:spacing w:val="-1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přída</w:t>
      </w:r>
      <w:r>
        <w:rPr>
          <w:spacing w:val="-2"/>
        </w:rPr>
        <w:t>v</w:t>
      </w:r>
      <w:r>
        <w:rPr>
          <w:spacing w:val="3"/>
        </w:rPr>
        <w:t>k</w:t>
      </w:r>
      <w:r>
        <w:t>em hnoji</w:t>
      </w:r>
      <w:r>
        <w:rPr>
          <w:spacing w:val="-2"/>
        </w:rPr>
        <w:t>v</w:t>
      </w:r>
      <w:r>
        <w:t>a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1"/>
        </w:rPr>
        <w:t>s</w:t>
      </w:r>
      <w:r>
        <w:t>ubstrátu.</w:t>
      </w:r>
      <w:r>
        <w:rPr>
          <w:spacing w:val="-3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případě</w:t>
      </w:r>
      <w:r>
        <w:rPr>
          <w:spacing w:val="-6"/>
        </w:rPr>
        <w:t xml:space="preserve"> </w:t>
      </w:r>
      <w:r>
        <w:t>uh</w:t>
      </w:r>
      <w:r>
        <w:rPr>
          <w:spacing w:val="-7"/>
        </w:rPr>
        <w:t>y</w:t>
      </w:r>
      <w:r>
        <w:t>nutí</w:t>
      </w:r>
      <w:r>
        <w:rPr>
          <w:spacing w:val="-5"/>
        </w:rPr>
        <w:t xml:space="preserve"> </w:t>
      </w:r>
      <w:r>
        <w:t>budou</w:t>
      </w:r>
      <w:r>
        <w:rPr>
          <w:w w:val="99"/>
        </w:rPr>
        <w:t xml:space="preserve"> </w:t>
      </w:r>
      <w:r>
        <w:t>na</w:t>
      </w:r>
      <w:r>
        <w:rPr>
          <w:spacing w:val="-2"/>
        </w:rPr>
        <w:t>h</w:t>
      </w:r>
      <w:r>
        <w:t>ra</w:t>
      </w:r>
      <w:r>
        <w:rPr>
          <w:spacing w:val="-5"/>
        </w:rPr>
        <w:t>z</w:t>
      </w:r>
      <w:r>
        <w:t>eny</w:t>
      </w:r>
      <w:r>
        <w:rPr>
          <w:spacing w:val="16"/>
        </w:rPr>
        <w:t xml:space="preserve"> </w:t>
      </w:r>
      <w:r>
        <w:rPr>
          <w:spacing w:val="1"/>
        </w:rPr>
        <w:t>s</w:t>
      </w:r>
      <w:r>
        <w:t>adb</w:t>
      </w:r>
      <w:r>
        <w:rPr>
          <w:spacing w:val="-2"/>
        </w:rPr>
        <w:t>o</w:t>
      </w:r>
      <w:r>
        <w:t>u</w:t>
      </w:r>
      <w:r>
        <w:rPr>
          <w:spacing w:val="23"/>
        </w:rPr>
        <w:t xml:space="preserve"> </w:t>
      </w:r>
      <w:r>
        <w:t>s</w:t>
      </w:r>
      <w:r>
        <w:rPr>
          <w:spacing w:val="-3"/>
        </w:rPr>
        <w:t xml:space="preserve"> </w:t>
      </w:r>
      <w:r>
        <w:rPr>
          <w:spacing w:val="3"/>
        </w:rPr>
        <w:t>k</w:t>
      </w:r>
      <w:r>
        <w:t>ořeno</w:t>
      </w:r>
      <w:r>
        <w:rPr>
          <w:spacing w:val="-2"/>
        </w:rPr>
        <w:t>v</w:t>
      </w:r>
      <w:r>
        <w:rPr>
          <w:spacing w:val="-7"/>
        </w:rPr>
        <w:t>ý</w:t>
      </w:r>
      <w:r>
        <w:t>m</w:t>
      </w:r>
      <w:r>
        <w:rPr>
          <w:spacing w:val="27"/>
        </w:rPr>
        <w:t xml:space="preserve"> </w:t>
      </w:r>
      <w:r>
        <w:t>ba</w:t>
      </w:r>
      <w:r>
        <w:rPr>
          <w:spacing w:val="-2"/>
        </w:rPr>
        <w:t>l</w:t>
      </w:r>
      <w:r>
        <w:t>e</w:t>
      </w:r>
      <w:r>
        <w:rPr>
          <w:spacing w:val="4"/>
        </w:rPr>
        <w:t>m</w:t>
      </w:r>
      <w:r>
        <w:t>,</w:t>
      </w:r>
      <w:r>
        <w:rPr>
          <w:spacing w:val="23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t>a</w:t>
      </w:r>
      <w:r>
        <w:rPr>
          <w:spacing w:val="20"/>
        </w:rPr>
        <w:t xml:space="preserve"> </w:t>
      </w:r>
      <w:r w:rsidR="00441C10">
        <w:t>6</w:t>
      </w:r>
      <w:r>
        <w:t>0</w:t>
      </w:r>
      <w:r>
        <w:rPr>
          <w:spacing w:val="19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+,</w:t>
      </w:r>
      <w:r>
        <w:rPr>
          <w:spacing w:val="20"/>
        </w:rPr>
        <w:t xml:space="preserve"> </w:t>
      </w:r>
      <w:r>
        <w:t>prů</w:t>
      </w:r>
      <w:r>
        <w:rPr>
          <w:spacing w:val="4"/>
        </w:rPr>
        <w:t>m</w:t>
      </w:r>
      <w:r>
        <w:t>ěr</w:t>
      </w:r>
      <w:r>
        <w:rPr>
          <w:spacing w:val="21"/>
        </w:rPr>
        <w:t xml:space="preserve"> </w:t>
      </w:r>
      <w:r>
        <w:rPr>
          <w:spacing w:val="3"/>
        </w:rPr>
        <w:t>k</w:t>
      </w:r>
      <w:r>
        <w:rPr>
          <w:spacing w:val="4"/>
        </w:rPr>
        <w:t>m</w:t>
      </w:r>
      <w:r>
        <w:t>ín</w:t>
      </w:r>
      <w:r>
        <w:rPr>
          <w:spacing w:val="3"/>
        </w:rPr>
        <w:t>k</w:t>
      </w:r>
      <w:r>
        <w:t>u</w:t>
      </w:r>
      <w:r>
        <w:rPr>
          <w:spacing w:val="20"/>
        </w:rPr>
        <w:t xml:space="preserve"> </w:t>
      </w:r>
      <w:r>
        <w:rPr>
          <w:spacing w:val="1"/>
        </w:rPr>
        <w:t>cc</w:t>
      </w:r>
      <w:r>
        <w:t>a</w:t>
      </w:r>
      <w:r>
        <w:rPr>
          <w:spacing w:val="20"/>
        </w:rPr>
        <w:t xml:space="preserve"> </w:t>
      </w:r>
      <w:r>
        <w:t>4</w:t>
      </w:r>
      <w:r>
        <w:rPr>
          <w:spacing w:val="21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24"/>
        </w:rPr>
        <w:t xml:space="preserve"> </w:t>
      </w:r>
      <w:r>
        <w:t>(lís</w:t>
      </w:r>
      <w:r>
        <w:rPr>
          <w:spacing w:val="3"/>
        </w:rPr>
        <w:t>k</w:t>
      </w:r>
      <w:r>
        <w:rPr>
          <w:spacing w:val="-7"/>
        </w:rPr>
        <w:t>y</w:t>
      </w:r>
      <w:r>
        <w:t>),</w:t>
      </w:r>
      <w:r>
        <w:rPr>
          <w:spacing w:val="21"/>
        </w:rPr>
        <w:t xml:space="preserve"> </w:t>
      </w:r>
      <w:r>
        <w:t>e</w:t>
      </w:r>
      <w:r>
        <w:rPr>
          <w:spacing w:val="-2"/>
        </w:rPr>
        <w:t>v</w:t>
      </w:r>
      <w:r>
        <w:t>.</w:t>
      </w:r>
      <w:r>
        <w:rPr>
          <w:spacing w:val="20"/>
        </w:rPr>
        <w:t xml:space="preserve"> </w:t>
      </w:r>
      <w:r>
        <w:t>pos</w:t>
      </w:r>
      <w:r>
        <w:rPr>
          <w:spacing w:val="4"/>
        </w:rPr>
        <w:t>k</w:t>
      </w:r>
      <w:r>
        <w:rPr>
          <w:spacing w:val="-7"/>
        </w:rPr>
        <w:t>y</w:t>
      </w:r>
      <w:r>
        <w:t>tnut</w:t>
      </w:r>
      <w:r>
        <w:rPr>
          <w:spacing w:val="-2"/>
        </w:rPr>
        <w:t>í</w:t>
      </w:r>
      <w:r>
        <w:t>m</w:t>
      </w:r>
      <w:r>
        <w:rPr>
          <w:w w:val="99"/>
        </w:rPr>
        <w:t xml:space="preserve"> </w:t>
      </w:r>
      <w:r>
        <w:t>odp</w:t>
      </w:r>
      <w:r>
        <w:rPr>
          <w:spacing w:val="-2"/>
        </w:rPr>
        <w:t>o</w:t>
      </w:r>
      <w:r>
        <w:t>v</w:t>
      </w:r>
      <w:r>
        <w:rPr>
          <w:spacing w:val="-2"/>
        </w:rPr>
        <w:t>í</w:t>
      </w:r>
      <w:r>
        <w:t>dají</w:t>
      </w:r>
      <w:r>
        <w:rPr>
          <w:spacing w:val="1"/>
        </w:rPr>
        <w:t>c</w:t>
      </w:r>
      <w:r>
        <w:t>í</w:t>
      </w:r>
      <w:r>
        <w:rPr>
          <w:spacing w:val="-12"/>
        </w:rPr>
        <w:t xml:space="preserve"> </w:t>
      </w:r>
      <w:r>
        <w:t>ná</w:t>
      </w:r>
      <w:r>
        <w:rPr>
          <w:spacing w:val="-2"/>
        </w:rPr>
        <w:t>h</w:t>
      </w:r>
      <w:r>
        <w:t>rady</w:t>
      </w:r>
      <w:r>
        <w:rPr>
          <w:spacing w:val="-17"/>
        </w:rPr>
        <w:t xml:space="preserve"> </w:t>
      </w:r>
      <w:r>
        <w:t>(o</w:t>
      </w:r>
      <w:r>
        <w:rPr>
          <w:spacing w:val="3"/>
        </w:rPr>
        <w:t>k</w:t>
      </w:r>
      <w:r>
        <w:t>ra</w:t>
      </w:r>
      <w:r>
        <w:rPr>
          <w:spacing w:val="1"/>
        </w:rPr>
        <w:t>s</w:t>
      </w:r>
      <w:r>
        <w:t>né</w:t>
      </w:r>
      <w:r>
        <w:rPr>
          <w:spacing w:val="-11"/>
        </w:rPr>
        <w:t xml:space="preserve"> </w:t>
      </w:r>
      <w:r>
        <w:rPr>
          <w:spacing w:val="2"/>
        </w:rPr>
        <w:t>k</w:t>
      </w:r>
      <w:r>
        <w:t>eře).</w:t>
      </w:r>
    </w:p>
    <w:p w:rsidR="00BA6415" w:rsidRDefault="00BA6415">
      <w:pPr>
        <w:pStyle w:val="Zkladntext"/>
        <w:kinsoku w:val="0"/>
        <w:overflowPunct w:val="0"/>
        <w:spacing w:line="228" w:lineRule="exact"/>
        <w:ind w:right="122"/>
        <w:jc w:val="both"/>
      </w:pPr>
    </w:p>
    <w:p w:rsidR="00BA6415" w:rsidRPr="00BA6415" w:rsidRDefault="00BA6415" w:rsidP="00BA6415">
      <w:pPr>
        <w:pStyle w:val="Zkladntext"/>
        <w:kinsoku w:val="0"/>
        <w:overflowPunct w:val="0"/>
        <w:spacing w:line="228" w:lineRule="exact"/>
        <w:ind w:right="122"/>
        <w:jc w:val="both"/>
      </w:pPr>
      <w:r w:rsidRPr="00BA6415">
        <w:t xml:space="preserve">Bude respektován vhodný místní původ, genetická čistota a dobrý zdravotní stav garantovaný produkční jednotkou. </w:t>
      </w:r>
      <w:r>
        <w:t>I</w:t>
      </w:r>
      <w:r w:rsidRPr="00BA6415">
        <w:t>nvestor vyžadovat certifikát o původu dřevin i v případě, že výsadbové plochy nejsou součástí pozemků určených pro plnění funkce lesa. Toto ustanovení je nutné brát v úvahu už při nákupu sazenic.</w:t>
      </w:r>
    </w:p>
    <w:p w:rsidR="00BA6415" w:rsidRPr="00AF0AA2" w:rsidRDefault="00BA6415" w:rsidP="00BA6415">
      <w:pPr>
        <w:keepNext/>
        <w:tabs>
          <w:tab w:val="left" w:pos="856"/>
          <w:tab w:val="left" w:pos="2809"/>
          <w:tab w:val="left" w:pos="5150"/>
          <w:tab w:val="left" w:pos="6048"/>
        </w:tabs>
        <w:ind w:left="55"/>
        <w:rPr>
          <w:rFonts w:cs="Arial"/>
          <w:b/>
          <w:bCs/>
          <w:sz w:val="20"/>
        </w:rPr>
      </w:pPr>
    </w:p>
    <w:p w:rsidR="00BA6415" w:rsidRPr="0032418D" w:rsidRDefault="00BA6415" w:rsidP="00BA6415">
      <w:pPr>
        <w:pStyle w:val="Default"/>
        <w:keepNext/>
        <w:ind w:left="142"/>
        <w:rPr>
          <w:rFonts w:ascii="Arial" w:hAnsi="Arial" w:cs="Arial"/>
          <w:sz w:val="20"/>
          <w:szCs w:val="20"/>
        </w:rPr>
      </w:pPr>
      <w:r w:rsidRPr="0032418D">
        <w:rPr>
          <w:rFonts w:ascii="Arial" w:hAnsi="Arial" w:cs="Arial"/>
          <w:sz w:val="20"/>
          <w:szCs w:val="20"/>
        </w:rPr>
        <w:t>Parametr sadebního materiálu (věková struktura)</w:t>
      </w:r>
    </w:p>
    <w:p w:rsidR="00BA6415" w:rsidRPr="004137EF" w:rsidRDefault="00BA6415" w:rsidP="00BA6415">
      <w:pPr>
        <w:pStyle w:val="Default"/>
        <w:keepNext/>
        <w:ind w:left="142"/>
        <w:rPr>
          <w:rFonts w:ascii="Arial" w:hAnsi="Arial" w:cs="Arial"/>
          <w:sz w:val="20"/>
          <w:szCs w:val="20"/>
        </w:rPr>
      </w:pPr>
      <w:r w:rsidRPr="004137EF">
        <w:rPr>
          <w:rFonts w:ascii="Arial" w:hAnsi="Arial" w:cs="Arial"/>
          <w:sz w:val="20"/>
          <w:szCs w:val="20"/>
        </w:rPr>
        <w:t xml:space="preserve">Po dohodě s investorem a orgány ochrany přírody </w:t>
      </w:r>
      <w:r>
        <w:rPr>
          <w:rFonts w:ascii="Arial" w:hAnsi="Arial" w:cs="Arial"/>
          <w:sz w:val="20"/>
          <w:szCs w:val="20"/>
        </w:rPr>
        <w:t>jsou</w:t>
      </w:r>
      <w:r w:rsidRPr="004137EF">
        <w:rPr>
          <w:rFonts w:ascii="Arial" w:hAnsi="Arial" w:cs="Arial"/>
          <w:sz w:val="20"/>
          <w:szCs w:val="20"/>
        </w:rPr>
        <w:t xml:space="preserve"> k výsadbám budou vysazovány </w:t>
      </w:r>
      <w:r>
        <w:rPr>
          <w:rFonts w:ascii="Arial" w:hAnsi="Arial" w:cs="Arial"/>
          <w:sz w:val="20"/>
          <w:szCs w:val="20"/>
        </w:rPr>
        <w:t>keře</w:t>
      </w:r>
      <w:r w:rsidRPr="004137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37EF">
        <w:rPr>
          <w:rFonts w:ascii="Arial" w:hAnsi="Arial" w:cs="Arial"/>
          <w:sz w:val="20"/>
          <w:szCs w:val="20"/>
        </w:rPr>
        <w:t>krytokořenné</w:t>
      </w:r>
      <w:proofErr w:type="spellEnd"/>
      <w:r w:rsidRPr="004137EF">
        <w:rPr>
          <w:rFonts w:ascii="Arial" w:hAnsi="Arial" w:cs="Arial"/>
          <w:sz w:val="20"/>
          <w:szCs w:val="20"/>
        </w:rPr>
        <w:t xml:space="preserve">, obalované  o výšce </w:t>
      </w:r>
      <w:r>
        <w:rPr>
          <w:rFonts w:ascii="Arial" w:hAnsi="Arial" w:cs="Arial"/>
          <w:sz w:val="20"/>
          <w:szCs w:val="20"/>
        </w:rPr>
        <w:t>6</w:t>
      </w:r>
      <w:r w:rsidRPr="004137EF">
        <w:rPr>
          <w:rFonts w:ascii="Arial" w:hAnsi="Arial" w:cs="Arial"/>
          <w:sz w:val="20"/>
          <w:szCs w:val="20"/>
        </w:rPr>
        <w:t xml:space="preserve">0cm (BRS). </w:t>
      </w:r>
    </w:p>
    <w:p w:rsidR="00BA6415" w:rsidRPr="004137EF" w:rsidRDefault="00BA6415" w:rsidP="00BA6415">
      <w:pPr>
        <w:pStyle w:val="Default"/>
        <w:ind w:left="142"/>
        <w:rPr>
          <w:rFonts w:ascii="Arial" w:hAnsi="Arial" w:cs="Arial"/>
          <w:sz w:val="20"/>
          <w:szCs w:val="20"/>
        </w:rPr>
      </w:pPr>
      <w:r w:rsidRPr="004137EF">
        <w:rPr>
          <w:rFonts w:ascii="Arial" w:hAnsi="Arial" w:cs="Arial"/>
          <w:sz w:val="20"/>
          <w:szCs w:val="20"/>
        </w:rPr>
        <w:t>Tolerance u sadebního materiálu jsou +/- 10cm.</w:t>
      </w:r>
    </w:p>
    <w:p w:rsidR="00BA6415" w:rsidRPr="0032418D" w:rsidRDefault="00BA6415" w:rsidP="00BA6415">
      <w:pPr>
        <w:pStyle w:val="Default"/>
        <w:ind w:left="142"/>
        <w:rPr>
          <w:rFonts w:ascii="Arial" w:hAnsi="Arial" w:cs="Arial"/>
          <w:sz w:val="20"/>
          <w:szCs w:val="20"/>
        </w:rPr>
      </w:pPr>
      <w:r w:rsidRPr="0032418D">
        <w:rPr>
          <w:rFonts w:ascii="Arial" w:hAnsi="Arial" w:cs="Arial"/>
          <w:sz w:val="20"/>
          <w:szCs w:val="20"/>
        </w:rPr>
        <w:t>Pracovní postup výsadeb</w:t>
      </w:r>
      <w:r w:rsidR="0032418D">
        <w:rPr>
          <w:rFonts w:ascii="Arial" w:hAnsi="Arial" w:cs="Arial"/>
          <w:sz w:val="20"/>
          <w:szCs w:val="20"/>
        </w:rPr>
        <w:t xml:space="preserve">: </w:t>
      </w:r>
    </w:p>
    <w:p w:rsidR="00BA6415" w:rsidRPr="004137EF" w:rsidRDefault="00BA6415" w:rsidP="00BA6415">
      <w:pPr>
        <w:pStyle w:val="Default"/>
        <w:numPr>
          <w:ilvl w:val="0"/>
          <w:numId w:val="40"/>
        </w:numPr>
        <w:tabs>
          <w:tab w:val="clear" w:pos="720"/>
          <w:tab w:val="num" w:pos="567"/>
        </w:tabs>
        <w:rPr>
          <w:rFonts w:ascii="Arial" w:hAnsi="Arial" w:cs="Arial"/>
          <w:sz w:val="20"/>
          <w:szCs w:val="20"/>
        </w:rPr>
      </w:pPr>
      <w:r w:rsidRPr="004137EF">
        <w:rPr>
          <w:rFonts w:ascii="Arial" w:hAnsi="Arial" w:cs="Arial"/>
          <w:sz w:val="20"/>
          <w:szCs w:val="20"/>
        </w:rPr>
        <w:t xml:space="preserve">vykopat </w:t>
      </w:r>
      <w:r>
        <w:rPr>
          <w:rFonts w:ascii="Arial" w:hAnsi="Arial" w:cs="Arial"/>
          <w:sz w:val="20"/>
          <w:szCs w:val="20"/>
        </w:rPr>
        <w:t>rýhu</w:t>
      </w:r>
      <w:r w:rsidRPr="004137EF">
        <w:rPr>
          <w:rFonts w:ascii="Arial" w:hAnsi="Arial" w:cs="Arial"/>
          <w:sz w:val="20"/>
          <w:szCs w:val="20"/>
        </w:rPr>
        <w:t xml:space="preserve"> o 1/3 větší než kořenový bal</w:t>
      </w:r>
    </w:p>
    <w:p w:rsidR="00BA6415" w:rsidRPr="004137EF" w:rsidRDefault="00BA6415" w:rsidP="00BA6415">
      <w:pPr>
        <w:pStyle w:val="Default"/>
        <w:numPr>
          <w:ilvl w:val="0"/>
          <w:numId w:val="40"/>
        </w:numPr>
        <w:tabs>
          <w:tab w:val="clear" w:pos="720"/>
          <w:tab w:val="num" w:pos="567"/>
        </w:tabs>
        <w:rPr>
          <w:rFonts w:ascii="Arial" w:hAnsi="Arial" w:cs="Arial"/>
          <w:sz w:val="20"/>
          <w:szCs w:val="20"/>
        </w:rPr>
      </w:pPr>
      <w:r w:rsidRPr="004137EF">
        <w:rPr>
          <w:rFonts w:ascii="Arial" w:hAnsi="Arial" w:cs="Arial"/>
          <w:sz w:val="20"/>
          <w:szCs w:val="20"/>
        </w:rPr>
        <w:t>umístit jedince do optimální hloubky tak, aby povrch zeminy sahal stejně vysoko na kořenovém krčku jako ve školce</w:t>
      </w:r>
    </w:p>
    <w:p w:rsidR="00BA6415" w:rsidRPr="004137EF" w:rsidRDefault="00BA6415" w:rsidP="00BA6415">
      <w:pPr>
        <w:pStyle w:val="Default"/>
        <w:numPr>
          <w:ilvl w:val="0"/>
          <w:numId w:val="40"/>
        </w:numPr>
        <w:tabs>
          <w:tab w:val="clear" w:pos="720"/>
          <w:tab w:val="num" w:pos="567"/>
        </w:tabs>
        <w:rPr>
          <w:rFonts w:ascii="Arial" w:hAnsi="Arial" w:cs="Arial"/>
          <w:sz w:val="20"/>
          <w:szCs w:val="20"/>
        </w:rPr>
      </w:pPr>
      <w:r w:rsidRPr="004137EF">
        <w:rPr>
          <w:rFonts w:ascii="Arial" w:hAnsi="Arial" w:cs="Arial"/>
          <w:sz w:val="20"/>
          <w:szCs w:val="20"/>
        </w:rPr>
        <w:t xml:space="preserve">ke kořenům dosypat humusový substrát, prolit vodou a zhutnit </w:t>
      </w:r>
    </w:p>
    <w:p w:rsidR="00BA6415" w:rsidRPr="004137EF" w:rsidRDefault="00BA6415" w:rsidP="00BA6415">
      <w:pPr>
        <w:pStyle w:val="Default"/>
        <w:numPr>
          <w:ilvl w:val="0"/>
          <w:numId w:val="40"/>
        </w:numPr>
        <w:tabs>
          <w:tab w:val="clear" w:pos="720"/>
          <w:tab w:val="num" w:pos="567"/>
        </w:tabs>
        <w:rPr>
          <w:rFonts w:ascii="Arial" w:hAnsi="Arial" w:cs="Arial"/>
          <w:sz w:val="20"/>
          <w:szCs w:val="20"/>
        </w:rPr>
      </w:pPr>
      <w:r w:rsidRPr="004137EF">
        <w:rPr>
          <w:rFonts w:ascii="Arial" w:hAnsi="Arial" w:cs="Arial"/>
          <w:sz w:val="20"/>
          <w:szCs w:val="20"/>
        </w:rPr>
        <w:t>aplikovat startovací zásobní hnojivo</w:t>
      </w:r>
    </w:p>
    <w:p w:rsidR="00BA6415" w:rsidRPr="004137EF" w:rsidRDefault="00BA6415" w:rsidP="00BA6415">
      <w:pPr>
        <w:pStyle w:val="Default"/>
        <w:numPr>
          <w:ilvl w:val="0"/>
          <w:numId w:val="40"/>
        </w:numPr>
        <w:tabs>
          <w:tab w:val="clear" w:pos="720"/>
          <w:tab w:val="num" w:pos="567"/>
        </w:tabs>
        <w:rPr>
          <w:rFonts w:ascii="Arial" w:hAnsi="Arial" w:cs="Arial"/>
          <w:sz w:val="20"/>
          <w:szCs w:val="20"/>
        </w:rPr>
      </w:pPr>
      <w:r w:rsidRPr="004137EF">
        <w:rPr>
          <w:rFonts w:ascii="Arial" w:hAnsi="Arial" w:cs="Arial"/>
          <w:sz w:val="20"/>
          <w:szCs w:val="20"/>
        </w:rPr>
        <w:t>doplnit zeminu tak, aby vytvořila mělkou zemní mísu pro vydatnou úvodní zálivku</w:t>
      </w:r>
    </w:p>
    <w:p w:rsidR="00B92800" w:rsidRDefault="00B92800">
      <w:pPr>
        <w:kinsoku w:val="0"/>
        <w:overflowPunct w:val="0"/>
        <w:spacing w:before="13" w:line="260" w:lineRule="exact"/>
        <w:rPr>
          <w:sz w:val="26"/>
          <w:szCs w:val="26"/>
        </w:rPr>
      </w:pPr>
    </w:p>
    <w:p w:rsidR="00B92800" w:rsidRDefault="00B92800" w:rsidP="007D415E">
      <w:pPr>
        <w:pStyle w:val="Nadpis3"/>
        <w:kinsoku w:val="0"/>
        <w:overflowPunct w:val="0"/>
        <w:ind w:right="23"/>
        <w:jc w:val="both"/>
        <w:rPr>
          <w:b w:val="0"/>
          <w:bCs w:val="0"/>
        </w:rPr>
      </w:pPr>
      <w:r>
        <w:t>P</w:t>
      </w:r>
      <w:r>
        <w:rPr>
          <w:spacing w:val="-2"/>
        </w:rPr>
        <w:t>R</w:t>
      </w:r>
      <w:r>
        <w:t>OVE</w:t>
      </w:r>
      <w:r>
        <w:rPr>
          <w:spacing w:val="-2"/>
        </w:rPr>
        <w:t>D</w:t>
      </w:r>
      <w:r>
        <w:t>E</w:t>
      </w:r>
      <w:r>
        <w:rPr>
          <w:spacing w:val="-2"/>
        </w:rPr>
        <w:t>N</w:t>
      </w:r>
      <w:r>
        <w:t>Í</w:t>
      </w:r>
      <w:r>
        <w:rPr>
          <w:spacing w:val="2"/>
        </w:rPr>
        <w:t xml:space="preserve"> </w:t>
      </w:r>
      <w:r>
        <w:t>KON</w:t>
      </w:r>
      <w:r>
        <w:rPr>
          <w:spacing w:val="-2"/>
        </w:rPr>
        <w:t>S</w:t>
      </w:r>
      <w:r>
        <w:rPr>
          <w:spacing w:val="-3"/>
        </w:rPr>
        <w:t>T</w:t>
      </w:r>
      <w:r>
        <w:t>R</w:t>
      </w:r>
      <w:r>
        <w:rPr>
          <w:spacing w:val="-3"/>
        </w:rPr>
        <w:t>U</w:t>
      </w:r>
      <w:r>
        <w:t>K</w:t>
      </w:r>
      <w:r>
        <w:rPr>
          <w:spacing w:val="-3"/>
        </w:rPr>
        <w:t>C</w:t>
      </w:r>
      <w:r>
        <w:t>Í</w:t>
      </w:r>
      <w:r w:rsidR="007D415E">
        <w:t xml:space="preserve"> </w:t>
      </w:r>
      <w:r>
        <w:t>A</w:t>
      </w:r>
      <w:r>
        <w:rPr>
          <w:spacing w:val="-8"/>
        </w:rPr>
        <w:t xml:space="preserve"> </w:t>
      </w:r>
      <w:r>
        <w:t>PR</w:t>
      </w:r>
      <w:r>
        <w:rPr>
          <w:spacing w:val="-10"/>
        </w:rPr>
        <w:t>A</w:t>
      </w:r>
      <w:r>
        <w:t>CÍ</w:t>
      </w:r>
    </w:p>
    <w:p w:rsidR="00B92800" w:rsidRDefault="00B92800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1"/>
        <w:jc w:val="both"/>
      </w:pPr>
      <w:r>
        <w:rPr>
          <w:u w:val="single"/>
        </w:rPr>
        <w:t>V</w:t>
      </w:r>
      <w:r>
        <w:rPr>
          <w:spacing w:val="-8"/>
          <w:u w:val="single"/>
        </w:rPr>
        <w:t>ý</w:t>
      </w:r>
      <w:r>
        <w:rPr>
          <w:spacing w:val="3"/>
          <w:u w:val="single"/>
        </w:rPr>
        <w:t>k</w:t>
      </w:r>
      <w:r>
        <w:rPr>
          <w:u w:val="single"/>
        </w:rPr>
        <w:t>o</w:t>
      </w:r>
      <w:r>
        <w:rPr>
          <w:spacing w:val="-1"/>
          <w:u w:val="single"/>
        </w:rPr>
        <w:t>p</w:t>
      </w:r>
      <w:r>
        <w:rPr>
          <w:spacing w:val="-7"/>
          <w:u w:val="single"/>
        </w:rPr>
        <w:t>y</w:t>
      </w:r>
      <w:r>
        <w:t>:</w:t>
      </w:r>
      <w:r>
        <w:rPr>
          <w:spacing w:val="33"/>
        </w:rPr>
        <w:t xml:space="preserve"> </w:t>
      </w:r>
      <w:r>
        <w:t>Předp</w:t>
      </w:r>
      <w:r>
        <w:rPr>
          <w:spacing w:val="-2"/>
        </w:rPr>
        <w:t>o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daná</w:t>
      </w:r>
      <w:r>
        <w:rPr>
          <w:spacing w:val="33"/>
        </w:rPr>
        <w:t xml:space="preserve"> </w:t>
      </w:r>
      <w:r>
        <w:t>třída</w:t>
      </w:r>
      <w:r>
        <w:rPr>
          <w:spacing w:val="34"/>
        </w:rPr>
        <w:t xml:space="preserve"> </w:t>
      </w:r>
      <w:r>
        <w:t>tě</w:t>
      </w:r>
      <w:r>
        <w:rPr>
          <w:spacing w:val="-6"/>
        </w:rPr>
        <w:t>ž</w:t>
      </w:r>
      <w:r>
        <w:t>it</w:t>
      </w:r>
      <w:r>
        <w:rPr>
          <w:spacing w:val="-2"/>
        </w:rPr>
        <w:t>e</w:t>
      </w:r>
      <w:r>
        <w:t>l</w:t>
      </w:r>
      <w:r>
        <w:rPr>
          <w:spacing w:val="-2"/>
        </w:rPr>
        <w:t>n</w:t>
      </w:r>
      <w:r>
        <w:t>osti</w:t>
      </w:r>
      <w:r>
        <w:rPr>
          <w:spacing w:val="33"/>
        </w:rPr>
        <w:t xml:space="preserve"> </w:t>
      </w:r>
      <w:r>
        <w:t>3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4.</w:t>
      </w:r>
      <w:r>
        <w:rPr>
          <w:spacing w:val="33"/>
        </w:rPr>
        <w:t xml:space="preserve"> </w:t>
      </w:r>
      <w:r>
        <w:t>V</w:t>
      </w:r>
      <w:r>
        <w:rPr>
          <w:spacing w:val="-8"/>
        </w:rPr>
        <w:t>ý</w:t>
      </w:r>
      <w:r>
        <w:rPr>
          <w:spacing w:val="3"/>
        </w:rPr>
        <w:t>k</w:t>
      </w:r>
      <w:r>
        <w:t>opy</w:t>
      </w:r>
      <w:r>
        <w:rPr>
          <w:spacing w:val="28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32"/>
        </w:rPr>
        <w:t xml:space="preserve"> </w:t>
      </w:r>
      <w:r>
        <w:rPr>
          <w:spacing w:val="-1"/>
        </w:rPr>
        <w:t>p</w:t>
      </w:r>
      <w:r>
        <w:t>řevá</w:t>
      </w:r>
      <w:r>
        <w:rPr>
          <w:spacing w:val="-6"/>
        </w:rPr>
        <w:t>ž</w:t>
      </w:r>
      <w:r>
        <w:t>ně</w:t>
      </w:r>
      <w:r>
        <w:rPr>
          <w:spacing w:val="31"/>
        </w:rPr>
        <w:t xml:space="preserve"> </w:t>
      </w:r>
      <w:r>
        <w:t>prov</w:t>
      </w:r>
      <w:r>
        <w:rPr>
          <w:spacing w:val="-2"/>
        </w:rPr>
        <w:t>á</w:t>
      </w:r>
      <w:r>
        <w:t>děné</w:t>
      </w:r>
      <w:r>
        <w:rPr>
          <w:spacing w:val="31"/>
        </w:rPr>
        <w:t xml:space="preserve"> </w:t>
      </w:r>
      <w:r>
        <w:rPr>
          <w:spacing w:val="1"/>
        </w:rPr>
        <w:t>s</w:t>
      </w:r>
      <w:r>
        <w:t>tro</w:t>
      </w:r>
      <w:r>
        <w:rPr>
          <w:spacing w:val="1"/>
        </w:rPr>
        <w:t>j</w:t>
      </w:r>
      <w:r>
        <w:t>n</w:t>
      </w:r>
      <w:r>
        <w:rPr>
          <w:spacing w:val="-1"/>
        </w:rPr>
        <w:t>ě</w:t>
      </w:r>
      <w:r>
        <w:t>.</w:t>
      </w:r>
      <w:r>
        <w:rPr>
          <w:spacing w:val="32"/>
        </w:rPr>
        <w:t xml:space="preserve"> </w:t>
      </w:r>
      <w:r>
        <w:t>St</w:t>
      </w:r>
      <w:r>
        <w:rPr>
          <w:spacing w:val="-2"/>
        </w:rPr>
        <w:t>ě</w:t>
      </w:r>
      <w:r>
        <w:rPr>
          <w:spacing w:val="-1"/>
        </w:rPr>
        <w:t>n</w:t>
      </w:r>
      <w:r>
        <w:t>y</w:t>
      </w:r>
      <w:r>
        <w:rPr>
          <w:spacing w:val="26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opu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ho</w:t>
      </w:r>
      <w:r>
        <w:rPr>
          <w:spacing w:val="-2"/>
        </w:rPr>
        <w:t>v</w:t>
      </w:r>
      <w:r>
        <w:t>ané,</w:t>
      </w:r>
      <w:r>
        <w:rPr>
          <w:spacing w:val="40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42"/>
        </w:rPr>
        <w:t xml:space="preserve"> </w:t>
      </w:r>
      <w:r>
        <w:t>u</w:t>
      </w:r>
      <w:r>
        <w:rPr>
          <w:spacing w:val="41"/>
        </w:rPr>
        <w:t xml:space="preserve"> </w:t>
      </w:r>
      <w:r>
        <w:t>l</w:t>
      </w:r>
      <w:r>
        <w:rPr>
          <w:spacing w:val="-2"/>
        </w:rPr>
        <w:t>á</w:t>
      </w:r>
      <w:r>
        <w:t>v</w:t>
      </w:r>
      <w:r>
        <w:rPr>
          <w:spacing w:val="2"/>
        </w:rPr>
        <w:t>k</w:t>
      </w:r>
      <w:r>
        <w:t>y</w:t>
      </w:r>
      <w:r>
        <w:rPr>
          <w:spacing w:val="36"/>
        </w:rPr>
        <w:t xml:space="preserve"> </w:t>
      </w:r>
      <w:r>
        <w:t>(</w:t>
      </w:r>
      <w:r>
        <w:rPr>
          <w:spacing w:val="-3"/>
        </w:rPr>
        <w:t>z</w:t>
      </w:r>
      <w:r>
        <w:t>ačátek</w:t>
      </w:r>
      <w:r>
        <w:rPr>
          <w:spacing w:val="45"/>
        </w:rPr>
        <w:t xml:space="preserve"> </w:t>
      </w:r>
      <w:r>
        <w:t>úse</w:t>
      </w:r>
      <w:r>
        <w:rPr>
          <w:spacing w:val="4"/>
        </w:rPr>
        <w:t>k</w:t>
      </w:r>
      <w:r>
        <w:rPr>
          <w:spacing w:val="-1"/>
        </w:rPr>
        <w:t>u</w:t>
      </w:r>
      <w:r>
        <w:t>)</w:t>
      </w:r>
      <w:r>
        <w:rPr>
          <w:spacing w:val="42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41"/>
        </w:rPr>
        <w:t xml:space="preserve"> </w:t>
      </w:r>
      <w:r>
        <w:t>obje</w:t>
      </w:r>
      <w:r>
        <w:rPr>
          <w:spacing w:val="3"/>
        </w:rPr>
        <w:t>k</w:t>
      </w:r>
      <w:r>
        <w:rPr>
          <w:spacing w:val="-1"/>
        </w:rPr>
        <w:t>t</w:t>
      </w:r>
      <w:r>
        <w:t>u</w:t>
      </w:r>
      <w:r>
        <w:rPr>
          <w:spacing w:val="41"/>
        </w:rPr>
        <w:t xml:space="preserve"> </w:t>
      </w:r>
      <w:r>
        <w:rPr>
          <w:spacing w:val="1"/>
        </w:rPr>
        <w:t>č</w:t>
      </w:r>
      <w:r>
        <w:t>p</w:t>
      </w:r>
      <w:r>
        <w:rPr>
          <w:spacing w:val="-1"/>
        </w:rPr>
        <w:t>.</w:t>
      </w:r>
      <w:r>
        <w:t>222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29</w:t>
      </w:r>
      <w:r>
        <w:rPr>
          <w:spacing w:val="42"/>
        </w:rPr>
        <w:t xml:space="preserve"> </w:t>
      </w:r>
      <w:r>
        <w:t>bude</w:t>
      </w:r>
      <w:r>
        <w:rPr>
          <w:spacing w:val="40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40"/>
        </w:rPr>
        <w:t xml:space="preserve"> </w:t>
      </w:r>
      <w:r>
        <w:rPr>
          <w:spacing w:val="1"/>
        </w:rPr>
        <w:t>j</w:t>
      </w:r>
      <w:r>
        <w:t>edn</w:t>
      </w:r>
      <w:r>
        <w:rPr>
          <w:spacing w:val="-2"/>
        </w:rPr>
        <w:t>o</w:t>
      </w:r>
      <w:r>
        <w:rPr>
          <w:spacing w:val="1"/>
        </w:rPr>
        <w:t>s</w:t>
      </w:r>
      <w:r>
        <w:t>tranné</w:t>
      </w:r>
      <w:r>
        <w:rPr>
          <w:w w:val="99"/>
        </w:rPr>
        <w:t xml:space="preserve"> </w:t>
      </w:r>
      <w:r>
        <w:t>pa</w:t>
      </w:r>
      <w:r>
        <w:rPr>
          <w:spacing w:val="-6"/>
        </w:rPr>
        <w:t>ž</w:t>
      </w:r>
      <w:r>
        <w:t>ení.</w:t>
      </w:r>
      <w:r>
        <w:rPr>
          <w:spacing w:val="33"/>
        </w:rPr>
        <w:t xml:space="preserve"> </w:t>
      </w:r>
      <w:r>
        <w:t>V</w:t>
      </w:r>
      <w:r>
        <w:rPr>
          <w:spacing w:val="-8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t>a</w:t>
      </w:r>
      <w:r>
        <w:rPr>
          <w:spacing w:val="35"/>
        </w:rPr>
        <w:t xml:space="preserve"> </w:t>
      </w:r>
      <w:r>
        <w:t>pa</w:t>
      </w:r>
      <w:r>
        <w:rPr>
          <w:spacing w:val="-6"/>
        </w:rPr>
        <w:t>ž</w:t>
      </w:r>
      <w:r>
        <w:t>ení</w:t>
      </w:r>
      <w:r>
        <w:rPr>
          <w:spacing w:val="34"/>
        </w:rPr>
        <w:t xml:space="preserve"> </w:t>
      </w:r>
      <w:r>
        <w:t>ob</w:t>
      </w:r>
      <w:r>
        <w:rPr>
          <w:spacing w:val="-2"/>
        </w:rPr>
        <w:t>v</w:t>
      </w:r>
      <w:r>
        <w:rPr>
          <w:spacing w:val="-7"/>
        </w:rPr>
        <w:t>y</w:t>
      </w:r>
      <w:r>
        <w:rPr>
          <w:spacing w:val="3"/>
        </w:rPr>
        <w:t>k</w:t>
      </w:r>
      <w:r>
        <w:t>le</w:t>
      </w:r>
      <w:r>
        <w:rPr>
          <w:spacing w:val="34"/>
        </w:rPr>
        <w:t xml:space="preserve"> </w:t>
      </w:r>
      <w:r>
        <w:rPr>
          <w:spacing w:val="4"/>
        </w:rPr>
        <w:t>m</w:t>
      </w:r>
      <w:r>
        <w:t>ax.</w:t>
      </w:r>
      <w:r>
        <w:rPr>
          <w:spacing w:val="36"/>
        </w:rPr>
        <w:t xml:space="preserve"> </w:t>
      </w:r>
      <w:r>
        <w:t>do</w:t>
      </w:r>
      <w:r>
        <w:rPr>
          <w:spacing w:val="35"/>
        </w:rPr>
        <w:t xml:space="preserve"> </w:t>
      </w:r>
      <w:r>
        <w:t>3,0</w:t>
      </w:r>
      <w:r>
        <w:rPr>
          <w:spacing w:val="34"/>
        </w:rPr>
        <w:t xml:space="preserve"> </w:t>
      </w:r>
      <w:r>
        <w:rPr>
          <w:spacing w:val="4"/>
        </w:rPr>
        <w:t>m</w:t>
      </w:r>
      <w:r>
        <w:t>,</w:t>
      </w:r>
      <w:r>
        <w:rPr>
          <w:spacing w:val="35"/>
        </w:rPr>
        <w:t xml:space="preserve"> </w:t>
      </w:r>
      <w:r>
        <w:t>pa</w:t>
      </w:r>
      <w:r>
        <w:rPr>
          <w:spacing w:val="-6"/>
        </w:rPr>
        <w:t>ž</w:t>
      </w:r>
      <w:r>
        <w:t>ení</w:t>
      </w:r>
      <w:r>
        <w:rPr>
          <w:spacing w:val="34"/>
        </w:rPr>
        <w:t xml:space="preserve"> </w:t>
      </w:r>
      <w:r>
        <w:t>přílo</w:t>
      </w:r>
      <w:r>
        <w:rPr>
          <w:spacing w:val="-6"/>
        </w:rPr>
        <w:t>ž</w:t>
      </w:r>
      <w:r>
        <w:t>né,</w:t>
      </w:r>
      <w:r>
        <w:rPr>
          <w:spacing w:val="34"/>
        </w:rPr>
        <w:t xml:space="preserve"> </w:t>
      </w:r>
      <w:r>
        <w:rPr>
          <w:spacing w:val="-5"/>
        </w:rPr>
        <w:t>z</w:t>
      </w:r>
      <w:r>
        <w:t>atí</w:t>
      </w:r>
      <w:r>
        <w:rPr>
          <w:spacing w:val="-6"/>
        </w:rPr>
        <w:t>ž</w:t>
      </w:r>
      <w:r>
        <w:t>ení</w:t>
      </w:r>
      <w:r>
        <w:rPr>
          <w:spacing w:val="34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ním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</w:t>
      </w:r>
      <w:r>
        <w:rPr>
          <w:spacing w:val="-2"/>
        </w:rPr>
        <w:t>o</w:t>
      </w:r>
      <w:r>
        <w:t>dním</w:t>
      </w:r>
      <w:r>
        <w:rPr>
          <w:spacing w:val="39"/>
        </w:rPr>
        <w:t xml:space="preserve"> </w:t>
      </w:r>
      <w:r>
        <w:t>tl</w:t>
      </w:r>
      <w:r>
        <w:rPr>
          <w:spacing w:val="-2"/>
        </w:rPr>
        <w:t>a</w:t>
      </w:r>
      <w:r>
        <w:rPr>
          <w:spacing w:val="3"/>
        </w:rPr>
        <w:t>k</w:t>
      </w:r>
      <w:r>
        <w:t>e</w:t>
      </w:r>
      <w:r>
        <w:rPr>
          <w:spacing w:val="4"/>
        </w:rPr>
        <w:t>m</w:t>
      </w:r>
      <w:r>
        <w:t>.</w:t>
      </w:r>
      <w:r>
        <w:rPr>
          <w:spacing w:val="35"/>
        </w:rPr>
        <w:t xml:space="preserve"> </w:t>
      </w:r>
      <w:r>
        <w:t>P</w:t>
      </w:r>
      <w:r>
        <w:rPr>
          <w:spacing w:val="-2"/>
        </w:rPr>
        <w:t>o</w:t>
      </w:r>
      <w:r>
        <w:t>dél</w:t>
      </w:r>
      <w:r>
        <w:rPr>
          <w:w w:val="99"/>
        </w:rPr>
        <w:t xml:space="preserve"> </w:t>
      </w:r>
      <w:r>
        <w:t>obje</w:t>
      </w:r>
      <w:r>
        <w:rPr>
          <w:spacing w:val="3"/>
        </w:rPr>
        <w:t>k</w:t>
      </w:r>
      <w:r>
        <w:t>tů,</w:t>
      </w:r>
      <w:r>
        <w:rPr>
          <w:spacing w:val="1"/>
        </w:rPr>
        <w:t xml:space="preserve"> </w:t>
      </w:r>
      <w:r>
        <w:rPr>
          <w:spacing w:val="3"/>
        </w:rPr>
        <w:t>k</w:t>
      </w:r>
      <w:r>
        <w:t>de</w:t>
      </w:r>
      <w:r>
        <w:rPr>
          <w:spacing w:val="2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2"/>
        </w:rPr>
        <w:t xml:space="preserve"> </w:t>
      </w:r>
      <w:r>
        <w:t>bude pa</w:t>
      </w:r>
      <w:r>
        <w:rPr>
          <w:spacing w:val="-6"/>
        </w:rPr>
        <w:t>ž</w:t>
      </w:r>
      <w:r>
        <w:t>it,</w:t>
      </w:r>
      <w:r>
        <w:rPr>
          <w:spacing w:val="1"/>
        </w:rPr>
        <w:t xml:space="preserve"> j</w:t>
      </w:r>
      <w:r>
        <w:t>e</w:t>
      </w:r>
      <w:r>
        <w:rPr>
          <w:spacing w:val="2"/>
        </w:rPr>
        <w:t xml:space="preserve"> </w:t>
      </w:r>
      <w:r>
        <w:t>nut</w:t>
      </w:r>
      <w:r>
        <w:rPr>
          <w:spacing w:val="-2"/>
        </w:rPr>
        <w:t>n</w:t>
      </w:r>
      <w:r>
        <w:t>o postupo</w:t>
      </w:r>
      <w:r>
        <w:rPr>
          <w:spacing w:val="-2"/>
        </w:rPr>
        <w:t>v</w:t>
      </w:r>
      <w:r>
        <w:t>at</w:t>
      </w:r>
      <w:r>
        <w:rPr>
          <w:spacing w:val="-1"/>
        </w:rPr>
        <w:t xml:space="preserve"> </w:t>
      </w:r>
      <w:r>
        <w:t>při</w:t>
      </w:r>
      <w:r>
        <w:rPr>
          <w:spacing w:val="-2"/>
        </w:rPr>
        <w:t xml:space="preserve"> </w:t>
      </w:r>
      <w:r>
        <w:t>prov</w:t>
      </w:r>
      <w:r>
        <w:rPr>
          <w:spacing w:val="-2"/>
        </w:rPr>
        <w:t>á</w:t>
      </w:r>
      <w:r>
        <w:t>dění</w:t>
      </w:r>
      <w:r>
        <w:rPr>
          <w:spacing w:val="-1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opů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  po</w:t>
      </w:r>
      <w:r>
        <w:rPr>
          <w:spacing w:val="-1"/>
        </w:rPr>
        <w:t xml:space="preserve"> </w:t>
      </w:r>
      <w:r>
        <w:t>úse</w:t>
      </w:r>
      <w:r>
        <w:rPr>
          <w:spacing w:val="1"/>
        </w:rPr>
        <w:t>c</w:t>
      </w:r>
      <w:r>
        <w:t>ích dé</w:t>
      </w:r>
      <w:r>
        <w:rPr>
          <w:spacing w:val="-2"/>
        </w:rPr>
        <w:t>l</w:t>
      </w:r>
      <w:r>
        <w:rPr>
          <w:spacing w:val="3"/>
        </w:rPr>
        <w:t>k</w:t>
      </w:r>
      <w:r>
        <w:t>y</w:t>
      </w:r>
      <w:r>
        <w:rPr>
          <w:spacing w:val="-5"/>
        </w:rPr>
        <w:t xml:space="preserve"> </w:t>
      </w:r>
      <w:r>
        <w:t>do</w:t>
      </w:r>
      <w:r>
        <w:rPr>
          <w:spacing w:val="-1"/>
        </w:rPr>
        <w:t xml:space="preserve"> 2</w:t>
      </w:r>
      <w:r>
        <w:rPr>
          <w:spacing w:val="1"/>
        </w:rPr>
        <w:t>-</w:t>
      </w:r>
      <w:r>
        <w:t>3</w:t>
      </w:r>
      <w:r>
        <w:rPr>
          <w:spacing w:val="-1"/>
        </w:rPr>
        <w:t xml:space="preserve"> </w:t>
      </w:r>
      <w:r>
        <w:rPr>
          <w:spacing w:val="4"/>
        </w:rPr>
        <w:t>m</w:t>
      </w:r>
      <w:r>
        <w:t>.</w:t>
      </w:r>
      <w:r>
        <w:rPr>
          <w:w w:val="99"/>
        </w:rPr>
        <w:t xml:space="preserve"> </w:t>
      </w:r>
      <w:r>
        <w:t>Di</w:t>
      </w:r>
      <w:r>
        <w:rPr>
          <w:spacing w:val="3"/>
        </w:rPr>
        <w:t>m</w:t>
      </w:r>
      <w:r>
        <w:t>en</w:t>
      </w:r>
      <w:r>
        <w:rPr>
          <w:spacing w:val="-6"/>
        </w:rPr>
        <w:t>z</w:t>
      </w:r>
      <w:r>
        <w:t>i</w:t>
      </w:r>
      <w:r>
        <w:rPr>
          <w:spacing w:val="21"/>
        </w:rPr>
        <w:t xml:space="preserve"> </w:t>
      </w:r>
      <w:r>
        <w:t>pa</w:t>
      </w:r>
      <w:r>
        <w:rPr>
          <w:spacing w:val="-6"/>
        </w:rPr>
        <w:t>ž</w:t>
      </w:r>
      <w:r>
        <w:t>ení</w:t>
      </w:r>
      <w:r>
        <w:rPr>
          <w:spacing w:val="21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det</w:t>
      </w:r>
      <w:r>
        <w:rPr>
          <w:spacing w:val="-2"/>
        </w:rPr>
        <w:t>a</w:t>
      </w:r>
      <w:r>
        <w:t>i</w:t>
      </w:r>
      <w:r>
        <w:rPr>
          <w:spacing w:val="-3"/>
        </w:rPr>
        <w:t>l</w:t>
      </w:r>
      <w:r>
        <w:t>ní</w:t>
      </w:r>
      <w:r>
        <w:rPr>
          <w:spacing w:val="21"/>
        </w:rPr>
        <w:t xml:space="preserve"> </w:t>
      </w:r>
      <w:r>
        <w:t>postup</w:t>
      </w:r>
      <w:r>
        <w:rPr>
          <w:spacing w:val="21"/>
        </w:rPr>
        <w:t xml:space="preserve"> </w:t>
      </w:r>
      <w:r>
        <w:t>prov</w:t>
      </w:r>
      <w:r>
        <w:rPr>
          <w:spacing w:val="-2"/>
        </w:rPr>
        <w:t>á</w:t>
      </w:r>
      <w:r>
        <w:t>děn</w:t>
      </w:r>
      <w:r>
        <w:rPr>
          <w:spacing w:val="-2"/>
        </w:rPr>
        <w:t>í</w:t>
      </w:r>
      <w:r>
        <w:t>,</w:t>
      </w:r>
      <w:r>
        <w:rPr>
          <w:spacing w:val="22"/>
        </w:rPr>
        <w:t xml:space="preserve"> </w:t>
      </w:r>
      <w:r>
        <w:rPr>
          <w:spacing w:val="-5"/>
        </w:rPr>
        <w:t>z</w:t>
      </w:r>
      <w:r>
        <w:t>ej</w:t>
      </w:r>
      <w:r>
        <w:rPr>
          <w:spacing w:val="5"/>
        </w:rPr>
        <w:t>m</w:t>
      </w:r>
      <w:r>
        <w:t>éna</w:t>
      </w:r>
      <w:r>
        <w:rPr>
          <w:spacing w:val="18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oh</w:t>
      </w:r>
      <w:r>
        <w:rPr>
          <w:spacing w:val="-2"/>
        </w:rPr>
        <w:t>l</w:t>
      </w:r>
      <w:r>
        <w:t>edem</w:t>
      </w:r>
      <w:r>
        <w:rPr>
          <w:spacing w:val="23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rPr>
          <w:spacing w:val="-5"/>
        </w:rPr>
        <w:t>z</w:t>
      </w:r>
      <w:r>
        <w:t>atí</w:t>
      </w:r>
      <w:r>
        <w:rPr>
          <w:spacing w:val="-6"/>
        </w:rPr>
        <w:t>ž</w:t>
      </w:r>
      <w:r>
        <w:t>ení,</w:t>
      </w:r>
      <w:r>
        <w:rPr>
          <w:spacing w:val="18"/>
        </w:rPr>
        <w:t xml:space="preserve"> </w:t>
      </w:r>
      <w:r>
        <w:t>h</w:t>
      </w:r>
      <w:r>
        <w:rPr>
          <w:spacing w:val="-2"/>
        </w:rPr>
        <w:t>l</w:t>
      </w:r>
      <w:r>
        <w:t>oub</w:t>
      </w:r>
      <w:r>
        <w:rPr>
          <w:spacing w:val="2"/>
        </w:rPr>
        <w:t>k</w:t>
      </w:r>
      <w:r>
        <w:t>y</w:t>
      </w:r>
      <w:r>
        <w:rPr>
          <w:spacing w:val="14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dů,</w:t>
      </w:r>
      <w:r>
        <w:rPr>
          <w:spacing w:val="18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3"/>
        </w:rPr>
        <w:t>k</w:t>
      </w:r>
      <w:r>
        <w:t>u</w:t>
      </w:r>
      <w:r>
        <w:rPr>
          <w:w w:val="99"/>
        </w:rPr>
        <w:t xml:space="preserve"> 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ních</w:t>
      </w:r>
      <w:r>
        <w:rPr>
          <w:spacing w:val="-11"/>
        </w:rPr>
        <w:t xml:space="preserve"> </w:t>
      </w:r>
      <w:r>
        <w:t>postupů</w:t>
      </w:r>
      <w:r>
        <w:rPr>
          <w:spacing w:val="-10"/>
        </w:rPr>
        <w:t xml:space="preserve"> </w:t>
      </w:r>
      <w:r>
        <w:t>a</w:t>
      </w:r>
      <w:r>
        <w:rPr>
          <w:spacing w:val="-2"/>
        </w:rPr>
        <w:t>t</w:t>
      </w:r>
      <w:r>
        <w:t>p.</w:t>
      </w:r>
      <w:r>
        <w:rPr>
          <w:spacing w:val="-10"/>
        </w:rPr>
        <w:t xml:space="preserve"> </w:t>
      </w:r>
      <w:r>
        <w:t>stano</w:t>
      </w:r>
      <w:r>
        <w:rPr>
          <w:spacing w:val="-2"/>
        </w:rPr>
        <w:t>v</w:t>
      </w:r>
      <w:r>
        <w:t>í</w:t>
      </w:r>
      <w:r>
        <w:rPr>
          <w:spacing w:val="-10"/>
        </w:rPr>
        <w:t xml:space="preserve"> </w:t>
      </w:r>
      <w:r>
        <w:t>do</w:t>
      </w:r>
      <w:r>
        <w:rPr>
          <w:spacing w:val="2"/>
        </w:rPr>
        <w:t>k</w:t>
      </w:r>
      <w:r>
        <w:t>u</w:t>
      </w:r>
      <w:r>
        <w:rPr>
          <w:spacing w:val="4"/>
        </w:rPr>
        <w:t>m</w:t>
      </w:r>
      <w:r>
        <w:t>ent</w:t>
      </w:r>
      <w:r>
        <w:rPr>
          <w:spacing w:val="-2"/>
        </w:rPr>
        <w:t>a</w:t>
      </w:r>
      <w:r>
        <w:rPr>
          <w:spacing w:val="1"/>
        </w:rPr>
        <w:t>c</w:t>
      </w:r>
      <w:r>
        <w:t>e</w:t>
      </w:r>
      <w:r>
        <w:rPr>
          <w:spacing w:val="-10"/>
        </w:rPr>
        <w:t xml:space="preserve"> </w:t>
      </w:r>
      <w:r>
        <w:t>p</w:t>
      </w:r>
      <w:r>
        <w:rPr>
          <w:spacing w:val="-2"/>
        </w:rPr>
        <w:t>a</w:t>
      </w:r>
      <w:r>
        <w:rPr>
          <w:spacing w:val="-5"/>
        </w:rPr>
        <w:t>ž</w:t>
      </w:r>
      <w:r>
        <w:t>ení</w:t>
      </w:r>
      <w:r>
        <w:rPr>
          <w:spacing w:val="-10"/>
        </w:rPr>
        <w:t xml:space="preserve"> </w:t>
      </w:r>
      <w:r>
        <w:t>(</w:t>
      </w:r>
      <w:r>
        <w:rPr>
          <w:spacing w:val="-2"/>
        </w:rPr>
        <w:t>v</w:t>
      </w:r>
      <w:r>
        <w:rPr>
          <w:spacing w:val="-7"/>
        </w:rPr>
        <w:t>ý</w:t>
      </w:r>
      <w:r>
        <w:t>robní</w:t>
      </w:r>
      <w:r>
        <w:rPr>
          <w:spacing w:val="-11"/>
        </w:rPr>
        <w:t xml:space="preserve"> </w:t>
      </w:r>
      <w:r>
        <w:t>d</w:t>
      </w:r>
      <w:r>
        <w:rPr>
          <w:spacing w:val="-2"/>
        </w:rPr>
        <w:t>o</w:t>
      </w:r>
      <w:r>
        <w:rPr>
          <w:spacing w:val="3"/>
        </w:rPr>
        <w:t>k</w:t>
      </w:r>
      <w:r>
        <w:t>u</w:t>
      </w:r>
      <w:r>
        <w:rPr>
          <w:spacing w:val="4"/>
        </w:rPr>
        <w:t>m</w:t>
      </w:r>
      <w:r>
        <w:t>ent</w:t>
      </w:r>
      <w:r>
        <w:rPr>
          <w:spacing w:val="-2"/>
        </w:rPr>
        <w:t>a</w:t>
      </w:r>
      <w:r>
        <w:rPr>
          <w:spacing w:val="1"/>
        </w:rPr>
        <w:t>c</w:t>
      </w:r>
      <w:r>
        <w:t>e</w:t>
      </w:r>
      <w:r>
        <w:rPr>
          <w:spacing w:val="-10"/>
        </w:rPr>
        <w:t xml:space="preserve"> </w:t>
      </w:r>
      <w:r>
        <w:t>dod</w:t>
      </w:r>
      <w:r>
        <w:rPr>
          <w:spacing w:val="-2"/>
        </w:rPr>
        <w:t>á</w:t>
      </w:r>
      <w:r>
        <w:t>v</w:t>
      </w:r>
      <w:r>
        <w:rPr>
          <w:spacing w:val="-2"/>
        </w:rPr>
        <w:t>a</w:t>
      </w:r>
      <w:r>
        <w:t>ná</w:t>
      </w:r>
      <w:r>
        <w:rPr>
          <w:spacing w:val="-11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</w:t>
      </w:r>
      <w:r>
        <w:rPr>
          <w:spacing w:val="-2"/>
        </w:rPr>
        <w:t>l</w:t>
      </w:r>
      <w:r>
        <w:rPr>
          <w:spacing w:val="-1"/>
        </w:rPr>
        <w:t>e</w:t>
      </w:r>
      <w:r>
        <w:rPr>
          <w:spacing w:val="4"/>
        </w:rPr>
        <w:t>m</w:t>
      </w:r>
      <w:r>
        <w:t>).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3"/>
        <w:jc w:val="both"/>
      </w:pPr>
      <w:r>
        <w:t>S</w:t>
      </w:r>
      <w:r>
        <w:rPr>
          <w:spacing w:val="-2"/>
        </w:rPr>
        <w:t>o</w:t>
      </w:r>
      <w:r>
        <w:t>učá</w:t>
      </w:r>
      <w:r>
        <w:rPr>
          <w:spacing w:val="1"/>
        </w:rPr>
        <w:t>s</w:t>
      </w:r>
      <w:r>
        <w:t>tí</w:t>
      </w:r>
      <w:r>
        <w:rPr>
          <w:spacing w:val="6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opo</w:t>
      </w:r>
      <w:r>
        <w:rPr>
          <w:spacing w:val="-3"/>
        </w:rPr>
        <w:t>v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6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6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6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v</w:t>
      </w:r>
      <w:r>
        <w:rPr>
          <w:spacing w:val="-9"/>
        </w:rPr>
        <w:t>y</w:t>
      </w:r>
      <w:r>
        <w:rPr>
          <w:spacing w:val="3"/>
        </w:rPr>
        <w:t>k</w:t>
      </w:r>
      <w:r>
        <w:t>opá</w:t>
      </w:r>
      <w:r>
        <w:rPr>
          <w:spacing w:val="-2"/>
        </w:rPr>
        <w:t>n</w:t>
      </w:r>
      <w:r>
        <w:t>í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ení</w:t>
      </w:r>
      <w:r>
        <w:rPr>
          <w:spacing w:val="6"/>
        </w:rPr>
        <w:t xml:space="preserve"> </w:t>
      </w:r>
      <w:r>
        <w:t>paře</w:t>
      </w:r>
      <w:r>
        <w:rPr>
          <w:spacing w:val="-5"/>
        </w:rPr>
        <w:t>z</w:t>
      </w:r>
      <w:r>
        <w:t>ů</w:t>
      </w:r>
      <w:r>
        <w:rPr>
          <w:spacing w:val="6"/>
        </w:rPr>
        <w:t xml:space="preserve"> </w:t>
      </w:r>
      <w:r>
        <w:t>po</w:t>
      </w:r>
      <w:r>
        <w:rPr>
          <w:spacing w:val="5"/>
        </w:rPr>
        <w:t xml:space="preserve"> </w:t>
      </w:r>
      <w:r>
        <w:t>dříve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ácen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t>tro</w:t>
      </w:r>
      <w:r>
        <w:rPr>
          <w:spacing w:val="4"/>
        </w:rPr>
        <w:t>m</w:t>
      </w:r>
      <w:r>
        <w:t>ech,</w:t>
      </w:r>
      <w:r>
        <w:rPr>
          <w:spacing w:val="6"/>
        </w:rPr>
        <w:t xml:space="preserve"> </w:t>
      </w:r>
      <w:r>
        <w:rPr>
          <w:spacing w:val="3"/>
        </w:rPr>
        <w:t>k</w:t>
      </w:r>
      <w:r>
        <w:t>teré</w:t>
      </w:r>
      <w:r>
        <w:rPr>
          <w:spacing w:val="5"/>
        </w:rPr>
        <w:t xml:space="preserve"> </w:t>
      </w:r>
      <w:r>
        <w:t>ro</w:t>
      </w:r>
      <w:r>
        <w:rPr>
          <w:spacing w:val="1"/>
        </w:rPr>
        <w:t>s</w:t>
      </w:r>
      <w:r>
        <w:t>tly</w:t>
      </w:r>
      <w:r>
        <w:rPr>
          <w:spacing w:val="-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w w:val="99"/>
        </w:rPr>
        <w:t xml:space="preserve"> </w:t>
      </w:r>
      <w:r>
        <w:t>v</w:t>
      </w:r>
      <w:r>
        <w:rPr>
          <w:spacing w:val="-2"/>
        </w:rPr>
        <w:t>o</w:t>
      </w:r>
      <w:r>
        <w:t>dní</w:t>
      </w:r>
      <w:r>
        <w:rPr>
          <w:spacing w:val="-2"/>
        </w:rPr>
        <w:t>h</w:t>
      </w:r>
      <w:r>
        <w:t>o</w:t>
      </w:r>
      <w:r>
        <w:rPr>
          <w:spacing w:val="-13"/>
        </w:rPr>
        <w:t xml:space="preserve"> </w:t>
      </w:r>
      <w:r>
        <w:t>to</w:t>
      </w:r>
      <w:r>
        <w:rPr>
          <w:spacing w:val="2"/>
        </w:rPr>
        <w:t>k</w:t>
      </w:r>
      <w:r>
        <w:t>u.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 w:rsidP="007D415E">
      <w:pPr>
        <w:pStyle w:val="Zkladntext"/>
        <w:kinsoku w:val="0"/>
        <w:overflowPunct w:val="0"/>
        <w:spacing w:line="228" w:lineRule="exact"/>
        <w:ind w:right="123"/>
        <w:jc w:val="both"/>
      </w:pPr>
      <w:r>
        <w:t>V</w:t>
      </w:r>
      <w:r>
        <w:rPr>
          <w:spacing w:val="-8"/>
        </w:rPr>
        <w:t>ý</w:t>
      </w:r>
      <w:r>
        <w:rPr>
          <w:spacing w:val="3"/>
        </w:rPr>
        <w:t>k</w:t>
      </w:r>
      <w:r>
        <w:t>opy</w:t>
      </w:r>
      <w:r>
        <w:rPr>
          <w:spacing w:val="-1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6"/>
        </w:rPr>
        <w:t xml:space="preserve"> </w:t>
      </w:r>
      <w:r>
        <w:t>dna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paty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</w:t>
      </w:r>
      <w:r>
        <w:rPr>
          <w:spacing w:val="5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6"/>
        </w:rPr>
        <w:t xml:space="preserve"> </w:t>
      </w:r>
      <w:r>
        <w:t>prov</w:t>
      </w:r>
      <w:r>
        <w:rPr>
          <w:spacing w:val="-2"/>
        </w:rPr>
        <w:t>á</w:t>
      </w:r>
      <w:r>
        <w:t>děny</w:t>
      </w:r>
      <w:r>
        <w:rPr>
          <w:spacing w:val="-1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přeho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t>,</w:t>
      </w:r>
      <w:r>
        <w:rPr>
          <w:spacing w:val="6"/>
        </w:rPr>
        <w:t xml:space="preserve"> </w:t>
      </w:r>
      <w:r>
        <w:t>v</w:t>
      </w:r>
      <w:r>
        <w:rPr>
          <w:spacing w:val="-9"/>
        </w:rPr>
        <w:t>y</w:t>
      </w:r>
      <w:r>
        <w:t>tě</w:t>
      </w:r>
      <w:r>
        <w:rPr>
          <w:spacing w:val="-6"/>
        </w:rPr>
        <w:t>ž</w:t>
      </w:r>
      <w:r>
        <w:t>ený</w:t>
      </w:r>
      <w:r>
        <w:rPr>
          <w:spacing w:val="-2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</w:t>
      </w:r>
      <w:r>
        <w:rPr>
          <w:spacing w:val="3"/>
        </w:rPr>
        <w:t xml:space="preserve"> </w:t>
      </w:r>
      <w:r>
        <w:t>bude</w:t>
      </w:r>
      <w:r>
        <w:rPr>
          <w:spacing w:val="2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</w:t>
      </w:r>
      <w:r>
        <w:rPr>
          <w:spacing w:val="3"/>
        </w:rPr>
        <w:t xml:space="preserve"> </w:t>
      </w:r>
      <w:r>
        <w:rPr>
          <w:spacing w:val="4"/>
        </w:rPr>
        <w:t>m</w:t>
      </w:r>
      <w:r>
        <w:t>i</w:t>
      </w:r>
      <w:r>
        <w:rPr>
          <w:spacing w:val="3"/>
        </w:rPr>
        <w:t>m</w:t>
      </w:r>
      <w:r>
        <w:t>o</w:t>
      </w:r>
      <w:r>
        <w:rPr>
          <w:spacing w:val="3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</w:t>
      </w:r>
      <w:r>
        <w:rPr>
          <w:w w:val="99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dosahu</w:t>
      </w:r>
      <w:r>
        <w:rPr>
          <w:spacing w:val="51"/>
        </w:rPr>
        <w:t xml:space="preserve"> </w:t>
      </w:r>
      <w:r>
        <w:t>dna</w:t>
      </w:r>
      <w:r>
        <w:rPr>
          <w:spacing w:val="51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v</w:t>
      </w:r>
      <w:r>
        <w:rPr>
          <w:spacing w:val="-2"/>
        </w:rPr>
        <w:t>o</w:t>
      </w:r>
      <w:r>
        <w:t>dní</w:t>
      </w:r>
      <w:r>
        <w:rPr>
          <w:spacing w:val="51"/>
        </w:rPr>
        <w:t xml:space="preserve"> </w:t>
      </w:r>
      <w:r>
        <w:t>h</w:t>
      </w:r>
      <w:r>
        <w:rPr>
          <w:spacing w:val="-2"/>
        </w:rPr>
        <w:t>l</w:t>
      </w:r>
      <w:r>
        <w:t>ad</w:t>
      </w:r>
      <w:r>
        <w:rPr>
          <w:spacing w:val="-2"/>
        </w:rPr>
        <w:t>i</w:t>
      </w:r>
      <w:r>
        <w:t>ny</w:t>
      </w:r>
      <w:r>
        <w:rPr>
          <w:spacing w:val="43"/>
        </w:rPr>
        <w:t xml:space="preserve"> </w:t>
      </w:r>
      <w:r>
        <w:t>ta</w:t>
      </w:r>
      <w:r>
        <w:rPr>
          <w:spacing w:val="3"/>
        </w:rPr>
        <w:t>k</w:t>
      </w:r>
      <w:r>
        <w:t>,</w:t>
      </w:r>
      <w:r>
        <w:rPr>
          <w:spacing w:val="50"/>
        </w:rPr>
        <w:t xml:space="preserve"> </w:t>
      </w:r>
      <w:r>
        <w:t>aby</w:t>
      </w:r>
      <w:r>
        <w:rPr>
          <w:spacing w:val="44"/>
        </w:rPr>
        <w:t xml:space="preserve"> </w:t>
      </w:r>
      <w:r>
        <w:t>b</w:t>
      </w:r>
      <w:r>
        <w:rPr>
          <w:spacing w:val="-8"/>
        </w:rPr>
        <w:t>y</w:t>
      </w:r>
      <w:r>
        <w:t>l</w:t>
      </w:r>
      <w:r>
        <w:rPr>
          <w:spacing w:val="49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ný</w:t>
      </w:r>
      <w:r>
        <w:rPr>
          <w:spacing w:val="43"/>
        </w:rPr>
        <w:t xml:space="preserve"> </w:t>
      </w:r>
      <w:r>
        <w:t>trans</w:t>
      </w:r>
      <w:r>
        <w:rPr>
          <w:spacing w:val="3"/>
        </w:rPr>
        <w:t>f</w:t>
      </w:r>
      <w:r>
        <w:t>er</w:t>
      </w:r>
      <w:r>
        <w:rPr>
          <w:spacing w:val="50"/>
        </w:rPr>
        <w:t xml:space="preserve"> </w:t>
      </w:r>
      <w:r>
        <w:rPr>
          <w:spacing w:val="4"/>
        </w:rPr>
        <w:t>m</w:t>
      </w:r>
      <w:r>
        <w:t>i</w:t>
      </w:r>
      <w:r>
        <w:rPr>
          <w:spacing w:val="-2"/>
        </w:rPr>
        <w:t>h</w:t>
      </w:r>
      <w:r>
        <w:t>u</w:t>
      </w:r>
      <w:r>
        <w:rPr>
          <w:spacing w:val="-2"/>
        </w:rPr>
        <w:t>l</w:t>
      </w:r>
      <w:r>
        <w:t>í</w:t>
      </w:r>
      <w:r>
        <w:rPr>
          <w:spacing w:val="50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1"/>
        </w:rPr>
        <w:t>j</w:t>
      </w:r>
      <w:r>
        <w:t>eji</w:t>
      </w:r>
      <w:r>
        <w:rPr>
          <w:spacing w:val="1"/>
        </w:rPr>
        <w:t>c</w:t>
      </w:r>
      <w:r>
        <w:t>h</w:t>
      </w:r>
      <w:r>
        <w:rPr>
          <w:spacing w:val="49"/>
        </w:rPr>
        <w:t xml:space="preserve"> </w:t>
      </w:r>
      <w:r>
        <w:t>v</w:t>
      </w:r>
      <w:r>
        <w:rPr>
          <w:spacing w:val="-9"/>
        </w:rPr>
        <w:t>ý</w:t>
      </w:r>
      <w:r>
        <w:t>v</w:t>
      </w:r>
      <w:r>
        <w:rPr>
          <w:spacing w:val="-2"/>
        </w:rPr>
        <w:t>o</w:t>
      </w:r>
      <w:r>
        <w:rPr>
          <w:spacing w:val="1"/>
        </w:rPr>
        <w:t>j</w:t>
      </w:r>
      <w:r>
        <w:t>o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49"/>
        </w:rPr>
        <w:t xml:space="preserve"> </w:t>
      </w:r>
      <w:r>
        <w:rPr>
          <w:spacing w:val="1"/>
        </w:rPr>
        <w:t>s</w:t>
      </w:r>
      <w:r>
        <w:t>tad</w:t>
      </w:r>
      <w:r>
        <w:rPr>
          <w:spacing w:val="-2"/>
        </w:rPr>
        <w:t>i</w:t>
      </w:r>
      <w:r>
        <w:t>í,</w:t>
      </w:r>
      <w:r>
        <w:rPr>
          <w:spacing w:val="49"/>
        </w:rPr>
        <w:t xml:space="preserve"> </w:t>
      </w:r>
      <w:r>
        <w:t>na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ení</w:t>
      </w:r>
      <w:r>
        <w:rPr>
          <w:spacing w:val="49"/>
        </w:rPr>
        <w:t xml:space="preserve"> </w:t>
      </w:r>
      <w:r>
        <w:t>a</w:t>
      </w:r>
      <w:r w:rsidR="007D415E">
        <w:t xml:space="preserve"> </w:t>
      </w:r>
      <w:r>
        <w:t>pře</w:t>
      </w:r>
      <w:r>
        <w:rPr>
          <w:spacing w:val="4"/>
        </w:rPr>
        <w:t>m</w:t>
      </w:r>
      <w:r>
        <w:t>ístění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3"/>
        </w:rPr>
        <w:t>k</w:t>
      </w:r>
      <w:r>
        <w:t>op</w:t>
      </w:r>
      <w:r>
        <w:rPr>
          <w:spacing w:val="2"/>
        </w:rPr>
        <w:t>k</w:t>
      </w:r>
      <w:r>
        <w:t>u</w:t>
      </w:r>
      <w:r>
        <w:rPr>
          <w:spacing w:val="-6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t>o</w:t>
      </w:r>
      <w:r>
        <w:rPr>
          <w:spacing w:val="-5"/>
        </w:rPr>
        <w:t>ž</w:t>
      </w:r>
      <w:r>
        <w:t>né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t>ž</w:t>
      </w:r>
      <w:r>
        <w:rPr>
          <w:spacing w:val="-9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časové</w:t>
      </w:r>
      <w:r>
        <w:rPr>
          <w:spacing w:val="-6"/>
        </w:rPr>
        <w:t xml:space="preserve"> </w:t>
      </w:r>
      <w:r>
        <w:rPr>
          <w:spacing w:val="-2"/>
        </w:rPr>
        <w:t>p</w:t>
      </w:r>
      <w:r>
        <w:t>rodl</w:t>
      </w:r>
      <w:r>
        <w:rPr>
          <w:spacing w:val="-2"/>
        </w:rPr>
        <w:t>e</w:t>
      </w:r>
      <w:r>
        <w:t>vě</w:t>
      </w:r>
      <w:r>
        <w:rPr>
          <w:spacing w:val="-6"/>
        </w:rPr>
        <w:t xml:space="preserve"> </w:t>
      </w:r>
      <w:r>
        <w:t>c</w:t>
      </w:r>
      <w:r>
        <w:rPr>
          <w:spacing w:val="2"/>
        </w:rPr>
        <w:t>c</w:t>
      </w:r>
      <w:r>
        <w:t>a</w:t>
      </w:r>
      <w:r>
        <w:rPr>
          <w:spacing w:val="-6"/>
        </w:rPr>
        <w:t xml:space="preserve"> </w:t>
      </w:r>
      <w:r>
        <w:t>4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t>o</w:t>
      </w:r>
      <w:r>
        <w:rPr>
          <w:spacing w:val="-1"/>
        </w:rPr>
        <w:t>d</w:t>
      </w:r>
      <w:r>
        <w:t>.</w:t>
      </w:r>
    </w:p>
    <w:p w:rsidR="00B92800" w:rsidRDefault="00B92800">
      <w:pPr>
        <w:kinsoku w:val="0"/>
        <w:overflowPunct w:val="0"/>
        <w:spacing w:line="200" w:lineRule="exact"/>
        <w:rPr>
          <w:sz w:val="20"/>
          <w:szCs w:val="20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17"/>
        <w:jc w:val="both"/>
      </w:pPr>
      <w:r>
        <w:rPr>
          <w:u w:val="single"/>
        </w:rPr>
        <w:t>Zá</w:t>
      </w:r>
      <w:r>
        <w:rPr>
          <w:spacing w:val="1"/>
          <w:u w:val="single"/>
        </w:rPr>
        <w:t>s</w:t>
      </w:r>
      <w:r>
        <w:rPr>
          <w:spacing w:val="-7"/>
          <w:u w:val="single"/>
        </w:rPr>
        <w:t>y</w:t>
      </w:r>
      <w:r>
        <w:rPr>
          <w:u w:val="single"/>
        </w:rPr>
        <w:t>p</w:t>
      </w:r>
      <w:r>
        <w:rPr>
          <w:spacing w:val="-8"/>
          <w:u w:val="single"/>
        </w:rPr>
        <w:t>y</w:t>
      </w:r>
      <w:r>
        <w:t>: bud</w:t>
      </w:r>
      <w:r>
        <w:rPr>
          <w:spacing w:val="-2"/>
        </w:rPr>
        <w:t>o</w:t>
      </w:r>
      <w:r>
        <w:t>u prov</w:t>
      </w:r>
      <w:r>
        <w:rPr>
          <w:spacing w:val="-2"/>
        </w:rPr>
        <w:t>á</w:t>
      </w:r>
      <w:r>
        <w:t>děny</w:t>
      </w:r>
      <w:r>
        <w:rPr>
          <w:spacing w:val="50"/>
        </w:rPr>
        <w:t xml:space="preserve"> </w:t>
      </w:r>
      <w:r>
        <w:t>nesoudr</w:t>
      </w:r>
      <w:r>
        <w:rPr>
          <w:spacing w:val="-5"/>
        </w:rPr>
        <w:t>ž</w:t>
      </w:r>
      <w:r>
        <w:t>nou</w:t>
      </w:r>
      <w:r>
        <w:rPr>
          <w:spacing w:val="54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ou,</w:t>
      </w:r>
      <w:r>
        <w:rPr>
          <w:spacing w:val="54"/>
        </w:rPr>
        <w:t xml:space="preserve"> </w:t>
      </w:r>
      <w:r>
        <w:t>(t</w:t>
      </w:r>
      <w:r>
        <w:rPr>
          <w:spacing w:val="1"/>
        </w:rPr>
        <w:t>ř</w:t>
      </w:r>
      <w:r>
        <w:t>ídě</w:t>
      </w:r>
      <w:r>
        <w:rPr>
          <w:spacing w:val="-2"/>
        </w:rPr>
        <w:t>n</w:t>
      </w:r>
      <w:r>
        <w:t>ý</w:t>
      </w:r>
      <w:r>
        <w:rPr>
          <w:spacing w:val="48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</w:t>
      </w:r>
      <w:r>
        <w:rPr>
          <w:spacing w:val="53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</w:t>
      </w:r>
      <w:r>
        <w:rPr>
          <w:spacing w:val="2"/>
        </w:rPr>
        <w:t>k</w:t>
      </w:r>
      <w:r>
        <w:rPr>
          <w:spacing w:val="-1"/>
        </w:rPr>
        <w:t>u</w:t>
      </w:r>
      <w:r>
        <w:t>-</w:t>
      </w:r>
      <w:r>
        <w:rPr>
          <w:spacing w:val="1"/>
        </w:rPr>
        <w:t>c</w:t>
      </w:r>
      <w:r>
        <w:t>hara</w:t>
      </w:r>
      <w:r>
        <w:rPr>
          <w:spacing w:val="3"/>
        </w:rPr>
        <w:t>k</w:t>
      </w:r>
      <w:r>
        <w:t>teru</w:t>
      </w:r>
      <w:r>
        <w:rPr>
          <w:spacing w:val="54"/>
        </w:rPr>
        <w:t xml:space="preserve"> </w:t>
      </w:r>
      <w:r>
        <w:t>h</w:t>
      </w:r>
      <w:r>
        <w:rPr>
          <w:spacing w:val="-2"/>
        </w:rPr>
        <w:t>l</w:t>
      </w:r>
      <w:r>
        <w:t>i</w:t>
      </w:r>
      <w:r>
        <w:rPr>
          <w:spacing w:val="-2"/>
        </w:rPr>
        <w:t>n</w:t>
      </w:r>
      <w:r>
        <w:t>it</w:t>
      </w:r>
      <w:r>
        <w:rPr>
          <w:spacing w:val="-9"/>
        </w:rPr>
        <w:t>ý</w:t>
      </w:r>
      <w:r>
        <w:rPr>
          <w:spacing w:val="1"/>
        </w:rPr>
        <w:t>c</w:t>
      </w:r>
      <w:r>
        <w:t>h</w:t>
      </w:r>
      <w:r>
        <w:rPr>
          <w:spacing w:val="54"/>
        </w:rPr>
        <w:t xml:space="preserve"> </w:t>
      </w:r>
      <w:r>
        <w:t>pís</w:t>
      </w:r>
      <w:r>
        <w:rPr>
          <w:spacing w:val="4"/>
        </w:rPr>
        <w:t>k</w:t>
      </w:r>
      <w:r>
        <w:t>ů</w:t>
      </w:r>
      <w:r>
        <w:rPr>
          <w:spacing w:val="54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spacing w:val="1"/>
        </w:rPr>
        <w:t>š</w:t>
      </w:r>
      <w:r>
        <w:t>těr</w:t>
      </w:r>
      <w:r>
        <w:rPr>
          <w:spacing w:val="3"/>
        </w:rPr>
        <w:t>k</w:t>
      </w:r>
      <w:r>
        <w:t>ů),</w:t>
      </w:r>
      <w:r>
        <w:rPr>
          <w:spacing w:val="25"/>
        </w:rPr>
        <w:t xml:space="preserve"> </w:t>
      </w:r>
      <w:r>
        <w:t>u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dan</w:t>
      </w:r>
      <w:r>
        <w:rPr>
          <w:spacing w:val="-9"/>
        </w:rPr>
        <w:t>ý</w:t>
      </w:r>
      <w:r>
        <w:t>m</w:t>
      </w:r>
      <w:r>
        <w:rPr>
          <w:spacing w:val="30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hut</w:t>
      </w:r>
      <w:r>
        <w:rPr>
          <w:spacing w:val="-2"/>
        </w:rPr>
        <w:t>n</w:t>
      </w:r>
      <w:r>
        <w:t>ěn</w:t>
      </w:r>
      <w:r>
        <w:rPr>
          <w:spacing w:val="-8"/>
        </w:rPr>
        <w:t>ý</w:t>
      </w:r>
      <w:r>
        <w:t>m</w:t>
      </w:r>
      <w:r>
        <w:rPr>
          <w:spacing w:val="28"/>
        </w:rPr>
        <w:t xml:space="preserve"> </w:t>
      </w:r>
      <w:r>
        <w:t>po</w:t>
      </w:r>
      <w:r>
        <w:rPr>
          <w:spacing w:val="22"/>
        </w:rPr>
        <w:t xml:space="preserve"> </w:t>
      </w:r>
      <w:r>
        <w:t>vrstvách</w:t>
      </w:r>
      <w:r>
        <w:rPr>
          <w:spacing w:val="23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23"/>
        </w:rPr>
        <w:t xml:space="preserve"> </w:t>
      </w:r>
      <w:r>
        <w:t>25÷30</w:t>
      </w:r>
      <w:r>
        <w:rPr>
          <w:spacing w:val="23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27"/>
        </w:rPr>
        <w:t xml:space="preserve"> </w:t>
      </w:r>
      <w:r>
        <w:t>(dle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t>l</w:t>
      </w:r>
      <w:r>
        <w:rPr>
          <w:spacing w:val="-2"/>
        </w:rPr>
        <w:t>o</w:t>
      </w:r>
      <w:r>
        <w:rPr>
          <w:spacing w:val="-5"/>
        </w:rPr>
        <w:t>ž</w:t>
      </w:r>
      <w:r>
        <w:t>ení</w:t>
      </w:r>
      <w:r>
        <w:rPr>
          <w:spacing w:val="22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hut</w:t>
      </w:r>
      <w:r>
        <w:rPr>
          <w:spacing w:val="-2"/>
        </w:rPr>
        <w:t>n</w:t>
      </w:r>
      <w:r>
        <w:t>ícího</w:t>
      </w:r>
      <w:r>
        <w:rPr>
          <w:spacing w:val="23"/>
        </w:rPr>
        <w:t xml:space="preserve"> </w:t>
      </w:r>
      <w:r>
        <w:t>po</w:t>
      </w:r>
      <w:r>
        <w:rPr>
          <w:spacing w:val="2"/>
        </w:rPr>
        <w:t>k</w:t>
      </w:r>
      <w:r>
        <w:t>usu</w:t>
      </w:r>
      <w:r>
        <w:rPr>
          <w:spacing w:val="1"/>
        </w:rPr>
        <w:t>)</w:t>
      </w:r>
      <w:r>
        <w:t>.</w:t>
      </w:r>
      <w:r>
        <w:rPr>
          <w:spacing w:val="22"/>
        </w:rPr>
        <w:t xml:space="preserve"> </w:t>
      </w:r>
      <w:r>
        <w:t>Při</w:t>
      </w:r>
      <w:r>
        <w:rPr>
          <w:spacing w:val="23"/>
        </w:rPr>
        <w:t xml:space="preserve"> </w:t>
      </w:r>
      <w:r>
        <w:t>hut</w:t>
      </w:r>
      <w:r>
        <w:rPr>
          <w:spacing w:val="-2"/>
        </w:rPr>
        <w:t>n</w:t>
      </w:r>
      <w:r>
        <w:t>ění</w:t>
      </w:r>
      <w:r>
        <w:rPr>
          <w:spacing w:val="22"/>
        </w:rPr>
        <w:t xml:space="preserve"> </w:t>
      </w:r>
      <w:r>
        <w:t>by</w:t>
      </w:r>
      <w:r>
        <w:rPr>
          <w:w w:val="99"/>
        </w:rPr>
        <w:t xml:space="preserve"> </w:t>
      </w:r>
      <w:r>
        <w:rPr>
          <w:spacing w:val="4"/>
        </w:rPr>
        <w:t>m</w:t>
      </w:r>
      <w:r>
        <w:t>ě</w:t>
      </w:r>
      <w:r>
        <w:rPr>
          <w:spacing w:val="-2"/>
        </w:rPr>
        <w:t>l</w:t>
      </w:r>
      <w:r>
        <w:t>o</w:t>
      </w:r>
      <w:r>
        <w:rPr>
          <w:spacing w:val="-8"/>
        </w:rPr>
        <w:t xml:space="preserve"> </w:t>
      </w:r>
      <w:r>
        <w:t>b</w:t>
      </w:r>
      <w:r>
        <w:rPr>
          <w:spacing w:val="-8"/>
        </w:rPr>
        <w:t>ý</w:t>
      </w:r>
      <w:r>
        <w:t>t</w:t>
      </w:r>
      <w:r>
        <w:rPr>
          <w:spacing w:val="-7"/>
        </w:rPr>
        <w:t xml:space="preserve"> </w:t>
      </w:r>
      <w:r>
        <w:t>dosa</w:t>
      </w:r>
      <w:r>
        <w:rPr>
          <w:spacing w:val="-5"/>
        </w:rPr>
        <w:t>ž</w:t>
      </w:r>
      <w:r>
        <w:t>eno</w:t>
      </w:r>
      <w:r>
        <w:rPr>
          <w:spacing w:val="-8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-7"/>
        </w:rPr>
        <w:t xml:space="preserve"> </w:t>
      </w:r>
      <w:r>
        <w:t>9</w:t>
      </w:r>
      <w:r>
        <w:rPr>
          <w:spacing w:val="-2"/>
        </w:rPr>
        <w:t>5</w:t>
      </w:r>
      <w:r>
        <w:t>%</w:t>
      </w:r>
      <w:r>
        <w:rPr>
          <w:spacing w:val="-7"/>
        </w:rPr>
        <w:t xml:space="preserve"> </w:t>
      </w:r>
      <w:r>
        <w:rPr>
          <w:spacing w:val="4"/>
        </w:rPr>
        <w:t>m</w:t>
      </w:r>
      <w:r>
        <w:t>axi</w:t>
      </w:r>
      <w:r>
        <w:rPr>
          <w:spacing w:val="4"/>
        </w:rPr>
        <w:t>m</w:t>
      </w:r>
      <w:r>
        <w:t>á</w:t>
      </w:r>
      <w:r>
        <w:rPr>
          <w:spacing w:val="-2"/>
        </w:rPr>
        <w:t>l</w:t>
      </w:r>
      <w:r>
        <w:t>ní</w:t>
      </w:r>
      <w:r>
        <w:rPr>
          <w:spacing w:val="-7"/>
        </w:rPr>
        <w:t xml:space="preserve"> </w:t>
      </w:r>
      <w:r>
        <w:t>u</w:t>
      </w:r>
      <w:r>
        <w:rPr>
          <w:spacing w:val="-3"/>
        </w:rPr>
        <w:t>l</w:t>
      </w:r>
      <w:r>
        <w:t>eh</w:t>
      </w:r>
      <w:r>
        <w:rPr>
          <w:spacing w:val="-2"/>
        </w:rPr>
        <w:t>l</w:t>
      </w:r>
      <w:r>
        <w:t>ost</w:t>
      </w:r>
      <w:r>
        <w:rPr>
          <w:spacing w:val="-1"/>
        </w:rPr>
        <w:t>i</w:t>
      </w:r>
      <w:r>
        <w:t>.</w:t>
      </w:r>
      <w:r w:rsidR="00441C10">
        <w:t xml:space="preserve"> V</w:t>
      </w:r>
      <w:r w:rsidR="003D3F8B">
        <w:t> </w:t>
      </w:r>
      <w:r w:rsidR="00441C10">
        <w:t>případě</w:t>
      </w:r>
      <w:r w:rsidR="003D3F8B">
        <w:t>, že se na zásypech bude zakládat, budou hutněny na 100% maximální ulehlosti.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17"/>
        <w:jc w:val="both"/>
      </w:pPr>
      <w:r>
        <w:rPr>
          <w:u w:val="single"/>
        </w:rPr>
        <w:t>B</w:t>
      </w:r>
      <w:r>
        <w:rPr>
          <w:spacing w:val="-2"/>
          <w:u w:val="single"/>
        </w:rPr>
        <w:t>o</w:t>
      </w:r>
      <w:r>
        <w:rPr>
          <w:u w:val="single"/>
        </w:rPr>
        <w:t>urá</w:t>
      </w:r>
      <w:r>
        <w:rPr>
          <w:spacing w:val="-1"/>
          <w:u w:val="single"/>
        </w:rPr>
        <w:t>n</w:t>
      </w:r>
      <w:r>
        <w:rPr>
          <w:u w:val="single"/>
        </w:rPr>
        <w:t>í</w:t>
      </w:r>
      <w:r>
        <w:rPr>
          <w:spacing w:val="15"/>
          <w:u w:val="single"/>
        </w:rPr>
        <w:t xml:space="preserve"> </w:t>
      </w:r>
      <w:r>
        <w:rPr>
          <w:u w:val="single"/>
        </w:rPr>
        <w:t>obje</w:t>
      </w:r>
      <w:r>
        <w:rPr>
          <w:spacing w:val="3"/>
          <w:u w:val="single"/>
        </w:rPr>
        <w:t>k</w:t>
      </w:r>
      <w:r>
        <w:rPr>
          <w:u w:val="single"/>
        </w:rPr>
        <w:t>t</w:t>
      </w:r>
      <w:r>
        <w:rPr>
          <w:spacing w:val="-1"/>
          <w:u w:val="single"/>
        </w:rPr>
        <w:t>ů</w:t>
      </w:r>
      <w:r>
        <w:rPr>
          <w:spacing w:val="1"/>
          <w:u w:val="single"/>
        </w:rPr>
        <w:t>-</w:t>
      </w:r>
      <w:r>
        <w:rPr>
          <w:u w:val="single"/>
        </w:rPr>
        <w:t>ope</w:t>
      </w:r>
      <w:r>
        <w:rPr>
          <w:spacing w:val="-3"/>
          <w:u w:val="single"/>
        </w:rPr>
        <w:t>v</w:t>
      </w:r>
      <w:r>
        <w:rPr>
          <w:u w:val="single"/>
        </w:rPr>
        <w:t>něn</w:t>
      </w:r>
      <w:r>
        <w:rPr>
          <w:spacing w:val="-2"/>
          <w:u w:val="single"/>
        </w:rPr>
        <w:t>í</w:t>
      </w:r>
      <w:r>
        <w:rPr>
          <w:u w:val="single"/>
        </w:rPr>
        <w:t>:</w:t>
      </w:r>
      <w:r>
        <w:rPr>
          <w:spacing w:val="13"/>
          <w:u w:val="single"/>
        </w:rPr>
        <w:t xml:space="preserve"> </w:t>
      </w:r>
      <w:r>
        <w:t>Při</w:t>
      </w:r>
      <w:r>
        <w:rPr>
          <w:spacing w:val="12"/>
        </w:rPr>
        <w:t xml:space="preserve"> </w:t>
      </w:r>
      <w:r>
        <w:t>opra</w:t>
      </w:r>
      <w:r>
        <w:rPr>
          <w:spacing w:val="-2"/>
        </w:rPr>
        <w:t>v</w:t>
      </w:r>
      <w:r>
        <w:t>ách</w:t>
      </w:r>
      <w:r>
        <w:rPr>
          <w:spacing w:val="14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3"/>
        </w:rPr>
        <w:t xml:space="preserve"> </w:t>
      </w:r>
      <w:r>
        <w:t>bourány</w:t>
      </w:r>
      <w:r>
        <w:rPr>
          <w:spacing w:val="6"/>
        </w:rPr>
        <w:t xml:space="preserve"> </w:t>
      </w:r>
      <w:r>
        <w:t>(</w:t>
      </w:r>
      <w:r>
        <w:rPr>
          <w:spacing w:val="1"/>
        </w:rPr>
        <w:t>r</w:t>
      </w:r>
      <w:r>
        <w:t>o</w:t>
      </w:r>
      <w:r>
        <w:rPr>
          <w:spacing w:val="-5"/>
        </w:rPr>
        <w:t>z</w:t>
      </w:r>
      <w:r>
        <w:t>ebírán</w:t>
      </w:r>
      <w:r>
        <w:rPr>
          <w:spacing w:val="-8"/>
        </w:rPr>
        <w:t>y</w:t>
      </w:r>
      <w:r>
        <w:t>)</w:t>
      </w:r>
      <w:r>
        <w:rPr>
          <w:spacing w:val="14"/>
        </w:rPr>
        <w:t xml:space="preserve"> </w:t>
      </w:r>
      <w:r>
        <w:t>dí</w:t>
      </w:r>
      <w:r>
        <w:rPr>
          <w:spacing w:val="-2"/>
        </w:rPr>
        <w:t>l</w:t>
      </w:r>
      <w:r>
        <w:rPr>
          <w:spacing w:val="1"/>
        </w:rPr>
        <w:t>č</w:t>
      </w:r>
      <w:r>
        <w:t>í</w:t>
      </w:r>
      <w:r>
        <w:rPr>
          <w:spacing w:val="11"/>
        </w:rPr>
        <w:t xml:space="preserve"> </w:t>
      </w:r>
      <w:r>
        <w:rPr>
          <w:spacing w:val="1"/>
        </w:rPr>
        <w:t>č</w:t>
      </w:r>
      <w:r>
        <w:t>ásti</w:t>
      </w:r>
      <w:r>
        <w:rPr>
          <w:spacing w:val="11"/>
        </w:rPr>
        <w:t xml:space="preserve"> </w:t>
      </w:r>
      <w:r>
        <w:t>nebo</w:t>
      </w:r>
      <w:r>
        <w:rPr>
          <w:spacing w:val="10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-2"/>
        </w:rPr>
        <w:t>l</w:t>
      </w:r>
      <w:r>
        <w:t>é</w:t>
      </w:r>
      <w:r>
        <w:rPr>
          <w:spacing w:val="11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e.</w:t>
      </w:r>
      <w:r>
        <w:rPr>
          <w:w w:val="99"/>
        </w:rPr>
        <w:t xml:space="preserve"> </w:t>
      </w:r>
      <w:r>
        <w:lastRenderedPageBreak/>
        <w:t>P</w:t>
      </w:r>
      <w:r>
        <w:rPr>
          <w:spacing w:val="-2"/>
        </w:rPr>
        <w:t>o</w:t>
      </w:r>
      <w:r>
        <w:rPr>
          <w:spacing w:val="1"/>
        </w:rPr>
        <w:t>š</w:t>
      </w:r>
      <w:r>
        <w:rPr>
          <w:spacing w:val="3"/>
        </w:rPr>
        <w:t>k</w:t>
      </w:r>
      <w:r>
        <w:t>o</w:t>
      </w:r>
      <w:r>
        <w:rPr>
          <w:spacing w:val="-5"/>
        </w:rPr>
        <w:t>z</w:t>
      </w:r>
      <w:r>
        <w:t>ené</w:t>
      </w:r>
      <w:r>
        <w:rPr>
          <w:spacing w:val="14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vo</w:t>
      </w:r>
      <w:r>
        <w:rPr>
          <w:spacing w:val="13"/>
        </w:rPr>
        <w:t xml:space="preserve"> </w:t>
      </w:r>
      <w:r>
        <w:t>(p</w:t>
      </w:r>
      <w:r>
        <w:rPr>
          <w:spacing w:val="1"/>
        </w:rPr>
        <w:t>ř</w:t>
      </w:r>
      <w:r>
        <w:t>ípa</w:t>
      </w:r>
      <w:r>
        <w:rPr>
          <w:spacing w:val="-2"/>
        </w:rPr>
        <w:t>d</w:t>
      </w:r>
      <w:r>
        <w:t>ně</w:t>
      </w:r>
      <w:r>
        <w:rPr>
          <w:spacing w:val="14"/>
        </w:rPr>
        <w:t xml:space="preserve"> </w:t>
      </w:r>
      <w:r>
        <w:rPr>
          <w:spacing w:val="1"/>
        </w:rPr>
        <w:t>č</w:t>
      </w:r>
      <w:r>
        <w:t>ást</w:t>
      </w:r>
      <w:r>
        <w:rPr>
          <w:spacing w:val="15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</w:t>
      </w:r>
      <w:r>
        <w:rPr>
          <w:spacing w:val="-2"/>
        </w:rPr>
        <w:t>a</w:t>
      </w:r>
      <w:r>
        <w:t>)</w:t>
      </w:r>
      <w:r>
        <w:rPr>
          <w:spacing w:val="13"/>
        </w:rPr>
        <w:t xml:space="preserve"> </w:t>
      </w:r>
      <w:r>
        <w:t>bude</w:t>
      </w:r>
      <w:r>
        <w:rPr>
          <w:spacing w:val="12"/>
        </w:rPr>
        <w:t xml:space="preserve"> </w:t>
      </w:r>
      <w:r>
        <w:t>bouráno</w:t>
      </w:r>
      <w:r>
        <w:rPr>
          <w:spacing w:val="11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oh</w:t>
      </w:r>
      <w:r>
        <w:rPr>
          <w:spacing w:val="-2"/>
        </w:rPr>
        <w:t>l</w:t>
      </w:r>
      <w:r>
        <w:t>edem</w:t>
      </w:r>
      <w:r>
        <w:rPr>
          <w:spacing w:val="16"/>
        </w:rPr>
        <w:t xml:space="preserve"> </w:t>
      </w:r>
      <w:r>
        <w:t>na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t>ousední</w:t>
      </w:r>
      <w:r>
        <w:rPr>
          <w:spacing w:val="12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úpra</w:t>
      </w:r>
      <w:r>
        <w:rPr>
          <w:spacing w:val="-2"/>
        </w:rPr>
        <w:t>v</w:t>
      </w:r>
      <w:r>
        <w:t>y</w:t>
      </w:r>
      <w:r>
        <w:rPr>
          <w:spacing w:val="7"/>
        </w:rPr>
        <w:t xml:space="preserve"> </w:t>
      </w:r>
      <w:r>
        <w:t>po</w:t>
      </w:r>
      <w:r>
        <w:rPr>
          <w:spacing w:val="-2"/>
        </w:rPr>
        <w:t>v</w:t>
      </w:r>
      <w:r>
        <w:t>r</w:t>
      </w:r>
      <w:r>
        <w:rPr>
          <w:spacing w:val="2"/>
        </w:rPr>
        <w:t>c</w:t>
      </w:r>
      <w:r>
        <w:t>hu.</w:t>
      </w:r>
      <w:r>
        <w:rPr>
          <w:w w:val="99"/>
        </w:rPr>
        <w:t xml:space="preserve"> </w:t>
      </w:r>
      <w:r>
        <w:t>O</w:t>
      </w:r>
      <w:r>
        <w:rPr>
          <w:spacing w:val="2"/>
        </w:rPr>
        <w:t>č</w:t>
      </w:r>
      <w:r>
        <w:t>ištěný</w:t>
      </w:r>
      <w:r>
        <w:rPr>
          <w:spacing w:val="-8"/>
        </w:rPr>
        <w:t xml:space="preserve"> </w:t>
      </w:r>
      <w:r>
        <w:rPr>
          <w:spacing w:val="3"/>
        </w:rPr>
        <w:t>k</w:t>
      </w:r>
      <w:r>
        <w:t>á</w:t>
      </w:r>
      <w:r>
        <w:rPr>
          <w:spacing w:val="4"/>
        </w:rPr>
        <w:t>m</w:t>
      </w:r>
      <w:r>
        <w:t>en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1"/>
        </w:rPr>
        <w:t xml:space="preserve"> </w:t>
      </w:r>
      <w:r>
        <w:t>rů</w:t>
      </w:r>
      <w:r>
        <w:rPr>
          <w:spacing w:val="-5"/>
        </w:rPr>
        <w:t>z</w:t>
      </w:r>
      <w:r>
        <w:t>ného</w:t>
      </w:r>
      <w:r>
        <w:rPr>
          <w:spacing w:val="-2"/>
        </w:rPr>
        <w:t xml:space="preserve"> </w:t>
      </w:r>
      <w:r>
        <w:t>t</w:t>
      </w:r>
      <w:r>
        <w:rPr>
          <w:spacing w:val="-2"/>
        </w:rPr>
        <w:t>v</w:t>
      </w:r>
      <w:r>
        <w:t>aru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3"/>
        </w:rPr>
        <w:t>k</w:t>
      </w:r>
      <w:r>
        <w:t>v</w:t>
      </w:r>
      <w:r>
        <w:rPr>
          <w:spacing w:val="-2"/>
        </w:rPr>
        <w:t>a</w:t>
      </w:r>
      <w:r>
        <w:t>l</w:t>
      </w:r>
      <w:r>
        <w:rPr>
          <w:spacing w:val="-3"/>
        </w:rPr>
        <w:t>i</w:t>
      </w:r>
      <w:r>
        <w:t>t</w:t>
      </w:r>
      <w:r>
        <w:rPr>
          <w:spacing w:val="-8"/>
        </w:rPr>
        <w:t>y</w:t>
      </w:r>
      <w:r>
        <w:t>.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v</w:t>
      </w:r>
      <w:r>
        <w:rPr>
          <w:spacing w:val="-9"/>
        </w:rPr>
        <w:t>y</w:t>
      </w:r>
      <w:r>
        <w:t>bourání</w:t>
      </w:r>
      <w:r>
        <w:rPr>
          <w:spacing w:val="-2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t>očištěn,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t>uť</w:t>
      </w:r>
      <w:r>
        <w:rPr>
          <w:spacing w:val="-2"/>
        </w:rPr>
        <w:t xml:space="preserve"> </w:t>
      </w:r>
      <w:r>
        <w:t>bude</w:t>
      </w:r>
      <w:r>
        <w:rPr>
          <w:spacing w:val="-4"/>
        </w:rPr>
        <w:t xml:space="preserve"> </w:t>
      </w:r>
      <w:r>
        <w:t>dep</w:t>
      </w:r>
      <w:r>
        <w:rPr>
          <w:spacing w:val="-2"/>
        </w:rPr>
        <w:t>o</w:t>
      </w:r>
      <w:r>
        <w:t>no</w:t>
      </w:r>
      <w:r>
        <w:rPr>
          <w:spacing w:val="-2"/>
        </w:rPr>
        <w:t>v</w:t>
      </w:r>
      <w:r>
        <w:t>ána</w:t>
      </w:r>
      <w:r>
        <w:rPr>
          <w:spacing w:val="-6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re</w:t>
      </w:r>
      <w:r>
        <w:rPr>
          <w:spacing w:val="1"/>
        </w:rPr>
        <w:t>c</w:t>
      </w:r>
      <w:r>
        <w:rPr>
          <w:spacing w:val="-7"/>
        </w:rPr>
        <w:t>y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rPr>
          <w:spacing w:val="1"/>
        </w:rPr>
        <w:t>c</w:t>
      </w:r>
      <w:r>
        <w:t>i</w:t>
      </w:r>
      <w:r>
        <w:rPr>
          <w:spacing w:val="-5"/>
        </w:rPr>
        <w:t xml:space="preserve"> </w:t>
      </w:r>
      <w:r>
        <w:t>nebo</w:t>
      </w:r>
      <w:r>
        <w:rPr>
          <w:w w:val="99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</w:t>
      </w:r>
      <w:r>
        <w:rPr>
          <w:spacing w:val="3"/>
        </w:rPr>
        <w:t>k</w:t>
      </w:r>
      <w:r>
        <w:t>u.</w:t>
      </w:r>
      <w:r>
        <w:rPr>
          <w:spacing w:val="39"/>
        </w:rPr>
        <w:t xml:space="preserve"> </w:t>
      </w:r>
      <w:r>
        <w:t>Pís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é</w:t>
      </w:r>
      <w:r>
        <w:rPr>
          <w:spacing w:val="38"/>
        </w:rPr>
        <w:t xml:space="preserve"> </w:t>
      </w:r>
      <w:r>
        <w:rPr>
          <w:spacing w:val="3"/>
        </w:rPr>
        <w:t>k</w:t>
      </w:r>
      <w:r>
        <w:t>v</w:t>
      </w:r>
      <w:r>
        <w:rPr>
          <w:spacing w:val="-2"/>
        </w:rPr>
        <w:t>á</w:t>
      </w:r>
      <w:r>
        <w:t>dry</w:t>
      </w:r>
      <w:r>
        <w:rPr>
          <w:spacing w:val="34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ý</w:t>
      </w:r>
      <w:r>
        <w:rPr>
          <w:spacing w:val="31"/>
        </w:rPr>
        <w:t xml:space="preserve"> </w:t>
      </w:r>
      <w:r>
        <w:rPr>
          <w:spacing w:val="3"/>
        </w:rPr>
        <w:t>k</w:t>
      </w:r>
      <w:r>
        <w:t>á</w:t>
      </w:r>
      <w:r>
        <w:rPr>
          <w:spacing w:val="4"/>
        </w:rPr>
        <w:t>m</w:t>
      </w:r>
      <w:r>
        <w:t>en</w:t>
      </w:r>
      <w:r>
        <w:rPr>
          <w:spacing w:val="36"/>
        </w:rPr>
        <w:t xml:space="preserve"> </w:t>
      </w:r>
      <w:r>
        <w:t>ve</w:t>
      </w:r>
      <w:r>
        <w:rPr>
          <w:spacing w:val="35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u,</w:t>
      </w:r>
      <w:r>
        <w:rPr>
          <w:spacing w:val="35"/>
        </w:rPr>
        <w:t xml:space="preserve"> </w:t>
      </w:r>
      <w:r>
        <w:t>u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ňují</w:t>
      </w:r>
      <w:r>
        <w:rPr>
          <w:spacing w:val="1"/>
        </w:rPr>
        <w:t>c</w:t>
      </w:r>
      <w:r>
        <w:t>ím</w:t>
      </w:r>
      <w:r>
        <w:rPr>
          <w:spacing w:val="41"/>
        </w:rPr>
        <w:t xml:space="preserve"> </w:t>
      </w:r>
      <w:r>
        <w:t>da</w:t>
      </w:r>
      <w:r>
        <w:rPr>
          <w:spacing w:val="-2"/>
        </w:rPr>
        <w:t>l</w:t>
      </w:r>
      <w:r>
        <w:rPr>
          <w:spacing w:val="1"/>
        </w:rPr>
        <w:t>š</w:t>
      </w:r>
      <w:r>
        <w:t>í</w:t>
      </w:r>
      <w:r>
        <w:rPr>
          <w:spacing w:val="36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it</w:t>
      </w:r>
      <w:r>
        <w:rPr>
          <w:spacing w:val="-2"/>
        </w:rPr>
        <w:t>í</w:t>
      </w:r>
      <w:r>
        <w:t>,</w:t>
      </w:r>
      <w:r>
        <w:rPr>
          <w:spacing w:val="36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36"/>
        </w:rPr>
        <w:t xml:space="preserve"> </w:t>
      </w:r>
      <w:r>
        <w:t>dep</w:t>
      </w:r>
      <w:r>
        <w:rPr>
          <w:spacing w:val="-2"/>
        </w:rPr>
        <w:t>o</w:t>
      </w:r>
      <w:r>
        <w:t>no</w:t>
      </w:r>
      <w:r>
        <w:rPr>
          <w:spacing w:val="-2"/>
        </w:rPr>
        <w:t>v</w:t>
      </w:r>
      <w:r>
        <w:t>ány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a</w:t>
      </w:r>
      <w:r>
        <w:rPr>
          <w:spacing w:val="4"/>
        </w:rPr>
        <w:t>m</w:t>
      </w:r>
      <w:r>
        <w:t>ostatn</w:t>
      </w:r>
      <w:r>
        <w:rPr>
          <w:spacing w:val="-1"/>
        </w:rPr>
        <w:t>ě</w:t>
      </w:r>
      <w:r>
        <w:t xml:space="preserve">,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 bude</w:t>
      </w:r>
      <w:r>
        <w:rPr>
          <w:spacing w:val="53"/>
        </w:rPr>
        <w:t xml:space="preserve"> </w:t>
      </w:r>
      <w:r>
        <w:t>přev</w:t>
      </w:r>
      <w:r>
        <w:rPr>
          <w:spacing w:val="-6"/>
        </w:rPr>
        <w:t>z</w:t>
      </w:r>
      <w:r>
        <w:t>at</w:t>
      </w:r>
      <w:r>
        <w:rPr>
          <w:spacing w:val="-2"/>
        </w:rPr>
        <w:t xml:space="preserve"> </w:t>
      </w:r>
      <w:r>
        <w:rPr>
          <w:spacing w:val="3"/>
        </w:rPr>
        <w:t>T</w:t>
      </w:r>
      <w:r>
        <w:t>DI</w:t>
      </w:r>
      <w:r>
        <w:rPr>
          <w:spacing w:val="-1"/>
        </w:rPr>
        <w:t xml:space="preserve"> </w:t>
      </w:r>
      <w:r>
        <w:t>a</w:t>
      </w:r>
      <w:r>
        <w:rPr>
          <w:spacing w:val="54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</w:t>
      </w:r>
      <w:r>
        <w:rPr>
          <w:spacing w:val="-2"/>
        </w:rPr>
        <w:t>l</w:t>
      </w:r>
      <w:r>
        <w:t>em</w:t>
      </w:r>
      <w:r>
        <w:rPr>
          <w:spacing w:val="2"/>
        </w:rPr>
        <w:t xml:space="preserve"> </w:t>
      </w:r>
      <w:r>
        <w:t>dopra</w:t>
      </w:r>
      <w:r>
        <w:rPr>
          <w:spacing w:val="-2"/>
        </w:rPr>
        <w:t>v</w:t>
      </w:r>
      <w:r>
        <w:t>en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technic</w:t>
      </w:r>
      <w:r>
        <w:rPr>
          <w:spacing w:val="3"/>
        </w:rPr>
        <w:t>k</w:t>
      </w:r>
      <w:r>
        <w:t>ý</w:t>
      </w:r>
      <w:r>
        <w:rPr>
          <w:spacing w:val="-6"/>
        </w:rPr>
        <w:t xml:space="preserve"> </w:t>
      </w:r>
      <w:r>
        <w:t>d</w:t>
      </w:r>
      <w:r>
        <w:rPr>
          <w:spacing w:val="-2"/>
        </w:rPr>
        <w:t>v</w:t>
      </w:r>
      <w:r>
        <w:t>ůr</w:t>
      </w:r>
      <w:r>
        <w:rPr>
          <w:spacing w:val="-1"/>
        </w:rPr>
        <w:t xml:space="preserve"> </w:t>
      </w:r>
      <w:proofErr w:type="spellStart"/>
      <w:r>
        <w:t>POh</w:t>
      </w:r>
      <w:proofErr w:type="spellEnd"/>
      <w:r>
        <w:t>,</w:t>
      </w:r>
      <w:r>
        <w:rPr>
          <w:spacing w:val="-1"/>
        </w:rPr>
        <w:t xml:space="preserve"> </w:t>
      </w:r>
      <w:r>
        <w:t>prov</w:t>
      </w:r>
      <w:r>
        <w:rPr>
          <w:spacing w:val="-2"/>
        </w:rPr>
        <w:t>o</w:t>
      </w:r>
      <w:r>
        <w:t>z</w:t>
      </w:r>
      <w:r>
        <w:rPr>
          <w:spacing w:val="-5"/>
        </w:rPr>
        <w:t xml:space="preserve"> </w:t>
      </w:r>
      <w:r>
        <w:t>Čes</w:t>
      </w:r>
      <w:r>
        <w:rPr>
          <w:spacing w:val="4"/>
        </w:rPr>
        <w:t>k</w:t>
      </w:r>
      <w:r>
        <w:t>á</w:t>
      </w:r>
      <w:r>
        <w:rPr>
          <w:spacing w:val="-1"/>
        </w:rPr>
        <w:t xml:space="preserve"> </w:t>
      </w:r>
      <w:r>
        <w:t>Líp</w:t>
      </w:r>
      <w:r>
        <w:rPr>
          <w:spacing w:val="-2"/>
        </w:rPr>
        <w:t>a</w:t>
      </w:r>
      <w:r>
        <w:t>.</w:t>
      </w:r>
      <w:r>
        <w:rPr>
          <w:w w:val="99"/>
        </w:rPr>
        <w:t xml:space="preserve"> </w:t>
      </w:r>
      <w:r>
        <w:t>P</w:t>
      </w:r>
      <w:r>
        <w:rPr>
          <w:spacing w:val="-2"/>
        </w:rPr>
        <w:t>o</w:t>
      </w:r>
      <w:r>
        <w:t>ru</w:t>
      </w:r>
      <w:r>
        <w:rPr>
          <w:spacing w:val="1"/>
        </w:rPr>
        <w:t>š</w:t>
      </w:r>
      <w:r>
        <w:t>ený</w:t>
      </w:r>
      <w:r>
        <w:rPr>
          <w:spacing w:val="-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ne</w:t>
      </w:r>
      <w:r>
        <w:rPr>
          <w:spacing w:val="-2"/>
        </w:rPr>
        <w:t>v</w:t>
      </w:r>
      <w:r>
        <w:t>hod</w:t>
      </w:r>
      <w:r>
        <w:rPr>
          <w:spacing w:val="-2"/>
        </w:rPr>
        <w:t>n</w:t>
      </w:r>
      <w:r>
        <w:t>ý</w:t>
      </w:r>
      <w:r>
        <w:rPr>
          <w:spacing w:val="-2"/>
        </w:rPr>
        <w:t xml:space="preserve"> </w:t>
      </w:r>
      <w:r>
        <w:rPr>
          <w:spacing w:val="3"/>
        </w:rPr>
        <w:t>k</w:t>
      </w:r>
      <w:r>
        <w:t>á</w:t>
      </w:r>
      <w:r>
        <w:rPr>
          <w:spacing w:val="4"/>
        </w:rPr>
        <w:t>m</w:t>
      </w:r>
      <w:r>
        <w:t>en</w:t>
      </w:r>
      <w:r>
        <w:rPr>
          <w:spacing w:val="3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předán</w:t>
      </w:r>
      <w:r>
        <w:rPr>
          <w:spacing w:val="3"/>
        </w:rPr>
        <w:t xml:space="preserve"> </w:t>
      </w:r>
      <w:r>
        <w:t>pro</w:t>
      </w:r>
      <w:r>
        <w:rPr>
          <w:spacing w:val="4"/>
        </w:rPr>
        <w:t xml:space="preserve"> </w:t>
      </w:r>
      <w:r>
        <w:t>da</w:t>
      </w:r>
      <w:r>
        <w:rPr>
          <w:spacing w:val="-2"/>
        </w:rPr>
        <w:t>l</w:t>
      </w:r>
      <w:r>
        <w:rPr>
          <w:spacing w:val="1"/>
        </w:rPr>
        <w:t>š</w:t>
      </w:r>
      <w:r>
        <w:t>í</w:t>
      </w:r>
      <w:r>
        <w:rPr>
          <w:spacing w:val="3"/>
        </w:rPr>
        <w:t xml:space="preserve"> </w:t>
      </w:r>
      <w:r>
        <w:rPr>
          <w:spacing w:val="-5"/>
        </w:rPr>
        <w:t>z</w:t>
      </w:r>
      <w:r>
        <w:t>pra</w:t>
      </w:r>
      <w:r>
        <w:rPr>
          <w:spacing w:val="1"/>
        </w:rPr>
        <w:t>c</w:t>
      </w:r>
      <w:r>
        <w:t>o</w:t>
      </w:r>
      <w:r>
        <w:rPr>
          <w:spacing w:val="-2"/>
        </w:rPr>
        <w:t>v</w:t>
      </w:r>
      <w:r>
        <w:t>ání,</w:t>
      </w:r>
      <w:r>
        <w:rPr>
          <w:spacing w:val="3"/>
        </w:rPr>
        <w:t xml:space="preserve"> </w:t>
      </w:r>
      <w:r>
        <w:t>případně</w:t>
      </w:r>
      <w:r>
        <w:rPr>
          <w:spacing w:val="1"/>
        </w:rPr>
        <w:t xml:space="preserve"> </w:t>
      </w:r>
      <w:r>
        <w:t>na</w:t>
      </w:r>
      <w:r>
        <w:rPr>
          <w:spacing w:val="3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</w:t>
      </w:r>
      <w:r>
        <w:rPr>
          <w:spacing w:val="3"/>
        </w:rPr>
        <w:t>k</w:t>
      </w:r>
      <w:r>
        <w:t>u.</w:t>
      </w:r>
      <w:r>
        <w:rPr>
          <w:spacing w:val="3"/>
        </w:rPr>
        <w:t xml:space="preserve"> </w:t>
      </w:r>
      <w:r>
        <w:t>Pro</w:t>
      </w:r>
      <w:r>
        <w:rPr>
          <w:spacing w:val="2"/>
        </w:rPr>
        <w:t xml:space="preserve"> </w:t>
      </w:r>
      <w:r>
        <w:t>u</w:t>
      </w:r>
      <w:r>
        <w:rPr>
          <w:spacing w:val="-5"/>
        </w:rPr>
        <w:t>ž</w:t>
      </w:r>
      <w:r>
        <w:t xml:space="preserve">ití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 p</w:t>
      </w:r>
      <w:r>
        <w:rPr>
          <w:spacing w:val="-2"/>
        </w:rPr>
        <w:t>l</w:t>
      </w:r>
      <w:r>
        <w:t>atí,</w:t>
      </w:r>
      <w:r>
        <w:rPr>
          <w:w w:val="99"/>
        </w:rPr>
        <w:t xml:space="preserve"> </w:t>
      </w:r>
      <w:r>
        <w:rPr>
          <w:spacing w:val="-5"/>
        </w:rPr>
        <w:t>ž</w:t>
      </w:r>
      <w:r>
        <w:t>e</w:t>
      </w:r>
      <w:r>
        <w:rPr>
          <w:spacing w:val="9"/>
        </w:rPr>
        <w:t xml:space="preserve"> </w:t>
      </w:r>
      <w:r>
        <w:t>v</w:t>
      </w:r>
      <w:r>
        <w:rPr>
          <w:spacing w:val="-4"/>
        </w:rPr>
        <w:t xml:space="preserve"> </w:t>
      </w:r>
      <w:r>
        <w:rPr>
          <w:spacing w:val="1"/>
        </w:rPr>
        <w:t>j</w:t>
      </w:r>
      <w:r>
        <w:t>edné</w:t>
      </w:r>
      <w:r>
        <w:rPr>
          <w:spacing w:val="9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i</w:t>
      </w:r>
      <w:r>
        <w:rPr>
          <w:spacing w:val="10"/>
        </w:rPr>
        <w:t xml:space="preserve"> </w:t>
      </w:r>
      <w:r>
        <w:t>(b</w:t>
      </w:r>
      <w:r>
        <w:rPr>
          <w:spacing w:val="-2"/>
        </w:rPr>
        <w:t>l</w:t>
      </w:r>
      <w:r>
        <w:t>o</w:t>
      </w:r>
      <w:r>
        <w:rPr>
          <w:spacing w:val="3"/>
        </w:rPr>
        <w:t>k</w:t>
      </w:r>
      <w:r>
        <w:t>u</w:t>
      </w:r>
      <w:r>
        <w:rPr>
          <w:spacing w:val="10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,</w:t>
      </w:r>
      <w:r>
        <w:rPr>
          <w:spacing w:val="10"/>
        </w:rPr>
        <w:t xml:space="preserve"> </w:t>
      </w:r>
      <w:r>
        <w:t>úse</w:t>
      </w:r>
      <w:r>
        <w:rPr>
          <w:spacing w:val="4"/>
        </w:rPr>
        <w:t>k</w:t>
      </w:r>
      <w:r>
        <w:t>u</w:t>
      </w:r>
      <w:r>
        <w:rPr>
          <w:spacing w:val="10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</w:t>
      </w:r>
      <w:r>
        <w:rPr>
          <w:spacing w:val="-8"/>
        </w:rPr>
        <w:t>y</w:t>
      </w:r>
      <w:r>
        <w:t>)</w:t>
      </w:r>
      <w:r>
        <w:rPr>
          <w:spacing w:val="11"/>
        </w:rPr>
        <w:t xml:space="preserve"> </w:t>
      </w:r>
      <w:r>
        <w:t>bude</w:t>
      </w:r>
      <w:r>
        <w:rPr>
          <w:spacing w:val="9"/>
        </w:rPr>
        <w:t xml:space="preserve"> </w:t>
      </w:r>
      <w:r>
        <w:t>pou</w:t>
      </w:r>
      <w:r>
        <w:rPr>
          <w:spacing w:val="-6"/>
        </w:rPr>
        <w:t>ž</w:t>
      </w:r>
      <w:r>
        <w:t>it</w:t>
      </w:r>
      <w:r>
        <w:rPr>
          <w:spacing w:val="9"/>
        </w:rPr>
        <w:t xml:space="preserve"> </w:t>
      </w:r>
      <w:r>
        <w:t>v</w:t>
      </w:r>
      <w:r>
        <w:rPr>
          <w:spacing w:val="-6"/>
        </w:rPr>
        <w:t>ž</w:t>
      </w:r>
      <w:r>
        <w:t>dy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t>tejný</w:t>
      </w:r>
      <w:r>
        <w:rPr>
          <w:spacing w:val="6"/>
        </w:rPr>
        <w:t xml:space="preserve"> </w:t>
      </w:r>
      <w:r>
        <w:t>druh</w:t>
      </w:r>
      <w:r>
        <w:rPr>
          <w:spacing w:val="8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7"/>
        </w:rPr>
        <w:t xml:space="preserve"> </w:t>
      </w:r>
      <w:r>
        <w:t>(z</w:t>
      </w:r>
      <w:r>
        <w:rPr>
          <w:spacing w:val="5"/>
        </w:rPr>
        <w:t xml:space="preserve"> </w:t>
      </w:r>
      <w:r>
        <w:t>h</w:t>
      </w:r>
      <w:r>
        <w:rPr>
          <w:spacing w:val="-2"/>
        </w:rPr>
        <w:t>l</w:t>
      </w:r>
      <w:r>
        <w:t>ed</w:t>
      </w:r>
      <w:r>
        <w:rPr>
          <w:spacing w:val="-2"/>
        </w:rPr>
        <w:t>i</w:t>
      </w:r>
      <w:r>
        <w:rPr>
          <w:spacing w:val="1"/>
        </w:rPr>
        <w:t>s</w:t>
      </w:r>
      <w:r>
        <w:rPr>
          <w:spacing w:val="3"/>
        </w:rPr>
        <w:t>k</w:t>
      </w:r>
      <w:r>
        <w:t>a</w:t>
      </w:r>
      <w:r>
        <w:rPr>
          <w:w w:val="99"/>
        </w:rPr>
        <w:t xml:space="preserve"> </w:t>
      </w:r>
      <w:r>
        <w:t>petrogra</w:t>
      </w:r>
      <w:r>
        <w:rPr>
          <w:spacing w:val="2"/>
        </w:rPr>
        <w:t>f</w:t>
      </w:r>
      <w:r>
        <w:t>ic</w:t>
      </w:r>
      <w:r>
        <w:rPr>
          <w:spacing w:val="3"/>
        </w:rPr>
        <w:t>k</w:t>
      </w:r>
      <w:r>
        <w:t>ého</w:t>
      </w:r>
      <w:r>
        <w:rPr>
          <w:spacing w:val="-23"/>
        </w:rPr>
        <w:t xml:space="preserve"> </w:t>
      </w:r>
      <w:r>
        <w:rPr>
          <w:spacing w:val="1"/>
        </w:rPr>
        <w:t>s</w:t>
      </w:r>
      <w:r>
        <w:t>l</w:t>
      </w:r>
      <w:r>
        <w:rPr>
          <w:spacing w:val="-2"/>
        </w:rPr>
        <w:t>o</w:t>
      </w:r>
      <w:r>
        <w:rPr>
          <w:spacing w:val="-5"/>
        </w:rPr>
        <w:t>ž</w:t>
      </w:r>
      <w:r>
        <w:t>ení).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spacing w:val="-1"/>
        </w:rPr>
        <w:t>P</w:t>
      </w:r>
      <w:r>
        <w:t>ří</w:t>
      </w:r>
      <w:r>
        <w:rPr>
          <w:spacing w:val="1"/>
        </w:rPr>
        <w:t>s</w:t>
      </w:r>
      <w:r>
        <w:t>tře</w:t>
      </w:r>
      <w:r>
        <w:rPr>
          <w:spacing w:val="1"/>
        </w:rPr>
        <w:t>š</w:t>
      </w:r>
      <w:r>
        <w:t>ek</w:t>
      </w:r>
      <w:r>
        <w:rPr>
          <w:spacing w:val="8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3"/>
        </w:rPr>
        <w:t>k</w:t>
      </w:r>
      <w:r>
        <w:t>ů</w:t>
      </w:r>
      <w:r>
        <w:rPr>
          <w:spacing w:val="-2"/>
        </w:rPr>
        <w:t>l</w:t>
      </w:r>
      <w:r>
        <w:t>ny</w:t>
      </w:r>
      <w:r>
        <w:rPr>
          <w:spacing w:val="-3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l</w:t>
      </w:r>
      <w:r>
        <w:rPr>
          <w:spacing w:val="-2"/>
        </w:rPr>
        <w:t>e</w:t>
      </w:r>
      <w:r>
        <w:t>v</w:t>
      </w:r>
      <w:r>
        <w:rPr>
          <w:spacing w:val="-2"/>
        </w:rPr>
        <w:t>é</w:t>
      </w:r>
      <w:r>
        <w:t>m</w:t>
      </w:r>
      <w:r>
        <w:rPr>
          <w:spacing w:val="7"/>
        </w:rPr>
        <w:t xml:space="preserve"> </w:t>
      </w:r>
      <w:r>
        <w:t>břehu</w:t>
      </w:r>
      <w:r>
        <w:rPr>
          <w:spacing w:val="3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3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-2"/>
        </w:rPr>
        <w:t>v</w:t>
      </w:r>
      <w:r>
        <w:t>ěru</w:t>
      </w:r>
      <w:r>
        <w:rPr>
          <w:spacing w:val="3"/>
        </w:rPr>
        <w:t xml:space="preserve"> </w:t>
      </w:r>
      <w:r>
        <w:t>úse</w:t>
      </w:r>
      <w:r>
        <w:rPr>
          <w:spacing w:val="4"/>
        </w:rPr>
        <w:t>k</w:t>
      </w:r>
      <w:r>
        <w:t>u</w:t>
      </w:r>
      <w:r>
        <w:rPr>
          <w:spacing w:val="3"/>
        </w:rPr>
        <w:t xml:space="preserve"> </w:t>
      </w:r>
      <w:r>
        <w:t>bu</w:t>
      </w:r>
      <w:r>
        <w:rPr>
          <w:spacing w:val="-1"/>
        </w:rPr>
        <w:t>d</w:t>
      </w:r>
      <w:r>
        <w:t>ou</w:t>
      </w:r>
      <w:r>
        <w:rPr>
          <w:spacing w:val="2"/>
        </w:rPr>
        <w:t xml:space="preserve"> </w:t>
      </w:r>
      <w:r>
        <w:rPr>
          <w:spacing w:val="1"/>
        </w:rPr>
        <w:t>s</w:t>
      </w:r>
      <w:r>
        <w:t>nese</w:t>
      </w:r>
      <w:r>
        <w:rPr>
          <w:spacing w:val="-1"/>
        </w:rPr>
        <w:t>n</w:t>
      </w:r>
      <w:r>
        <w:t>y</w:t>
      </w:r>
      <w:r>
        <w:rPr>
          <w:spacing w:val="-2"/>
        </w:rPr>
        <w:t xml:space="preserve"> </w:t>
      </w:r>
      <w:r>
        <w:t>v</w:t>
      </w:r>
      <w:r>
        <w:rPr>
          <w:spacing w:val="-3"/>
        </w:rPr>
        <w:t>l</w:t>
      </w:r>
      <w:r>
        <w:t>astní</w:t>
      </w:r>
      <w:r>
        <w:rPr>
          <w:spacing w:val="3"/>
        </w:rPr>
        <w:t>k</w:t>
      </w:r>
      <w:r>
        <w:t>em</w:t>
      </w:r>
      <w:r>
        <w:rPr>
          <w:spacing w:val="8"/>
        </w:rPr>
        <w:t xml:space="preserve"> </w:t>
      </w:r>
      <w:r>
        <w:t>obje</w:t>
      </w:r>
      <w:r>
        <w:rPr>
          <w:spacing w:val="3"/>
        </w:rPr>
        <w:t>k</w:t>
      </w:r>
      <w:r>
        <w:t>tu</w:t>
      </w:r>
      <w:r>
        <w:rPr>
          <w:spacing w:val="2"/>
        </w:rPr>
        <w:t xml:space="preserve"> </w:t>
      </w:r>
      <w:r>
        <w:rPr>
          <w:spacing w:val="1"/>
        </w:rPr>
        <w:t>č</w:t>
      </w:r>
      <w:r>
        <w:t>p</w:t>
      </w:r>
      <w:r>
        <w:rPr>
          <w:spacing w:val="-1"/>
        </w:rPr>
        <w:t>.29</w:t>
      </w:r>
      <w:r>
        <w:t>,</w:t>
      </w:r>
      <w:r>
        <w:rPr>
          <w:spacing w:val="4"/>
        </w:rPr>
        <w:t xml:space="preserve"> </w:t>
      </w:r>
      <w:r>
        <w:t>případně</w:t>
      </w:r>
      <w:r>
        <w:rPr>
          <w:w w:val="99"/>
        </w:rPr>
        <w:t xml:space="preserve"> </w:t>
      </w:r>
      <w:r>
        <w:t>ve</w:t>
      </w:r>
      <w:r>
        <w:rPr>
          <w:spacing w:val="-9"/>
        </w:rPr>
        <w:t xml:space="preserve"> </w:t>
      </w:r>
      <w:r>
        <w:t>spolu</w:t>
      </w:r>
      <w:r>
        <w:rPr>
          <w:spacing w:val="-2"/>
        </w:rPr>
        <w:t>p</w:t>
      </w:r>
      <w:r>
        <w:t>rá</w:t>
      </w:r>
      <w:r>
        <w:rPr>
          <w:spacing w:val="1"/>
        </w:rPr>
        <w:t>c</w:t>
      </w:r>
      <w:r>
        <w:t>i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</w:t>
      </w:r>
      <w:r>
        <w:rPr>
          <w:spacing w:val="-2"/>
        </w:rPr>
        <w:t>l</w:t>
      </w:r>
      <w:r>
        <w:t>em</w:t>
      </w:r>
      <w:r>
        <w:rPr>
          <w:spacing w:val="-5"/>
        </w:rPr>
        <w:t xml:space="preserve"> </w:t>
      </w:r>
      <w:r>
        <w:t>prací.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u w:val="single"/>
        </w:rPr>
        <w:t>Hu</w:t>
      </w:r>
      <w:r>
        <w:rPr>
          <w:spacing w:val="4"/>
          <w:u w:val="single"/>
        </w:rPr>
        <w:t>m</w:t>
      </w:r>
      <w:r>
        <w:rPr>
          <w:u w:val="single"/>
        </w:rPr>
        <w:t>usová</w:t>
      </w:r>
      <w:r>
        <w:rPr>
          <w:spacing w:val="-2"/>
          <w:u w:val="single"/>
        </w:rPr>
        <w:t>n</w:t>
      </w:r>
      <w:r>
        <w:rPr>
          <w:u w:val="single"/>
        </w:rPr>
        <w:t>í:</w:t>
      </w:r>
      <w:r>
        <w:rPr>
          <w:spacing w:val="49"/>
          <w:u w:val="single"/>
        </w:rPr>
        <w:t xml:space="preserve"> </w:t>
      </w:r>
      <w:r>
        <w:t>Pro</w:t>
      </w:r>
      <w:r>
        <w:rPr>
          <w:spacing w:val="49"/>
        </w:rPr>
        <w:t xml:space="preserve"> </w:t>
      </w:r>
      <w:r>
        <w:t>hu</w:t>
      </w:r>
      <w:r>
        <w:rPr>
          <w:spacing w:val="3"/>
        </w:rPr>
        <w:t>m</w:t>
      </w:r>
      <w:r>
        <w:t>usová</w:t>
      </w:r>
      <w:r>
        <w:rPr>
          <w:spacing w:val="-2"/>
        </w:rPr>
        <w:t>n</w:t>
      </w:r>
      <w:r>
        <w:t>í</w:t>
      </w:r>
      <w:r>
        <w:rPr>
          <w:spacing w:val="50"/>
        </w:rPr>
        <w:t xml:space="preserve"> </w:t>
      </w:r>
      <w:r>
        <w:t>bude</w:t>
      </w:r>
      <w:r>
        <w:rPr>
          <w:spacing w:val="48"/>
        </w:rPr>
        <w:t xml:space="preserve"> </w:t>
      </w:r>
      <w:r>
        <w:t>pou</w:t>
      </w:r>
      <w:r>
        <w:rPr>
          <w:spacing w:val="-6"/>
        </w:rPr>
        <w:t>ž</w:t>
      </w:r>
      <w:r>
        <w:t>í</w:t>
      </w:r>
      <w:r>
        <w:rPr>
          <w:spacing w:val="-2"/>
        </w:rPr>
        <w:t>v</w:t>
      </w:r>
      <w:r>
        <w:t>ána</w:t>
      </w:r>
      <w:r>
        <w:rPr>
          <w:spacing w:val="49"/>
        </w:rPr>
        <w:t xml:space="preserve"> </w:t>
      </w:r>
      <w:r>
        <w:t>ornice,</w:t>
      </w:r>
      <w:r>
        <w:rPr>
          <w:spacing w:val="49"/>
        </w:rPr>
        <w:t xml:space="preserve"> </w:t>
      </w:r>
      <w:r>
        <w:t>případně</w:t>
      </w:r>
      <w:r>
        <w:rPr>
          <w:spacing w:val="49"/>
        </w:rPr>
        <w:t xml:space="preserve"> </w:t>
      </w:r>
      <w:r>
        <w:t>hu</w:t>
      </w:r>
      <w:r>
        <w:rPr>
          <w:spacing w:val="3"/>
        </w:rPr>
        <w:t>m</w:t>
      </w:r>
      <w:r>
        <w:t>ó</w:t>
      </w:r>
      <w:r>
        <w:rPr>
          <w:spacing w:val="-5"/>
        </w:rPr>
        <w:t>z</w:t>
      </w:r>
      <w:r>
        <w:t>ní</w:t>
      </w:r>
      <w:r>
        <w:rPr>
          <w:spacing w:val="49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rPr>
          <w:spacing w:val="-1"/>
        </w:rPr>
        <w:t>a</w:t>
      </w:r>
      <w:r>
        <w:t>.</w:t>
      </w:r>
      <w:r>
        <w:rPr>
          <w:spacing w:val="50"/>
        </w:rPr>
        <w:t xml:space="preserve"> </w:t>
      </w:r>
      <w:r>
        <w:t>Vr</w:t>
      </w:r>
      <w:r>
        <w:rPr>
          <w:spacing w:val="1"/>
        </w:rPr>
        <w:t>s</w:t>
      </w:r>
      <w:r>
        <w:t>t</w:t>
      </w:r>
      <w:r>
        <w:rPr>
          <w:spacing w:val="-2"/>
        </w:rPr>
        <w:t>v</w:t>
      </w:r>
      <w:r>
        <w:t>a</w:t>
      </w:r>
      <w:r>
        <w:rPr>
          <w:spacing w:val="46"/>
        </w:rPr>
        <w:t xml:space="preserve"> </w:t>
      </w:r>
      <w:r>
        <w:t>hu</w:t>
      </w:r>
      <w:r>
        <w:rPr>
          <w:spacing w:val="3"/>
        </w:rPr>
        <w:t>m</w:t>
      </w:r>
      <w:r>
        <w:t>usu</w:t>
      </w:r>
      <w:r>
        <w:rPr>
          <w:spacing w:val="48"/>
        </w:rPr>
        <w:t xml:space="preserve"> </w:t>
      </w:r>
      <w:r>
        <w:t>bude</w:t>
      </w:r>
      <w:r>
        <w:rPr>
          <w:w w:val="99"/>
        </w:rPr>
        <w:t xml:space="preserve"> 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dena</w:t>
      </w:r>
      <w:r>
        <w:rPr>
          <w:spacing w:val="31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upra</w:t>
      </w:r>
      <w:r>
        <w:rPr>
          <w:spacing w:val="-2"/>
        </w:rPr>
        <w:t>v</w:t>
      </w:r>
      <w:r>
        <w:t>enou</w:t>
      </w:r>
      <w:r>
        <w:rPr>
          <w:spacing w:val="31"/>
        </w:rPr>
        <w:t xml:space="preserve"> </w:t>
      </w:r>
      <w:r>
        <w:t>p</w:t>
      </w:r>
      <w:r>
        <w:rPr>
          <w:spacing w:val="-2"/>
        </w:rPr>
        <w:t>l</w:t>
      </w:r>
      <w:r>
        <w:t>áň</w:t>
      </w:r>
      <w:r>
        <w:rPr>
          <w:spacing w:val="30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tl</w:t>
      </w:r>
      <w:r>
        <w:rPr>
          <w:spacing w:val="-2"/>
        </w:rPr>
        <w:t>o</w:t>
      </w:r>
      <w:r>
        <w:t>ušť</w:t>
      </w:r>
      <w:r>
        <w:rPr>
          <w:spacing w:val="1"/>
        </w:rPr>
        <w:t>c</w:t>
      </w:r>
      <w:r>
        <w:t>e</w:t>
      </w:r>
      <w:r>
        <w:rPr>
          <w:spacing w:val="30"/>
        </w:rPr>
        <w:t xml:space="preserve"> </w:t>
      </w:r>
      <w:r>
        <w:t>předepsané</w:t>
      </w:r>
      <w:r>
        <w:rPr>
          <w:spacing w:val="30"/>
        </w:rPr>
        <w:t xml:space="preserve"> </w:t>
      </w:r>
      <w:r>
        <w:t>pro</w:t>
      </w:r>
      <w:r>
        <w:rPr>
          <w:spacing w:val="1"/>
        </w:rPr>
        <w:t>j</w:t>
      </w:r>
      <w:r>
        <w:t>e</w:t>
      </w:r>
      <w:r>
        <w:rPr>
          <w:spacing w:val="3"/>
        </w:rPr>
        <w:t>k</w:t>
      </w:r>
      <w:r>
        <w:t>te</w:t>
      </w:r>
      <w:r>
        <w:rPr>
          <w:spacing w:val="3"/>
        </w:rPr>
        <w:t>m</w:t>
      </w:r>
      <w:r>
        <w:t>,</w:t>
      </w:r>
      <w:r>
        <w:rPr>
          <w:spacing w:val="31"/>
        </w:rPr>
        <w:t xml:space="preserve"> 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.15</w:t>
      </w:r>
      <w:r>
        <w:rPr>
          <w:spacing w:val="30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30"/>
        </w:rPr>
        <w:t xml:space="preserve"> </w:t>
      </w:r>
      <w:r>
        <w:t>bude</w:t>
      </w:r>
      <w:r>
        <w:rPr>
          <w:spacing w:val="30"/>
        </w:rPr>
        <w:t xml:space="preserve"> </w:t>
      </w:r>
      <w:r>
        <w:t>rovn</w:t>
      </w:r>
      <w:r>
        <w:rPr>
          <w:spacing w:val="-2"/>
        </w:rPr>
        <w:t>o</w:t>
      </w:r>
      <w:r>
        <w:rPr>
          <w:spacing w:val="4"/>
        </w:rPr>
        <w:t>m</w:t>
      </w:r>
      <w:r>
        <w:t>ěrně</w:t>
      </w:r>
      <w:r>
        <w:rPr>
          <w:spacing w:val="31"/>
        </w:rPr>
        <w:t xml:space="preserve"> </w:t>
      </w:r>
      <w:r>
        <w:t>ro</w:t>
      </w:r>
      <w:r>
        <w:rPr>
          <w:spacing w:val="-5"/>
        </w:rPr>
        <w:t>z</w:t>
      </w:r>
      <w:r>
        <w:t>pro</w:t>
      </w:r>
      <w:r>
        <w:rPr>
          <w:spacing w:val="1"/>
        </w:rPr>
        <w:t>s</w:t>
      </w:r>
      <w:r>
        <w:t>třena,</w:t>
      </w:r>
      <w:r>
        <w:rPr>
          <w:w w:val="99"/>
        </w:rPr>
        <w:t xml:space="preserve"> </w:t>
      </w:r>
      <w:r>
        <w:t>urov</w:t>
      </w:r>
      <w:r>
        <w:rPr>
          <w:spacing w:val="-2"/>
        </w:rPr>
        <w:t>n</w:t>
      </w:r>
      <w:r>
        <w:t>ána,</w:t>
      </w:r>
      <w:r>
        <w:rPr>
          <w:spacing w:val="-10"/>
        </w:rPr>
        <w:t xml:space="preserve"> </w:t>
      </w:r>
      <w:r>
        <w:t>případ</w:t>
      </w:r>
      <w:r>
        <w:rPr>
          <w:spacing w:val="-2"/>
        </w:rPr>
        <w:t>n</w:t>
      </w:r>
      <w:r>
        <w:t>ě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v</w:t>
      </w:r>
      <w:r>
        <w:rPr>
          <w:spacing w:val="-3"/>
        </w:rPr>
        <w:t>l</w:t>
      </w:r>
      <w:r>
        <w:t>hčena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2"/>
        </w:rPr>
        <w:t>l</w:t>
      </w:r>
      <w:r>
        <w:t>ehce</w:t>
      </w:r>
      <w:r>
        <w:rPr>
          <w:spacing w:val="-9"/>
        </w:rPr>
        <w:t xml:space="preserve"> </w:t>
      </w:r>
      <w:r>
        <w:t>hut</w:t>
      </w:r>
      <w:r>
        <w:rPr>
          <w:spacing w:val="-2"/>
        </w:rPr>
        <w:t>n</w:t>
      </w:r>
      <w:r>
        <w:t>ěna.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u w:val="single"/>
        </w:rPr>
        <w:t>O</w:t>
      </w:r>
      <w:r>
        <w:rPr>
          <w:spacing w:val="2"/>
          <w:u w:val="single"/>
        </w:rPr>
        <w:t>s</w:t>
      </w:r>
      <w:r>
        <w:rPr>
          <w:u w:val="single"/>
        </w:rPr>
        <w:t>etí</w:t>
      </w:r>
      <w:r>
        <w:rPr>
          <w:spacing w:val="1"/>
          <w:u w:val="single"/>
        </w:rPr>
        <w:t xml:space="preserve"> </w:t>
      </w:r>
      <w:r>
        <w:rPr>
          <w:spacing w:val="1"/>
        </w:rPr>
        <w:t>s</w:t>
      </w:r>
      <w:r>
        <w:rPr>
          <w:spacing w:val="4"/>
        </w:rPr>
        <w:t>m</w:t>
      </w:r>
      <w:r>
        <w:t>ěsn</w:t>
      </w:r>
      <w:r>
        <w:rPr>
          <w:spacing w:val="-7"/>
        </w:rPr>
        <w:t>ý</w:t>
      </w:r>
      <w:r>
        <w:t>m</w:t>
      </w:r>
      <w:r>
        <w:rPr>
          <w:spacing w:val="7"/>
        </w:rPr>
        <w:t xml:space="preserve"> </w:t>
      </w:r>
      <w:r>
        <w:t>trav</w:t>
      </w:r>
      <w:r>
        <w:rPr>
          <w:spacing w:val="-2"/>
        </w:rPr>
        <w:t>n</w:t>
      </w:r>
      <w:r>
        <w:t>ím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4"/>
        </w:rPr>
        <w:t>m</w:t>
      </w:r>
      <w:r>
        <w:t>enem</w:t>
      </w:r>
      <w:r>
        <w:rPr>
          <w:spacing w:val="6"/>
        </w:rPr>
        <w:t xml:space="preserve"> </w:t>
      </w:r>
      <w:r>
        <w:t>(bude</w:t>
      </w:r>
      <w:r>
        <w:rPr>
          <w:spacing w:val="2"/>
        </w:rPr>
        <w:t xml:space="preserve"> </w:t>
      </w:r>
      <w:r>
        <w:t>předána</w:t>
      </w:r>
      <w:r>
        <w:rPr>
          <w:spacing w:val="1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p</w:t>
      </w:r>
      <w:r>
        <w:rPr>
          <w:spacing w:val="-2"/>
        </w:rPr>
        <w:t>l</w:t>
      </w:r>
      <w:r>
        <w:t>etně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atra</w:t>
      </w:r>
      <w:r>
        <w:rPr>
          <w:spacing w:val="-2"/>
        </w:rPr>
        <w:t>v</w:t>
      </w:r>
      <w:r>
        <w:t>něná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l</w:t>
      </w:r>
      <w:r>
        <w:t>ocha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>S</w:t>
      </w:r>
      <w:r>
        <w:t>).</w:t>
      </w:r>
      <w:r>
        <w:rPr>
          <w:spacing w:val="1"/>
        </w:rPr>
        <w:t xml:space="preserve"> </w:t>
      </w:r>
      <w:r>
        <w:t xml:space="preserve">Pro </w:t>
      </w:r>
      <w:r>
        <w:rPr>
          <w:spacing w:val="-5"/>
        </w:rPr>
        <w:t>z</w:t>
      </w:r>
      <w:r>
        <w:t>a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ení</w:t>
      </w:r>
      <w:r>
        <w:rPr>
          <w:spacing w:val="-1"/>
        </w:rPr>
        <w:t xml:space="preserve"> </w:t>
      </w:r>
      <w:r>
        <w:t>tráv</w:t>
      </w:r>
      <w:r>
        <w:rPr>
          <w:spacing w:val="-2"/>
        </w:rPr>
        <w:t>n</w:t>
      </w:r>
      <w:r>
        <w:t>í</w:t>
      </w:r>
      <w:r>
        <w:rPr>
          <w:spacing w:val="3"/>
        </w:rPr>
        <w:t>k</w:t>
      </w:r>
      <w:r>
        <w:t xml:space="preserve">u </w:t>
      </w:r>
      <w:r>
        <w:rPr>
          <w:spacing w:val="1"/>
        </w:rPr>
        <w:t>j</w:t>
      </w:r>
      <w:r>
        <w:t>e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tan</w:t>
      </w:r>
      <w:r>
        <w:rPr>
          <w:spacing w:val="-2"/>
        </w:rPr>
        <w:t>o</w:t>
      </w:r>
      <w:r>
        <w:t>v</w:t>
      </w:r>
      <w:r>
        <w:rPr>
          <w:spacing w:val="-2"/>
        </w:rPr>
        <w:t>e</w:t>
      </w:r>
      <w:r>
        <w:t>na</w:t>
      </w:r>
      <w:r>
        <w:rPr>
          <w:spacing w:val="1"/>
        </w:rPr>
        <w:t xml:space="preserve"> </w:t>
      </w:r>
      <w:r>
        <w:rPr>
          <w:spacing w:val="3"/>
        </w:rPr>
        <w:t>k</w:t>
      </w:r>
      <w:r>
        <w:t>ate</w:t>
      </w:r>
      <w:r>
        <w:rPr>
          <w:spacing w:val="-2"/>
        </w:rPr>
        <w:t>g</w:t>
      </w:r>
      <w:r>
        <w:t>orie 4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tráv</w:t>
      </w:r>
      <w:r>
        <w:rPr>
          <w:spacing w:val="-2"/>
        </w:rPr>
        <w:t>n</w:t>
      </w:r>
      <w:r>
        <w:t>ík</w:t>
      </w:r>
      <w:r>
        <w:rPr>
          <w:spacing w:val="6"/>
        </w:rPr>
        <w:t xml:space="preserve"> </w:t>
      </w:r>
      <w:r>
        <w:rPr>
          <w:spacing w:val="3"/>
        </w:rPr>
        <w:t>k</w:t>
      </w:r>
      <w:r>
        <w:t>ra</w:t>
      </w:r>
      <w:r>
        <w:rPr>
          <w:spacing w:val="1"/>
        </w:rPr>
        <w:t>j</w:t>
      </w:r>
      <w:r>
        <w:t>i</w:t>
      </w:r>
      <w:r>
        <w:rPr>
          <w:spacing w:val="-2"/>
        </w:rPr>
        <w:t>n</w:t>
      </w:r>
      <w:r>
        <w:t>ný</w:t>
      </w:r>
      <w:r>
        <w:rPr>
          <w:spacing w:val="51"/>
        </w:rPr>
        <w:t xml:space="preserve"> </w:t>
      </w:r>
      <w:r>
        <w:t>(e</w:t>
      </w:r>
      <w:r>
        <w:rPr>
          <w:spacing w:val="1"/>
        </w:rPr>
        <w:t>x</w:t>
      </w:r>
      <w:r>
        <w:t>ten</w:t>
      </w:r>
      <w:r>
        <w:rPr>
          <w:spacing w:val="-6"/>
        </w:rPr>
        <w:t>z</w:t>
      </w:r>
      <w:r>
        <w:t>i</w:t>
      </w:r>
      <w:r>
        <w:rPr>
          <w:spacing w:val="-3"/>
        </w:rPr>
        <w:t>v</w:t>
      </w:r>
      <w:r>
        <w:t>ní).</w:t>
      </w:r>
      <w:r>
        <w:rPr>
          <w:spacing w:val="55"/>
        </w:rPr>
        <w:t xml:space="preserve"> </w:t>
      </w:r>
      <w:r>
        <w:rPr>
          <w:spacing w:val="3"/>
        </w:rPr>
        <w:t>T</w:t>
      </w:r>
      <w:r>
        <w:t>erénní</w:t>
      </w:r>
      <w:r>
        <w:rPr>
          <w:spacing w:val="54"/>
        </w:rPr>
        <w:t xml:space="preserve"> </w:t>
      </w:r>
      <w:r>
        <w:t>nero</w:t>
      </w:r>
      <w:r>
        <w:rPr>
          <w:spacing w:val="-2"/>
        </w:rPr>
        <w:t>v</w:t>
      </w:r>
      <w:r>
        <w:t>nosti</w:t>
      </w:r>
      <w:r>
        <w:rPr>
          <w:spacing w:val="54"/>
        </w:rPr>
        <w:t xml:space="preserve"> </w:t>
      </w:r>
      <w:r>
        <w:t>bud</w:t>
      </w:r>
      <w:r>
        <w:rPr>
          <w:spacing w:val="-2"/>
        </w:rPr>
        <w:t>o</w:t>
      </w:r>
      <w:r>
        <w:t>u  hrubě</w:t>
      </w:r>
      <w:r>
        <w:rPr>
          <w:spacing w:val="54"/>
        </w:rPr>
        <w:t xml:space="preserve"> </w:t>
      </w:r>
      <w:r>
        <w:t>urov</w:t>
      </w:r>
      <w:r>
        <w:rPr>
          <w:spacing w:val="-2"/>
        </w:rPr>
        <w:t>n</w:t>
      </w:r>
      <w:r>
        <w:t>án</w:t>
      </w:r>
      <w:r>
        <w:rPr>
          <w:spacing w:val="-8"/>
        </w:rPr>
        <w:t>y</w:t>
      </w:r>
      <w:r>
        <w:t>,  bude</w:t>
      </w:r>
      <w:r>
        <w:rPr>
          <w:w w:val="99"/>
        </w:rPr>
        <w:t xml:space="preserve"> </w:t>
      </w:r>
      <w:r>
        <w:t>dop</w:t>
      </w:r>
      <w:r>
        <w:rPr>
          <w:spacing w:val="-3"/>
        </w:rPr>
        <w:t>l</w:t>
      </w:r>
      <w:r>
        <w:t>něna</w:t>
      </w:r>
      <w:r>
        <w:rPr>
          <w:spacing w:val="27"/>
        </w:rPr>
        <w:t xml:space="preserve"> </w:t>
      </w:r>
      <w:r>
        <w:t>vrstva</w:t>
      </w:r>
      <w:r>
        <w:rPr>
          <w:spacing w:val="27"/>
        </w:rPr>
        <w:t xml:space="preserve"> </w:t>
      </w:r>
      <w:r>
        <w:t>hu</w:t>
      </w:r>
      <w:r>
        <w:rPr>
          <w:spacing w:val="3"/>
        </w:rPr>
        <w:t>m</w:t>
      </w:r>
      <w:r>
        <w:t>usu</w:t>
      </w:r>
      <w:r>
        <w:rPr>
          <w:spacing w:val="29"/>
        </w:rPr>
        <w:t xml:space="preserve"> </w:t>
      </w:r>
      <w:r>
        <w:t>na</w:t>
      </w:r>
      <w:r>
        <w:rPr>
          <w:spacing w:val="-4"/>
        </w:rPr>
        <w:t xml:space="preserve"> </w:t>
      </w:r>
      <w:proofErr w:type="spellStart"/>
      <w:r>
        <w:t>tl</w:t>
      </w:r>
      <w:proofErr w:type="spellEnd"/>
      <w:r>
        <w:t>.</w:t>
      </w:r>
      <w:r>
        <w:rPr>
          <w:spacing w:val="27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28"/>
        </w:rPr>
        <w:t xml:space="preserve"> </w:t>
      </w:r>
      <w:r>
        <w:t>15</w:t>
      </w:r>
      <w:r>
        <w:rPr>
          <w:spacing w:val="28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6"/>
        </w:rPr>
        <w:t xml:space="preserve"> </w:t>
      </w:r>
      <w:r>
        <w:t>(</w:t>
      </w:r>
      <w:r>
        <w:rPr>
          <w:spacing w:val="2"/>
        </w:rPr>
        <w:t>j</w:t>
      </w:r>
      <w:r>
        <w:t>e</w:t>
      </w:r>
      <w:r>
        <w:rPr>
          <w:spacing w:val="28"/>
        </w:rPr>
        <w:t xml:space="preserve"> </w:t>
      </w:r>
      <w:r>
        <w:t>u</w:t>
      </w:r>
      <w:r>
        <w:rPr>
          <w:spacing w:val="-2"/>
        </w:rPr>
        <w:t>v</w:t>
      </w:r>
      <w:r>
        <w:t>a</w:t>
      </w:r>
      <w:r>
        <w:rPr>
          <w:spacing w:val="-5"/>
        </w:rPr>
        <w:t>ž</w:t>
      </w:r>
      <w:r>
        <w:t>o</w:t>
      </w:r>
      <w:r>
        <w:rPr>
          <w:spacing w:val="-2"/>
        </w:rPr>
        <w:t>v</w:t>
      </w:r>
      <w:r>
        <w:t>áno</w:t>
      </w:r>
      <w:r>
        <w:rPr>
          <w:spacing w:val="28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prů</w:t>
      </w:r>
      <w:r>
        <w:rPr>
          <w:spacing w:val="4"/>
        </w:rPr>
        <w:t>m</w:t>
      </w:r>
      <w:r>
        <w:t>ěrn</w:t>
      </w:r>
      <w:r>
        <w:rPr>
          <w:spacing w:val="-7"/>
        </w:rPr>
        <w:t>ý</w:t>
      </w:r>
      <w:r>
        <w:t>m</w:t>
      </w:r>
      <w:r>
        <w:rPr>
          <w:spacing w:val="33"/>
        </w:rPr>
        <w:t xml:space="preserve"> </w:t>
      </w:r>
      <w:r>
        <w:t>dop</w:t>
      </w:r>
      <w:r>
        <w:rPr>
          <w:spacing w:val="-3"/>
        </w:rPr>
        <w:t>l</w:t>
      </w:r>
      <w:r>
        <w:t>nění</w:t>
      </w:r>
      <w:r>
        <w:rPr>
          <w:spacing w:val="27"/>
        </w:rPr>
        <w:t xml:space="preserve"> </w:t>
      </w:r>
      <w:r>
        <w:t>vrstvy</w:t>
      </w:r>
      <w:r>
        <w:rPr>
          <w:spacing w:val="22"/>
        </w:rPr>
        <w:t xml:space="preserve"> </w:t>
      </w:r>
      <w:r>
        <w:t>5</w:t>
      </w:r>
      <w:r>
        <w:rPr>
          <w:spacing w:val="26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30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-2"/>
        </w:rPr>
        <w:t>l</w:t>
      </w:r>
      <w:r>
        <w:t>é</w:t>
      </w:r>
      <w:r>
        <w:rPr>
          <w:spacing w:val="26"/>
        </w:rPr>
        <w:t xml:space="preserve"> </w:t>
      </w:r>
      <w:r>
        <w:t>p</w:t>
      </w:r>
      <w:r>
        <w:rPr>
          <w:spacing w:val="-2"/>
        </w:rPr>
        <w:t>l</w:t>
      </w:r>
      <w:r>
        <w:t>oše</w:t>
      </w:r>
      <w:r>
        <w:rPr>
          <w:spacing w:val="1"/>
        </w:rPr>
        <w:t>)</w:t>
      </w:r>
      <w:r>
        <w:t>.</w:t>
      </w:r>
      <w:r>
        <w:rPr>
          <w:w w:val="99"/>
        </w:rPr>
        <w:t xml:space="preserve"> </w:t>
      </w:r>
      <w:r>
        <w:t>P</w:t>
      </w:r>
      <w:r>
        <w:rPr>
          <w:spacing w:val="-2"/>
        </w:rPr>
        <w:t>o</w:t>
      </w:r>
      <w:r>
        <w:t>vrch</w:t>
      </w:r>
      <w:r>
        <w:rPr>
          <w:spacing w:val="25"/>
        </w:rPr>
        <w:t xml:space="preserve"> </w:t>
      </w:r>
      <w:r>
        <w:t>bude</w:t>
      </w:r>
      <w:r>
        <w:rPr>
          <w:spacing w:val="24"/>
        </w:rPr>
        <w:t xml:space="preserve"> </w:t>
      </w:r>
      <w:r>
        <w:t>urov</w:t>
      </w:r>
      <w:r>
        <w:rPr>
          <w:spacing w:val="-2"/>
        </w:rPr>
        <w:t>n</w:t>
      </w:r>
      <w:r>
        <w:t>án</w:t>
      </w:r>
      <w:r>
        <w:rPr>
          <w:spacing w:val="24"/>
        </w:rPr>
        <w:t xml:space="preserve"> </w:t>
      </w:r>
      <w:r>
        <w:t>ta</w:t>
      </w:r>
      <w:r>
        <w:rPr>
          <w:spacing w:val="3"/>
        </w:rPr>
        <w:t>k</w:t>
      </w:r>
      <w:r>
        <w:t>,</w:t>
      </w:r>
      <w:r>
        <w:rPr>
          <w:spacing w:val="23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spacing w:val="1"/>
        </w:rPr>
        <w:t>s</w:t>
      </w:r>
      <w:r>
        <w:t>ou</w:t>
      </w:r>
      <w:r>
        <w:rPr>
          <w:spacing w:val="-2"/>
        </w:rPr>
        <w:t>v</w:t>
      </w:r>
      <w:r>
        <w:t>islé</w:t>
      </w:r>
      <w:r>
        <w:rPr>
          <w:spacing w:val="22"/>
        </w:rPr>
        <w:t xml:space="preserve"> </w:t>
      </w:r>
      <w:r>
        <w:t>p</w:t>
      </w:r>
      <w:r>
        <w:rPr>
          <w:spacing w:val="-2"/>
        </w:rPr>
        <w:t>l</w:t>
      </w:r>
      <w:r>
        <w:t>oše</w:t>
      </w:r>
      <w:r>
        <w:rPr>
          <w:spacing w:val="24"/>
        </w:rPr>
        <w:t xml:space="preserve"> </w:t>
      </w:r>
      <w:r>
        <w:t>2x2m</w:t>
      </w:r>
      <w:r>
        <w:rPr>
          <w:spacing w:val="27"/>
        </w:rPr>
        <w:t xml:space="preserve"> </w:t>
      </w:r>
      <w:r>
        <w:t>neb</w:t>
      </w:r>
      <w:r>
        <w:rPr>
          <w:spacing w:val="-9"/>
        </w:rPr>
        <w:t>y</w:t>
      </w:r>
      <w:r>
        <w:t>ly</w:t>
      </w:r>
      <w:r>
        <w:rPr>
          <w:spacing w:val="16"/>
        </w:rPr>
        <w:t xml:space="preserve"> </w:t>
      </w:r>
      <w:r>
        <w:t>v</w:t>
      </w:r>
      <w:r>
        <w:rPr>
          <w:spacing w:val="-2"/>
        </w:rPr>
        <w:t>ě</w:t>
      </w:r>
      <w:r>
        <w:t>tší</w:t>
      </w:r>
      <w:r>
        <w:rPr>
          <w:spacing w:val="24"/>
        </w:rPr>
        <w:t xml:space="preserve"> </w:t>
      </w:r>
      <w:r>
        <w:t>ro</w:t>
      </w:r>
      <w:r>
        <w:rPr>
          <w:spacing w:val="-5"/>
        </w:rPr>
        <w:t>z</w:t>
      </w:r>
      <w:r>
        <w:t>dí</w:t>
      </w:r>
      <w:r>
        <w:rPr>
          <w:spacing w:val="-2"/>
        </w:rPr>
        <w:t>l</w:t>
      </w:r>
      <w:r>
        <w:t>y</w:t>
      </w:r>
      <w:r>
        <w:rPr>
          <w:spacing w:val="17"/>
        </w:rPr>
        <w:t xml:space="preserve"> </w:t>
      </w:r>
      <w:r>
        <w:t>než</w:t>
      </w:r>
      <w:r>
        <w:rPr>
          <w:spacing w:val="19"/>
        </w:rPr>
        <w:t xml:space="preserve"> </w:t>
      </w:r>
      <w:r>
        <w:rPr>
          <w:spacing w:val="1"/>
        </w:rPr>
        <w:t>±</w:t>
      </w:r>
      <w:r>
        <w:t>2,5</w:t>
      </w:r>
      <w:r>
        <w:rPr>
          <w:spacing w:val="22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28"/>
        </w:rPr>
        <w:t xml:space="preserve"> </w:t>
      </w:r>
      <w:r>
        <w:t>(</w:t>
      </w:r>
      <w:r>
        <w:rPr>
          <w:spacing w:val="2"/>
        </w:rPr>
        <w:t>c</w:t>
      </w:r>
      <w:r>
        <w:t>e</w:t>
      </w:r>
      <w:r>
        <w:rPr>
          <w:spacing w:val="-2"/>
        </w:rPr>
        <w:t>l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é</w:t>
      </w:r>
      <w:r>
        <w:rPr>
          <w:spacing w:val="22"/>
        </w:rPr>
        <w:t xml:space="preserve"> </w:t>
      </w:r>
      <w:r>
        <w:t>přev</w:t>
      </w:r>
      <w:r>
        <w:rPr>
          <w:spacing w:val="-9"/>
        </w:rPr>
        <w:t>ý</w:t>
      </w:r>
      <w:r>
        <w:rPr>
          <w:spacing w:val="1"/>
        </w:rPr>
        <w:t>š</w:t>
      </w:r>
      <w:r>
        <w:t>en</w:t>
      </w:r>
      <w:r>
        <w:rPr>
          <w:spacing w:val="-1"/>
        </w:rPr>
        <w:t>í</w:t>
      </w:r>
      <w:r>
        <w:t>-</w:t>
      </w:r>
      <w:r>
        <w:rPr>
          <w:w w:val="99"/>
        </w:rPr>
        <w:t xml:space="preserve"> </w:t>
      </w:r>
      <w:r>
        <w:t>nero</w:t>
      </w:r>
      <w:r>
        <w:rPr>
          <w:spacing w:val="-2"/>
        </w:rPr>
        <w:t>v</w:t>
      </w:r>
      <w:r>
        <w:t>nosti</w:t>
      </w:r>
      <w:r>
        <w:rPr>
          <w:spacing w:val="14"/>
        </w:rPr>
        <w:t xml:space="preserve"> </w:t>
      </w:r>
      <w:r>
        <w:t>tedy</w:t>
      </w:r>
      <w:r>
        <w:rPr>
          <w:spacing w:val="10"/>
        </w:rPr>
        <w:t xml:space="preserve"> </w:t>
      </w:r>
      <w:r>
        <w:rPr>
          <w:spacing w:val="1"/>
        </w:rPr>
        <w:t>č</w:t>
      </w:r>
      <w:r>
        <w:t>i</w:t>
      </w:r>
      <w:r>
        <w:rPr>
          <w:spacing w:val="-2"/>
        </w:rPr>
        <w:t>n</w:t>
      </w:r>
      <w:r>
        <w:t>í</w:t>
      </w:r>
      <w:r>
        <w:rPr>
          <w:spacing w:val="15"/>
        </w:rPr>
        <w:t xml:space="preserve"> </w:t>
      </w:r>
      <w:r>
        <w:rPr>
          <w:spacing w:val="4"/>
        </w:rPr>
        <w:t>m</w:t>
      </w:r>
      <w:r>
        <w:t>ax.5</w:t>
      </w:r>
      <w:r>
        <w:rPr>
          <w:spacing w:val="16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).</w:t>
      </w:r>
      <w:r>
        <w:rPr>
          <w:spacing w:val="14"/>
        </w:rPr>
        <w:t xml:space="preserve"> </w:t>
      </w:r>
      <w:r>
        <w:t>Pro</w:t>
      </w:r>
      <w:r>
        <w:rPr>
          <w:spacing w:val="13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s</w:t>
      </w:r>
      <w:r>
        <w:t>ev</w:t>
      </w:r>
      <w:r>
        <w:rPr>
          <w:spacing w:val="1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3"/>
        </w:rPr>
        <w:t xml:space="preserve"> </w:t>
      </w:r>
      <w:r>
        <w:t>třeba</w:t>
      </w:r>
      <w:r>
        <w:rPr>
          <w:spacing w:val="13"/>
        </w:rPr>
        <w:t xml:space="preserve"> </w:t>
      </w:r>
      <w:r>
        <w:rPr>
          <w:spacing w:val="-5"/>
        </w:rPr>
        <w:t>z</w:t>
      </w:r>
      <w:r>
        <w:t>v</w:t>
      </w:r>
      <w:r>
        <w:rPr>
          <w:spacing w:val="-2"/>
        </w:rPr>
        <w:t>o</w:t>
      </w:r>
      <w:r>
        <w:t>l</w:t>
      </w:r>
      <w:r>
        <w:rPr>
          <w:spacing w:val="-3"/>
        </w:rPr>
        <w:t>i</w:t>
      </w:r>
      <w:r>
        <w:t>t</w:t>
      </w:r>
      <w:r>
        <w:rPr>
          <w:spacing w:val="13"/>
        </w:rPr>
        <w:t xml:space="preserve"> </w:t>
      </w:r>
      <w:r>
        <w:t>obd</w:t>
      </w:r>
      <w:r>
        <w:rPr>
          <w:spacing w:val="-2"/>
        </w:rPr>
        <w:t>o</w:t>
      </w:r>
      <w:r>
        <w:t>bí</w:t>
      </w:r>
      <w:r>
        <w:rPr>
          <w:spacing w:val="13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dostatečnou</w:t>
      </w:r>
      <w:r>
        <w:rPr>
          <w:spacing w:val="13"/>
        </w:rPr>
        <w:t xml:space="preserve"> </w:t>
      </w:r>
      <w:r>
        <w:t>tep</w:t>
      </w:r>
      <w:r>
        <w:rPr>
          <w:spacing w:val="-2"/>
        </w:rPr>
        <w:t>l</w:t>
      </w:r>
      <w:r>
        <w:t>otou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v</w:t>
      </w:r>
      <w:r>
        <w:rPr>
          <w:spacing w:val="-3"/>
        </w:rPr>
        <w:t>l</w:t>
      </w:r>
      <w:r>
        <w:t>h</w:t>
      </w:r>
      <w:r>
        <w:rPr>
          <w:spacing w:val="3"/>
        </w:rPr>
        <w:t>k</w:t>
      </w:r>
      <w:r>
        <w:rPr>
          <w:spacing w:val="-1"/>
        </w:rPr>
        <w:t>o</w:t>
      </w:r>
      <w:r>
        <w:rPr>
          <w:spacing w:val="1"/>
        </w:rPr>
        <w:t>s</w:t>
      </w:r>
      <w:r>
        <w:t>tí</w:t>
      </w:r>
      <w:r>
        <w:rPr>
          <w:spacing w:val="13"/>
        </w:rPr>
        <w:t xml:space="preserve"> </w:t>
      </w:r>
      <w:r>
        <w:t>(p</w:t>
      </w:r>
      <w:r>
        <w:rPr>
          <w:spacing w:val="1"/>
        </w:rPr>
        <w:t>ř</w:t>
      </w:r>
      <w:r>
        <w:t>ípa</w:t>
      </w:r>
      <w:r>
        <w:rPr>
          <w:spacing w:val="-2"/>
        </w:rPr>
        <w:t>d</w:t>
      </w:r>
      <w:r>
        <w:t>ně</w:t>
      </w:r>
      <w:r>
        <w:rPr>
          <w:w w:val="99"/>
        </w:rPr>
        <w:t xml:space="preserve"> </w:t>
      </w:r>
      <w:r>
        <w:t>upra</w:t>
      </w:r>
      <w:r>
        <w:rPr>
          <w:spacing w:val="-2"/>
        </w:rPr>
        <w:t>v</w:t>
      </w:r>
      <w:r>
        <w:t>it</w:t>
      </w:r>
      <w:r>
        <w:rPr>
          <w:spacing w:val="28"/>
        </w:rPr>
        <w:t xml:space="preserve"> </w:t>
      </w:r>
      <w:r>
        <w:t>půd</w:t>
      </w:r>
      <w:r>
        <w:rPr>
          <w:spacing w:val="-2"/>
        </w:rPr>
        <w:t>n</w:t>
      </w:r>
      <w:r>
        <w:t>í</w:t>
      </w:r>
      <w:r>
        <w:rPr>
          <w:spacing w:val="29"/>
        </w:rPr>
        <w:t xml:space="preserve"> </w:t>
      </w:r>
      <w:r>
        <w:t>v</w:t>
      </w:r>
      <w:r>
        <w:rPr>
          <w:spacing w:val="-3"/>
        </w:rPr>
        <w:t>l</w:t>
      </w:r>
      <w:r>
        <w:t>h</w:t>
      </w:r>
      <w:r>
        <w:rPr>
          <w:spacing w:val="3"/>
        </w:rPr>
        <w:t>k</w:t>
      </w:r>
      <w:r>
        <w:t>ost</w:t>
      </w:r>
      <w:r>
        <w:rPr>
          <w:spacing w:val="30"/>
        </w:rPr>
        <w:t xml:space="preserve"> </w:t>
      </w:r>
      <w:r>
        <w:rPr>
          <w:spacing w:val="3"/>
        </w:rPr>
        <w:t>k</w:t>
      </w:r>
      <w:r>
        <w:t>ropení</w:t>
      </w:r>
      <w:r>
        <w:rPr>
          <w:spacing w:val="3"/>
        </w:rPr>
        <w:t>m</w:t>
      </w:r>
      <w:r>
        <w:t>).</w:t>
      </w:r>
      <w:r>
        <w:rPr>
          <w:spacing w:val="31"/>
        </w:rPr>
        <w:t xml:space="preserve"> </w:t>
      </w:r>
      <w:r>
        <w:t>Dá</w:t>
      </w:r>
      <w:r>
        <w:rPr>
          <w:spacing w:val="-2"/>
        </w:rPr>
        <w:t>v</w:t>
      </w:r>
      <w:r>
        <w:rPr>
          <w:spacing w:val="3"/>
        </w:rPr>
        <w:t>k</w:t>
      </w:r>
      <w:r>
        <w:t>y</w:t>
      </w:r>
      <w:r>
        <w:rPr>
          <w:spacing w:val="24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s</w:t>
      </w:r>
      <w:r>
        <w:t>e</w:t>
      </w:r>
      <w:r>
        <w:rPr>
          <w:spacing w:val="-2"/>
        </w:rPr>
        <w:t>v</w:t>
      </w:r>
      <w:r>
        <w:t>u</w:t>
      </w:r>
      <w:r>
        <w:rPr>
          <w:spacing w:val="30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29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í</w:t>
      </w:r>
      <w:r>
        <w:rPr>
          <w:spacing w:val="29"/>
        </w:rPr>
        <w:t xml:space="preserve"> </w:t>
      </w:r>
      <w:r>
        <w:t>1</w:t>
      </w:r>
      <w:r>
        <w:rPr>
          <w:spacing w:val="-1"/>
        </w:rPr>
        <w:t>0</w:t>
      </w:r>
      <w:r>
        <w:t>-20</w:t>
      </w:r>
      <w:r>
        <w:rPr>
          <w:spacing w:val="27"/>
        </w:rPr>
        <w:t xml:space="preserve"> </w:t>
      </w:r>
      <w:r>
        <w:t>g</w:t>
      </w:r>
      <w:r>
        <w:rPr>
          <w:spacing w:val="27"/>
        </w:rPr>
        <w:t xml:space="preserve"> </w:t>
      </w:r>
      <w:r>
        <w:t>osi</w:t>
      </w:r>
      <w:r>
        <w:rPr>
          <w:spacing w:val="-2"/>
        </w:rPr>
        <w:t>v</w:t>
      </w:r>
      <w:r>
        <w:t>a/</w:t>
      </w:r>
      <w:r>
        <w:rPr>
          <w:spacing w:val="3"/>
        </w:rPr>
        <w:t>m</w:t>
      </w:r>
      <w:r>
        <w:rPr>
          <w:position w:val="10"/>
          <w:sz w:val="13"/>
          <w:szCs w:val="13"/>
        </w:rPr>
        <w:t>2</w:t>
      </w:r>
      <w:r>
        <w:t>.</w:t>
      </w:r>
      <w:r>
        <w:rPr>
          <w:spacing w:val="27"/>
        </w:rPr>
        <w:t xml:space="preserve"> </w:t>
      </w:r>
      <w:r>
        <w:t>Při</w:t>
      </w:r>
      <w:r>
        <w:rPr>
          <w:spacing w:val="27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s</w:t>
      </w:r>
      <w:r>
        <w:t>e</w:t>
      </w:r>
      <w:r>
        <w:rPr>
          <w:spacing w:val="-2"/>
        </w:rPr>
        <w:t>v</w:t>
      </w:r>
      <w:r>
        <w:t>u</w:t>
      </w:r>
      <w:r>
        <w:rPr>
          <w:spacing w:val="27"/>
        </w:rPr>
        <w:t xml:space="preserve"> </w:t>
      </w:r>
      <w:r>
        <w:t>nes</w:t>
      </w:r>
      <w:r>
        <w:rPr>
          <w:spacing w:val="4"/>
        </w:rPr>
        <w:t>m</w:t>
      </w:r>
      <w:r>
        <w:t>í</w:t>
      </w:r>
      <w:r>
        <w:rPr>
          <w:spacing w:val="28"/>
        </w:rPr>
        <w:t xml:space="preserve"> </w:t>
      </w:r>
      <w:r>
        <w:t>dojít</w:t>
      </w:r>
      <w:r>
        <w:rPr>
          <w:w w:val="99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odd</w:t>
      </w:r>
      <w:r>
        <w:rPr>
          <w:spacing w:val="-2"/>
        </w:rPr>
        <w:t>ě</w:t>
      </w:r>
      <w:r>
        <w:t>l</w:t>
      </w:r>
      <w:r>
        <w:rPr>
          <w:spacing w:val="-2"/>
        </w:rPr>
        <w:t>e</w:t>
      </w:r>
      <w:r>
        <w:t>ní</w:t>
      </w:r>
      <w:r>
        <w:rPr>
          <w:spacing w:val="4"/>
        </w:rPr>
        <w:t xml:space="preserve"> </w:t>
      </w:r>
      <w:r>
        <w:rPr>
          <w:spacing w:val="1"/>
        </w:rPr>
        <w:t>j</w:t>
      </w:r>
      <w:r>
        <w:t>edn</w:t>
      </w:r>
      <w:r>
        <w:rPr>
          <w:spacing w:val="-2"/>
        </w:rPr>
        <w:t>o</w:t>
      </w:r>
      <w:r>
        <w:t>tl</w:t>
      </w:r>
      <w:r>
        <w:rPr>
          <w:spacing w:val="-3"/>
        </w:rPr>
        <w:t>i</w:t>
      </w:r>
      <w:r>
        <w:t>v</w:t>
      </w:r>
      <w:r>
        <w:rPr>
          <w:spacing w:val="-9"/>
        </w:rPr>
        <w:t>ý</w:t>
      </w:r>
      <w:r>
        <w:rPr>
          <w:spacing w:val="1"/>
        </w:rPr>
        <w:t>c</w:t>
      </w:r>
      <w:r>
        <w:t>h</w:t>
      </w:r>
      <w:r>
        <w:rPr>
          <w:spacing w:val="3"/>
        </w:rPr>
        <w:t xml:space="preserve"> </w:t>
      </w:r>
      <w:r>
        <w:t>druhů,</w:t>
      </w:r>
      <w:r>
        <w:rPr>
          <w:spacing w:val="3"/>
        </w:rPr>
        <w:t xml:space="preserve"> </w:t>
      </w:r>
      <w:r>
        <w:t>osi</w:t>
      </w:r>
      <w:r>
        <w:rPr>
          <w:spacing w:val="-2"/>
        </w:rPr>
        <w:t>v</w:t>
      </w:r>
      <w:r>
        <w:t>o</w:t>
      </w:r>
      <w:r>
        <w:rPr>
          <w:spacing w:val="4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"/>
        </w:rPr>
        <w:t xml:space="preserve"> </w:t>
      </w:r>
      <w:r>
        <w:t>třeba</w:t>
      </w:r>
      <w:r>
        <w:rPr>
          <w:spacing w:val="3"/>
        </w:rPr>
        <w:t xml:space="preserve"> </w:t>
      </w:r>
      <w:r>
        <w:rPr>
          <w:spacing w:val="4"/>
        </w:rPr>
        <w:t>m</w:t>
      </w:r>
      <w:r>
        <w:t>ě</w:t>
      </w:r>
      <w:r>
        <w:rPr>
          <w:spacing w:val="-2"/>
        </w:rPr>
        <w:t>l</w:t>
      </w:r>
      <w:r>
        <w:rPr>
          <w:spacing w:val="1"/>
        </w:rPr>
        <w:t>c</w:t>
      </w:r>
      <w:r>
        <w:t>e</w:t>
      </w:r>
      <w:r>
        <w:rPr>
          <w:spacing w:val="4"/>
        </w:rPr>
        <w:t xml:space="preserve"> </w:t>
      </w:r>
      <w:r>
        <w:rPr>
          <w:spacing w:val="-5"/>
        </w:rPr>
        <w:t>z</w:t>
      </w:r>
      <w:r>
        <w:t>apra</w:t>
      </w:r>
      <w:r>
        <w:rPr>
          <w:spacing w:val="-2"/>
        </w:rPr>
        <w:t>v</w:t>
      </w:r>
      <w:r>
        <w:t>it</w:t>
      </w:r>
      <w:r>
        <w:rPr>
          <w:spacing w:val="3"/>
        </w:rPr>
        <w:t xml:space="preserve"> </w:t>
      </w:r>
      <w:r>
        <w:t>(do</w:t>
      </w:r>
      <w:r>
        <w:rPr>
          <w:spacing w:val="4"/>
        </w:rPr>
        <w:t xml:space="preserve"> </w:t>
      </w:r>
      <w:r>
        <w:t>1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)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přit</w:t>
      </w:r>
      <w:r>
        <w:rPr>
          <w:spacing w:val="-2"/>
        </w:rPr>
        <w:t>l</w:t>
      </w:r>
      <w:r>
        <w:t>ačit.</w:t>
      </w:r>
      <w:r>
        <w:rPr>
          <w:spacing w:val="4"/>
        </w:rPr>
        <w:t xml:space="preserve"> </w:t>
      </w:r>
      <w:r>
        <w:t>V</w:t>
      </w:r>
      <w:r>
        <w:rPr>
          <w:spacing w:val="-8"/>
        </w:rPr>
        <w:t>ý</w:t>
      </w:r>
      <w:r>
        <w:rPr>
          <w:spacing w:val="1"/>
        </w:rPr>
        <w:t>s</w:t>
      </w:r>
      <w:r>
        <w:t>ev</w:t>
      </w:r>
      <w:r>
        <w:rPr>
          <w:spacing w:val="2"/>
        </w:rPr>
        <w:t xml:space="preserve"> </w:t>
      </w:r>
      <w:r>
        <w:t>bude</w:t>
      </w:r>
      <w:r>
        <w:rPr>
          <w:spacing w:val="3"/>
        </w:rPr>
        <w:t xml:space="preserve"> </w:t>
      </w:r>
      <w:r>
        <w:t>prov</w:t>
      </w:r>
      <w:r>
        <w:rPr>
          <w:spacing w:val="-2"/>
        </w:rPr>
        <w:t>á</w:t>
      </w:r>
      <w:r>
        <w:t xml:space="preserve">děn </w:t>
      </w:r>
      <w:r>
        <w:rPr>
          <w:spacing w:val="1"/>
        </w:rPr>
        <w:t>s</w:t>
      </w:r>
      <w:r>
        <w:rPr>
          <w:spacing w:val="4"/>
        </w:rPr>
        <w:t>m</w:t>
      </w:r>
      <w:r>
        <w:t>ěsí</w:t>
      </w:r>
      <w:r>
        <w:rPr>
          <w:w w:val="99"/>
        </w:rPr>
        <w:t xml:space="preserve"> </w:t>
      </w:r>
      <w:r>
        <w:t>osi</w:t>
      </w:r>
      <w:r>
        <w:rPr>
          <w:spacing w:val="-2"/>
        </w:rPr>
        <w:t>v</w:t>
      </w:r>
      <w:r>
        <w:t>a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t>p</w:t>
      </w:r>
      <w:r>
        <w:rPr>
          <w:spacing w:val="-2"/>
        </w:rPr>
        <w:t>l</w:t>
      </w:r>
      <w:r>
        <w:t>ňují</w:t>
      </w:r>
      <w:r>
        <w:rPr>
          <w:spacing w:val="1"/>
        </w:rPr>
        <w:t>c</w:t>
      </w:r>
      <w:r>
        <w:t>í</w:t>
      </w:r>
      <w:r>
        <w:rPr>
          <w:spacing w:val="5"/>
        </w:rPr>
        <w:t xml:space="preserve"> </w:t>
      </w:r>
      <w:r>
        <w:t>pod</w:t>
      </w:r>
      <w:r>
        <w:rPr>
          <w:spacing w:val="3"/>
        </w:rPr>
        <w:t>m</w:t>
      </w:r>
      <w:r>
        <w:t>ín</w:t>
      </w:r>
      <w:r>
        <w:rPr>
          <w:spacing w:val="3"/>
        </w:rPr>
        <w:t>k</w:t>
      </w:r>
      <w:r>
        <w:t>y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rPr>
          <w:spacing w:val="-1"/>
        </w:rPr>
        <w:t>.</w:t>
      </w:r>
      <w:r>
        <w:t>219</w:t>
      </w:r>
      <w:r>
        <w:rPr>
          <w:spacing w:val="-2"/>
        </w:rPr>
        <w:t>/</w:t>
      </w:r>
      <w:r>
        <w:t>2003</w:t>
      </w:r>
      <w:r>
        <w:rPr>
          <w:spacing w:val="4"/>
        </w:rPr>
        <w:t xml:space="preserve"> </w:t>
      </w:r>
      <w:r>
        <w:t>S</w:t>
      </w:r>
      <w:r>
        <w:rPr>
          <w:spacing w:val="-2"/>
        </w:rPr>
        <w:t>b</w:t>
      </w:r>
      <w:r>
        <w:t>.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v</w:t>
      </w:r>
      <w:r>
        <w:rPr>
          <w:spacing w:val="-9"/>
        </w:rPr>
        <w:t>y</w:t>
      </w:r>
      <w:r>
        <w:t>h</w:t>
      </w:r>
      <w:r>
        <w:rPr>
          <w:spacing w:val="-2"/>
        </w:rPr>
        <w:t>l</w:t>
      </w:r>
      <w:r>
        <w:t>.17</w:t>
      </w:r>
      <w:r>
        <w:rPr>
          <w:spacing w:val="-2"/>
        </w:rPr>
        <w:t>5</w:t>
      </w:r>
      <w:r>
        <w:t>/20</w:t>
      </w:r>
      <w:r>
        <w:rPr>
          <w:spacing w:val="-2"/>
        </w:rPr>
        <w:t>0</w:t>
      </w:r>
      <w:r>
        <w:t>4</w:t>
      </w:r>
      <w:r>
        <w:rPr>
          <w:spacing w:val="5"/>
        </w:rPr>
        <w:t xml:space="preserve"> </w:t>
      </w:r>
      <w:r>
        <w:t>S</w:t>
      </w:r>
      <w:r>
        <w:rPr>
          <w:spacing w:val="-2"/>
        </w:rPr>
        <w:t>b</w:t>
      </w:r>
      <w:r>
        <w:t>.</w:t>
      </w:r>
      <w:r>
        <w:rPr>
          <w:spacing w:val="5"/>
        </w:rPr>
        <w:t xml:space="preserve"> </w:t>
      </w:r>
      <w:r>
        <w:t>přiče</w:t>
      </w:r>
      <w:r>
        <w:rPr>
          <w:spacing w:val="4"/>
        </w:rPr>
        <w:t>m</w:t>
      </w:r>
      <w:r>
        <w:t>ž</w:t>
      </w:r>
      <w:r>
        <w:rPr>
          <w:spacing w:val="2"/>
        </w:rPr>
        <w:t xml:space="preserve"> </w:t>
      </w:r>
      <w:r>
        <w:rPr>
          <w:spacing w:val="1"/>
        </w:rPr>
        <w:t>s</w:t>
      </w:r>
      <w:r>
        <w:t>l</w:t>
      </w:r>
      <w:r>
        <w:rPr>
          <w:spacing w:val="-2"/>
        </w:rPr>
        <w:t>o</w:t>
      </w:r>
      <w:r>
        <w:rPr>
          <w:spacing w:val="-5"/>
        </w:rPr>
        <w:t>ž</w:t>
      </w:r>
      <w:r>
        <w:t>ení</w:t>
      </w:r>
      <w:r>
        <w:rPr>
          <w:spacing w:val="4"/>
        </w:rPr>
        <w:t xml:space="preserve"> </w:t>
      </w:r>
      <w:r>
        <w:t>trav</w:t>
      </w:r>
      <w:r>
        <w:rPr>
          <w:spacing w:val="-2"/>
        </w:rPr>
        <w:t>n</w:t>
      </w:r>
      <w:r>
        <w:t>í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4"/>
        </w:rPr>
        <w:t>m</w:t>
      </w:r>
      <w:r>
        <w:t>ěsi</w:t>
      </w:r>
      <w:r>
        <w:rPr>
          <w:spacing w:val="4"/>
        </w:rPr>
        <w:t xml:space="preserve"> </w:t>
      </w:r>
      <w:r>
        <w:t>bude</w:t>
      </w:r>
      <w:r>
        <w:rPr>
          <w:spacing w:val="4"/>
        </w:rPr>
        <w:t xml:space="preserve"> </w:t>
      </w:r>
      <w:r>
        <w:t>odp</w:t>
      </w:r>
      <w:r>
        <w:rPr>
          <w:spacing w:val="-2"/>
        </w:rPr>
        <w:t>o</w:t>
      </w:r>
      <w:r>
        <w:t>v</w:t>
      </w:r>
      <w:r>
        <w:rPr>
          <w:spacing w:val="-2"/>
        </w:rPr>
        <w:t>í</w:t>
      </w:r>
      <w:r>
        <w:t>dat</w:t>
      </w:r>
      <w:r>
        <w:rPr>
          <w:w w:val="99"/>
        </w:rPr>
        <w:t xml:space="preserve"> </w:t>
      </w:r>
      <w:r>
        <w:rPr>
          <w:spacing w:val="4"/>
        </w:rPr>
        <w:t>m</w:t>
      </w:r>
      <w:r>
        <w:t>ístním</w:t>
      </w:r>
      <w:r>
        <w:rPr>
          <w:spacing w:val="-15"/>
        </w:rPr>
        <w:t xml:space="preserve"> </w:t>
      </w:r>
      <w:r>
        <w:t>po</w:t>
      </w:r>
      <w:r>
        <w:rPr>
          <w:spacing w:val="-2"/>
        </w:rPr>
        <w:t>d</w:t>
      </w:r>
      <w:r>
        <w:rPr>
          <w:spacing w:val="4"/>
        </w:rPr>
        <w:t>m</w:t>
      </w:r>
      <w:r>
        <w:t>ín</w:t>
      </w:r>
      <w:r>
        <w:rPr>
          <w:spacing w:val="3"/>
        </w:rPr>
        <w:t>k</w:t>
      </w:r>
      <w:r>
        <w:t>á</w:t>
      </w:r>
      <w:r>
        <w:rPr>
          <w:spacing w:val="4"/>
        </w:rPr>
        <w:t>m</w:t>
      </w:r>
      <w:r>
        <w:t>.</w:t>
      </w:r>
    </w:p>
    <w:p w:rsidR="00B92800" w:rsidRDefault="00B92800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B92800" w:rsidRDefault="00B92800">
      <w:pPr>
        <w:pStyle w:val="Zkladntext"/>
        <w:kinsoku w:val="0"/>
        <w:overflowPunct w:val="0"/>
        <w:ind w:right="2206"/>
        <w:jc w:val="both"/>
      </w:pPr>
      <w:r>
        <w:t>P</w:t>
      </w:r>
      <w:r>
        <w:rPr>
          <w:spacing w:val="-2"/>
        </w:rPr>
        <w:t>é</w:t>
      </w:r>
      <w:r>
        <w:rPr>
          <w:spacing w:val="1"/>
        </w:rPr>
        <w:t>č</w:t>
      </w:r>
      <w:r>
        <w:t>e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rPr>
          <w:spacing w:val="-2"/>
        </w:rPr>
        <w:t>t</w:t>
      </w:r>
      <w:r>
        <w:t>rávn</w:t>
      </w:r>
      <w:r>
        <w:rPr>
          <w:spacing w:val="-2"/>
        </w:rPr>
        <w:t>í</w:t>
      </w:r>
      <w:r>
        <w:t>k</w:t>
      </w:r>
      <w:r>
        <w:rPr>
          <w:spacing w:val="-3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7"/>
        </w:rPr>
        <w:t xml:space="preserve"> </w:t>
      </w:r>
      <w:r>
        <w:t>p</w:t>
      </w:r>
      <w:r>
        <w:rPr>
          <w:spacing w:val="-2"/>
        </w:rPr>
        <w:t>o</w:t>
      </w:r>
      <w:r>
        <w:rPr>
          <w:spacing w:val="3"/>
        </w:rPr>
        <w:t>k</w:t>
      </w:r>
      <w:r>
        <w:t>ra</w:t>
      </w:r>
      <w:r>
        <w:rPr>
          <w:spacing w:val="1"/>
        </w:rPr>
        <w:t>č</w:t>
      </w:r>
      <w:r>
        <w:t>o</w:t>
      </w:r>
      <w:r>
        <w:rPr>
          <w:spacing w:val="-2"/>
        </w:rPr>
        <w:t>v</w:t>
      </w:r>
      <w:r>
        <w:t>at</w:t>
      </w:r>
      <w:r>
        <w:rPr>
          <w:spacing w:val="-7"/>
        </w:rPr>
        <w:t xml:space="preserve"> </w:t>
      </w:r>
      <w:r>
        <w:t>až</w:t>
      </w:r>
      <w:r>
        <w:rPr>
          <w:spacing w:val="-10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rPr>
          <w:spacing w:val="-2"/>
        </w:rPr>
        <w:t>d</w:t>
      </w:r>
      <w:r>
        <w:t>oby</w:t>
      </w:r>
      <w:r>
        <w:rPr>
          <w:spacing w:val="-12"/>
        </w:rPr>
        <w:t xml:space="preserve"> </w:t>
      </w:r>
      <w:r>
        <w:t>s</w:t>
      </w:r>
      <w:r>
        <w:rPr>
          <w:spacing w:val="2"/>
        </w:rPr>
        <w:t>c</w:t>
      </w:r>
      <w:r>
        <w:t>hop</w:t>
      </w:r>
      <w:r>
        <w:rPr>
          <w:spacing w:val="-2"/>
        </w:rPr>
        <w:t>n</w:t>
      </w:r>
      <w:r>
        <w:t>é</w:t>
      </w:r>
      <w:r>
        <w:rPr>
          <w:spacing w:val="-7"/>
        </w:rPr>
        <w:t xml:space="preserve"> </w:t>
      </w:r>
      <w:r>
        <w:t>pře</w:t>
      </w:r>
      <w:r>
        <w:rPr>
          <w:spacing w:val="-2"/>
        </w:rPr>
        <w:t>v</w:t>
      </w:r>
      <w:r>
        <w:rPr>
          <w:spacing w:val="-5"/>
        </w:rPr>
        <w:t>z</w:t>
      </w:r>
      <w:r>
        <w:t>etí,</w:t>
      </w:r>
      <w:r>
        <w:rPr>
          <w:spacing w:val="-7"/>
        </w:rPr>
        <w:t xml:space="preserve"> </w:t>
      </w:r>
      <w:r>
        <w:rPr>
          <w:spacing w:val="-2"/>
        </w:rPr>
        <w:t>n</w:t>
      </w:r>
      <w:r>
        <w:t>eur</w:t>
      </w:r>
      <w:r>
        <w:rPr>
          <w:spacing w:val="1"/>
        </w:rPr>
        <w:t>č</w:t>
      </w:r>
      <w:r>
        <w:rPr>
          <w:spacing w:val="-1"/>
        </w:rPr>
        <w:t>í</w:t>
      </w:r>
      <w:r>
        <w:t>-li</w:t>
      </w:r>
      <w:r>
        <w:rPr>
          <w:spacing w:val="-8"/>
        </w:rPr>
        <w:t xml:space="preserve"> </w:t>
      </w:r>
      <w:r>
        <w:t>stave</w:t>
      </w:r>
      <w:r>
        <w:rPr>
          <w:spacing w:val="-2"/>
        </w:rPr>
        <w:t>b</w:t>
      </w:r>
      <w:r>
        <w:t>ník</w:t>
      </w:r>
      <w:r>
        <w:rPr>
          <w:spacing w:val="-5"/>
        </w:rPr>
        <w:t xml:space="preserve"> </w:t>
      </w:r>
      <w:r>
        <w:rPr>
          <w:spacing w:val="1"/>
        </w:rPr>
        <w:t>j</w:t>
      </w:r>
      <w:r>
        <w:t>i</w:t>
      </w:r>
      <w:r>
        <w:rPr>
          <w:spacing w:val="-2"/>
        </w:rPr>
        <w:t>n</w:t>
      </w:r>
      <w:r>
        <w:t>a</w:t>
      </w:r>
      <w:r>
        <w:rPr>
          <w:spacing w:val="3"/>
        </w:rPr>
        <w:t>k</w:t>
      </w:r>
      <w:r>
        <w:t>.</w:t>
      </w:r>
    </w:p>
    <w:p w:rsidR="00B92800" w:rsidRDefault="00B92800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3"/>
        <w:jc w:val="both"/>
      </w:pPr>
      <w:r>
        <w:t>Obdobn</w:t>
      </w:r>
      <w:r>
        <w:rPr>
          <w:spacing w:val="-8"/>
        </w:rPr>
        <w:t>ý</w:t>
      </w:r>
      <w:r>
        <w:t>m</w:t>
      </w:r>
      <w:r>
        <w:rPr>
          <w:spacing w:val="-1"/>
        </w:rPr>
        <w:t xml:space="preserve"> </w:t>
      </w:r>
      <w:r>
        <w:rPr>
          <w:spacing w:val="-5"/>
        </w:rPr>
        <w:t>z</w:t>
      </w:r>
      <w:r>
        <w:t>působem</w:t>
      </w:r>
      <w:r>
        <w:rPr>
          <w:spacing w:val="-1"/>
        </w:rPr>
        <w:t xml:space="preserve"> </w:t>
      </w:r>
      <w:r>
        <w:t>bude</w:t>
      </w:r>
      <w:r>
        <w:rPr>
          <w:spacing w:val="-6"/>
        </w:rPr>
        <w:t xml:space="preserve"> </w:t>
      </w:r>
      <w:r>
        <w:t>postupo</w:t>
      </w:r>
      <w:r>
        <w:rPr>
          <w:spacing w:val="-2"/>
        </w:rPr>
        <w:t>v</w:t>
      </w:r>
      <w:r>
        <w:t>áno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při</w:t>
      </w:r>
      <w:r>
        <w:rPr>
          <w:spacing w:val="-5"/>
        </w:rPr>
        <w:t xml:space="preserve"> z</w:t>
      </w:r>
      <w:r>
        <w:t>a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ení</w:t>
      </w:r>
      <w:r>
        <w:rPr>
          <w:spacing w:val="-5"/>
        </w:rPr>
        <w:t xml:space="preserve"> </w:t>
      </w:r>
      <w:r>
        <w:t>tráv</w:t>
      </w:r>
      <w:r>
        <w:rPr>
          <w:spacing w:val="-2"/>
        </w:rPr>
        <w:t>n</w:t>
      </w:r>
      <w:r>
        <w:t>í</w:t>
      </w:r>
      <w:r>
        <w:rPr>
          <w:spacing w:val="3"/>
        </w:rPr>
        <w:t>k</w:t>
      </w:r>
      <w:r>
        <w:t>u</w:t>
      </w:r>
      <w:r>
        <w:rPr>
          <w:spacing w:val="-5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hrub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5"/>
        </w:rPr>
        <w:t xml:space="preserve"> </w:t>
      </w:r>
      <w:r>
        <w:t>terénn</w:t>
      </w:r>
      <w:r>
        <w:rPr>
          <w:spacing w:val="-2"/>
        </w:rPr>
        <w:t>í</w:t>
      </w:r>
      <w:r>
        <w:rPr>
          <w:spacing w:val="1"/>
        </w:rPr>
        <w:t>c</w:t>
      </w:r>
      <w:r>
        <w:t>h</w:t>
      </w:r>
      <w:r>
        <w:rPr>
          <w:spacing w:val="-5"/>
        </w:rPr>
        <w:t xml:space="preserve"> </w:t>
      </w:r>
      <w:r>
        <w:t>úpra</w:t>
      </w:r>
      <w:r>
        <w:rPr>
          <w:spacing w:val="-2"/>
        </w:rPr>
        <w:t>v</w:t>
      </w:r>
      <w:r>
        <w:t>ách</w:t>
      </w:r>
      <w:r>
        <w:rPr>
          <w:spacing w:val="-7"/>
        </w:rPr>
        <w:t xml:space="preserve"> </w:t>
      </w:r>
      <w:r>
        <w:t>pro</w:t>
      </w:r>
      <w:r>
        <w:rPr>
          <w:spacing w:val="-7"/>
        </w:rPr>
        <w:t xml:space="preserve"> </w:t>
      </w:r>
      <w:r>
        <w:t>odst</w:t>
      </w:r>
      <w:r>
        <w:rPr>
          <w:spacing w:val="1"/>
        </w:rPr>
        <w:t>r</w:t>
      </w:r>
      <w:r>
        <w:t>aně</w:t>
      </w:r>
      <w:r>
        <w:rPr>
          <w:spacing w:val="-2"/>
        </w:rPr>
        <w:t>n</w:t>
      </w:r>
      <w:r>
        <w:t>í</w:t>
      </w:r>
      <w:r>
        <w:rPr>
          <w:w w:val="99"/>
        </w:rPr>
        <w:t xml:space="preserve"> </w:t>
      </w:r>
      <w:r>
        <w:t>násle</w:t>
      </w:r>
      <w:r>
        <w:rPr>
          <w:spacing w:val="-2"/>
        </w:rPr>
        <w:t>d</w:t>
      </w:r>
      <w:r>
        <w:rPr>
          <w:spacing w:val="3"/>
        </w:rPr>
        <w:t>k</w:t>
      </w:r>
      <w:r>
        <w:t>ů</w:t>
      </w:r>
      <w:r>
        <w:rPr>
          <w:spacing w:val="-8"/>
        </w:rPr>
        <w:t xml:space="preserve"> </w:t>
      </w:r>
      <w:r>
        <w:t>stav</w:t>
      </w:r>
      <w:r>
        <w:rPr>
          <w:spacing w:val="-2"/>
        </w:rPr>
        <w:t>e</w:t>
      </w:r>
      <w:r>
        <w:t>bní</w:t>
      </w:r>
      <w:r>
        <w:rPr>
          <w:spacing w:val="-8"/>
        </w:rPr>
        <w:t xml:space="preserve"> </w:t>
      </w:r>
      <w:r>
        <w:t>či</w:t>
      </w:r>
      <w:r>
        <w:rPr>
          <w:spacing w:val="-2"/>
        </w:rPr>
        <w:t>n</w:t>
      </w:r>
      <w:r>
        <w:t>nosti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rPr>
          <w:spacing w:val="4"/>
        </w:rPr>
        <w:t>m</w:t>
      </w:r>
      <w:r>
        <w:t>íste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bře</w:t>
      </w:r>
      <w:r>
        <w:rPr>
          <w:spacing w:val="-5"/>
        </w:rPr>
        <w:t>z</w:t>
      </w:r>
      <w:r>
        <w:t>ích,</w:t>
      </w:r>
      <w:r>
        <w:rPr>
          <w:spacing w:val="-8"/>
        </w:rPr>
        <w:t xml:space="preserve"> </w:t>
      </w:r>
      <w:r>
        <w:t>dotčen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t>d</w:t>
      </w:r>
      <w:r>
        <w:rPr>
          <w:spacing w:val="-2"/>
        </w:rPr>
        <w:t>o</w:t>
      </w:r>
      <w:r>
        <w:t>prav</w:t>
      </w:r>
      <w:r>
        <w:rPr>
          <w:spacing w:val="-2"/>
        </w:rPr>
        <w:t>o</w:t>
      </w:r>
      <w:r>
        <w:t>u.</w:t>
      </w:r>
    </w:p>
    <w:p w:rsidR="00B92800" w:rsidRDefault="00B92800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B92800" w:rsidRDefault="00B92800">
      <w:pPr>
        <w:pStyle w:val="Zkladntext"/>
        <w:kinsoku w:val="0"/>
        <w:overflowPunct w:val="0"/>
        <w:ind w:right="123"/>
        <w:jc w:val="both"/>
      </w:pPr>
      <w:r>
        <w:rPr>
          <w:u w:val="single"/>
        </w:rPr>
        <w:t>Ná</w:t>
      </w:r>
      <w:r>
        <w:rPr>
          <w:spacing w:val="-2"/>
          <w:u w:val="single"/>
        </w:rPr>
        <w:t>v</w:t>
      </w:r>
      <w:r>
        <w:rPr>
          <w:u w:val="single"/>
        </w:rPr>
        <w:t>rh</w:t>
      </w:r>
      <w:r>
        <w:rPr>
          <w:spacing w:val="-35"/>
          <w:u w:val="single"/>
        </w:rPr>
        <w:t xml:space="preserve"> </w:t>
      </w:r>
      <w:r>
        <w:rPr>
          <w:spacing w:val="1"/>
          <w:u w:val="single"/>
        </w:rPr>
        <w:t>s</w:t>
      </w:r>
      <w:r>
        <w:rPr>
          <w:u w:val="single"/>
        </w:rPr>
        <w:t>l</w:t>
      </w:r>
      <w:r>
        <w:rPr>
          <w:spacing w:val="-2"/>
          <w:u w:val="single"/>
        </w:rPr>
        <w:t>o</w:t>
      </w:r>
      <w:r>
        <w:rPr>
          <w:spacing w:val="-5"/>
          <w:u w:val="single"/>
        </w:rPr>
        <w:t>ž</w:t>
      </w:r>
      <w:r>
        <w:rPr>
          <w:u w:val="single"/>
        </w:rPr>
        <w:t>ení</w:t>
      </w:r>
      <w:r>
        <w:rPr>
          <w:spacing w:val="-35"/>
          <w:u w:val="single"/>
        </w:rPr>
        <w:t xml:space="preserve"> </w:t>
      </w:r>
      <w:r>
        <w:rPr>
          <w:u w:val="single"/>
        </w:rPr>
        <w:t>trav</w:t>
      </w:r>
      <w:r>
        <w:rPr>
          <w:spacing w:val="-2"/>
          <w:u w:val="single"/>
        </w:rPr>
        <w:t>n</w:t>
      </w:r>
      <w:r>
        <w:rPr>
          <w:u w:val="single"/>
        </w:rPr>
        <w:t>í</w:t>
      </w:r>
      <w:r>
        <w:rPr>
          <w:spacing w:val="-35"/>
          <w:u w:val="single"/>
        </w:rPr>
        <w:t xml:space="preserve"> </w:t>
      </w:r>
      <w:r>
        <w:rPr>
          <w:spacing w:val="1"/>
          <w:u w:val="single"/>
        </w:rPr>
        <w:t>s</w:t>
      </w:r>
      <w:r>
        <w:rPr>
          <w:spacing w:val="4"/>
          <w:u w:val="single"/>
        </w:rPr>
        <w:t>m</w:t>
      </w:r>
      <w:r>
        <w:rPr>
          <w:u w:val="single"/>
        </w:rPr>
        <w:t>ěsi:</w:t>
      </w:r>
      <w:r>
        <w:rPr>
          <w:spacing w:val="16"/>
          <w:u w:val="single"/>
        </w:rPr>
        <w:t xml:space="preserve"> </w:t>
      </w:r>
      <w:r>
        <w:t>K</w:t>
      </w:r>
      <w:r>
        <w:rPr>
          <w:spacing w:val="-2"/>
        </w:rPr>
        <w:t>o</w:t>
      </w:r>
      <w:r>
        <w:rPr>
          <w:spacing w:val="1"/>
        </w:rPr>
        <w:t>s</w:t>
      </w:r>
      <w:r>
        <w:t>třava</w:t>
      </w:r>
      <w:r>
        <w:rPr>
          <w:spacing w:val="16"/>
        </w:rPr>
        <w:t xml:space="preserve"> </w:t>
      </w:r>
      <w:r>
        <w:t>l</w:t>
      </w:r>
      <w:r>
        <w:rPr>
          <w:spacing w:val="-2"/>
        </w:rPr>
        <w:t>u</w:t>
      </w:r>
      <w:r>
        <w:rPr>
          <w:spacing w:val="1"/>
        </w:rPr>
        <w:t>č</w:t>
      </w:r>
      <w:r>
        <w:t>ní</w:t>
      </w:r>
      <w:r>
        <w:rPr>
          <w:spacing w:val="16"/>
        </w:rPr>
        <w:t xml:space="preserve"> </w:t>
      </w:r>
      <w:r>
        <w:t>17%,</w:t>
      </w:r>
      <w:r>
        <w:rPr>
          <w:spacing w:val="17"/>
        </w:rPr>
        <w:t xml:space="preserve"> </w:t>
      </w:r>
      <w:r>
        <w:rPr>
          <w:spacing w:val="3"/>
        </w:rPr>
        <w:t>k</w:t>
      </w:r>
      <w:r>
        <w:t>ost</w:t>
      </w:r>
      <w:r>
        <w:rPr>
          <w:spacing w:val="1"/>
        </w:rPr>
        <w:t>ř</w:t>
      </w:r>
      <w:r>
        <w:t>a</w:t>
      </w:r>
      <w:r>
        <w:rPr>
          <w:spacing w:val="-2"/>
        </w:rPr>
        <w:t>v</w:t>
      </w:r>
      <w:r>
        <w:t>a</w:t>
      </w:r>
      <w:r>
        <w:rPr>
          <w:spacing w:val="16"/>
        </w:rPr>
        <w:t xml:space="preserve"> </w:t>
      </w:r>
      <w:r>
        <w:rPr>
          <w:spacing w:val="1"/>
        </w:rPr>
        <w:t>č</w:t>
      </w:r>
      <w:r>
        <w:t>erve</w:t>
      </w:r>
      <w:r>
        <w:rPr>
          <w:spacing w:val="-2"/>
        </w:rPr>
        <w:t>n</w:t>
      </w:r>
      <w:r>
        <w:t>á</w:t>
      </w:r>
      <w:r>
        <w:rPr>
          <w:spacing w:val="16"/>
        </w:rPr>
        <w:t xml:space="preserve"> </w:t>
      </w:r>
      <w:r>
        <w:t>20%,</w:t>
      </w:r>
      <w:r>
        <w:rPr>
          <w:spacing w:val="17"/>
        </w:rPr>
        <w:t xml:space="preserve"> </w:t>
      </w:r>
      <w:r>
        <w:t>bojínek</w:t>
      </w:r>
      <w:r>
        <w:rPr>
          <w:spacing w:val="20"/>
        </w:rPr>
        <w:t xml:space="preserve"> </w:t>
      </w:r>
      <w:r>
        <w:t>l</w:t>
      </w:r>
      <w:r>
        <w:rPr>
          <w:spacing w:val="-2"/>
        </w:rPr>
        <w:t>u</w:t>
      </w:r>
      <w:r>
        <w:rPr>
          <w:spacing w:val="1"/>
        </w:rPr>
        <w:t>č</w:t>
      </w:r>
      <w:r>
        <w:t>ní</w:t>
      </w:r>
      <w:r>
        <w:rPr>
          <w:spacing w:val="13"/>
        </w:rPr>
        <w:t xml:space="preserve"> </w:t>
      </w:r>
      <w:r>
        <w:t>5%,</w:t>
      </w:r>
      <w:r>
        <w:rPr>
          <w:spacing w:val="15"/>
        </w:rPr>
        <w:t xml:space="preserve"> </w:t>
      </w:r>
      <w:r>
        <w:t>l</w:t>
      </w:r>
      <w:r>
        <w:rPr>
          <w:spacing w:val="-3"/>
        </w:rPr>
        <w:t>i</w:t>
      </w:r>
      <w:r>
        <w:t>pn</w:t>
      </w:r>
      <w:r>
        <w:rPr>
          <w:spacing w:val="-2"/>
        </w:rPr>
        <w:t>i</w:t>
      </w:r>
      <w:r>
        <w:rPr>
          <w:spacing w:val="1"/>
        </w:rPr>
        <w:t>c</w:t>
      </w:r>
      <w:r>
        <w:t>e</w:t>
      </w:r>
      <w:r>
        <w:rPr>
          <w:spacing w:val="13"/>
        </w:rPr>
        <w:t xml:space="preserve"> </w:t>
      </w:r>
      <w:r>
        <w:t>l</w:t>
      </w:r>
      <w:r>
        <w:rPr>
          <w:spacing w:val="-2"/>
        </w:rPr>
        <w:t>u</w:t>
      </w:r>
      <w:r>
        <w:rPr>
          <w:spacing w:val="1"/>
        </w:rPr>
        <w:t>č</w:t>
      </w:r>
      <w:r>
        <w:t>ní</w:t>
      </w:r>
      <w:r>
        <w:rPr>
          <w:spacing w:val="14"/>
        </w:rPr>
        <w:t xml:space="preserve"> </w:t>
      </w:r>
      <w:r>
        <w:t>7%,</w:t>
      </w:r>
    </w:p>
    <w:p w:rsidR="00B92800" w:rsidRDefault="00B92800">
      <w:pPr>
        <w:pStyle w:val="Zkladntext"/>
        <w:kinsoku w:val="0"/>
        <w:overflowPunct w:val="0"/>
        <w:spacing w:before="3" w:line="228" w:lineRule="exact"/>
        <w:ind w:right="123"/>
        <w:jc w:val="both"/>
      </w:pPr>
      <w:r>
        <w:t>psineček</w:t>
      </w:r>
      <w:r>
        <w:rPr>
          <w:spacing w:val="18"/>
        </w:rPr>
        <w:t xml:space="preserve"> </w:t>
      </w:r>
      <w:r>
        <w:t>bí</w:t>
      </w:r>
      <w:r>
        <w:rPr>
          <w:spacing w:val="-2"/>
        </w:rPr>
        <w:t>l</w:t>
      </w:r>
      <w:r>
        <w:t>ý</w:t>
      </w:r>
      <w:r>
        <w:rPr>
          <w:spacing w:val="10"/>
        </w:rPr>
        <w:t xml:space="preserve"> </w:t>
      </w:r>
      <w:r>
        <w:t>8%,</w:t>
      </w:r>
      <w:r>
        <w:rPr>
          <w:spacing w:val="15"/>
        </w:rPr>
        <w:t xml:space="preserve"> </w:t>
      </w:r>
      <w:r>
        <w:rPr>
          <w:spacing w:val="1"/>
        </w:rPr>
        <w:t>j</w:t>
      </w:r>
      <w:r>
        <w:t>etel</w:t>
      </w:r>
      <w:r>
        <w:rPr>
          <w:spacing w:val="14"/>
        </w:rPr>
        <w:t xml:space="preserve"> </w:t>
      </w:r>
      <w:r>
        <w:rPr>
          <w:spacing w:val="1"/>
        </w:rPr>
        <w:t>č</w:t>
      </w:r>
      <w:r>
        <w:t>erve</w:t>
      </w:r>
      <w:r>
        <w:rPr>
          <w:spacing w:val="-2"/>
        </w:rPr>
        <w:t>n</w:t>
      </w:r>
      <w:r>
        <w:t>ý</w:t>
      </w:r>
      <w:r>
        <w:rPr>
          <w:spacing w:val="9"/>
        </w:rPr>
        <w:t xml:space="preserve"> </w:t>
      </w:r>
      <w:r>
        <w:t>2%,</w:t>
      </w:r>
      <w:r>
        <w:rPr>
          <w:spacing w:val="16"/>
        </w:rPr>
        <w:t xml:space="preserve"> </w:t>
      </w:r>
      <w:r>
        <w:rPr>
          <w:spacing w:val="1"/>
        </w:rPr>
        <w:t>j</w:t>
      </w:r>
      <w:r>
        <w:t>etel</w:t>
      </w:r>
      <w:r>
        <w:rPr>
          <w:spacing w:val="13"/>
        </w:rPr>
        <w:t xml:space="preserve"> </w:t>
      </w:r>
      <w:r>
        <w:t>v</w:t>
      </w:r>
      <w:r>
        <w:rPr>
          <w:spacing w:val="-9"/>
        </w:rPr>
        <w:t>y</w:t>
      </w:r>
      <w:r>
        <w:t>trva</w:t>
      </w:r>
      <w:r>
        <w:rPr>
          <w:spacing w:val="-2"/>
        </w:rPr>
        <w:t>l</w:t>
      </w:r>
      <w:r>
        <w:t>ý</w:t>
      </w:r>
      <w:r>
        <w:rPr>
          <w:spacing w:val="10"/>
        </w:rPr>
        <w:t xml:space="preserve"> </w:t>
      </w:r>
      <w:r>
        <w:t>4%,</w:t>
      </w:r>
      <w:r>
        <w:rPr>
          <w:spacing w:val="13"/>
        </w:rPr>
        <w:t xml:space="preserve"> </w:t>
      </w:r>
      <w:proofErr w:type="spellStart"/>
      <w:r>
        <w:t>poh</w:t>
      </w:r>
      <w:r>
        <w:rPr>
          <w:spacing w:val="-2"/>
        </w:rPr>
        <w:t>a</w:t>
      </w:r>
      <w:r>
        <w:t>ň</w:t>
      </w:r>
      <w:r>
        <w:rPr>
          <w:spacing w:val="3"/>
        </w:rPr>
        <w:t>k</w:t>
      </w:r>
      <w:r>
        <w:t>a</w:t>
      </w:r>
      <w:proofErr w:type="spellEnd"/>
      <w:r>
        <w:rPr>
          <w:spacing w:val="12"/>
        </w:rPr>
        <w:t xml:space="preserve"> </w:t>
      </w:r>
      <w:r>
        <w:t>hřeben</w:t>
      </w:r>
      <w:r>
        <w:rPr>
          <w:spacing w:val="-2"/>
        </w:rPr>
        <w:t>i</w:t>
      </w:r>
      <w:r>
        <w:t>tá</w:t>
      </w:r>
      <w:r>
        <w:rPr>
          <w:spacing w:val="13"/>
        </w:rPr>
        <w:t xml:space="preserve"> </w:t>
      </w:r>
      <w:r>
        <w:t>3%,</w:t>
      </w:r>
      <w:r>
        <w:rPr>
          <w:spacing w:val="13"/>
        </w:rPr>
        <w:t xml:space="preserve"> </w:t>
      </w:r>
      <w:r>
        <w:rPr>
          <w:spacing w:val="1"/>
        </w:rPr>
        <w:t>š</w:t>
      </w:r>
      <w:r>
        <w:t>tírov</w:t>
      </w:r>
      <w:r>
        <w:rPr>
          <w:spacing w:val="-2"/>
        </w:rPr>
        <w:t>n</w:t>
      </w:r>
      <w:r>
        <w:t>ík</w:t>
      </w:r>
      <w:r>
        <w:rPr>
          <w:spacing w:val="16"/>
        </w:rPr>
        <w:t xml:space="preserve"> </w:t>
      </w:r>
      <w:r>
        <w:t>obecný</w:t>
      </w:r>
      <w:r>
        <w:rPr>
          <w:spacing w:val="7"/>
        </w:rPr>
        <w:t xml:space="preserve"> </w:t>
      </w:r>
      <w:r>
        <w:t>13%,</w:t>
      </w:r>
      <w:r>
        <w:rPr>
          <w:spacing w:val="13"/>
        </w:rPr>
        <w:t xml:space="preserve"> </w:t>
      </w:r>
      <w:r>
        <w:t>psá</w:t>
      </w:r>
      <w:r>
        <w:rPr>
          <w:spacing w:val="1"/>
        </w:rPr>
        <w:t>r</w:t>
      </w:r>
      <w:r>
        <w:rPr>
          <w:spacing w:val="3"/>
        </w:rPr>
        <w:t>k</w:t>
      </w:r>
      <w:r>
        <w:t>a</w:t>
      </w:r>
      <w:r>
        <w:rPr>
          <w:w w:val="99"/>
        </w:rPr>
        <w:t xml:space="preserve"> </w:t>
      </w:r>
      <w:r>
        <w:t>l</w:t>
      </w:r>
      <w:r>
        <w:rPr>
          <w:spacing w:val="-2"/>
        </w:rPr>
        <w:t>u</w:t>
      </w:r>
      <w:r>
        <w:rPr>
          <w:spacing w:val="1"/>
        </w:rPr>
        <w:t>č</w:t>
      </w:r>
      <w:r>
        <w:t>ní</w:t>
      </w:r>
      <w:r>
        <w:rPr>
          <w:spacing w:val="46"/>
        </w:rPr>
        <w:t xml:space="preserve"> </w:t>
      </w:r>
      <w:r>
        <w:t>6%,</w:t>
      </w:r>
      <w:r>
        <w:rPr>
          <w:spacing w:val="47"/>
        </w:rPr>
        <w:t xml:space="preserve"> </w:t>
      </w:r>
      <w:r>
        <w:t>o</w:t>
      </w:r>
      <w:r>
        <w:rPr>
          <w:spacing w:val="-2"/>
        </w:rPr>
        <w:t>v</w:t>
      </w:r>
      <w:r>
        <w:rPr>
          <w:spacing w:val="1"/>
        </w:rPr>
        <w:t>s</w:t>
      </w:r>
      <w:r>
        <w:t>ík</w:t>
      </w:r>
      <w:r>
        <w:rPr>
          <w:spacing w:val="50"/>
        </w:rPr>
        <w:t xml:space="preserve"> </w:t>
      </w:r>
      <w:r>
        <w:t>v</w:t>
      </w:r>
      <w:r>
        <w:rPr>
          <w:spacing w:val="-9"/>
        </w:rPr>
        <w:t>y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t>ený</w:t>
      </w:r>
      <w:r>
        <w:rPr>
          <w:spacing w:val="41"/>
        </w:rPr>
        <w:t xml:space="preserve"> </w:t>
      </w:r>
      <w:r>
        <w:t>15%.</w:t>
      </w:r>
      <w:r>
        <w:rPr>
          <w:spacing w:val="46"/>
        </w:rPr>
        <w:t xml:space="preserve"> </w:t>
      </w:r>
      <w:r>
        <w:t>Přípa</w:t>
      </w:r>
      <w:r>
        <w:rPr>
          <w:spacing w:val="-2"/>
        </w:rPr>
        <w:t>d</w:t>
      </w:r>
      <w:r>
        <w:t>ně</w:t>
      </w:r>
      <w:r>
        <w:rPr>
          <w:spacing w:val="4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46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no</w:t>
      </w:r>
      <w:r>
        <w:rPr>
          <w:spacing w:val="47"/>
        </w:rPr>
        <w:t xml:space="preserve"> </w:t>
      </w:r>
      <w:r>
        <w:t>pou</w:t>
      </w:r>
      <w:r>
        <w:rPr>
          <w:spacing w:val="-6"/>
        </w:rPr>
        <w:t>ž</w:t>
      </w:r>
      <w:r>
        <w:t>ít</w:t>
      </w:r>
      <w:r>
        <w:rPr>
          <w:spacing w:val="46"/>
        </w:rPr>
        <w:t xml:space="preserve"> </w:t>
      </w:r>
      <w:r>
        <w:rPr>
          <w:spacing w:val="1"/>
        </w:rPr>
        <w:t>j</w:t>
      </w:r>
      <w:r>
        <w:t>i</w:t>
      </w:r>
      <w:r>
        <w:rPr>
          <w:spacing w:val="-2"/>
        </w:rPr>
        <w:t>n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47"/>
        </w:rPr>
        <w:t xml:space="preserve"> </w:t>
      </w:r>
      <w:r>
        <w:t>u</w:t>
      </w:r>
      <w:r>
        <w:rPr>
          <w:spacing w:val="-5"/>
        </w:rPr>
        <w:t>z</w:t>
      </w:r>
      <w:r>
        <w:t>nan</w:t>
      </w:r>
      <w:r>
        <w:rPr>
          <w:spacing w:val="-9"/>
        </w:rPr>
        <w:t>ý</w:t>
      </w:r>
      <w:r>
        <w:rPr>
          <w:spacing w:val="1"/>
        </w:rPr>
        <w:t>c</w:t>
      </w:r>
      <w:r>
        <w:t>h</w:t>
      </w:r>
      <w:r>
        <w:rPr>
          <w:spacing w:val="44"/>
        </w:rPr>
        <w:t xml:space="preserve"> </w:t>
      </w:r>
      <w:r>
        <w:rPr>
          <w:spacing w:val="4"/>
        </w:rPr>
        <w:t>m</w:t>
      </w:r>
      <w:r>
        <w:t>ístně</w:t>
      </w:r>
      <w:r>
        <w:rPr>
          <w:spacing w:val="45"/>
        </w:rPr>
        <w:t xml:space="preserve"> </w:t>
      </w:r>
      <w:r>
        <w:t>ob</w:t>
      </w:r>
      <w:r>
        <w:rPr>
          <w:spacing w:val="-2"/>
        </w:rPr>
        <w:t>v</w:t>
      </w:r>
      <w:r>
        <w:rPr>
          <w:spacing w:val="-7"/>
        </w:rPr>
        <w:t>y</w:t>
      </w:r>
      <w:r>
        <w:rPr>
          <w:spacing w:val="3"/>
        </w:rPr>
        <w:t>k</w:t>
      </w:r>
      <w:r>
        <w:t>l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45"/>
        </w:rPr>
        <w:t xml:space="preserve"> </w:t>
      </w:r>
      <w:r>
        <w:rPr>
          <w:spacing w:val="1"/>
        </w:rPr>
        <w:t>s</w:t>
      </w:r>
      <w:r>
        <w:rPr>
          <w:spacing w:val="4"/>
        </w:rPr>
        <w:t>m</w:t>
      </w:r>
      <w:r>
        <w:t>ěsí</w:t>
      </w:r>
      <w:r>
        <w:rPr>
          <w:spacing w:val="45"/>
        </w:rPr>
        <w:t xml:space="preserve"> </w:t>
      </w:r>
      <w:r>
        <w:t>pro</w:t>
      </w:r>
      <w:r>
        <w:rPr>
          <w:w w:val="99"/>
        </w:rPr>
        <w:t xml:space="preserve"> </w:t>
      </w:r>
      <w:r>
        <w:t>exten</w:t>
      </w:r>
      <w:r>
        <w:rPr>
          <w:spacing w:val="-5"/>
        </w:rPr>
        <w:t>z</w:t>
      </w:r>
      <w:r>
        <w:t>i</w:t>
      </w:r>
      <w:r>
        <w:rPr>
          <w:spacing w:val="-3"/>
        </w:rPr>
        <w:t>v</w:t>
      </w:r>
      <w:r>
        <w:t>ní</w:t>
      </w:r>
      <w:r>
        <w:rPr>
          <w:spacing w:val="5"/>
        </w:rPr>
        <w:t xml:space="preserve"> </w:t>
      </w:r>
      <w:r>
        <w:t>tráv</w:t>
      </w:r>
      <w:r>
        <w:rPr>
          <w:spacing w:val="-2"/>
        </w:rPr>
        <w:t>n</w:t>
      </w:r>
      <w:r>
        <w:t>í</w:t>
      </w:r>
      <w:r>
        <w:rPr>
          <w:spacing w:val="3"/>
        </w:rPr>
        <w:t>k</w:t>
      </w:r>
      <w:r>
        <w:t>,</w:t>
      </w:r>
      <w:r>
        <w:rPr>
          <w:spacing w:val="5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přih</w:t>
      </w:r>
      <w:r>
        <w:rPr>
          <w:spacing w:val="-2"/>
        </w:rPr>
        <w:t>l</w:t>
      </w:r>
      <w:r>
        <w:t>édn</w:t>
      </w:r>
      <w:r>
        <w:rPr>
          <w:spacing w:val="-2"/>
        </w:rPr>
        <w:t>u</w:t>
      </w:r>
      <w:r>
        <w:t>tím</w:t>
      </w:r>
      <w:r>
        <w:rPr>
          <w:spacing w:val="9"/>
        </w:rPr>
        <w:t xml:space="preserve"> </w:t>
      </w:r>
      <w:r>
        <w:rPr>
          <w:spacing w:val="3"/>
        </w:rPr>
        <w:t>k</w:t>
      </w:r>
      <w:r>
        <w:t>e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t>tan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rPr>
          <w:spacing w:val="1"/>
        </w:rPr>
        <w:t>š</w:t>
      </w:r>
      <w:r>
        <w:t>ti</w:t>
      </w:r>
      <w:r>
        <w:rPr>
          <w:spacing w:val="4"/>
        </w:rPr>
        <w:t xml:space="preserve"> </w:t>
      </w:r>
      <w:r>
        <w:t>(</w:t>
      </w:r>
      <w:r>
        <w:rPr>
          <w:spacing w:val="2"/>
        </w:rPr>
        <w:t>c</w:t>
      </w:r>
      <w:r>
        <w:t>hudé</w:t>
      </w:r>
      <w:r>
        <w:rPr>
          <w:spacing w:val="1"/>
        </w:rPr>
        <w:t xml:space="preserve"> </w:t>
      </w:r>
      <w:r>
        <w:t>půd</w:t>
      </w:r>
      <w:r>
        <w:rPr>
          <w:spacing w:val="-9"/>
        </w:rPr>
        <w:t>y</w:t>
      </w:r>
      <w:r>
        <w:t>,</w:t>
      </w:r>
      <w:r>
        <w:rPr>
          <w:spacing w:val="3"/>
        </w:rPr>
        <w:t xml:space="preserve"> </w:t>
      </w:r>
      <w:r>
        <w:rPr>
          <w:spacing w:val="4"/>
        </w:rPr>
        <w:t>m</w:t>
      </w:r>
      <w:r>
        <w:t>írně</w:t>
      </w:r>
      <w:r>
        <w:rPr>
          <w:spacing w:val="3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rPr>
          <w:spacing w:val="-5"/>
        </w:rPr>
        <w:t>ž</w:t>
      </w:r>
      <w:r>
        <w:t>itý</w:t>
      </w:r>
      <w:r>
        <w:rPr>
          <w:spacing w:val="-3"/>
        </w:rPr>
        <w:t xml:space="preserve"> </w:t>
      </w:r>
      <w:r>
        <w:t>teré</w:t>
      </w:r>
      <w:r>
        <w:rPr>
          <w:spacing w:val="-1"/>
        </w:rPr>
        <w:t>n</w:t>
      </w:r>
      <w:r>
        <w:t>).</w:t>
      </w:r>
      <w:r>
        <w:rPr>
          <w:spacing w:val="3"/>
        </w:rPr>
        <w:t xml:space="preserve"> </w:t>
      </w:r>
      <w:r>
        <w:t>Z</w:t>
      </w:r>
      <w:r>
        <w:rPr>
          <w:spacing w:val="1"/>
        </w:rPr>
        <w:t>c</w:t>
      </w:r>
      <w:r>
        <w:t>e</w:t>
      </w:r>
      <w:r>
        <w:rPr>
          <w:spacing w:val="-2"/>
        </w:rPr>
        <w:t>l</w:t>
      </w:r>
      <w:r>
        <w:t>a</w:t>
      </w:r>
      <w:r>
        <w:rPr>
          <w:spacing w:val="3"/>
        </w:rPr>
        <w:t xml:space="preserve"> </w:t>
      </w:r>
      <w:r>
        <w:t>ne</w:t>
      </w:r>
      <w:r>
        <w:rPr>
          <w:spacing w:val="-2"/>
        </w:rPr>
        <w:t>v</w:t>
      </w:r>
      <w:r>
        <w:t>hod</w:t>
      </w:r>
      <w:r>
        <w:rPr>
          <w:spacing w:val="-2"/>
        </w:rPr>
        <w:t>n</w:t>
      </w:r>
      <w:r>
        <w:t>é</w:t>
      </w:r>
      <w:r>
        <w:rPr>
          <w:spacing w:val="2"/>
        </w:rPr>
        <w:t xml:space="preserve"> </w:t>
      </w:r>
      <w:r>
        <w:rPr>
          <w:spacing w:val="1"/>
        </w:rPr>
        <w:t>js</w:t>
      </w:r>
      <w:r>
        <w:rPr>
          <w:spacing w:val="-1"/>
        </w:rPr>
        <w:t>o</w:t>
      </w:r>
      <w:r>
        <w:t>u</w:t>
      </w:r>
      <w:r>
        <w:rPr>
          <w:spacing w:val="3"/>
        </w:rPr>
        <w:t xml:space="preserve"> </w:t>
      </w:r>
      <w:r>
        <w:rPr>
          <w:spacing w:val="1"/>
        </w:rPr>
        <w:t>s</w:t>
      </w:r>
      <w:r>
        <w:rPr>
          <w:spacing w:val="4"/>
        </w:rPr>
        <w:t>m</w:t>
      </w:r>
      <w:r>
        <w:t>ěsi</w:t>
      </w:r>
      <w:r>
        <w:rPr>
          <w:w w:val="99"/>
        </w:rPr>
        <w:t xml:space="preserve"> </w:t>
      </w:r>
      <w:r>
        <w:t>osi</w:t>
      </w:r>
      <w:r>
        <w:rPr>
          <w:spacing w:val="-2"/>
        </w:rPr>
        <w:t>v</w:t>
      </w:r>
      <w:r>
        <w:t>a,</w:t>
      </w:r>
      <w:r>
        <w:rPr>
          <w:spacing w:val="-7"/>
        </w:rPr>
        <w:t xml:space="preserve"> </w:t>
      </w:r>
      <w:r>
        <w:t>určené</w:t>
      </w:r>
      <w:r>
        <w:rPr>
          <w:spacing w:val="-7"/>
        </w:rPr>
        <w:t xml:space="preserve"> </w:t>
      </w:r>
      <w:r>
        <w:t>pro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atí</w:t>
      </w:r>
      <w:r>
        <w:rPr>
          <w:spacing w:val="-6"/>
        </w:rPr>
        <w:t>ž</w:t>
      </w:r>
      <w:r>
        <w:t>ené</w:t>
      </w:r>
      <w:r>
        <w:rPr>
          <w:spacing w:val="-7"/>
        </w:rPr>
        <w:t xml:space="preserve"> </w:t>
      </w:r>
      <w:r>
        <w:t>p</w:t>
      </w:r>
      <w:r>
        <w:rPr>
          <w:spacing w:val="-2"/>
        </w:rPr>
        <w:t>l</w:t>
      </w:r>
      <w:r>
        <w:t>ochy</w:t>
      </w:r>
      <w:r>
        <w:rPr>
          <w:spacing w:val="-12"/>
        </w:rPr>
        <w:t xml:space="preserve"> </w:t>
      </w:r>
      <w:r>
        <w:t>(</w:t>
      </w:r>
      <w:r>
        <w:rPr>
          <w:spacing w:val="2"/>
        </w:rPr>
        <w:t>j</w:t>
      </w:r>
      <w:r>
        <w:t>íl</w:t>
      </w:r>
      <w:r>
        <w:rPr>
          <w:spacing w:val="-2"/>
        </w:rPr>
        <w:t>e</w:t>
      </w:r>
      <w:r>
        <w:t>k</w:t>
      </w:r>
      <w:r>
        <w:rPr>
          <w:spacing w:val="-3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trva</w:t>
      </w:r>
      <w:r>
        <w:rPr>
          <w:spacing w:val="-2"/>
        </w:rPr>
        <w:t>l</w:t>
      </w:r>
      <w:r>
        <w:t>ý</w:t>
      </w:r>
      <w:r>
        <w:rPr>
          <w:spacing w:val="-12"/>
        </w:rPr>
        <w:t xml:space="preserve"> </w:t>
      </w:r>
      <w:r>
        <w:t>atp</w:t>
      </w:r>
      <w:r>
        <w:rPr>
          <w:spacing w:val="-2"/>
        </w:rPr>
        <w:t>.</w:t>
      </w:r>
      <w:r>
        <w:t>)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64"/>
      </w:pPr>
      <w:r>
        <w:rPr>
          <w:u w:val="single"/>
        </w:rPr>
        <w:t>K</w:t>
      </w:r>
      <w:r>
        <w:rPr>
          <w:spacing w:val="-2"/>
          <w:u w:val="single"/>
        </w:rPr>
        <w:t>á</w:t>
      </w:r>
      <w:r>
        <w:rPr>
          <w:spacing w:val="1"/>
          <w:u w:val="single"/>
        </w:rPr>
        <w:t>c</w:t>
      </w:r>
      <w:r>
        <w:rPr>
          <w:u w:val="single"/>
        </w:rPr>
        <w:t>en</w:t>
      </w:r>
      <w:r>
        <w:rPr>
          <w:spacing w:val="-1"/>
          <w:u w:val="single"/>
        </w:rPr>
        <w:t>í</w:t>
      </w:r>
      <w:r>
        <w:rPr>
          <w:u w:val="single"/>
        </w:rPr>
        <w:t>:</w:t>
      </w:r>
      <w:r>
        <w:rPr>
          <w:spacing w:val="-6"/>
          <w:u w:val="single"/>
        </w:rPr>
        <w:t xml:space="preserve"> </w:t>
      </w:r>
      <w:r>
        <w:rPr>
          <w:spacing w:val="1"/>
        </w:rPr>
        <w:t>j</w:t>
      </w:r>
      <w:r>
        <w:t>edná</w:t>
      </w:r>
      <w:r>
        <w:rPr>
          <w:spacing w:val="-7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rPr>
          <w:spacing w:val="-7"/>
        </w:rPr>
        <w:t>ý</w:t>
      </w:r>
      <w:r>
        <w:rPr>
          <w:spacing w:val="1"/>
        </w:rPr>
        <w:t>c</w:t>
      </w:r>
      <w:r>
        <w:t>ení</w:t>
      </w:r>
      <w:r>
        <w:rPr>
          <w:spacing w:val="-6"/>
        </w:rPr>
        <w:t xml:space="preserve"> </w:t>
      </w:r>
      <w:r>
        <w:rPr>
          <w:spacing w:val="-3"/>
        </w:rPr>
        <w:t>v</w:t>
      </w:r>
      <w:r>
        <w:rPr>
          <w:spacing w:val="-7"/>
        </w:rPr>
        <w:t>ý</w:t>
      </w:r>
      <w:r>
        <w:rPr>
          <w:spacing w:val="4"/>
        </w:rPr>
        <w:t>m</w:t>
      </w:r>
      <w:r>
        <w:t>l</w:t>
      </w:r>
      <w:r>
        <w:rPr>
          <w:spacing w:val="-2"/>
        </w:rPr>
        <w:t>a</w:t>
      </w:r>
      <w:r>
        <w:t>d</w:t>
      </w:r>
      <w:r>
        <w:rPr>
          <w:spacing w:val="3"/>
        </w:rPr>
        <w:t>k</w:t>
      </w:r>
      <w:r>
        <w:t>ů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2"/>
        </w:rPr>
        <w:t>k</w:t>
      </w:r>
      <w:r>
        <w:t>řov</w:t>
      </w:r>
      <w:r>
        <w:rPr>
          <w:spacing w:val="-2"/>
        </w:rPr>
        <w:t>i</w:t>
      </w:r>
      <w:r>
        <w:t>n</w:t>
      </w:r>
      <w:r>
        <w:rPr>
          <w:spacing w:val="-5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břehu.</w:t>
      </w:r>
      <w:r>
        <w:rPr>
          <w:spacing w:val="-6"/>
        </w:rPr>
        <w:t xml:space="preserve"> </w:t>
      </w:r>
      <w:r>
        <w:rPr>
          <w:spacing w:val="-2"/>
        </w:rPr>
        <w:t>P</w:t>
      </w:r>
      <w:r>
        <w:t>rá</w:t>
      </w:r>
      <w:r>
        <w:rPr>
          <w:spacing w:val="1"/>
        </w:rPr>
        <w:t>c</w:t>
      </w:r>
      <w:r>
        <w:t>e</w:t>
      </w:r>
      <w:r>
        <w:rPr>
          <w:spacing w:val="-6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ri</w:t>
      </w:r>
      <w:r>
        <w:rPr>
          <w:spacing w:val="-5"/>
        </w:rPr>
        <w:t>z</w:t>
      </w:r>
      <w:r>
        <w:t>i</w:t>
      </w:r>
      <w:r>
        <w:rPr>
          <w:spacing w:val="2"/>
        </w:rPr>
        <w:t>k</w:t>
      </w:r>
      <w:r>
        <w:t>o</w:t>
      </w:r>
      <w:r>
        <w:rPr>
          <w:spacing w:val="-2"/>
        </w:rPr>
        <w:t>v</w:t>
      </w:r>
      <w:r>
        <w:t>á,</w:t>
      </w:r>
      <w:r>
        <w:rPr>
          <w:spacing w:val="-6"/>
        </w:rPr>
        <w:t xml:space="preserve"> </w:t>
      </w:r>
      <w:r>
        <w:t>pro</w:t>
      </w:r>
      <w:r>
        <w:rPr>
          <w:spacing w:val="-2"/>
        </w:rPr>
        <w:t>v</w:t>
      </w:r>
      <w:r>
        <w:t>ádě</w:t>
      </w:r>
      <w:r>
        <w:rPr>
          <w:spacing w:val="-2"/>
        </w:rPr>
        <w:t>n</w:t>
      </w:r>
      <w:r>
        <w:t>á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t>e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r</w:t>
      </w:r>
      <w:r>
        <w:rPr>
          <w:spacing w:val="4"/>
        </w:rPr>
        <w:t>m</w:t>
      </w:r>
      <w:r>
        <w:t>ém</w:t>
      </w:r>
      <w:r>
        <w:rPr>
          <w:spacing w:val="-2"/>
        </w:rPr>
        <w:t xml:space="preserve"> </w:t>
      </w:r>
      <w:r>
        <w:t>svahu</w:t>
      </w:r>
      <w:r>
        <w:rPr>
          <w:spacing w:val="-7"/>
        </w:rPr>
        <w:t xml:space="preserve"> </w:t>
      </w:r>
      <w:r>
        <w:t>na</w:t>
      </w:r>
      <w:r>
        <w:rPr>
          <w:w w:val="99"/>
        </w:rPr>
        <w:t xml:space="preserve"> </w:t>
      </w:r>
      <w:r>
        <w:t>břehu.</w:t>
      </w:r>
      <w:r>
        <w:rPr>
          <w:spacing w:val="-11"/>
        </w:rPr>
        <w:t xml:space="preserve"> </w:t>
      </w:r>
      <w:r>
        <w:t>M</w:t>
      </w:r>
      <w:r>
        <w:rPr>
          <w:spacing w:val="-8"/>
        </w:rPr>
        <w:t>ý</w:t>
      </w:r>
      <w:r>
        <w:rPr>
          <w:spacing w:val="1"/>
        </w:rPr>
        <w:t>c</w:t>
      </w:r>
      <w:r>
        <w:t>ené</w:t>
      </w:r>
      <w:r>
        <w:rPr>
          <w:spacing w:val="-10"/>
        </w:rPr>
        <w:t xml:space="preserve"> </w:t>
      </w:r>
      <w:r>
        <w:rPr>
          <w:spacing w:val="3"/>
        </w:rPr>
        <w:t>k</w:t>
      </w:r>
      <w:r>
        <w:t>řov</w:t>
      </w:r>
      <w:r>
        <w:rPr>
          <w:spacing w:val="-2"/>
        </w:rPr>
        <w:t>i</w:t>
      </w:r>
      <w:r>
        <w:t>ny</w:t>
      </w:r>
      <w:r>
        <w:rPr>
          <w:spacing w:val="-15"/>
        </w:rPr>
        <w:t xml:space="preserve"> </w:t>
      </w:r>
      <w:r>
        <w:t>bu</w:t>
      </w:r>
      <w:r>
        <w:rPr>
          <w:spacing w:val="-2"/>
        </w:rPr>
        <w:t>d</w:t>
      </w:r>
      <w:r>
        <w:t>ou</w:t>
      </w:r>
      <w:r>
        <w:rPr>
          <w:spacing w:val="-11"/>
        </w:rPr>
        <w:t xml:space="preserve"> </w:t>
      </w:r>
      <w:proofErr w:type="spellStart"/>
      <w:r>
        <w:rPr>
          <w:spacing w:val="1"/>
        </w:rPr>
        <w:t>š</w:t>
      </w:r>
      <w:r>
        <w:t>těp</w:t>
      </w:r>
      <w:r>
        <w:rPr>
          <w:spacing w:val="2"/>
        </w:rPr>
        <w:t>k</w:t>
      </w:r>
      <w:r>
        <w:t>o</w:t>
      </w:r>
      <w:r>
        <w:rPr>
          <w:spacing w:val="-2"/>
        </w:rPr>
        <w:t>v</w:t>
      </w:r>
      <w:r>
        <w:t>án</w:t>
      </w:r>
      <w:r>
        <w:rPr>
          <w:spacing w:val="-8"/>
        </w:rPr>
        <w:t>y</w:t>
      </w:r>
      <w:proofErr w:type="spellEnd"/>
      <w:r>
        <w:t>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16"/>
        <w:jc w:val="both"/>
      </w:pPr>
      <w:r>
        <w:rPr>
          <w:u w:val="single"/>
        </w:rPr>
        <w:t>V</w:t>
      </w:r>
      <w:r>
        <w:rPr>
          <w:spacing w:val="-8"/>
          <w:u w:val="single"/>
        </w:rPr>
        <w:t>ý</w:t>
      </w:r>
      <w:r>
        <w:rPr>
          <w:u w:val="single"/>
        </w:rPr>
        <w:t>usti:</w:t>
      </w:r>
      <w:r>
        <w:rPr>
          <w:spacing w:val="12"/>
          <w:u w:val="single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rPr>
          <w:spacing w:val="3"/>
        </w:rPr>
        <w:t>k</w:t>
      </w:r>
      <w:r>
        <w:t>or</w:t>
      </w:r>
      <w:r>
        <w:rPr>
          <w:spacing w:val="-7"/>
        </w:rPr>
        <w:t>y</w:t>
      </w:r>
      <w:r>
        <w:t>ta</w:t>
      </w:r>
      <w:r>
        <w:rPr>
          <w:spacing w:val="13"/>
        </w:rPr>
        <w:t xml:space="preserve"> </w:t>
      </w:r>
      <w:r>
        <w:t>to</w:t>
      </w:r>
      <w:r>
        <w:rPr>
          <w:spacing w:val="3"/>
        </w:rPr>
        <w:t>k</w:t>
      </w:r>
      <w:r>
        <w:t>u</w:t>
      </w:r>
      <w:r>
        <w:rPr>
          <w:spacing w:val="12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3"/>
        </w:rPr>
        <w:t xml:space="preserve"> </w:t>
      </w:r>
      <w:r>
        <w:rPr>
          <w:spacing w:val="-5"/>
        </w:rPr>
        <w:t>z</w:t>
      </w:r>
      <w:r>
        <w:t>aústěny</w:t>
      </w:r>
      <w:r>
        <w:rPr>
          <w:spacing w:val="7"/>
        </w:rPr>
        <w:t xml:space="preserve"> </w:t>
      </w:r>
      <w:r>
        <w:t>všechna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t>t</w:t>
      </w:r>
      <w:r>
        <w:rPr>
          <w:spacing w:val="-1"/>
        </w:rPr>
        <w:t>á</w:t>
      </w:r>
      <w:r>
        <w:t>v</w:t>
      </w:r>
      <w:r>
        <w:rPr>
          <w:spacing w:val="-2"/>
        </w:rPr>
        <w:t>a</w:t>
      </w:r>
      <w:r>
        <w:rPr>
          <w:spacing w:val="1"/>
        </w:rPr>
        <w:t>j</w:t>
      </w:r>
      <w:r>
        <w:t>ící</w:t>
      </w:r>
      <w:r>
        <w:rPr>
          <w:spacing w:val="13"/>
        </w:rPr>
        <w:t xml:space="preserve"> </w:t>
      </w:r>
      <w:r>
        <w:t>v</w:t>
      </w:r>
      <w:r>
        <w:rPr>
          <w:spacing w:val="-9"/>
        </w:rPr>
        <w:t>ý</w:t>
      </w:r>
      <w:r>
        <w:t>usti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od</w:t>
      </w:r>
      <w:r>
        <w:rPr>
          <w:spacing w:val="-2"/>
        </w:rPr>
        <w:t>v</w:t>
      </w:r>
      <w:r>
        <w:t>odn</w:t>
      </w:r>
      <w:r>
        <w:rPr>
          <w:spacing w:val="-2"/>
        </w:rPr>
        <w:t>ě</w:t>
      </w:r>
      <w:r>
        <w:t>ní.</w:t>
      </w:r>
      <w:r>
        <w:rPr>
          <w:spacing w:val="10"/>
        </w:rPr>
        <w:t xml:space="preserve"> </w:t>
      </w:r>
      <w:r>
        <w:rPr>
          <w:spacing w:val="3"/>
        </w:rPr>
        <w:t>T</w:t>
      </w:r>
      <w:r>
        <w:t>rouby</w:t>
      </w:r>
      <w:r>
        <w:rPr>
          <w:spacing w:val="5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1"/>
        </w:rPr>
        <w:t xml:space="preserve"> </w:t>
      </w:r>
      <w:r>
        <w:t>od</w:t>
      </w:r>
      <w:r>
        <w:rPr>
          <w:spacing w:val="2"/>
        </w:rPr>
        <w:t>k</w:t>
      </w:r>
      <w:r>
        <w:t>opá</w:t>
      </w:r>
      <w:r>
        <w:rPr>
          <w:spacing w:val="-2"/>
        </w:rPr>
        <w:t>n</w:t>
      </w:r>
      <w:r>
        <w:t>y</w:t>
      </w:r>
      <w:r>
        <w:rPr>
          <w:spacing w:val="5"/>
        </w:rPr>
        <w:t xml:space="preserve"> </w:t>
      </w:r>
      <w:r>
        <w:t>po</w:t>
      </w:r>
      <w:r>
        <w:rPr>
          <w:spacing w:val="10"/>
        </w:rPr>
        <w:t xml:space="preserve"> </w:t>
      </w:r>
      <w:r>
        <w:t>líc</w:t>
      </w:r>
      <w:r>
        <w:rPr>
          <w:w w:val="99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opu</w:t>
      </w:r>
      <w:r>
        <w:rPr>
          <w:spacing w:val="30"/>
        </w:rPr>
        <w:t xml:space="preserve"> </w:t>
      </w:r>
      <w:r>
        <w:t>(lo</w:t>
      </w:r>
      <w:r>
        <w:rPr>
          <w:spacing w:val="-6"/>
        </w:rPr>
        <w:t>ž</w:t>
      </w:r>
      <w:r>
        <w:t>né</w:t>
      </w:r>
      <w:r>
        <w:rPr>
          <w:spacing w:val="30"/>
        </w:rPr>
        <w:t xml:space="preserve"> </w:t>
      </w:r>
      <w:r>
        <w:rPr>
          <w:spacing w:val="1"/>
        </w:rPr>
        <w:t>s</w:t>
      </w:r>
      <w:r>
        <w:t>pár</w:t>
      </w:r>
      <w:r>
        <w:rPr>
          <w:spacing w:val="-7"/>
        </w:rPr>
        <w:t>y</w:t>
      </w:r>
      <w:r>
        <w:t>),</w:t>
      </w:r>
      <w:r>
        <w:rPr>
          <w:spacing w:val="3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případě</w:t>
      </w:r>
      <w:r>
        <w:rPr>
          <w:spacing w:val="30"/>
        </w:rPr>
        <w:t xml:space="preserve"> </w:t>
      </w:r>
      <w:r>
        <w:t>potřeby</w:t>
      </w:r>
      <w:r>
        <w:rPr>
          <w:spacing w:val="24"/>
        </w:rPr>
        <w:t xml:space="preserve"> </w:t>
      </w:r>
      <w:r>
        <w:t>prov</w:t>
      </w:r>
      <w:r>
        <w:rPr>
          <w:spacing w:val="-3"/>
        </w:rPr>
        <w:t>i</w:t>
      </w:r>
      <w:r>
        <w:rPr>
          <w:spacing w:val="-5"/>
        </w:rPr>
        <w:t>z</w:t>
      </w:r>
      <w:r>
        <w:t>orně</w:t>
      </w:r>
      <w:r>
        <w:rPr>
          <w:spacing w:val="31"/>
        </w:rPr>
        <w:t xml:space="preserve"> </w:t>
      </w:r>
      <w:r>
        <w:t>podch</w:t>
      </w:r>
      <w:r>
        <w:rPr>
          <w:spacing w:val="-8"/>
        </w:rPr>
        <w:t>y</w:t>
      </w:r>
      <w:r>
        <w:rPr>
          <w:spacing w:val="1"/>
        </w:rPr>
        <w:t>c</w:t>
      </w:r>
      <w:r>
        <w:t>en</w:t>
      </w:r>
      <w:r>
        <w:rPr>
          <w:spacing w:val="-8"/>
        </w:rPr>
        <w:t>y</w:t>
      </w:r>
      <w:r>
        <w:t>.</w:t>
      </w:r>
      <w:r>
        <w:rPr>
          <w:spacing w:val="31"/>
        </w:rPr>
        <w:t xml:space="preserve"> </w:t>
      </w:r>
      <w:r>
        <w:t>Při</w:t>
      </w:r>
      <w:r>
        <w:rPr>
          <w:spacing w:val="30"/>
        </w:rPr>
        <w:t xml:space="preserve"> </w:t>
      </w:r>
      <w:r>
        <w:t>prov</w:t>
      </w:r>
      <w:r>
        <w:rPr>
          <w:spacing w:val="-2"/>
        </w:rPr>
        <w:t>á</w:t>
      </w:r>
      <w:r>
        <w:t>dění</w:t>
      </w:r>
      <w:r>
        <w:rPr>
          <w:spacing w:val="30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31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27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w w:val="99"/>
        </w:rPr>
        <w:t xml:space="preserve"> </w:t>
      </w:r>
      <w:r>
        <w:t>nasta</w:t>
      </w:r>
      <w:r>
        <w:rPr>
          <w:spacing w:val="-2"/>
        </w:rPr>
        <w:t>v</w:t>
      </w:r>
      <w:r>
        <w:t>en</w:t>
      </w:r>
      <w:r>
        <w:rPr>
          <w:spacing w:val="-8"/>
        </w:rPr>
        <w:t>y</w:t>
      </w:r>
      <w:r>
        <w:t>/</w:t>
      </w:r>
      <w:r>
        <w:rPr>
          <w:spacing w:val="-5"/>
        </w:rPr>
        <w:t>z</w:t>
      </w:r>
      <w:r>
        <w:rPr>
          <w:spacing w:val="3"/>
        </w:rPr>
        <w:t>k</w:t>
      </w:r>
      <w:r>
        <w:t>rá</w:t>
      </w:r>
      <w:r>
        <w:rPr>
          <w:spacing w:val="1"/>
        </w:rPr>
        <w:t>c</w:t>
      </w:r>
      <w:r>
        <w:t>eny</w:t>
      </w:r>
      <w:r>
        <w:rPr>
          <w:spacing w:val="8"/>
        </w:rPr>
        <w:t xml:space="preserve"> </w:t>
      </w:r>
      <w:r>
        <w:t>ta</w:t>
      </w:r>
      <w:r>
        <w:rPr>
          <w:spacing w:val="3"/>
        </w:rPr>
        <w:t>k</w:t>
      </w:r>
      <w:r>
        <w:t>,</w:t>
      </w:r>
      <w:r>
        <w:rPr>
          <w:spacing w:val="15"/>
        </w:rPr>
        <w:t xml:space="preserve"> </w:t>
      </w:r>
      <w:r>
        <w:t>aby</w:t>
      </w:r>
      <w:r>
        <w:rPr>
          <w:spacing w:val="9"/>
        </w:rPr>
        <w:t xml:space="preserve"> </w:t>
      </w:r>
      <w:r>
        <w:t>v</w:t>
      </w:r>
      <w:r>
        <w:rPr>
          <w:spacing w:val="-9"/>
        </w:rPr>
        <w:t>y</w:t>
      </w:r>
      <w:r>
        <w:t>ústění</w:t>
      </w:r>
      <w:r>
        <w:rPr>
          <w:spacing w:val="15"/>
        </w:rPr>
        <w:t xml:space="preserve"> </w:t>
      </w:r>
      <w:r>
        <w:t>pře</w:t>
      </w:r>
      <w:r>
        <w:rPr>
          <w:spacing w:val="1"/>
        </w:rPr>
        <w:t>s</w:t>
      </w:r>
      <w:r>
        <w:t>aho</w:t>
      </w:r>
      <w:r>
        <w:rPr>
          <w:spacing w:val="-3"/>
        </w:rPr>
        <w:t>v</w:t>
      </w:r>
      <w:r>
        <w:t>a</w:t>
      </w:r>
      <w:r>
        <w:rPr>
          <w:spacing w:val="-2"/>
        </w:rPr>
        <w:t>l</w:t>
      </w:r>
      <w:r>
        <w:t>o</w:t>
      </w:r>
      <w:r>
        <w:rPr>
          <w:spacing w:val="15"/>
        </w:rPr>
        <w:t xml:space="preserve"> </w:t>
      </w:r>
      <w:r>
        <w:t>líc</w:t>
      </w:r>
      <w:r>
        <w:rPr>
          <w:spacing w:val="15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12"/>
        </w:rPr>
        <w:t xml:space="preserve"> </w:t>
      </w:r>
      <w:r>
        <w:t>o</w:t>
      </w:r>
      <w:r>
        <w:rPr>
          <w:spacing w:val="13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12"/>
        </w:rPr>
        <w:t xml:space="preserve"> </w:t>
      </w:r>
      <w:r w:rsidR="00D2260D">
        <w:t>6</w:t>
      </w:r>
      <w:r>
        <w:rPr>
          <w:spacing w:val="13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.</w:t>
      </w:r>
      <w:r>
        <w:rPr>
          <w:spacing w:val="12"/>
        </w:rPr>
        <w:t xml:space="preserve"> </w:t>
      </w:r>
      <w:r>
        <w:t>Zá</w:t>
      </w:r>
      <w:r>
        <w:rPr>
          <w:spacing w:val="1"/>
        </w:rPr>
        <w:t>s</w:t>
      </w:r>
      <w:r>
        <w:t>adně</w:t>
      </w:r>
      <w:r>
        <w:rPr>
          <w:spacing w:val="12"/>
        </w:rPr>
        <w:t xml:space="preserve"> </w:t>
      </w:r>
      <w:r>
        <w:t>bude</w:t>
      </w:r>
      <w:r>
        <w:rPr>
          <w:spacing w:val="11"/>
        </w:rPr>
        <w:t xml:space="preserve"> </w:t>
      </w:r>
      <w:r>
        <w:t>pou</w:t>
      </w:r>
      <w:r>
        <w:rPr>
          <w:spacing w:val="-6"/>
        </w:rPr>
        <w:t>ž</w:t>
      </w:r>
      <w:r>
        <w:t>í</w:t>
      </w:r>
      <w:r>
        <w:rPr>
          <w:spacing w:val="-2"/>
        </w:rPr>
        <w:t>v</w:t>
      </w:r>
      <w:r>
        <w:t>án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t>tejný</w:t>
      </w:r>
      <w:r>
        <w:rPr>
          <w:w w:val="99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</w:t>
      </w:r>
      <w:r>
        <w:rPr>
          <w:spacing w:val="25"/>
        </w:rPr>
        <w:t xml:space="preserve"> </w:t>
      </w:r>
      <w:r>
        <w:t>potrubí.</w:t>
      </w:r>
      <w:r>
        <w:rPr>
          <w:spacing w:val="25"/>
        </w:rPr>
        <w:t xml:space="preserve"> </w:t>
      </w:r>
      <w:r>
        <w:t>Při</w:t>
      </w:r>
      <w:r>
        <w:rPr>
          <w:spacing w:val="26"/>
        </w:rPr>
        <w:t xml:space="preserve"> </w:t>
      </w:r>
      <w:r>
        <w:t>prov</w:t>
      </w:r>
      <w:r>
        <w:rPr>
          <w:spacing w:val="-2"/>
        </w:rPr>
        <w:t>á</w:t>
      </w:r>
      <w:r>
        <w:t>dění</w:t>
      </w:r>
      <w:r>
        <w:rPr>
          <w:spacing w:val="23"/>
        </w:rPr>
        <w:t xml:space="preserve"> </w:t>
      </w:r>
      <w:r>
        <w:rPr>
          <w:spacing w:val="-5"/>
        </w:rPr>
        <w:t>z</w:t>
      </w:r>
      <w:r>
        <w:t>ás</w:t>
      </w:r>
      <w:r>
        <w:rPr>
          <w:spacing w:val="-7"/>
        </w:rPr>
        <w:t>y</w:t>
      </w:r>
      <w:r>
        <w:t>pů</w:t>
      </w:r>
      <w:r>
        <w:rPr>
          <w:spacing w:val="23"/>
        </w:rPr>
        <w:t xml:space="preserve"> </w:t>
      </w:r>
      <w:r>
        <w:t>bude</w:t>
      </w:r>
      <w:r>
        <w:rPr>
          <w:spacing w:val="23"/>
        </w:rPr>
        <w:t xml:space="preserve"> </w:t>
      </w:r>
      <w:r>
        <w:t>postupo</w:t>
      </w:r>
      <w:r>
        <w:rPr>
          <w:spacing w:val="-2"/>
        </w:rPr>
        <w:t>v</w:t>
      </w:r>
      <w:r>
        <w:t>áno</w:t>
      </w:r>
      <w:r>
        <w:rPr>
          <w:spacing w:val="24"/>
        </w:rPr>
        <w:t xml:space="preserve"> </w:t>
      </w:r>
      <w:r>
        <w:t>obd</w:t>
      </w:r>
      <w:r>
        <w:rPr>
          <w:spacing w:val="-2"/>
        </w:rPr>
        <w:t>o</w:t>
      </w:r>
      <w:r>
        <w:t>bně</w:t>
      </w:r>
      <w:r>
        <w:rPr>
          <w:spacing w:val="23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24"/>
        </w:rPr>
        <w:t xml:space="preserve"> </w:t>
      </w:r>
      <w:r>
        <w:t>při</w:t>
      </w:r>
      <w:r>
        <w:rPr>
          <w:spacing w:val="24"/>
        </w:rPr>
        <w:t xml:space="preserve"> </w:t>
      </w:r>
      <w:r>
        <w:t>po</w:t>
      </w:r>
      <w:r>
        <w:rPr>
          <w:spacing w:val="2"/>
        </w:rPr>
        <w:t>k</w:t>
      </w:r>
      <w:r>
        <w:t>l</w:t>
      </w:r>
      <w:r>
        <w:rPr>
          <w:spacing w:val="-2"/>
        </w:rPr>
        <w:t>á</w:t>
      </w:r>
      <w:r>
        <w:t>dání</w:t>
      </w:r>
      <w:r>
        <w:rPr>
          <w:spacing w:val="22"/>
        </w:rPr>
        <w:t xml:space="preserve"> </w:t>
      </w:r>
      <w:r>
        <w:t>trub</w:t>
      </w:r>
      <w:r>
        <w:rPr>
          <w:spacing w:val="25"/>
        </w:rPr>
        <w:t xml:space="preserve"> </w:t>
      </w:r>
      <w:r>
        <w:t>no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1"/>
        </w:rPr>
        <w:t>c</w:t>
      </w:r>
      <w:r>
        <w:t>h.</w:t>
      </w:r>
      <w:r>
        <w:rPr>
          <w:spacing w:val="23"/>
        </w:rPr>
        <w:t xml:space="preserve"> </w:t>
      </w:r>
      <w:r>
        <w:t>Zá</w:t>
      </w:r>
      <w:r>
        <w:rPr>
          <w:spacing w:val="1"/>
        </w:rPr>
        <w:t>s</w:t>
      </w:r>
      <w:r>
        <w:rPr>
          <w:spacing w:val="-7"/>
        </w:rPr>
        <w:t>y</w:t>
      </w:r>
      <w:r>
        <w:t>py</w:t>
      </w:r>
      <w:r>
        <w:rPr>
          <w:w w:val="99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36"/>
        </w:rPr>
        <w:t xml:space="preserve"> </w:t>
      </w:r>
      <w:r>
        <w:rPr>
          <w:spacing w:val="-5"/>
        </w:rPr>
        <w:t>z</w:t>
      </w:r>
      <w:r>
        <w:t>hut</w:t>
      </w:r>
      <w:r>
        <w:rPr>
          <w:spacing w:val="-2"/>
        </w:rPr>
        <w:t>n</w:t>
      </w:r>
      <w:r>
        <w:t>ěny</w:t>
      </w:r>
      <w:r>
        <w:rPr>
          <w:spacing w:val="30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h</w:t>
      </w:r>
      <w:r>
        <w:rPr>
          <w:spacing w:val="-2"/>
        </w:rPr>
        <w:t>l</w:t>
      </w:r>
      <w:r>
        <w:t>oubce</w:t>
      </w:r>
      <w:r>
        <w:rPr>
          <w:spacing w:val="38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36"/>
        </w:rPr>
        <w:t xml:space="preserve"> </w:t>
      </w:r>
      <w:r>
        <w:t>15</w:t>
      </w:r>
      <w:r>
        <w:rPr>
          <w:spacing w:val="36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41"/>
        </w:rPr>
        <w:t xml:space="preserve"> </w:t>
      </w:r>
      <w:r>
        <w:t>pod</w:t>
      </w:r>
      <w:r>
        <w:rPr>
          <w:spacing w:val="36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tou</w:t>
      </w:r>
      <w:r>
        <w:rPr>
          <w:spacing w:val="37"/>
        </w:rPr>
        <w:t xml:space="preserve"> </w:t>
      </w:r>
      <w:r>
        <w:t>dna</w:t>
      </w:r>
      <w:r>
        <w:rPr>
          <w:spacing w:val="36"/>
        </w:rPr>
        <w:t xml:space="preserve"> </w:t>
      </w:r>
      <w:r>
        <w:t>potrubí</w:t>
      </w:r>
      <w:r>
        <w:rPr>
          <w:spacing w:val="36"/>
        </w:rPr>
        <w:t xml:space="preserve"> </w:t>
      </w:r>
      <w:r>
        <w:t>(vněj</w:t>
      </w:r>
      <w:r>
        <w:rPr>
          <w:spacing w:val="1"/>
        </w:rPr>
        <w:t>š</w:t>
      </w:r>
      <w:r>
        <w:t>ím</w:t>
      </w:r>
      <w:r>
        <w:rPr>
          <w:spacing w:val="41"/>
        </w:rPr>
        <w:t xml:space="preserve"> </w:t>
      </w:r>
      <w:r>
        <w:t>líce</w:t>
      </w:r>
      <w:r>
        <w:rPr>
          <w:spacing w:val="4"/>
        </w:rPr>
        <w:t>m</w:t>
      </w:r>
      <w:r>
        <w:t>).</w:t>
      </w:r>
      <w:r>
        <w:rPr>
          <w:spacing w:val="37"/>
        </w:rPr>
        <w:t xml:space="preserve"> </w:t>
      </w:r>
      <w:r>
        <w:rPr>
          <w:spacing w:val="3"/>
        </w:rPr>
        <w:t>T</w:t>
      </w:r>
      <w:r>
        <w:t>rouby</w:t>
      </w:r>
      <w:r>
        <w:rPr>
          <w:spacing w:val="32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36"/>
        </w:rPr>
        <w:t xml:space="preserve"> </w:t>
      </w:r>
      <w:r>
        <w:t>obs</w:t>
      </w:r>
      <w:r>
        <w:rPr>
          <w:spacing w:val="-7"/>
        </w:rPr>
        <w:t>y</w:t>
      </w:r>
      <w:r>
        <w:t>pány</w:t>
      </w:r>
      <w:r>
        <w:rPr>
          <w:w w:val="99"/>
        </w:rPr>
        <w:t xml:space="preserve"> </w:t>
      </w:r>
      <w:r>
        <w:t>tříděn</w:t>
      </w:r>
      <w:r>
        <w:rPr>
          <w:spacing w:val="-8"/>
        </w:rPr>
        <w:t>ý</w:t>
      </w:r>
      <w:r>
        <w:t>m</w:t>
      </w:r>
      <w:r>
        <w:rPr>
          <w:spacing w:val="10"/>
        </w:rPr>
        <w:t xml:space="preserve"> </w:t>
      </w:r>
      <w:r>
        <w:rPr>
          <w:spacing w:val="1"/>
        </w:rPr>
        <w:t>š</w:t>
      </w:r>
      <w:r>
        <w:t>těr</w:t>
      </w:r>
      <w:r>
        <w:rPr>
          <w:spacing w:val="3"/>
        </w:rPr>
        <w:t>k</w:t>
      </w:r>
      <w:r>
        <w:t>opís</w:t>
      </w:r>
      <w:r>
        <w:rPr>
          <w:spacing w:val="3"/>
        </w:rPr>
        <w:t>k</w:t>
      </w:r>
      <w:r>
        <w:t>em</w:t>
      </w:r>
      <w:r>
        <w:rPr>
          <w:spacing w:val="10"/>
        </w:rPr>
        <w:t xml:space="preserve"> </w:t>
      </w:r>
      <w:r>
        <w:t>případně</w:t>
      </w:r>
      <w:r>
        <w:rPr>
          <w:spacing w:val="5"/>
        </w:rPr>
        <w:t xml:space="preserve"> </w:t>
      </w:r>
      <w:r>
        <w:t>proho</w:t>
      </w:r>
      <w:r>
        <w:rPr>
          <w:spacing w:val="-6"/>
        </w:rPr>
        <w:t>z</w:t>
      </w:r>
      <w:r>
        <w:t>enou</w:t>
      </w:r>
      <w:r>
        <w:rPr>
          <w:spacing w:val="5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ou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6"/>
        </w:rPr>
        <w:t xml:space="preserve"> </w:t>
      </w:r>
      <w:r>
        <w:rPr>
          <w:spacing w:val="-5"/>
        </w:rPr>
        <w:t>z</w:t>
      </w:r>
      <w:r>
        <w:t>hut</w:t>
      </w:r>
      <w:r>
        <w:rPr>
          <w:spacing w:val="-2"/>
        </w:rPr>
        <w:t>n</w:t>
      </w:r>
      <w:r>
        <w:t>ění</w:t>
      </w:r>
      <w:r>
        <w:rPr>
          <w:spacing w:val="3"/>
        </w:rPr>
        <w:t>m</w:t>
      </w:r>
      <w:r>
        <w:t>.</w:t>
      </w:r>
      <w:r>
        <w:rPr>
          <w:spacing w:val="4"/>
        </w:rPr>
        <w:t xml:space="preserve"> </w:t>
      </w:r>
      <w:r>
        <w:t>B</w:t>
      </w:r>
      <w:r>
        <w:rPr>
          <w:spacing w:val="-2"/>
        </w:rPr>
        <w:t>l</w:t>
      </w:r>
      <w:r>
        <w:t>i</w:t>
      </w:r>
      <w:r>
        <w:rPr>
          <w:spacing w:val="-6"/>
        </w:rPr>
        <w:t>ž</w:t>
      </w:r>
      <w:r>
        <w:rPr>
          <w:spacing w:val="1"/>
        </w:rPr>
        <w:t>š</w:t>
      </w:r>
      <w:r>
        <w:t>í</w:t>
      </w:r>
      <w:r>
        <w:rPr>
          <w:spacing w:val="4"/>
        </w:rPr>
        <w:t xml:space="preserve"> </w:t>
      </w:r>
      <w:r>
        <w:t>podrob</w:t>
      </w:r>
      <w:r>
        <w:rPr>
          <w:spacing w:val="-2"/>
        </w:rPr>
        <w:t>n</w:t>
      </w:r>
      <w:r>
        <w:t>osti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t>tan</w:t>
      </w:r>
      <w:r>
        <w:rPr>
          <w:spacing w:val="-2"/>
        </w:rPr>
        <w:t>o</w:t>
      </w:r>
      <w:r>
        <w:t>ví</w:t>
      </w:r>
      <w:r>
        <w:rPr>
          <w:spacing w:val="4"/>
        </w:rPr>
        <w:t xml:space="preserve"> </w:t>
      </w:r>
      <w:r>
        <w:t>technic</w:t>
      </w:r>
      <w:r>
        <w:rPr>
          <w:spacing w:val="3"/>
        </w:rPr>
        <w:t>k</w:t>
      </w:r>
      <w:r>
        <w:t>ý</w:t>
      </w:r>
      <w:r>
        <w:rPr>
          <w:spacing w:val="-2"/>
        </w:rPr>
        <w:t xml:space="preserve"> </w:t>
      </w:r>
      <w:r>
        <w:t>l</w:t>
      </w:r>
      <w:r>
        <w:rPr>
          <w:spacing w:val="-3"/>
        </w:rPr>
        <w:t>i</w:t>
      </w:r>
      <w:r>
        <w:rPr>
          <w:spacing w:val="1"/>
        </w:rPr>
        <w:t>s</w:t>
      </w:r>
      <w:r>
        <w:t>t</w:t>
      </w:r>
      <w:r>
        <w:rPr>
          <w:w w:val="99"/>
        </w:rPr>
        <w:t xml:space="preserve"> </w:t>
      </w:r>
      <w:r>
        <w:t>v</w:t>
      </w:r>
      <w:r>
        <w:rPr>
          <w:spacing w:val="-9"/>
        </w:rPr>
        <w:t>ý</w:t>
      </w:r>
      <w:r>
        <w:t>rob</w:t>
      </w:r>
      <w:r>
        <w:rPr>
          <w:spacing w:val="1"/>
        </w:rPr>
        <w:t>c</w:t>
      </w:r>
      <w:r>
        <w:t>e</w:t>
      </w:r>
      <w:r>
        <w:rPr>
          <w:spacing w:val="39"/>
        </w:rPr>
        <w:t xml:space="preserve"> </w:t>
      </w:r>
      <w:r>
        <w:t>potrubí.</w:t>
      </w:r>
      <w:r>
        <w:rPr>
          <w:spacing w:val="39"/>
        </w:rPr>
        <w:t xml:space="preserve"> </w:t>
      </w:r>
      <w:r>
        <w:t>Doporučené</w:t>
      </w:r>
      <w:r>
        <w:rPr>
          <w:spacing w:val="40"/>
        </w:rPr>
        <w:t xml:space="preserve"> </w:t>
      </w:r>
      <w:r>
        <w:t>prov</w:t>
      </w:r>
      <w:r>
        <w:rPr>
          <w:spacing w:val="-2"/>
        </w:rPr>
        <w:t>e</w:t>
      </w:r>
      <w:r>
        <w:t>dení</w:t>
      </w:r>
      <w:r>
        <w:rPr>
          <w:spacing w:val="39"/>
        </w:rPr>
        <w:t xml:space="preserve"> </w:t>
      </w:r>
      <w:r>
        <w:t>prů</w:t>
      </w:r>
      <w:r>
        <w:rPr>
          <w:spacing w:val="1"/>
        </w:rPr>
        <w:t>c</w:t>
      </w:r>
      <w:r>
        <w:t>hodu</w:t>
      </w:r>
      <w:r>
        <w:rPr>
          <w:spacing w:val="39"/>
        </w:rPr>
        <w:t xml:space="preserve"> </w:t>
      </w:r>
      <w:r>
        <w:rPr>
          <w:spacing w:val="-5"/>
        </w:rPr>
        <w:t>z</w:t>
      </w:r>
      <w:r>
        <w:t>dí:</w:t>
      </w:r>
      <w:r>
        <w:rPr>
          <w:spacing w:val="40"/>
        </w:rPr>
        <w:t xml:space="preserve"> </w:t>
      </w:r>
      <w:r>
        <w:rPr>
          <w:spacing w:val="3"/>
        </w:rPr>
        <w:t>T</w:t>
      </w:r>
      <w:r>
        <w:t>roubu</w:t>
      </w:r>
      <w:r>
        <w:rPr>
          <w:spacing w:val="40"/>
        </w:rPr>
        <w:t xml:space="preserve"> </w:t>
      </w:r>
      <w:r>
        <w:t>opa</w:t>
      </w:r>
      <w:r>
        <w:rPr>
          <w:spacing w:val="-2"/>
        </w:rPr>
        <w:t>t</w:t>
      </w:r>
      <w:r>
        <w:t>řit</w:t>
      </w:r>
      <w:r>
        <w:rPr>
          <w:spacing w:val="38"/>
        </w:rPr>
        <w:t xml:space="preserve"> </w:t>
      </w:r>
      <w:r>
        <w:t>po</w:t>
      </w:r>
      <w:r>
        <w:rPr>
          <w:spacing w:val="37"/>
        </w:rPr>
        <w:t xml:space="preserve"> </w:t>
      </w:r>
      <w:r>
        <w:t>ob</w:t>
      </w:r>
      <w:r>
        <w:rPr>
          <w:spacing w:val="-2"/>
        </w:rPr>
        <w:t>v</w:t>
      </w:r>
      <w:r>
        <w:t>odu</w:t>
      </w:r>
      <w:r>
        <w:rPr>
          <w:spacing w:val="38"/>
        </w:rPr>
        <w:t xml:space="preserve"> </w:t>
      </w:r>
      <w:r>
        <w:t>d</w:t>
      </w:r>
      <w:r>
        <w:rPr>
          <w:spacing w:val="-2"/>
        </w:rPr>
        <w:t>i</w:t>
      </w:r>
      <w:r>
        <w:rPr>
          <w:spacing w:val="1"/>
        </w:rPr>
        <w:t>s</w:t>
      </w:r>
      <w:r>
        <w:t>tanční</w:t>
      </w:r>
      <w:r>
        <w:rPr>
          <w:spacing w:val="38"/>
        </w:rPr>
        <w:t xml:space="preserve"> </w:t>
      </w:r>
      <w:r>
        <w:t>vrstvou</w:t>
      </w:r>
      <w:r>
        <w:rPr>
          <w:spacing w:val="37"/>
        </w:rPr>
        <w:t xml:space="preserve"> </w:t>
      </w:r>
      <w:r>
        <w:t>(např.</w:t>
      </w:r>
      <w:r>
        <w:rPr>
          <w:w w:val="99"/>
        </w:rPr>
        <w:t xml:space="preserve"> </w:t>
      </w:r>
      <w:r>
        <w:t>pás</w:t>
      </w:r>
      <w:r>
        <w:rPr>
          <w:spacing w:val="4"/>
        </w:rPr>
        <w:t>k</w:t>
      </w:r>
      <w:r>
        <w:t>y</w:t>
      </w:r>
      <w:r>
        <w:rPr>
          <w:spacing w:val="-12"/>
        </w:rPr>
        <w:t xml:space="preserve"> </w:t>
      </w:r>
      <w:r>
        <w:t>po</w:t>
      </w:r>
      <w:r>
        <w:rPr>
          <w:spacing w:val="-2"/>
        </w:rPr>
        <w:t>l</w:t>
      </w:r>
      <w:r>
        <w:rPr>
          <w:spacing w:val="-7"/>
        </w:rPr>
        <w:t>y</w:t>
      </w:r>
      <w:r>
        <w:rPr>
          <w:spacing w:val="1"/>
        </w:rPr>
        <w:t>s</w:t>
      </w:r>
      <w:r>
        <w:t>t</w:t>
      </w:r>
      <w:r>
        <w:rPr>
          <w:spacing w:val="-8"/>
        </w:rPr>
        <w:t>y</w:t>
      </w:r>
      <w:r>
        <w:t>renu)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obe</w:t>
      </w:r>
      <w:r>
        <w:rPr>
          <w:spacing w:val="-6"/>
        </w:rPr>
        <w:t>z</w:t>
      </w:r>
      <w:r>
        <w:t>dít.</w:t>
      </w:r>
      <w:r>
        <w:rPr>
          <w:spacing w:val="-6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líci</w:t>
      </w:r>
      <w:r>
        <w:rPr>
          <w:spacing w:val="-6"/>
        </w:rPr>
        <w:t xml:space="preserve"> 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-7"/>
        </w:rPr>
        <w:t xml:space="preserve"> </w:t>
      </w:r>
      <w:r>
        <w:t>pro</w:t>
      </w:r>
      <w:r>
        <w:rPr>
          <w:spacing w:val="-2"/>
        </w:rPr>
        <w:t>v</w:t>
      </w:r>
      <w:r>
        <w:t>ést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h</w:t>
      </w:r>
      <w:r>
        <w:rPr>
          <w:spacing w:val="-2"/>
        </w:rPr>
        <w:t>l</w:t>
      </w:r>
      <w:r>
        <w:t>oub</w:t>
      </w:r>
      <w:r>
        <w:rPr>
          <w:spacing w:val="2"/>
        </w:rPr>
        <w:t>k</w:t>
      </w:r>
      <w:r>
        <w:t>u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cm</w:t>
      </w:r>
      <w:r>
        <w:rPr>
          <w:spacing w:val="-1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t</w:t>
      </w:r>
      <w:r>
        <w:rPr>
          <w:spacing w:val="4"/>
        </w:rPr>
        <w:t>m</w:t>
      </w:r>
      <w:r>
        <w:t>e</w:t>
      </w:r>
      <w:r>
        <w:rPr>
          <w:spacing w:val="-2"/>
        </w:rPr>
        <w:t>l</w:t>
      </w:r>
      <w:r>
        <w:t>ení</w:t>
      </w:r>
      <w:r>
        <w:rPr>
          <w:spacing w:val="-6"/>
        </w:rPr>
        <w:t xml:space="preserve"> </w:t>
      </w:r>
      <w:r>
        <w:t>spáry</w:t>
      </w:r>
      <w:r>
        <w:rPr>
          <w:spacing w:val="-11"/>
        </w:rPr>
        <w:t xml:space="preserve"> </w:t>
      </w:r>
      <w:r>
        <w:t>trva</w:t>
      </w:r>
      <w:r>
        <w:rPr>
          <w:spacing w:val="-3"/>
        </w:rPr>
        <w:t>l</w:t>
      </w:r>
      <w:r>
        <w:t>e</w:t>
      </w:r>
      <w:r>
        <w:rPr>
          <w:spacing w:val="-6"/>
        </w:rPr>
        <w:t xml:space="preserve"> </w:t>
      </w:r>
      <w:r>
        <w:t>pru</w:t>
      </w:r>
      <w:r>
        <w:rPr>
          <w:spacing w:val="-5"/>
        </w:rPr>
        <w:t>ž</w:t>
      </w:r>
      <w:r>
        <w:rPr>
          <w:spacing w:val="-1"/>
        </w:rPr>
        <w:t>n</w:t>
      </w:r>
      <w:r>
        <w:rPr>
          <w:spacing w:val="-7"/>
        </w:rPr>
        <w:t>ý</w:t>
      </w:r>
      <w:r>
        <w:t>m</w:t>
      </w:r>
      <w:r>
        <w:rPr>
          <w:spacing w:val="-1"/>
        </w:rPr>
        <w:t xml:space="preserve"> </w:t>
      </w:r>
      <w:r>
        <w:t>t</w:t>
      </w:r>
      <w:r>
        <w:rPr>
          <w:spacing w:val="4"/>
        </w:rPr>
        <w:t>m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4"/>
        </w:rPr>
        <w:t>m</w:t>
      </w:r>
      <w:r>
        <w:t>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17"/>
        <w:jc w:val="both"/>
      </w:pPr>
      <w:r>
        <w:rPr>
          <w:u w:val="single"/>
        </w:rPr>
        <w:t>Zá</w:t>
      </w:r>
      <w:r>
        <w:rPr>
          <w:spacing w:val="3"/>
          <w:u w:val="single"/>
        </w:rPr>
        <w:t>k</w:t>
      </w:r>
      <w:r>
        <w:rPr>
          <w:u w:val="single"/>
        </w:rPr>
        <w:t>l</w:t>
      </w:r>
      <w:r>
        <w:rPr>
          <w:spacing w:val="-2"/>
          <w:u w:val="single"/>
        </w:rPr>
        <w:t>a</w:t>
      </w:r>
      <w:r>
        <w:rPr>
          <w:u w:val="single"/>
        </w:rPr>
        <w:t>do</w:t>
      </w:r>
      <w:r>
        <w:rPr>
          <w:spacing w:val="-2"/>
          <w:u w:val="single"/>
        </w:rPr>
        <w:t>v</w:t>
      </w:r>
      <w:r>
        <w:rPr>
          <w:u w:val="single"/>
        </w:rPr>
        <w:t>á</w:t>
      </w:r>
      <w:r>
        <w:rPr>
          <w:spacing w:val="-3"/>
          <w:u w:val="single"/>
        </w:rPr>
        <w:t xml:space="preserve"> </w:t>
      </w:r>
      <w:r>
        <w:rPr>
          <w:spacing w:val="1"/>
          <w:u w:val="single"/>
        </w:rPr>
        <w:t>s</w:t>
      </w:r>
      <w:r>
        <w:rPr>
          <w:u w:val="single"/>
        </w:rPr>
        <w:t>pára</w:t>
      </w:r>
      <w:r>
        <w:rPr>
          <w:spacing w:val="-3"/>
          <w:u w:val="single"/>
        </w:rPr>
        <w:t xml:space="preserve"> </w:t>
      </w:r>
      <w:r>
        <w:rPr>
          <w:spacing w:val="-5"/>
          <w:u w:val="single"/>
        </w:rPr>
        <w:t>z</w:t>
      </w:r>
      <w:r>
        <w:rPr>
          <w:u w:val="single"/>
        </w:rPr>
        <w:t>d</w:t>
      </w:r>
      <w:r>
        <w:rPr>
          <w:spacing w:val="-2"/>
          <w:u w:val="single"/>
        </w:rPr>
        <w:t>i</w:t>
      </w:r>
      <w:r>
        <w:rPr>
          <w:u w:val="single"/>
        </w:rPr>
        <w:t>va</w:t>
      </w:r>
      <w:r>
        <w:rPr>
          <w:spacing w:val="48"/>
          <w:u w:val="single"/>
        </w:rPr>
        <w:t xml:space="preserve"> </w:t>
      </w:r>
      <w:r>
        <w:t>bude</w:t>
      </w:r>
      <w:r>
        <w:rPr>
          <w:spacing w:val="49"/>
        </w:rPr>
        <w:t xml:space="preserve"> </w:t>
      </w:r>
      <w:r>
        <w:t>urov</w:t>
      </w:r>
      <w:r>
        <w:rPr>
          <w:spacing w:val="-2"/>
        </w:rPr>
        <w:t>n</w:t>
      </w:r>
      <w:r>
        <w:t>aná,</w:t>
      </w:r>
      <w:r>
        <w:rPr>
          <w:spacing w:val="49"/>
        </w:rPr>
        <w:t xml:space="preserve"> </w:t>
      </w:r>
      <w:r>
        <w:rPr>
          <w:spacing w:val="-5"/>
        </w:rPr>
        <w:t>z</w:t>
      </w:r>
      <w:r>
        <w:t>hut</w:t>
      </w:r>
      <w:r>
        <w:rPr>
          <w:spacing w:val="-2"/>
        </w:rPr>
        <w:t>n</w:t>
      </w:r>
      <w:r>
        <w:t>ěná</w:t>
      </w:r>
      <w:r>
        <w:rPr>
          <w:spacing w:val="49"/>
        </w:rPr>
        <w:t xml:space="preserve"> </w:t>
      </w:r>
      <w:r>
        <w:t>(100</w:t>
      </w:r>
      <w:r>
        <w:rPr>
          <w:spacing w:val="50"/>
        </w:rPr>
        <w:t xml:space="preserve"> </w:t>
      </w:r>
      <w:r>
        <w:t>%</w:t>
      </w:r>
      <w:r>
        <w:rPr>
          <w:spacing w:val="51"/>
        </w:rPr>
        <w:t xml:space="preserve"> </w:t>
      </w:r>
      <w:r>
        <w:t>P</w:t>
      </w:r>
      <w:r>
        <w:rPr>
          <w:spacing w:val="-2"/>
        </w:rPr>
        <w:t>S</w:t>
      </w:r>
      <w:r>
        <w:t>),</w:t>
      </w:r>
      <w:r>
        <w:rPr>
          <w:spacing w:val="48"/>
        </w:rPr>
        <w:t xml:space="preserve"> </w:t>
      </w:r>
      <w:r>
        <w:t>od</w:t>
      </w:r>
      <w:r>
        <w:rPr>
          <w:spacing w:val="-2"/>
        </w:rPr>
        <w:t>v</w:t>
      </w:r>
      <w:r>
        <w:t>odn</w:t>
      </w:r>
      <w:r>
        <w:rPr>
          <w:spacing w:val="-2"/>
        </w:rPr>
        <w:t>ě</w:t>
      </w:r>
      <w:r>
        <w:t>ná,</w:t>
      </w:r>
      <w:r>
        <w:rPr>
          <w:spacing w:val="47"/>
        </w:rPr>
        <w:t xml:space="preserve"> </w:t>
      </w:r>
      <w:r>
        <w:t>opa</w:t>
      </w:r>
      <w:r>
        <w:rPr>
          <w:spacing w:val="-2"/>
        </w:rPr>
        <w:t>t</w:t>
      </w:r>
      <w:r>
        <w:t>řená</w:t>
      </w:r>
      <w:r>
        <w:rPr>
          <w:spacing w:val="49"/>
        </w:rPr>
        <w:t xml:space="preserve"> </w:t>
      </w:r>
      <w:r>
        <w:t>vrstvou</w:t>
      </w:r>
      <w:r>
        <w:rPr>
          <w:spacing w:val="47"/>
        </w:rPr>
        <w:t xml:space="preserve"> </w:t>
      </w:r>
      <w:r>
        <w:t>hut</w:t>
      </w:r>
      <w:r>
        <w:rPr>
          <w:spacing w:val="-2"/>
        </w:rPr>
        <w:t>n</w:t>
      </w:r>
      <w:r>
        <w:t>ěné</w:t>
      </w:r>
      <w:r>
        <w:rPr>
          <w:spacing w:val="-2"/>
        </w:rPr>
        <w:t>h</w:t>
      </w:r>
      <w:r>
        <w:t>o</w:t>
      </w:r>
      <w:r>
        <w:rPr>
          <w:w w:val="99"/>
        </w:rPr>
        <w:t xml:space="preserve"> </w:t>
      </w:r>
      <w:r>
        <w:t>dr</w:t>
      </w:r>
      <w:r>
        <w:rPr>
          <w:spacing w:val="1"/>
        </w:rPr>
        <w:t>c</w:t>
      </w:r>
      <w:r>
        <w:t>ené</w:t>
      </w:r>
      <w:r>
        <w:rPr>
          <w:spacing w:val="-2"/>
        </w:rPr>
        <w:t>h</w:t>
      </w:r>
      <w:r>
        <w:t>o</w:t>
      </w:r>
      <w:r>
        <w:rPr>
          <w:spacing w:val="16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</w:t>
      </w:r>
      <w:r>
        <w:rPr>
          <w:spacing w:val="-2"/>
        </w:rPr>
        <w:t>i</w:t>
      </w:r>
      <w:r>
        <w:t>va</w:t>
      </w:r>
      <w:r>
        <w:rPr>
          <w:spacing w:val="16"/>
        </w:rPr>
        <w:t xml:space="preserve"> </w:t>
      </w:r>
      <w:r>
        <w:t>hrubého</w:t>
      </w:r>
      <w:r>
        <w:rPr>
          <w:spacing w:val="15"/>
        </w:rPr>
        <w:t xml:space="preserve"> </w:t>
      </w:r>
      <w:r>
        <w:t>(pl</w:t>
      </w:r>
      <w:r>
        <w:rPr>
          <w:spacing w:val="-8"/>
        </w:rPr>
        <w:t>y</w:t>
      </w:r>
      <w:r>
        <w:t>nu</w:t>
      </w:r>
      <w:r>
        <w:rPr>
          <w:spacing w:val="-2"/>
        </w:rPr>
        <w:t>l</w:t>
      </w:r>
      <w:r>
        <w:t>á</w:t>
      </w:r>
      <w:r>
        <w:rPr>
          <w:spacing w:val="17"/>
        </w:rPr>
        <w:t xml:space="preserve"> </w:t>
      </w:r>
      <w:r>
        <w:rPr>
          <w:spacing w:val="2"/>
        </w:rPr>
        <w:t>f</w:t>
      </w:r>
      <w:r>
        <w:t>ra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16"/>
        </w:rPr>
        <w:t xml:space="preserve"> </w:t>
      </w:r>
      <w:r>
        <w:t>16÷32÷63</w:t>
      </w:r>
      <w:r>
        <w:rPr>
          <w:spacing w:val="4"/>
        </w:rPr>
        <w:t>mm</w:t>
      </w:r>
      <w:r>
        <w:t>)</w:t>
      </w:r>
      <w:r>
        <w:rPr>
          <w:spacing w:val="15"/>
        </w:rPr>
        <w:t xml:space="preserve"> </w:t>
      </w:r>
      <w:proofErr w:type="spellStart"/>
      <w:r>
        <w:t>tl</w:t>
      </w:r>
      <w:proofErr w:type="spellEnd"/>
      <w:r>
        <w:t>.</w:t>
      </w:r>
      <w:r>
        <w:rPr>
          <w:spacing w:val="13"/>
        </w:rPr>
        <w:t xml:space="preserve"> </w:t>
      </w:r>
      <w:r>
        <w:rPr>
          <w:spacing w:val="4"/>
        </w:rPr>
        <w:t>m</w:t>
      </w:r>
      <w:r>
        <w:t>in</w:t>
      </w:r>
      <w:r>
        <w:rPr>
          <w:spacing w:val="13"/>
        </w:rPr>
        <w:t xml:space="preserve"> </w:t>
      </w:r>
      <w:r>
        <w:t>150</w:t>
      </w:r>
      <w:r>
        <w:rPr>
          <w:spacing w:val="-6"/>
        </w:rPr>
        <w:t xml:space="preserve"> </w:t>
      </w:r>
      <w:r>
        <w:rPr>
          <w:spacing w:val="4"/>
        </w:rPr>
        <w:t>mm</w:t>
      </w:r>
      <w:r>
        <w:t>,</w:t>
      </w:r>
      <w:r>
        <w:rPr>
          <w:spacing w:val="14"/>
        </w:rPr>
        <w:t xml:space="preserve"> </w:t>
      </w:r>
      <w:r>
        <w:t>případně</w:t>
      </w:r>
      <w:r>
        <w:rPr>
          <w:spacing w:val="13"/>
        </w:rPr>
        <w:t xml:space="preserve"> </w:t>
      </w:r>
      <w:r>
        <w:t>geo</w:t>
      </w:r>
      <w:r>
        <w:rPr>
          <w:spacing w:val="-2"/>
        </w:rPr>
        <w:t>t</w:t>
      </w:r>
      <w:r>
        <w:t>exti</w:t>
      </w:r>
      <w:r>
        <w:rPr>
          <w:spacing w:val="-2"/>
        </w:rPr>
        <w:t>l</w:t>
      </w:r>
      <w:r>
        <w:t>ií</w:t>
      </w:r>
      <w:r>
        <w:rPr>
          <w:spacing w:val="14"/>
        </w:rPr>
        <w:t xml:space="preserve"> </w:t>
      </w:r>
      <w:r>
        <w:rPr>
          <w:spacing w:val="4"/>
        </w:rPr>
        <w:t>m</w:t>
      </w:r>
      <w:r>
        <w:t>in</w:t>
      </w:r>
      <w:r>
        <w:rPr>
          <w:spacing w:val="13"/>
        </w:rPr>
        <w:t xml:space="preserve"> </w:t>
      </w:r>
      <w:r>
        <w:t>hustoty</w:t>
      </w:r>
      <w:r>
        <w:rPr>
          <w:w w:val="99"/>
        </w:rPr>
        <w:t xml:space="preserve"> </w:t>
      </w:r>
      <w:r>
        <w:t>400</w:t>
      </w:r>
      <w:r>
        <w:rPr>
          <w:spacing w:val="-9"/>
        </w:rPr>
        <w:t xml:space="preserve"> </w:t>
      </w:r>
      <w:r>
        <w:t>g/</w:t>
      </w:r>
      <w:r>
        <w:rPr>
          <w:spacing w:val="3"/>
        </w:rPr>
        <w:t>m</w:t>
      </w:r>
      <w:r>
        <w:rPr>
          <w:position w:val="10"/>
          <w:sz w:val="13"/>
          <w:szCs w:val="13"/>
        </w:rPr>
        <w:t>2</w:t>
      </w:r>
      <w:r>
        <w:t>,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den</w:t>
      </w:r>
      <w:r>
        <w:rPr>
          <w:spacing w:val="-2"/>
        </w:rPr>
        <w:t>o</w:t>
      </w:r>
      <w:r>
        <w:t>u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upra</w:t>
      </w:r>
      <w:r>
        <w:rPr>
          <w:spacing w:val="-2"/>
        </w:rPr>
        <w:t>v</w:t>
      </w:r>
      <w:r>
        <w:t>enou</w:t>
      </w:r>
      <w:r>
        <w:rPr>
          <w:spacing w:val="-9"/>
        </w:rPr>
        <w:t xml:space="preserve"> </w:t>
      </w:r>
      <w:r>
        <w:t>p</w:t>
      </w:r>
      <w:r>
        <w:rPr>
          <w:spacing w:val="-2"/>
        </w:rPr>
        <w:t>l</w:t>
      </w:r>
      <w:r>
        <w:t>áň.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u w:val="single"/>
        </w:rPr>
        <w:t>Lícní</w:t>
      </w:r>
      <w:r>
        <w:rPr>
          <w:spacing w:val="14"/>
          <w:u w:val="single"/>
        </w:rPr>
        <w:t xml:space="preserve"> </w:t>
      </w:r>
      <w:r>
        <w:rPr>
          <w:spacing w:val="-5"/>
          <w:u w:val="single"/>
        </w:rPr>
        <w:t>z</w:t>
      </w:r>
      <w:r>
        <w:rPr>
          <w:u w:val="single"/>
        </w:rPr>
        <w:t>d</w:t>
      </w:r>
      <w:r>
        <w:rPr>
          <w:spacing w:val="-2"/>
          <w:u w:val="single"/>
        </w:rPr>
        <w:t>i</w:t>
      </w:r>
      <w:r>
        <w:rPr>
          <w:u w:val="single"/>
        </w:rPr>
        <w:t>vo</w:t>
      </w:r>
      <w:r>
        <w:rPr>
          <w:spacing w:val="9"/>
          <w:u w:val="single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tříděné</w:t>
      </w:r>
      <w:r>
        <w:rPr>
          <w:spacing w:val="-2"/>
        </w:rPr>
        <w:t>h</w:t>
      </w:r>
      <w:r>
        <w:t>o</w:t>
      </w:r>
      <w:r>
        <w:rPr>
          <w:spacing w:val="11"/>
        </w:rPr>
        <w:t xml:space="preserve"> </w:t>
      </w:r>
      <w:r>
        <w:t>v</w:t>
      </w:r>
      <w:r>
        <w:rPr>
          <w:spacing w:val="-9"/>
        </w:rPr>
        <w:t>y</w:t>
      </w:r>
      <w:r>
        <w:t>braného</w:t>
      </w:r>
      <w:r>
        <w:rPr>
          <w:spacing w:val="11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10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</w:t>
      </w:r>
      <w:r>
        <w:rPr>
          <w:spacing w:val="-2"/>
        </w:rPr>
        <w:t>e</w:t>
      </w:r>
      <w:r>
        <w:t>-</w:t>
      </w:r>
      <w:r>
        <w:rPr>
          <w:spacing w:val="13"/>
        </w:rPr>
        <w:t xml:space="preserve"> </w:t>
      </w:r>
      <w:r w:rsidR="00A66859">
        <w:rPr>
          <w:spacing w:val="-5"/>
        </w:rPr>
        <w:t>štípaný čedič</w:t>
      </w:r>
      <w:r w:rsidR="003D3F8B">
        <w:rPr>
          <w:spacing w:val="-5"/>
        </w:rPr>
        <w:t>, v případě oprav stávajíc zdi na LB v začátku úpravy bude použit sloupkový čedič).</w:t>
      </w:r>
      <w:r>
        <w:t>.</w:t>
      </w:r>
      <w:r>
        <w:rPr>
          <w:spacing w:val="11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ěr</w:t>
      </w:r>
      <w:r>
        <w:rPr>
          <w:spacing w:val="10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7"/>
        </w:rPr>
        <w:t xml:space="preserve"> </w:t>
      </w:r>
      <w:r>
        <w:t>bude</w:t>
      </w:r>
      <w:r>
        <w:rPr>
          <w:spacing w:val="8"/>
        </w:rPr>
        <w:t xml:space="preserve"> </w:t>
      </w:r>
      <w:r>
        <w:t>odp</w:t>
      </w:r>
      <w:r>
        <w:rPr>
          <w:spacing w:val="-2"/>
        </w:rPr>
        <w:t>o</w:t>
      </w:r>
      <w:r>
        <w:t>v</w:t>
      </w:r>
      <w:r>
        <w:rPr>
          <w:spacing w:val="-2"/>
        </w:rPr>
        <w:t>í</w:t>
      </w:r>
      <w:r>
        <w:t>dat</w:t>
      </w:r>
      <w:r>
        <w:rPr>
          <w:spacing w:val="9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ěru</w:t>
      </w:r>
      <w:r>
        <w:rPr>
          <w:w w:val="99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e,</w:t>
      </w:r>
      <w:r>
        <w:rPr>
          <w:spacing w:val="30"/>
        </w:rPr>
        <w:t xml:space="preserve"> </w:t>
      </w:r>
      <w:r>
        <w:t>ob</w:t>
      </w:r>
      <w:r>
        <w:rPr>
          <w:spacing w:val="-2"/>
        </w:rPr>
        <w:t>v</w:t>
      </w:r>
      <w:r>
        <w:rPr>
          <w:spacing w:val="-7"/>
        </w:rPr>
        <w:t>y</w:t>
      </w:r>
      <w:r>
        <w:rPr>
          <w:spacing w:val="3"/>
        </w:rPr>
        <w:t>k</w:t>
      </w:r>
      <w:r>
        <w:t>le</w:t>
      </w:r>
      <w:r>
        <w:rPr>
          <w:spacing w:val="31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32"/>
        </w:rPr>
        <w:t xml:space="preserve"> </w:t>
      </w:r>
      <w:r>
        <w:t>u</w:t>
      </w:r>
      <w:r>
        <w:rPr>
          <w:spacing w:val="-5"/>
        </w:rPr>
        <w:t>ž</w:t>
      </w:r>
      <w:r>
        <w:t>ito</w:t>
      </w:r>
      <w:r>
        <w:rPr>
          <w:spacing w:val="30"/>
        </w:rPr>
        <w:t xml:space="preserve"> </w:t>
      </w:r>
      <w:r>
        <w:t>tl</w:t>
      </w:r>
      <w:r>
        <w:rPr>
          <w:spacing w:val="-2"/>
        </w:rPr>
        <w:t>.</w:t>
      </w:r>
      <w:r>
        <w:t>0,25</w:t>
      </w:r>
      <w:r>
        <w:rPr>
          <w:spacing w:val="28"/>
        </w:rPr>
        <w:t xml:space="preserve"> </w:t>
      </w:r>
      <w:r>
        <w:t>m</w:t>
      </w:r>
      <w:r>
        <w:rPr>
          <w:spacing w:val="34"/>
        </w:rPr>
        <w:t xml:space="preserve"> </w:t>
      </w:r>
      <w:r>
        <w:t>(</w:t>
      </w:r>
      <w:r>
        <w:rPr>
          <w:spacing w:val="-3"/>
        </w:rPr>
        <w:t>ž</w:t>
      </w:r>
      <w:r>
        <w:t>ádný</w:t>
      </w:r>
      <w:r>
        <w:rPr>
          <w:spacing w:val="23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4"/>
        </w:rPr>
        <w:t>m</w:t>
      </w:r>
      <w:r>
        <w:t>ěr</w:t>
      </w:r>
      <w:r>
        <w:rPr>
          <w:spacing w:val="30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28"/>
        </w:rPr>
        <w:t xml:space="preserve"> </w:t>
      </w:r>
      <w:r>
        <w:t>přitom</w:t>
      </w:r>
      <w:r>
        <w:rPr>
          <w:spacing w:val="33"/>
        </w:rPr>
        <w:t xml:space="preserve"> </w:t>
      </w:r>
      <w:r>
        <w:t>neb</w:t>
      </w:r>
      <w:r>
        <w:rPr>
          <w:spacing w:val="-2"/>
        </w:rPr>
        <w:t>u</w:t>
      </w:r>
      <w:r>
        <w:t>de</w:t>
      </w:r>
      <w:r>
        <w:rPr>
          <w:spacing w:val="29"/>
        </w:rPr>
        <w:t xml:space="preserve"> </w:t>
      </w:r>
      <w:r>
        <w:rPr>
          <w:spacing w:val="4"/>
        </w:rPr>
        <w:t>m</w:t>
      </w:r>
      <w:r>
        <w:t>enší</w:t>
      </w:r>
      <w:r>
        <w:rPr>
          <w:spacing w:val="30"/>
        </w:rPr>
        <w:t xml:space="preserve"> </w:t>
      </w:r>
      <w:r>
        <w:t>než</w:t>
      </w:r>
      <w:r>
        <w:rPr>
          <w:spacing w:val="25"/>
        </w:rPr>
        <w:t xml:space="preserve"> </w:t>
      </w:r>
      <w:r>
        <w:t>80%</w:t>
      </w:r>
      <w:r>
        <w:rPr>
          <w:spacing w:val="29"/>
        </w:rPr>
        <w:t xml:space="preserve"> </w:t>
      </w:r>
      <w:r>
        <w:t>předepsané</w:t>
      </w:r>
      <w:r>
        <w:rPr>
          <w:w w:val="99"/>
        </w:rPr>
        <w:t xml:space="preserve"> </w:t>
      </w:r>
      <w:r>
        <w:t>hod</w:t>
      </w:r>
      <w:r>
        <w:rPr>
          <w:spacing w:val="-2"/>
        </w:rPr>
        <w:t>n</w:t>
      </w:r>
      <w:r>
        <w:t>ot</w:t>
      </w:r>
      <w:r>
        <w:rPr>
          <w:spacing w:val="-8"/>
        </w:rPr>
        <w:t>y</w:t>
      </w:r>
      <w:r>
        <w:t>,</w:t>
      </w:r>
      <w:r>
        <w:rPr>
          <w:spacing w:val="-7"/>
        </w:rPr>
        <w:t xml:space="preserve"> </w:t>
      </w:r>
      <w:r>
        <w:t>tj.0,20</w:t>
      </w:r>
      <w:r>
        <w:rPr>
          <w:spacing w:val="-7"/>
        </w:rPr>
        <w:t xml:space="preserve"> </w:t>
      </w:r>
      <w:r>
        <w:rPr>
          <w:spacing w:val="3"/>
        </w:rPr>
        <w:t>m</w:t>
      </w:r>
      <w:r>
        <w:t>).</w:t>
      </w:r>
      <w:r>
        <w:rPr>
          <w:spacing w:val="-6"/>
        </w:rPr>
        <w:t xml:space="preserve"> </w:t>
      </w:r>
      <w:r>
        <w:t>Předpo</w:t>
      </w:r>
      <w:r>
        <w:rPr>
          <w:spacing w:val="2"/>
        </w:rPr>
        <w:t>k</w:t>
      </w:r>
      <w:r>
        <w:t>l</w:t>
      </w:r>
      <w:r>
        <w:rPr>
          <w:spacing w:val="-2"/>
        </w:rPr>
        <w:t>á</w:t>
      </w:r>
      <w:r>
        <w:t>dá</w:t>
      </w:r>
      <w:r>
        <w:rPr>
          <w:spacing w:val="-7"/>
        </w:rPr>
        <w:t xml:space="preserve"> </w:t>
      </w:r>
      <w:r>
        <w:t>se,</w:t>
      </w:r>
      <w:r>
        <w:rPr>
          <w:spacing w:val="-6"/>
        </w:rPr>
        <w:t xml:space="preserve"> </w:t>
      </w:r>
      <w:r>
        <w:rPr>
          <w:spacing w:val="-5"/>
        </w:rPr>
        <w:t>ž</w:t>
      </w:r>
      <w:r>
        <w:t>e</w:t>
      </w:r>
      <w:r>
        <w:rPr>
          <w:spacing w:val="-7"/>
        </w:rPr>
        <w:t xml:space="preserve"> </w:t>
      </w:r>
      <w:r>
        <w:t>b</w:t>
      </w:r>
      <w:r>
        <w:rPr>
          <w:spacing w:val="-2"/>
        </w:rPr>
        <w:t>u</w:t>
      </w:r>
      <w:r>
        <w:t>de</w:t>
      </w:r>
      <w:r>
        <w:rPr>
          <w:spacing w:val="-7"/>
        </w:rPr>
        <w:t xml:space="preserve"> </w:t>
      </w:r>
      <w:r>
        <w:rPr>
          <w:spacing w:val="-3"/>
        </w:rPr>
        <w:t>v</w:t>
      </w:r>
      <w:r>
        <w:rPr>
          <w:spacing w:val="-7"/>
        </w:rPr>
        <w:t>y</w:t>
      </w:r>
      <w:r>
        <w:t>u</w:t>
      </w:r>
      <w:r>
        <w:rPr>
          <w:spacing w:val="-5"/>
        </w:rPr>
        <w:t>ž</w:t>
      </w:r>
      <w:r>
        <w:t>it</w:t>
      </w:r>
      <w:r>
        <w:rPr>
          <w:spacing w:val="-7"/>
        </w:rPr>
        <w:t xml:space="preserve"> </w:t>
      </w:r>
      <w:r>
        <w:t>no</w:t>
      </w:r>
      <w:r>
        <w:rPr>
          <w:spacing w:val="-2"/>
        </w:rPr>
        <w:t>v</w:t>
      </w:r>
      <w:r>
        <w:t>ý</w:t>
      </w:r>
      <w:r>
        <w:rPr>
          <w:spacing w:val="-12"/>
        </w:rPr>
        <w:t xml:space="preserve"> </w:t>
      </w:r>
      <w:r>
        <w:rPr>
          <w:spacing w:val="4"/>
        </w:rPr>
        <w:t>m</w:t>
      </w:r>
      <w:r>
        <w:t>ateri</w:t>
      </w:r>
      <w:r>
        <w:rPr>
          <w:spacing w:val="-2"/>
        </w:rPr>
        <w:t>á</w:t>
      </w:r>
      <w:r>
        <w:t>l.</w:t>
      </w:r>
      <w:r w:rsidR="003D3F8B">
        <w:t xml:space="preserve"> Pro tloušťku lícního zdiva 15 cm se nepřipouští záporné odchylky tloušťky.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 w:rsidP="003D3F8B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u w:val="single"/>
        </w:rPr>
        <w:t>Š</w:t>
      </w:r>
      <w:r>
        <w:rPr>
          <w:spacing w:val="-2"/>
          <w:u w:val="single"/>
        </w:rPr>
        <w:t>í</w:t>
      </w:r>
      <w:r>
        <w:rPr>
          <w:u w:val="single"/>
        </w:rPr>
        <w:t>ř</w:t>
      </w:r>
      <w:r>
        <w:rPr>
          <w:spacing w:val="4"/>
          <w:u w:val="single"/>
        </w:rPr>
        <w:t>k</w:t>
      </w:r>
      <w:r>
        <w:rPr>
          <w:u w:val="single"/>
        </w:rPr>
        <w:t>a</w:t>
      </w:r>
      <w:r w:rsidR="00A66859">
        <w:rPr>
          <w:u w:val="single"/>
        </w:rPr>
        <w:t xml:space="preserve"> </w:t>
      </w:r>
      <w:r>
        <w:rPr>
          <w:spacing w:val="1"/>
          <w:u w:val="single"/>
        </w:rPr>
        <w:t>s</w:t>
      </w:r>
      <w:r>
        <w:rPr>
          <w:u w:val="single"/>
        </w:rPr>
        <w:t>pár</w:t>
      </w:r>
      <w:r>
        <w:rPr>
          <w:spacing w:val="-7"/>
          <w:u w:val="single"/>
        </w:rPr>
        <w:t>y</w:t>
      </w:r>
      <w:r>
        <w:rPr>
          <w:u w:val="single"/>
        </w:rPr>
        <w:t>,</w:t>
      </w:r>
      <w:r>
        <w:rPr>
          <w:spacing w:val="-30"/>
          <w:u w:val="single"/>
        </w:rPr>
        <w:t xml:space="preserve"> </w:t>
      </w:r>
      <w:r>
        <w:rPr>
          <w:spacing w:val="1"/>
          <w:u w:val="single"/>
        </w:rPr>
        <w:t>s</w:t>
      </w:r>
      <w:r>
        <w:rPr>
          <w:u w:val="single"/>
        </w:rPr>
        <w:t>páro</w:t>
      </w:r>
      <w:r>
        <w:rPr>
          <w:spacing w:val="-2"/>
          <w:u w:val="single"/>
        </w:rPr>
        <w:t>v</w:t>
      </w:r>
      <w:r>
        <w:rPr>
          <w:u w:val="single"/>
        </w:rPr>
        <w:t>án</w:t>
      </w:r>
      <w:r>
        <w:rPr>
          <w:spacing w:val="-1"/>
          <w:u w:val="single"/>
        </w:rPr>
        <w:t>í</w:t>
      </w:r>
      <w:r>
        <w:rPr>
          <w:u w:val="single"/>
        </w:rPr>
        <w:t>:</w:t>
      </w:r>
      <w:r>
        <w:rPr>
          <w:spacing w:val="23"/>
          <w:u w:val="single"/>
        </w:rPr>
        <w:t xml:space="preserve"> </w:t>
      </w:r>
      <w:r>
        <w:t>Pro</w:t>
      </w:r>
      <w:r>
        <w:rPr>
          <w:spacing w:val="21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vo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d</w:t>
      </w:r>
      <w:r>
        <w:rPr>
          <w:spacing w:val="-2"/>
        </w:rPr>
        <w:t>l</w:t>
      </w:r>
      <w:r>
        <w:t>a</w:t>
      </w:r>
      <w:r>
        <w:rPr>
          <w:spacing w:val="-5"/>
        </w:rPr>
        <w:t>ž</w:t>
      </w:r>
      <w:r>
        <w:t>by</w:t>
      </w:r>
      <w:r>
        <w:rPr>
          <w:spacing w:val="14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rPr>
          <w:spacing w:val="1"/>
        </w:rPr>
        <w:t>s</w:t>
      </w:r>
      <w:r>
        <w:t>pára</w:t>
      </w:r>
      <w:r>
        <w:rPr>
          <w:spacing w:val="20"/>
        </w:rPr>
        <w:t xml:space="preserve"> 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i</w:t>
      </w:r>
      <w:r>
        <w:rPr>
          <w:spacing w:val="21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eny</w:t>
      </w:r>
      <w:r>
        <w:rPr>
          <w:spacing w:val="14"/>
        </w:rPr>
        <w:t xml:space="preserve"> </w:t>
      </w:r>
      <w:r>
        <w:t>prů</w:t>
      </w:r>
      <w:r>
        <w:rPr>
          <w:spacing w:val="4"/>
        </w:rPr>
        <w:t>m</w:t>
      </w:r>
      <w:r>
        <w:t>ěrně</w:t>
      </w:r>
      <w:r>
        <w:rPr>
          <w:spacing w:val="21"/>
        </w:rPr>
        <w:t xml:space="preserve"> </w:t>
      </w:r>
      <w:r>
        <w:t>3</w:t>
      </w:r>
      <w:r>
        <w:rPr>
          <w:spacing w:val="20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21"/>
        </w:rPr>
        <w:t xml:space="preserve"> </w:t>
      </w:r>
      <w:r>
        <w:rPr>
          <w:spacing w:val="4"/>
        </w:rPr>
        <w:t>m</w:t>
      </w:r>
      <w:r>
        <w:t>axi</w:t>
      </w:r>
      <w:r>
        <w:rPr>
          <w:spacing w:val="4"/>
        </w:rPr>
        <w:t>m</w:t>
      </w:r>
      <w:r>
        <w:t>á</w:t>
      </w:r>
      <w:r>
        <w:rPr>
          <w:spacing w:val="-2"/>
        </w:rPr>
        <w:t>l</w:t>
      </w:r>
      <w:r>
        <w:t>ně</w:t>
      </w:r>
      <w:r>
        <w:rPr>
          <w:spacing w:val="20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4</w:t>
      </w:r>
      <w:r>
        <w:rPr>
          <w:spacing w:val="21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.</w:t>
      </w:r>
      <w:r>
        <w:rPr>
          <w:w w:val="99"/>
        </w:rPr>
        <w:t xml:space="preserve"> </w:t>
      </w:r>
      <w:r>
        <w:t>Ce</w:t>
      </w:r>
      <w:r>
        <w:rPr>
          <w:spacing w:val="4"/>
        </w:rPr>
        <w:t>m</w:t>
      </w:r>
      <w:r>
        <w:t>ent</w:t>
      </w:r>
      <w:r>
        <w:rPr>
          <w:spacing w:val="-2"/>
        </w:rPr>
        <w:t>o</w:t>
      </w:r>
      <w:r>
        <w:t>vá</w:t>
      </w:r>
      <w:r>
        <w:rPr>
          <w:spacing w:val="4"/>
        </w:rPr>
        <w:t xml:space="preserve"> m</w:t>
      </w:r>
      <w:r>
        <w:t>a</w:t>
      </w:r>
      <w:r>
        <w:rPr>
          <w:spacing w:val="-2"/>
        </w:rPr>
        <w:t>l</w:t>
      </w:r>
      <w:r>
        <w:t>ta</w:t>
      </w:r>
      <w:r>
        <w:rPr>
          <w:spacing w:val="6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4"/>
        </w:rPr>
        <w:t xml:space="preserve"> </w:t>
      </w:r>
      <w:r>
        <w:t>bude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t>p</w:t>
      </w:r>
      <w:r>
        <w:rPr>
          <w:spacing w:val="-2"/>
        </w:rPr>
        <w:t>l</w:t>
      </w:r>
      <w:r>
        <w:t>ňo</w:t>
      </w:r>
      <w:r>
        <w:rPr>
          <w:spacing w:val="-2"/>
        </w:rPr>
        <w:t>v</w:t>
      </w:r>
      <w:r>
        <w:t>at</w:t>
      </w:r>
      <w:r>
        <w:rPr>
          <w:spacing w:val="6"/>
        </w:rPr>
        <w:t xml:space="preserve"> </w:t>
      </w:r>
      <w:r>
        <w:t>po</w:t>
      </w:r>
      <w:r>
        <w:rPr>
          <w:spacing w:val="-6"/>
        </w:rPr>
        <w:t>ž</w:t>
      </w:r>
      <w:r>
        <w:t>ada</w:t>
      </w:r>
      <w:r>
        <w:rPr>
          <w:spacing w:val="-3"/>
        </w:rPr>
        <w:t>v</w:t>
      </w:r>
      <w:r>
        <w:rPr>
          <w:spacing w:val="3"/>
        </w:rPr>
        <w:t>k</w:t>
      </w:r>
      <w:r>
        <w:t>y pro</w:t>
      </w:r>
      <w:r>
        <w:rPr>
          <w:spacing w:val="6"/>
        </w:rPr>
        <w:t xml:space="preserve"> </w:t>
      </w:r>
      <w:r>
        <w:rPr>
          <w:spacing w:val="-5"/>
        </w:rPr>
        <w:t>z</w:t>
      </w:r>
      <w:r>
        <w:t>dění</w:t>
      </w:r>
      <w:r>
        <w:rPr>
          <w:spacing w:val="4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3"/>
        </w:rPr>
        <w:t>k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t>páro</w:t>
      </w:r>
      <w:r>
        <w:rPr>
          <w:spacing w:val="-2"/>
        </w:rPr>
        <w:t>v</w:t>
      </w:r>
      <w:r>
        <w:t>ání</w:t>
      </w:r>
      <w:r>
        <w:rPr>
          <w:spacing w:val="5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enné</w:t>
      </w:r>
      <w:r>
        <w:rPr>
          <w:spacing w:val="4"/>
        </w:rPr>
        <w:t xml:space="preserve"> </w:t>
      </w:r>
      <w:r>
        <w:t>d</w:t>
      </w:r>
      <w:r>
        <w:rPr>
          <w:spacing w:val="-2"/>
        </w:rPr>
        <w:t>l</w:t>
      </w:r>
      <w:r>
        <w:t>a</w:t>
      </w:r>
      <w:r>
        <w:rPr>
          <w:spacing w:val="-5"/>
        </w:rPr>
        <w:t>ž</w:t>
      </w:r>
      <w:r>
        <w:t>by</w:t>
      </w:r>
      <w:r>
        <w:rPr>
          <w:spacing w:val="1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5"/>
        </w:rPr>
        <w:t xml:space="preserve"> </w:t>
      </w:r>
      <w:r>
        <w:t>v</w:t>
      </w:r>
      <w:r>
        <w:rPr>
          <w:spacing w:val="-2"/>
        </w:rPr>
        <w:t>o</w:t>
      </w:r>
      <w:r>
        <w:t>dních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eb.</w:t>
      </w:r>
      <w:r>
        <w:rPr>
          <w:spacing w:val="21"/>
        </w:rPr>
        <w:t xml:space="preserve"> </w:t>
      </w:r>
      <w:r>
        <w:t>O</w:t>
      </w:r>
      <w:r>
        <w:rPr>
          <w:spacing w:val="-3"/>
        </w:rPr>
        <w:t>z</w:t>
      </w:r>
      <w:r>
        <w:t>načení</w:t>
      </w:r>
      <w:r>
        <w:rPr>
          <w:spacing w:val="23"/>
        </w:rPr>
        <w:t xml:space="preserve"> </w:t>
      </w:r>
      <w:r>
        <w:t>pro</w:t>
      </w:r>
      <w:r>
        <w:rPr>
          <w:spacing w:val="1"/>
        </w:rPr>
        <w:t>s</w:t>
      </w:r>
      <w:r>
        <w:t>tředí</w:t>
      </w:r>
      <w:r>
        <w:rPr>
          <w:spacing w:val="22"/>
        </w:rPr>
        <w:t xml:space="preserve"> </w:t>
      </w:r>
      <w:r>
        <w:t>MX</w:t>
      </w:r>
      <w:r>
        <w:rPr>
          <w:spacing w:val="-3"/>
        </w:rPr>
        <w:t xml:space="preserve"> </w:t>
      </w:r>
      <w:r>
        <w:t>3.2,</w:t>
      </w:r>
      <w:r>
        <w:rPr>
          <w:spacing w:val="22"/>
        </w:rPr>
        <w:t xml:space="preserve"> </w:t>
      </w:r>
      <w:r>
        <w:t>pe</w:t>
      </w:r>
      <w:r>
        <w:rPr>
          <w:spacing w:val="-2"/>
        </w:rPr>
        <w:t>v</w:t>
      </w:r>
      <w:r>
        <w:t>nosti</w:t>
      </w:r>
      <w:r>
        <w:rPr>
          <w:spacing w:val="21"/>
        </w:rPr>
        <w:t xml:space="preserve"> </w:t>
      </w:r>
      <w:r>
        <w:t>M</w:t>
      </w:r>
      <w:r w:rsidR="00A66859">
        <w:t>20</w:t>
      </w:r>
      <w:r w:rsidR="003D3F8B">
        <w:t xml:space="preserve"> pro zdění i spárování</w:t>
      </w:r>
      <w:r>
        <w:t>.</w:t>
      </w:r>
      <w:r>
        <w:rPr>
          <w:spacing w:val="22"/>
        </w:rPr>
        <w:t xml:space="preserve"> </w:t>
      </w:r>
      <w:r>
        <w:t>S</w:t>
      </w:r>
      <w:r>
        <w:rPr>
          <w:spacing w:val="-2"/>
        </w:rPr>
        <w:t>p</w:t>
      </w:r>
      <w:r>
        <w:t>árov</w:t>
      </w:r>
      <w:r>
        <w:rPr>
          <w:spacing w:val="-2"/>
        </w:rPr>
        <w:t>á</w:t>
      </w:r>
      <w:r>
        <w:t>ní</w:t>
      </w:r>
      <w:r>
        <w:rPr>
          <w:spacing w:val="23"/>
        </w:rPr>
        <w:t xml:space="preserve"> </w:t>
      </w:r>
      <w:r>
        <w:t>bude</w:t>
      </w:r>
      <w:r>
        <w:rPr>
          <w:spacing w:val="22"/>
        </w:rPr>
        <w:t xml:space="preserve"> </w:t>
      </w:r>
      <w:r>
        <w:t>prov</w:t>
      </w:r>
      <w:r>
        <w:rPr>
          <w:spacing w:val="-2"/>
        </w:rPr>
        <w:t>á</w:t>
      </w:r>
      <w:r>
        <w:t>děno</w:t>
      </w:r>
      <w:r>
        <w:rPr>
          <w:spacing w:val="21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h</w:t>
      </w:r>
      <w:r>
        <w:rPr>
          <w:spacing w:val="-2"/>
        </w:rPr>
        <w:t>l</w:t>
      </w:r>
      <w:r>
        <w:t>oub</w:t>
      </w:r>
      <w:r>
        <w:rPr>
          <w:spacing w:val="2"/>
        </w:rPr>
        <w:t>k</w:t>
      </w:r>
      <w:r>
        <w:t>u</w:t>
      </w:r>
      <w:r>
        <w:rPr>
          <w:spacing w:val="23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20"/>
        </w:rPr>
        <w:t xml:space="preserve"> </w:t>
      </w:r>
      <w:r>
        <w:t>7</w:t>
      </w:r>
      <w:r>
        <w:rPr>
          <w:spacing w:val="20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24"/>
        </w:rPr>
        <w:t xml:space="preserve"> </w:t>
      </w:r>
      <w:r>
        <w:t>od</w:t>
      </w:r>
      <w:r>
        <w:rPr>
          <w:spacing w:val="20"/>
        </w:rPr>
        <w:t xml:space="preserve"> </w:t>
      </w:r>
      <w:r>
        <w:t>líce</w:t>
      </w:r>
      <w:r>
        <w:rPr>
          <w:w w:val="99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ene,</w:t>
      </w:r>
      <w:r>
        <w:rPr>
          <w:spacing w:val="43"/>
        </w:rPr>
        <w:t xml:space="preserve"> </w:t>
      </w:r>
      <w:r>
        <w:t>tl</w:t>
      </w:r>
      <w:r>
        <w:rPr>
          <w:spacing w:val="-2"/>
        </w:rPr>
        <w:t>o</w:t>
      </w:r>
      <w:r>
        <w:t>ušť</w:t>
      </w:r>
      <w:r>
        <w:rPr>
          <w:spacing w:val="4"/>
        </w:rPr>
        <w:t>k</w:t>
      </w:r>
      <w:r>
        <w:t>a</w:t>
      </w:r>
      <w:r>
        <w:rPr>
          <w:spacing w:val="45"/>
        </w:rPr>
        <w:t xml:space="preserve"> </w:t>
      </w:r>
      <w:r>
        <w:rPr>
          <w:spacing w:val="1"/>
        </w:rPr>
        <w:t>s</w:t>
      </w:r>
      <w:r>
        <w:t>páro</w:t>
      </w:r>
      <w:r>
        <w:rPr>
          <w:spacing w:val="-2"/>
        </w:rPr>
        <w:t>v</w:t>
      </w:r>
      <w:r>
        <w:t>ání</w:t>
      </w:r>
      <w:r>
        <w:rPr>
          <w:spacing w:val="43"/>
        </w:rPr>
        <w:t xml:space="preserve"> </w:t>
      </w:r>
      <w:r>
        <w:rPr>
          <w:spacing w:val="4"/>
        </w:rPr>
        <w:t>m</w:t>
      </w:r>
      <w:r>
        <w:t>in</w:t>
      </w:r>
      <w:r>
        <w:rPr>
          <w:spacing w:val="44"/>
        </w:rPr>
        <w:t xml:space="preserve"> </w:t>
      </w:r>
      <w:r>
        <w:t>6</w:t>
      </w:r>
      <w:r>
        <w:rPr>
          <w:spacing w:val="45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,</w:t>
      </w:r>
      <w:r>
        <w:rPr>
          <w:spacing w:val="44"/>
        </w:rPr>
        <w:t xml:space="preserve"> </w:t>
      </w:r>
      <w:proofErr w:type="spellStart"/>
      <w:r>
        <w:t>tj</w:t>
      </w:r>
      <w:proofErr w:type="spellEnd"/>
      <w:r>
        <w:rPr>
          <w:spacing w:val="46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42"/>
        </w:rPr>
        <w:t xml:space="preserve"> </w:t>
      </w:r>
      <w:r>
        <w:t>1</w:t>
      </w:r>
      <w:r>
        <w:rPr>
          <w:spacing w:val="41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47"/>
        </w:rPr>
        <w:t xml:space="preserve"> </w:t>
      </w:r>
      <w:r>
        <w:t>pod</w:t>
      </w:r>
      <w:r>
        <w:rPr>
          <w:spacing w:val="41"/>
        </w:rPr>
        <w:t xml:space="preserve"> </w:t>
      </w:r>
      <w:r>
        <w:t>líc</w:t>
      </w:r>
      <w:r>
        <w:rPr>
          <w:spacing w:val="42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</w:t>
      </w:r>
      <w:r>
        <w:rPr>
          <w:spacing w:val="-2"/>
        </w:rPr>
        <w:t>e</w:t>
      </w:r>
      <w:r>
        <w:t>.</w:t>
      </w:r>
      <w:r>
        <w:rPr>
          <w:spacing w:val="42"/>
        </w:rPr>
        <w:t xml:space="preserve"> </w:t>
      </w:r>
      <w:r>
        <w:t>S</w:t>
      </w:r>
      <w:r>
        <w:rPr>
          <w:spacing w:val="-2"/>
        </w:rPr>
        <w:t>p</w:t>
      </w:r>
      <w:r>
        <w:t>ára</w:t>
      </w:r>
      <w:r>
        <w:rPr>
          <w:spacing w:val="43"/>
        </w:rPr>
        <w:t xml:space="preserve"> </w:t>
      </w:r>
      <w:r>
        <w:t>bude</w:t>
      </w:r>
      <w:r>
        <w:rPr>
          <w:spacing w:val="41"/>
        </w:rPr>
        <w:t xml:space="preserve"> </w:t>
      </w:r>
      <w:r>
        <w:t>v</w:t>
      </w:r>
      <w:r>
        <w:rPr>
          <w:spacing w:val="-9"/>
        </w:rPr>
        <w:t>y</w:t>
      </w:r>
      <w:r>
        <w:rPr>
          <w:spacing w:val="1"/>
        </w:rPr>
        <w:t>š</w:t>
      </w:r>
      <w:r>
        <w:rPr>
          <w:spacing w:val="3"/>
        </w:rPr>
        <w:t>k</w:t>
      </w:r>
      <w:r>
        <w:t>rábána,</w:t>
      </w:r>
      <w:r>
        <w:rPr>
          <w:spacing w:val="40"/>
        </w:rPr>
        <w:t xml:space="preserve"> </w:t>
      </w:r>
      <w:r>
        <w:t>v</w:t>
      </w:r>
      <w:r>
        <w:rPr>
          <w:spacing w:val="-9"/>
        </w:rPr>
        <w:t>y</w:t>
      </w:r>
      <w:r>
        <w:rPr>
          <w:spacing w:val="1"/>
        </w:rPr>
        <w:t>s</w:t>
      </w:r>
      <w:r>
        <w:t>tří</w:t>
      </w:r>
      <w:r>
        <w:rPr>
          <w:spacing w:val="4"/>
        </w:rPr>
        <w:t>k</w:t>
      </w:r>
      <w:r>
        <w:t>ána</w:t>
      </w:r>
      <w:r w:rsidR="003D3F8B">
        <w:t xml:space="preserve"> </w:t>
      </w:r>
      <w:r>
        <w:t>tl</w:t>
      </w:r>
      <w:r>
        <w:rPr>
          <w:spacing w:val="-2"/>
        </w:rPr>
        <w:t>a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ou</w:t>
      </w:r>
      <w:r>
        <w:rPr>
          <w:spacing w:val="9"/>
        </w:rPr>
        <w:t xml:space="preserve"> </w:t>
      </w:r>
      <w:r>
        <w:t>v</w:t>
      </w:r>
      <w:r>
        <w:rPr>
          <w:spacing w:val="-2"/>
        </w:rPr>
        <w:t>o</w:t>
      </w:r>
      <w:r>
        <w:t>dou</w:t>
      </w:r>
      <w:r>
        <w:rPr>
          <w:spacing w:val="9"/>
        </w:rPr>
        <w:t xml:space="preserve"> </w:t>
      </w:r>
      <w:r>
        <w:t>(</w:t>
      </w:r>
      <w:r w:rsidR="00BA0A5D">
        <w:rPr>
          <w:spacing w:val="-1"/>
        </w:rPr>
        <w:t>20-50</w:t>
      </w:r>
      <w:r>
        <w:rPr>
          <w:spacing w:val="10"/>
        </w:rPr>
        <w:t xml:space="preserve"> </w:t>
      </w:r>
      <w:r>
        <w:t>bar</w:t>
      </w:r>
      <w:r>
        <w:rPr>
          <w:spacing w:val="-1"/>
        </w:rPr>
        <w:t>ů</w:t>
      </w:r>
      <w:r>
        <w:t>)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po</w:t>
      </w:r>
      <w:r>
        <w:rPr>
          <w:spacing w:val="9"/>
        </w:rPr>
        <w:t xml:space="preserve"> </w:t>
      </w:r>
      <w:r>
        <w:t>v</w:t>
      </w:r>
      <w:r>
        <w:rPr>
          <w:spacing w:val="-9"/>
        </w:rPr>
        <w:t>y</w:t>
      </w:r>
      <w:r>
        <w:rPr>
          <w:spacing w:val="1"/>
        </w:rPr>
        <w:t>s</w:t>
      </w:r>
      <w:r>
        <w:t>ušení</w:t>
      </w:r>
      <w:r>
        <w:rPr>
          <w:spacing w:val="10"/>
        </w:rPr>
        <w:t xml:space="preserve"> </w:t>
      </w:r>
      <w:r>
        <w:t>bude</w:t>
      </w:r>
      <w:r>
        <w:rPr>
          <w:spacing w:val="10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9"/>
        </w:rPr>
        <w:t xml:space="preserve"> </w:t>
      </w:r>
      <w:r>
        <w:t>v</w:t>
      </w:r>
      <w:r>
        <w:rPr>
          <w:spacing w:val="-9"/>
        </w:rPr>
        <w:t>y</w:t>
      </w:r>
      <w:r>
        <w:rPr>
          <w:spacing w:val="1"/>
        </w:rPr>
        <w:t>s</w:t>
      </w:r>
      <w:r>
        <w:t>páro</w:t>
      </w:r>
      <w:r>
        <w:rPr>
          <w:spacing w:val="-2"/>
        </w:rPr>
        <w:t>v</w:t>
      </w:r>
      <w:r>
        <w:t>ání</w:t>
      </w:r>
      <w:r>
        <w:rPr>
          <w:spacing w:val="8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7"/>
        </w:rPr>
        <w:t xml:space="preserve"> </w:t>
      </w:r>
      <w:r>
        <w:rPr>
          <w:spacing w:val="-5"/>
        </w:rPr>
        <w:t>z</w:t>
      </w:r>
      <w:r>
        <w:t>ah</w:t>
      </w:r>
      <w:r>
        <w:rPr>
          <w:spacing w:val="-2"/>
        </w:rPr>
        <w:t>l</w:t>
      </w:r>
      <w:r>
        <w:t>a</w:t>
      </w:r>
      <w:r>
        <w:rPr>
          <w:spacing w:val="-5"/>
        </w:rPr>
        <w:t>z</w:t>
      </w:r>
      <w:r>
        <w:t>ením</w:t>
      </w:r>
      <w:r>
        <w:rPr>
          <w:spacing w:val="12"/>
        </w:rPr>
        <w:t xml:space="preserve"> </w:t>
      </w:r>
      <w:r>
        <w:t>po</w:t>
      </w:r>
      <w:r>
        <w:rPr>
          <w:spacing w:val="-2"/>
        </w:rPr>
        <w:t>v</w:t>
      </w:r>
      <w:r>
        <w:t>r</w:t>
      </w:r>
      <w:r>
        <w:rPr>
          <w:spacing w:val="2"/>
        </w:rPr>
        <w:t>c</w:t>
      </w:r>
      <w:r>
        <w:t>hu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pár</w:t>
      </w:r>
      <w:r>
        <w:rPr>
          <w:spacing w:val="-7"/>
        </w:rPr>
        <w:t>y</w:t>
      </w:r>
      <w:r>
        <w:t>.</w:t>
      </w:r>
      <w:r>
        <w:rPr>
          <w:spacing w:val="8"/>
        </w:rPr>
        <w:t xml:space="preserve"> </w:t>
      </w:r>
      <w:r>
        <w:t>Líc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-10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8"/>
        </w:rPr>
        <w:t xml:space="preserve"> </w:t>
      </w:r>
      <w:r>
        <w:t>očištěn.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3"/>
        <w:jc w:val="both"/>
      </w:pPr>
      <w:r>
        <w:rPr>
          <w:u w:val="single"/>
        </w:rPr>
        <w:t>Di</w:t>
      </w:r>
      <w:r>
        <w:rPr>
          <w:spacing w:val="-2"/>
          <w:u w:val="single"/>
        </w:rPr>
        <w:t>l</w:t>
      </w:r>
      <w:r>
        <w:rPr>
          <w:u w:val="single"/>
        </w:rPr>
        <w:t>atační</w:t>
      </w:r>
      <w:r w:rsidR="00A66859">
        <w:rPr>
          <w:u w:val="single"/>
        </w:rPr>
        <w:t xml:space="preserve"> </w:t>
      </w:r>
      <w:r>
        <w:rPr>
          <w:spacing w:val="1"/>
          <w:u w:val="single"/>
        </w:rPr>
        <w:t>s</w:t>
      </w:r>
      <w:r>
        <w:rPr>
          <w:u w:val="single"/>
        </w:rPr>
        <w:t>pár</w:t>
      </w:r>
      <w:r>
        <w:rPr>
          <w:spacing w:val="-7"/>
          <w:u w:val="single"/>
        </w:rPr>
        <w:t>y</w:t>
      </w:r>
      <w:r>
        <w:rPr>
          <w:u w:val="single"/>
        </w:rPr>
        <w:t>,</w:t>
      </w:r>
      <w:r>
        <w:rPr>
          <w:spacing w:val="-39"/>
          <w:u w:val="single"/>
        </w:rPr>
        <w:t xml:space="preserve"> </w:t>
      </w:r>
      <w:r>
        <w:rPr>
          <w:spacing w:val="1"/>
          <w:u w:val="single"/>
        </w:rPr>
        <w:t>s</w:t>
      </w:r>
      <w:r>
        <w:rPr>
          <w:u w:val="single"/>
        </w:rPr>
        <w:t>páro</w:t>
      </w:r>
      <w:r>
        <w:rPr>
          <w:spacing w:val="-2"/>
          <w:u w:val="single"/>
        </w:rPr>
        <w:t>v</w:t>
      </w:r>
      <w:r>
        <w:rPr>
          <w:u w:val="single"/>
        </w:rPr>
        <w:t>án</w:t>
      </w:r>
      <w:r>
        <w:rPr>
          <w:spacing w:val="-1"/>
          <w:u w:val="single"/>
        </w:rPr>
        <w:t>í</w:t>
      </w:r>
      <w:r>
        <w:rPr>
          <w:u w:val="single"/>
        </w:rPr>
        <w:t>:</w:t>
      </w:r>
      <w:r>
        <w:rPr>
          <w:spacing w:val="13"/>
          <w:u w:val="single"/>
        </w:rPr>
        <w:t xml:space="preserve"> </w:t>
      </w:r>
      <w:r>
        <w:t>B</w:t>
      </w:r>
      <w:r>
        <w:rPr>
          <w:spacing w:val="-2"/>
        </w:rPr>
        <w:t>u</w:t>
      </w:r>
      <w:r>
        <w:t>de</w:t>
      </w:r>
      <w:r>
        <w:rPr>
          <w:spacing w:val="13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12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t>ra</w:t>
      </w:r>
      <w:r>
        <w:rPr>
          <w:spacing w:val="-5"/>
        </w:rPr>
        <w:t>z</w:t>
      </w:r>
      <w:r>
        <w:t>.</w:t>
      </w:r>
      <w:r>
        <w:rPr>
          <w:spacing w:val="14"/>
        </w:rPr>
        <w:t xml:space="preserve"> </w:t>
      </w:r>
      <w:r>
        <w:t>Ve</w:t>
      </w:r>
      <w:r>
        <w:rPr>
          <w:spacing w:val="10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vu</w:t>
      </w:r>
      <w:r>
        <w:rPr>
          <w:spacing w:val="9"/>
        </w:rPr>
        <w:t xml:space="preserve"> </w:t>
      </w:r>
      <w:r>
        <w:t>bude</w:t>
      </w:r>
      <w:r>
        <w:rPr>
          <w:spacing w:val="11"/>
        </w:rPr>
        <w:t xml:space="preserve"> </w:t>
      </w:r>
      <w:r>
        <w:t>pon</w:t>
      </w:r>
      <w:r>
        <w:rPr>
          <w:spacing w:val="-2"/>
        </w:rPr>
        <w:t>e</w:t>
      </w:r>
      <w:r>
        <w:rPr>
          <w:spacing w:val="1"/>
        </w:rPr>
        <w:t>c</w:t>
      </w:r>
      <w:r>
        <w:t>hána</w:t>
      </w:r>
      <w:r>
        <w:rPr>
          <w:spacing w:val="10"/>
        </w:rPr>
        <w:t xml:space="preserve"> </w:t>
      </w:r>
      <w:r>
        <w:rPr>
          <w:spacing w:val="1"/>
        </w:rPr>
        <w:t>s</w:t>
      </w:r>
      <w:r>
        <w:t>pára</w:t>
      </w:r>
      <w:r>
        <w:rPr>
          <w:spacing w:val="1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spacing w:val="1"/>
        </w:rPr>
        <w:t>š</w:t>
      </w:r>
      <w:r>
        <w:t>íř</w:t>
      </w:r>
      <w:r>
        <w:rPr>
          <w:spacing w:val="1"/>
        </w:rPr>
        <w:t>c</w:t>
      </w:r>
      <w:r>
        <w:t>e</w:t>
      </w:r>
      <w:r>
        <w:rPr>
          <w:spacing w:val="11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2</w:t>
      </w:r>
      <w:r>
        <w:rPr>
          <w:spacing w:val="11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15"/>
        </w:rPr>
        <w:t xml:space="preserve"> </w:t>
      </w:r>
      <w:r>
        <w:t>(např</w:t>
      </w:r>
      <w:r w:rsidR="007A3741">
        <w:t>.</w:t>
      </w:r>
      <w:bookmarkStart w:id="0" w:name="_GoBack"/>
      <w:bookmarkEnd w:id="0"/>
      <w:r>
        <w:rPr>
          <w:w w:val="99"/>
        </w:rPr>
        <w:t xml:space="preserve"> </w:t>
      </w:r>
      <w:r>
        <w:t>v</w:t>
      </w:r>
      <w:r>
        <w:rPr>
          <w:spacing w:val="-3"/>
        </w:rPr>
        <w:t>l</w:t>
      </w:r>
      <w:r>
        <w:t>o</w:t>
      </w:r>
      <w:r>
        <w:rPr>
          <w:spacing w:val="-5"/>
        </w:rPr>
        <w:t>ž</w:t>
      </w:r>
      <w:r>
        <w:t>ením po</w:t>
      </w:r>
      <w:r>
        <w:rPr>
          <w:spacing w:val="-2"/>
        </w:rPr>
        <w:t>l</w:t>
      </w:r>
      <w:r>
        <w:rPr>
          <w:spacing w:val="-7"/>
        </w:rPr>
        <w:t>y</w:t>
      </w:r>
      <w:r>
        <w:rPr>
          <w:spacing w:val="1"/>
        </w:rPr>
        <w:t>s</w:t>
      </w:r>
      <w:r>
        <w:t>t</w:t>
      </w:r>
      <w:r>
        <w:rPr>
          <w:spacing w:val="-8"/>
        </w:rPr>
        <w:t>y</w:t>
      </w:r>
      <w:r>
        <w:t>renu</w:t>
      </w:r>
      <w:r>
        <w:rPr>
          <w:spacing w:val="-3"/>
        </w:rPr>
        <w:t xml:space="preserve"> </w:t>
      </w:r>
      <w:r>
        <w:rPr>
          <w:spacing w:val="1"/>
        </w:rPr>
        <w:t>X</w:t>
      </w:r>
      <w:r>
        <w:t>P</w:t>
      </w:r>
      <w:r>
        <w:rPr>
          <w:spacing w:val="-2"/>
        </w:rPr>
        <w:t>S</w:t>
      </w:r>
      <w:r>
        <w:t>).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t>pára</w:t>
      </w:r>
      <w:r>
        <w:rPr>
          <w:spacing w:val="-3"/>
        </w:rPr>
        <w:t xml:space="preserve"> </w:t>
      </w:r>
      <w:r>
        <w:t>bude</w:t>
      </w:r>
      <w:r>
        <w:rPr>
          <w:spacing w:val="-4"/>
        </w:rPr>
        <w:t xml:space="preserve"> </w:t>
      </w:r>
      <w:r>
        <w:t>v</w:t>
      </w:r>
      <w:r>
        <w:rPr>
          <w:spacing w:val="-9"/>
        </w:rPr>
        <w:t>y</w:t>
      </w:r>
      <w:r>
        <w:t>p</w:t>
      </w:r>
      <w:r>
        <w:rPr>
          <w:spacing w:val="-2"/>
        </w:rPr>
        <w:t>l</w:t>
      </w:r>
      <w:r>
        <w:t>ně</w:t>
      </w:r>
      <w:r>
        <w:rPr>
          <w:spacing w:val="-1"/>
        </w:rPr>
        <w:t>n</w:t>
      </w:r>
      <w:r>
        <w:t>a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-2"/>
        </w:rPr>
        <w:t>l</w:t>
      </w:r>
      <w:r>
        <w:t>ém</w:t>
      </w:r>
      <w:r>
        <w:rPr>
          <w:spacing w:val="1"/>
        </w:rPr>
        <w:t xml:space="preserve"> </w:t>
      </w:r>
      <w:r>
        <w:t>ob</w:t>
      </w:r>
      <w:r>
        <w:rPr>
          <w:spacing w:val="-2"/>
        </w:rPr>
        <w:t>v</w:t>
      </w:r>
      <w:r>
        <w:t>odu</w:t>
      </w:r>
      <w:r>
        <w:rPr>
          <w:spacing w:val="-5"/>
        </w:rPr>
        <w:t xml:space="preserve"> </w:t>
      </w:r>
      <w:r>
        <w:rPr>
          <w:spacing w:val="-3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-4"/>
        </w:rPr>
        <w:t xml:space="preserve"> </w:t>
      </w:r>
      <w:r>
        <w:t>(i</w:t>
      </w:r>
      <w:r>
        <w:rPr>
          <w:spacing w:val="-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patě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rubu)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rPr>
          <w:spacing w:val="-2"/>
        </w:rPr>
        <w:t>h</w:t>
      </w:r>
      <w:r>
        <w:t>l</w:t>
      </w:r>
      <w:r>
        <w:rPr>
          <w:spacing w:val="-2"/>
        </w:rPr>
        <w:t>o</w:t>
      </w:r>
      <w:r>
        <w:t>ub</w:t>
      </w:r>
      <w:r>
        <w:rPr>
          <w:spacing w:val="2"/>
        </w:rPr>
        <w:t>k</w:t>
      </w:r>
      <w:r>
        <w:t>u</w:t>
      </w:r>
      <w:r>
        <w:rPr>
          <w:spacing w:val="-5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cm</w:t>
      </w:r>
      <w:r>
        <w:rPr>
          <w:w w:val="99"/>
        </w:rPr>
        <w:t xml:space="preserve"> </w:t>
      </w:r>
      <w:r>
        <w:t>pru</w:t>
      </w:r>
      <w:r>
        <w:rPr>
          <w:spacing w:val="-5"/>
        </w:rPr>
        <w:t>ž</w:t>
      </w:r>
      <w:r>
        <w:t>n</w:t>
      </w:r>
      <w:r>
        <w:rPr>
          <w:spacing w:val="-8"/>
        </w:rPr>
        <w:t>ý</w:t>
      </w:r>
      <w:r>
        <w:rPr>
          <w:spacing w:val="4"/>
        </w:rPr>
        <w:t>m</w:t>
      </w:r>
      <w:r>
        <w:t>,</w:t>
      </w:r>
      <w:r>
        <w:rPr>
          <w:spacing w:val="33"/>
        </w:rPr>
        <w:t xml:space="preserve"> </w:t>
      </w:r>
      <w:r>
        <w:t>v</w:t>
      </w:r>
      <w:r>
        <w:rPr>
          <w:spacing w:val="-2"/>
        </w:rPr>
        <w:t>o</w:t>
      </w:r>
      <w:r>
        <w:t>děo</w:t>
      </w:r>
      <w:r>
        <w:rPr>
          <w:spacing w:val="-2"/>
        </w:rPr>
        <w:t>d</w:t>
      </w:r>
      <w:r>
        <w:t>o</w:t>
      </w:r>
      <w:r>
        <w:rPr>
          <w:spacing w:val="-2"/>
        </w:rPr>
        <w:t>l</w:t>
      </w:r>
      <w:r>
        <w:t>n</w:t>
      </w:r>
      <w:r>
        <w:rPr>
          <w:spacing w:val="-8"/>
        </w:rPr>
        <w:t>ý</w:t>
      </w:r>
      <w:r>
        <w:t>m</w:t>
      </w:r>
      <w:r>
        <w:rPr>
          <w:spacing w:val="39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4"/>
        </w:rPr>
        <w:t>m</w:t>
      </w:r>
      <w:r>
        <w:t>ra</w:t>
      </w:r>
      <w:r>
        <w:rPr>
          <w:spacing w:val="-5"/>
        </w:rPr>
        <w:t>z</w:t>
      </w:r>
      <w:r>
        <w:t>u</w:t>
      </w:r>
      <w:r>
        <w:rPr>
          <w:spacing w:val="-2"/>
        </w:rPr>
        <w:t>v</w:t>
      </w:r>
      <w:r>
        <w:rPr>
          <w:spacing w:val="-5"/>
        </w:rPr>
        <w:t>z</w:t>
      </w:r>
      <w:r>
        <w:t>dorn</w:t>
      </w:r>
      <w:r>
        <w:rPr>
          <w:spacing w:val="-8"/>
        </w:rPr>
        <w:t>ý</w:t>
      </w:r>
      <w:r>
        <w:t>m</w:t>
      </w:r>
      <w:r>
        <w:rPr>
          <w:spacing w:val="38"/>
        </w:rPr>
        <w:t xml:space="preserve"> </w:t>
      </w:r>
      <w:r>
        <w:t>t</w:t>
      </w:r>
      <w:r>
        <w:rPr>
          <w:spacing w:val="4"/>
        </w:rPr>
        <w:t>m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4"/>
        </w:rPr>
        <w:t>m</w:t>
      </w:r>
      <w:r>
        <w:t>.</w:t>
      </w:r>
      <w:r>
        <w:rPr>
          <w:spacing w:val="34"/>
        </w:rPr>
        <w:t xml:space="preserve"> </w:t>
      </w:r>
      <w:r>
        <w:rPr>
          <w:spacing w:val="-1"/>
        </w:rPr>
        <w:t>L</w:t>
      </w:r>
      <w:r>
        <w:t>íc</w:t>
      </w:r>
      <w:r>
        <w:rPr>
          <w:spacing w:val="35"/>
        </w:rPr>
        <w:t xml:space="preserve"> </w:t>
      </w:r>
      <w:r>
        <w:rPr>
          <w:spacing w:val="1"/>
        </w:rPr>
        <w:t>s</w:t>
      </w:r>
      <w:r>
        <w:t>páro</w:t>
      </w:r>
      <w:r>
        <w:rPr>
          <w:spacing w:val="-2"/>
        </w:rPr>
        <w:t>v</w:t>
      </w:r>
      <w:r>
        <w:t>ání</w:t>
      </w:r>
      <w:r>
        <w:rPr>
          <w:spacing w:val="33"/>
        </w:rPr>
        <w:t xml:space="preserve"> </w:t>
      </w:r>
      <w:r>
        <w:t>bude</w:t>
      </w:r>
      <w:r>
        <w:rPr>
          <w:spacing w:val="33"/>
        </w:rPr>
        <w:t xml:space="preserve"> </w:t>
      </w:r>
      <w:r>
        <w:t>1</w:t>
      </w:r>
      <w:r>
        <w:rPr>
          <w:spacing w:val="34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36"/>
        </w:rPr>
        <w:t xml:space="preserve"> </w:t>
      </w:r>
      <w:r>
        <w:t>pod</w:t>
      </w:r>
      <w:r>
        <w:rPr>
          <w:spacing w:val="31"/>
        </w:rPr>
        <w:t xml:space="preserve"> </w:t>
      </w:r>
      <w:r>
        <w:t>lícem</w:t>
      </w:r>
      <w:r>
        <w:rPr>
          <w:spacing w:val="35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31"/>
        </w:rPr>
        <w:t xml:space="preserve"> </w:t>
      </w:r>
      <w:r>
        <w:t>(hlo</w:t>
      </w:r>
      <w:r>
        <w:rPr>
          <w:spacing w:val="-2"/>
        </w:rPr>
        <w:t>u</w:t>
      </w:r>
      <w:r>
        <w:t>b</w:t>
      </w:r>
      <w:r>
        <w:rPr>
          <w:spacing w:val="3"/>
        </w:rPr>
        <w:t>k</w:t>
      </w:r>
      <w:r>
        <w:t>a</w:t>
      </w:r>
      <w:r>
        <w:rPr>
          <w:w w:val="99"/>
        </w:rPr>
        <w:t xml:space="preserve"> </w:t>
      </w:r>
      <w:r>
        <w:t>v</w:t>
      </w:r>
      <w:r>
        <w:rPr>
          <w:spacing w:val="-9"/>
        </w:rPr>
        <w:t>y</w:t>
      </w:r>
      <w:r>
        <w:t>p</w:t>
      </w:r>
      <w:r>
        <w:rPr>
          <w:spacing w:val="-2"/>
        </w:rPr>
        <w:t>l</w:t>
      </w:r>
      <w:r>
        <w:t>nění</w:t>
      </w:r>
      <w:r>
        <w:rPr>
          <w:spacing w:val="-8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c</w:t>
      </w:r>
      <w:r>
        <w:rPr>
          <w:spacing w:val="4"/>
        </w:rPr>
        <w:t>m</w:t>
      </w:r>
      <w:r>
        <w:t>).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16"/>
        <w:jc w:val="both"/>
      </w:pPr>
      <w:r>
        <w:rPr>
          <w:u w:val="single"/>
        </w:rPr>
        <w:t>Oplocen</w:t>
      </w:r>
      <w:r>
        <w:rPr>
          <w:spacing w:val="-1"/>
          <w:u w:val="single"/>
        </w:rPr>
        <w:t>í</w:t>
      </w:r>
      <w:r>
        <w:rPr>
          <w:u w:val="single"/>
        </w:rPr>
        <w:t>:</w:t>
      </w:r>
      <w:r w:rsidRPr="003D3F8B">
        <w:rPr>
          <w:spacing w:val="18"/>
        </w:rPr>
        <w:t xml:space="preserve"> </w:t>
      </w:r>
      <w:r>
        <w:t>P</w:t>
      </w:r>
      <w:r>
        <w:rPr>
          <w:spacing w:val="-2"/>
        </w:rPr>
        <w:t>ů</w:t>
      </w:r>
      <w:r>
        <w:t>v</w:t>
      </w:r>
      <w:r>
        <w:rPr>
          <w:spacing w:val="-2"/>
        </w:rPr>
        <w:t>o</w:t>
      </w:r>
      <w:r>
        <w:t>dní</w:t>
      </w:r>
      <w:r>
        <w:rPr>
          <w:spacing w:val="18"/>
        </w:rPr>
        <w:t xml:space="preserve"> </w:t>
      </w:r>
      <w:r>
        <w:t>op</w:t>
      </w:r>
      <w:r>
        <w:rPr>
          <w:spacing w:val="-2"/>
        </w:rPr>
        <w:t>l</w:t>
      </w:r>
      <w:r>
        <w:t>ocení</w:t>
      </w:r>
      <w:r>
        <w:rPr>
          <w:spacing w:val="18"/>
        </w:rPr>
        <w:t xml:space="preserve"> </w:t>
      </w:r>
      <w:r>
        <w:t>bude</w:t>
      </w:r>
      <w:r>
        <w:rPr>
          <w:spacing w:val="18"/>
        </w:rPr>
        <w:t xml:space="preserve"> </w:t>
      </w:r>
      <w:r>
        <w:rPr>
          <w:spacing w:val="1"/>
        </w:rPr>
        <w:t>s</w:t>
      </w:r>
      <w:r>
        <w:t>ej</w:t>
      </w:r>
      <w:r>
        <w:rPr>
          <w:spacing w:val="5"/>
        </w:rPr>
        <w:t>m</w:t>
      </w:r>
      <w:r>
        <w:t>uto,</w:t>
      </w:r>
      <w:r>
        <w:rPr>
          <w:spacing w:val="18"/>
        </w:rPr>
        <w:t xml:space="preserve"> </w:t>
      </w:r>
      <w:r>
        <w:rPr>
          <w:spacing w:val="1"/>
        </w:rPr>
        <w:t>s</w:t>
      </w:r>
      <w:r>
        <w:t>l</w:t>
      </w:r>
      <w:r>
        <w:rPr>
          <w:spacing w:val="-2"/>
        </w:rPr>
        <w:t>o</w:t>
      </w:r>
      <w:r>
        <w:t>up</w:t>
      </w:r>
      <w:r>
        <w:rPr>
          <w:spacing w:val="2"/>
        </w:rPr>
        <w:t>k</w:t>
      </w:r>
      <w:r>
        <w:t>y</w:t>
      </w:r>
      <w:r>
        <w:rPr>
          <w:spacing w:val="11"/>
        </w:rPr>
        <w:t xml:space="preserve"> </w:t>
      </w:r>
      <w:r>
        <w:t>očí</w:t>
      </w:r>
      <w:r>
        <w:rPr>
          <w:spacing w:val="1"/>
        </w:rPr>
        <w:t>s</w:t>
      </w:r>
      <w:r>
        <w:t>l</w:t>
      </w:r>
      <w:r>
        <w:rPr>
          <w:spacing w:val="-2"/>
        </w:rPr>
        <w:t>o</w:t>
      </w:r>
      <w:r>
        <w:t>v</w:t>
      </w:r>
      <w:r>
        <w:rPr>
          <w:spacing w:val="-2"/>
        </w:rPr>
        <w:t>á</w:t>
      </w:r>
      <w:r>
        <w:t>ny</w:t>
      </w:r>
      <w:r>
        <w:rPr>
          <w:spacing w:val="10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u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</w:t>
      </w:r>
      <w:r>
        <w:rPr>
          <w:spacing w:val="-1"/>
        </w:rPr>
        <w:t>n</w:t>
      </w:r>
      <w:r>
        <w:t>y</w:t>
      </w:r>
      <w:r>
        <w:rPr>
          <w:spacing w:val="11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rPr>
          <w:spacing w:val="-5"/>
        </w:rPr>
        <w:t>z</w:t>
      </w:r>
      <w:r>
        <w:t>abe</w:t>
      </w:r>
      <w:r>
        <w:rPr>
          <w:spacing w:val="-6"/>
        </w:rPr>
        <w:t>z</w:t>
      </w:r>
      <w:r>
        <w:t>pečené</w:t>
      </w:r>
      <w:r>
        <w:rPr>
          <w:spacing w:val="16"/>
        </w:rPr>
        <w:t xml:space="preserve"> </w:t>
      </w:r>
      <w:r>
        <w:rPr>
          <w:spacing w:val="4"/>
        </w:rPr>
        <w:t>m</w:t>
      </w:r>
      <w:r>
        <w:t>ísto</w:t>
      </w:r>
      <w:r>
        <w:rPr>
          <w:spacing w:val="16"/>
        </w:rPr>
        <w:t xml:space="preserve"> </w:t>
      </w:r>
      <w:r>
        <w:t>(na</w:t>
      </w:r>
      <w:r>
        <w:rPr>
          <w:w w:val="99"/>
        </w:rPr>
        <w:t xml:space="preserve"> </w:t>
      </w:r>
      <w:r>
        <w:lastRenderedPageBreak/>
        <w:t>po</w:t>
      </w:r>
      <w:r>
        <w:rPr>
          <w:spacing w:val="-6"/>
        </w:rPr>
        <w:t>z</w:t>
      </w:r>
      <w:r>
        <w:t>e</w:t>
      </w:r>
      <w:r>
        <w:rPr>
          <w:spacing w:val="4"/>
        </w:rPr>
        <w:t>m</w:t>
      </w:r>
      <w:r>
        <w:rPr>
          <w:spacing w:val="1"/>
        </w:rPr>
        <w:t>c</w:t>
      </w:r>
      <w:r>
        <w:rPr>
          <w:spacing w:val="-1"/>
        </w:rPr>
        <w:t>í</w:t>
      </w:r>
      <w:r>
        <w:rPr>
          <w:spacing w:val="1"/>
        </w:rPr>
        <w:t>c</w:t>
      </w:r>
      <w:r>
        <w:t>h</w:t>
      </w:r>
      <w:r>
        <w:rPr>
          <w:spacing w:val="6"/>
        </w:rPr>
        <w:t xml:space="preserve"> </w:t>
      </w:r>
      <w:r>
        <w:t>v</w:t>
      </w:r>
      <w:r>
        <w:rPr>
          <w:spacing w:val="-3"/>
        </w:rPr>
        <w:t>l</w:t>
      </w:r>
      <w:r>
        <w:t>astní</w:t>
      </w:r>
      <w:r>
        <w:rPr>
          <w:spacing w:val="3"/>
        </w:rPr>
        <w:t>k</w:t>
      </w:r>
      <w:r>
        <w:t>ů</w:t>
      </w:r>
      <w:r>
        <w:rPr>
          <w:spacing w:val="6"/>
        </w:rPr>
        <w:t xml:space="preserve"> </w:t>
      </w:r>
      <w:r>
        <w:t>ne</w:t>
      </w:r>
      <w:r>
        <w:rPr>
          <w:spacing w:val="3"/>
        </w:rPr>
        <w:t>m</w:t>
      </w:r>
      <w:r>
        <w:t>o</w:t>
      </w:r>
      <w:r>
        <w:rPr>
          <w:spacing w:val="-2"/>
        </w:rPr>
        <w:t>v</w:t>
      </w:r>
      <w:r>
        <w:t>it</w:t>
      </w:r>
      <w:r>
        <w:rPr>
          <w:spacing w:val="-2"/>
        </w:rPr>
        <w:t>o</w:t>
      </w:r>
      <w:r>
        <w:rPr>
          <w:spacing w:val="1"/>
        </w:rPr>
        <w:t>s</w:t>
      </w:r>
      <w:r>
        <w:t>tí).</w:t>
      </w:r>
      <w:r>
        <w:rPr>
          <w:spacing w:val="4"/>
        </w:rPr>
        <w:t xml:space="preserve"> </w:t>
      </w:r>
      <w:r>
        <w:t>Následně</w:t>
      </w:r>
      <w:r>
        <w:rPr>
          <w:spacing w:val="4"/>
        </w:rPr>
        <w:t xml:space="preserve"> </w:t>
      </w:r>
      <w:r>
        <w:t>bude</w:t>
      </w:r>
      <w:r>
        <w:rPr>
          <w:spacing w:val="3"/>
        </w:rPr>
        <w:t xml:space="preserve"> </w:t>
      </w:r>
      <w:r>
        <w:rPr>
          <w:spacing w:val="4"/>
        </w:rPr>
        <w:t>m</w:t>
      </w:r>
      <w:r>
        <w:t>ont</w:t>
      </w:r>
      <w:r>
        <w:rPr>
          <w:spacing w:val="-2"/>
        </w:rPr>
        <w:t>o</w:t>
      </w:r>
      <w:r>
        <w:t>v</w:t>
      </w:r>
      <w:r>
        <w:rPr>
          <w:spacing w:val="-2"/>
        </w:rPr>
        <w:t>á</w:t>
      </w:r>
      <w:r>
        <w:t>no</w:t>
      </w:r>
      <w:r>
        <w:rPr>
          <w:spacing w:val="4"/>
        </w:rPr>
        <w:t xml:space="preserve"> </w:t>
      </w:r>
      <w:r>
        <w:rPr>
          <w:spacing w:val="-5"/>
        </w:rPr>
        <w:t>z</w:t>
      </w:r>
      <w:r>
        <w:t>pět,</w:t>
      </w:r>
      <w:r>
        <w:rPr>
          <w:spacing w:val="3"/>
        </w:rPr>
        <w:t xml:space="preserve"> </w:t>
      </w:r>
      <w:r>
        <w:rPr>
          <w:spacing w:val="1"/>
        </w:rPr>
        <w:t>s</w:t>
      </w:r>
      <w:r>
        <w:t>l</w:t>
      </w:r>
      <w:r>
        <w:rPr>
          <w:spacing w:val="-2"/>
        </w:rPr>
        <w:t>o</w:t>
      </w:r>
      <w:r>
        <w:t>up</w:t>
      </w:r>
      <w:r>
        <w:rPr>
          <w:spacing w:val="2"/>
        </w:rPr>
        <w:t>k</w:t>
      </w:r>
      <w:r>
        <w:t>y</w:t>
      </w:r>
      <w:r>
        <w:rPr>
          <w:spacing w:val="-1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5"/>
        </w:rPr>
        <w:t xml:space="preserve"> </w:t>
      </w:r>
      <w:r>
        <w:t>osa</w:t>
      </w:r>
      <w:r>
        <w:rPr>
          <w:spacing w:val="-5"/>
        </w:rPr>
        <w:t>z</w:t>
      </w:r>
      <w:r>
        <w:t>eny</w:t>
      </w:r>
      <w:r>
        <w:rPr>
          <w:spacing w:val="-2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b</w:t>
      </w:r>
      <w:r>
        <w:rPr>
          <w:spacing w:val="-1"/>
        </w:rPr>
        <w:t>u</w:t>
      </w:r>
      <w:r>
        <w:t>de</w:t>
      </w:r>
      <w:r>
        <w:rPr>
          <w:spacing w:val="4"/>
        </w:rPr>
        <w:t xml:space="preserve"> </w:t>
      </w:r>
      <w:r>
        <w:t>nat</w:t>
      </w:r>
      <w:r>
        <w:rPr>
          <w:spacing w:val="-2"/>
        </w:rPr>
        <w:t>a</w:t>
      </w:r>
      <w:r>
        <w:rPr>
          <w:spacing w:val="-5"/>
        </w:rPr>
        <w:t>ž</w:t>
      </w:r>
      <w:r>
        <w:t>eno</w:t>
      </w:r>
      <w:r>
        <w:rPr>
          <w:w w:val="99"/>
        </w:rPr>
        <w:t xml:space="preserve"> </w:t>
      </w:r>
      <w:r>
        <w:t>p</w:t>
      </w:r>
      <w:r>
        <w:rPr>
          <w:spacing w:val="-2"/>
        </w:rPr>
        <w:t>l</w:t>
      </w:r>
      <w:r>
        <w:t>et</w:t>
      </w:r>
      <w:r>
        <w:rPr>
          <w:spacing w:val="-2"/>
        </w:rPr>
        <w:t>i</w:t>
      </w:r>
      <w:r>
        <w:t>v</w:t>
      </w:r>
      <w:r>
        <w:rPr>
          <w:spacing w:val="-2"/>
        </w:rPr>
        <w:t>o</w:t>
      </w:r>
      <w:r w:rsidR="00A66859">
        <w:rPr>
          <w:spacing w:val="-2"/>
        </w:rPr>
        <w:t xml:space="preserve"> nebo plotová pole.</w:t>
      </w:r>
      <w:r>
        <w:rPr>
          <w:spacing w:val="12"/>
        </w:rPr>
        <w:t xml:space="preserve"> </w:t>
      </w:r>
      <w:r>
        <w:t>Předp</w:t>
      </w:r>
      <w:r>
        <w:rPr>
          <w:spacing w:val="-2"/>
        </w:rPr>
        <w:t>o</w:t>
      </w:r>
      <w:r>
        <w:rPr>
          <w:spacing w:val="3"/>
        </w:rPr>
        <w:t>k</w:t>
      </w:r>
      <w:r>
        <w:t>l</w:t>
      </w:r>
      <w:r>
        <w:rPr>
          <w:spacing w:val="-2"/>
        </w:rPr>
        <w:t>á</w:t>
      </w:r>
      <w:r>
        <w:t>dá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t>e,</w:t>
      </w:r>
      <w:r>
        <w:rPr>
          <w:spacing w:val="13"/>
        </w:rPr>
        <w:t xml:space="preserve"> </w:t>
      </w:r>
      <w:r>
        <w:rPr>
          <w:spacing w:val="-5"/>
        </w:rPr>
        <w:t>ž</w:t>
      </w:r>
      <w:r>
        <w:t>e</w:t>
      </w:r>
      <w:r>
        <w:rPr>
          <w:spacing w:val="13"/>
        </w:rPr>
        <w:t xml:space="preserve"> </w:t>
      </w:r>
      <w:r>
        <w:t>bude</w:t>
      </w:r>
      <w:r>
        <w:rPr>
          <w:spacing w:val="12"/>
        </w:rPr>
        <w:t xml:space="preserve"> </w:t>
      </w:r>
      <w:r>
        <w:t>v</w:t>
      </w:r>
      <w:r>
        <w:rPr>
          <w:spacing w:val="-9"/>
        </w:rPr>
        <w:t>y</w:t>
      </w:r>
      <w:r>
        <w:t>u</w:t>
      </w:r>
      <w:r>
        <w:rPr>
          <w:spacing w:val="-5"/>
        </w:rPr>
        <w:t>ž</w:t>
      </w:r>
      <w:r>
        <w:t>ito</w:t>
      </w:r>
      <w:r>
        <w:rPr>
          <w:spacing w:val="12"/>
        </w:rPr>
        <w:t xml:space="preserve"> </w:t>
      </w:r>
      <w:r>
        <w:t>pů</w:t>
      </w:r>
      <w:r>
        <w:rPr>
          <w:spacing w:val="-2"/>
        </w:rPr>
        <w:t>v</w:t>
      </w:r>
      <w:r>
        <w:t>odn</w:t>
      </w:r>
      <w:r>
        <w:rPr>
          <w:spacing w:val="-2"/>
        </w:rPr>
        <w:t>í</w:t>
      </w:r>
      <w:r>
        <w:t>ho</w:t>
      </w:r>
      <w:r>
        <w:rPr>
          <w:spacing w:val="12"/>
        </w:rPr>
        <w:t xml:space="preserve"> </w:t>
      </w:r>
      <w:r>
        <w:t>p</w:t>
      </w:r>
      <w:r>
        <w:rPr>
          <w:spacing w:val="-2"/>
        </w:rPr>
        <w:t>l</w:t>
      </w:r>
      <w:r>
        <w:t>et</w:t>
      </w:r>
      <w:r>
        <w:rPr>
          <w:spacing w:val="-2"/>
        </w:rPr>
        <w:t>i</w:t>
      </w:r>
      <w:r>
        <w:t>va</w:t>
      </w:r>
      <w:r>
        <w:rPr>
          <w:spacing w:val="9"/>
        </w:rPr>
        <w:t xml:space="preserve"> </w:t>
      </w:r>
      <w:r w:rsidR="00A66859">
        <w:rPr>
          <w:spacing w:val="9"/>
        </w:rPr>
        <w:t xml:space="preserve">a </w:t>
      </w:r>
      <w:r>
        <w:t>p</w:t>
      </w:r>
      <w:r>
        <w:rPr>
          <w:spacing w:val="-2"/>
        </w:rPr>
        <w:t>l</w:t>
      </w:r>
      <w:r>
        <w:t>oto</w:t>
      </w:r>
      <w:r>
        <w:rPr>
          <w:spacing w:val="-3"/>
        </w:rPr>
        <w:t>v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11"/>
        </w:rPr>
        <w:t xml:space="preserve"> </w:t>
      </w:r>
      <w:r>
        <w:t>dí</w:t>
      </w:r>
      <w:r>
        <w:rPr>
          <w:spacing w:val="-2"/>
        </w:rPr>
        <w:t>l</w:t>
      </w:r>
      <w:r>
        <w:t>ů.</w:t>
      </w:r>
      <w:r>
        <w:rPr>
          <w:spacing w:val="22"/>
        </w:rPr>
        <w:t xml:space="preserve"> </w:t>
      </w:r>
      <w:r>
        <w:t>P</w:t>
      </w:r>
      <w:r>
        <w:rPr>
          <w:spacing w:val="-2"/>
        </w:rPr>
        <w:t>o</w:t>
      </w:r>
      <w:r>
        <w:rPr>
          <w:spacing w:val="3"/>
        </w:rPr>
        <w:t>k</w:t>
      </w:r>
      <w:r>
        <w:t>ud</w:t>
      </w:r>
      <w:r>
        <w:rPr>
          <w:spacing w:val="10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1"/>
        </w:rPr>
        <w:t xml:space="preserve"> </w:t>
      </w:r>
      <w:r>
        <w:t>při</w:t>
      </w:r>
      <w:r>
        <w:rPr>
          <w:spacing w:val="10"/>
        </w:rPr>
        <w:t xml:space="preserve"> </w:t>
      </w:r>
      <w:r>
        <w:rPr>
          <w:spacing w:val="4"/>
        </w:rPr>
        <w:t>m</w:t>
      </w:r>
      <w:r>
        <w:t>ont</w:t>
      </w:r>
      <w:r>
        <w:rPr>
          <w:spacing w:val="-2"/>
        </w:rPr>
        <w:t>á</w:t>
      </w:r>
      <w:r>
        <w:rPr>
          <w:spacing w:val="-5"/>
        </w:rPr>
        <w:t>ž</w:t>
      </w:r>
      <w:r>
        <w:t>i</w:t>
      </w:r>
      <w:r>
        <w:rPr>
          <w:spacing w:val="10"/>
        </w:rPr>
        <w:t xml:space="preserve"> </w:t>
      </w:r>
      <w:r>
        <w:t>pou</w:t>
      </w:r>
      <w:r>
        <w:rPr>
          <w:spacing w:val="-6"/>
        </w:rPr>
        <w:t>ž</w:t>
      </w:r>
      <w:r>
        <w:t>ity</w:t>
      </w:r>
      <w:r>
        <w:rPr>
          <w:w w:val="99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-2"/>
        </w:rPr>
        <w:t>v</w:t>
      </w:r>
      <w:r>
        <w:t>é</w:t>
      </w:r>
      <w:r>
        <w:rPr>
          <w:spacing w:val="19"/>
        </w:rPr>
        <w:t xml:space="preserve"> </w:t>
      </w:r>
      <w:r>
        <w:t>dí</w:t>
      </w:r>
      <w:r>
        <w:rPr>
          <w:spacing w:val="-2"/>
        </w:rPr>
        <w:t>l</w:t>
      </w:r>
      <w:r>
        <w:rPr>
          <w:spacing w:val="-7"/>
        </w:rPr>
        <w:t>y</w:t>
      </w:r>
      <w:r>
        <w:t>,</w:t>
      </w:r>
      <w:r>
        <w:rPr>
          <w:spacing w:val="20"/>
        </w:rPr>
        <w:t xml:space="preserve"> </w:t>
      </w:r>
      <w:r>
        <w:t>nebo</w:t>
      </w:r>
      <w:r>
        <w:rPr>
          <w:spacing w:val="19"/>
        </w:rPr>
        <w:t xml:space="preserve"> </w:t>
      </w:r>
      <w:r>
        <w:rPr>
          <w:spacing w:val="1"/>
        </w:rPr>
        <w:t>s</w:t>
      </w:r>
      <w:r>
        <w:t>poje,</w:t>
      </w:r>
      <w:r>
        <w:rPr>
          <w:spacing w:val="19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8"/>
        </w:rPr>
        <w:t xml:space="preserve"> </w:t>
      </w:r>
      <w:r w:rsidR="00A66859">
        <w:t>začištěny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opa</w:t>
      </w:r>
      <w:r>
        <w:rPr>
          <w:spacing w:val="-2"/>
        </w:rPr>
        <w:t>t</w:t>
      </w:r>
      <w:r>
        <w:t>řeny</w:t>
      </w:r>
      <w:r>
        <w:rPr>
          <w:spacing w:val="12"/>
        </w:rPr>
        <w:t xml:space="preserve"> </w:t>
      </w:r>
      <w:r>
        <w:rPr>
          <w:spacing w:val="1"/>
        </w:rPr>
        <w:t>c</w:t>
      </w:r>
      <w:r>
        <w:t>erti</w:t>
      </w:r>
      <w:r>
        <w:rPr>
          <w:spacing w:val="1"/>
        </w:rPr>
        <w:t>f</w:t>
      </w:r>
      <w:r>
        <w:t>i</w:t>
      </w:r>
      <w:r>
        <w:rPr>
          <w:spacing w:val="2"/>
        </w:rPr>
        <w:t>k</w:t>
      </w:r>
      <w:r>
        <w:t>o</w:t>
      </w:r>
      <w:r>
        <w:rPr>
          <w:spacing w:val="-2"/>
        </w:rPr>
        <w:t>v</w:t>
      </w:r>
      <w:r>
        <w:t>an</w:t>
      </w:r>
      <w:r>
        <w:rPr>
          <w:spacing w:val="-8"/>
        </w:rPr>
        <w:t>ý</w:t>
      </w:r>
      <w:r>
        <w:t>m</w:t>
      </w:r>
      <w:r>
        <w:rPr>
          <w:spacing w:val="23"/>
        </w:rPr>
        <w:t xml:space="preserve"> </w:t>
      </w:r>
      <w:r>
        <w:t>nát</w:t>
      </w:r>
      <w:r>
        <w:rPr>
          <w:spacing w:val="-2"/>
        </w:rPr>
        <w:t>ě</w:t>
      </w:r>
      <w:r>
        <w:t>rem</w:t>
      </w:r>
      <w:r>
        <w:rPr>
          <w:spacing w:val="23"/>
        </w:rPr>
        <w:t xml:space="preserve"> </w:t>
      </w:r>
      <w:r>
        <w:t>ve</w:t>
      </w:r>
      <w:r>
        <w:rPr>
          <w:spacing w:val="16"/>
        </w:rPr>
        <w:t xml:space="preserve"> </w:t>
      </w:r>
      <w:r>
        <w:t>vrstvách</w:t>
      </w:r>
      <w:r>
        <w:rPr>
          <w:spacing w:val="18"/>
        </w:rPr>
        <w:t xml:space="preserve"> </w:t>
      </w:r>
      <w:r>
        <w:t>1x</w:t>
      </w:r>
      <w:r>
        <w:rPr>
          <w:spacing w:val="19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dní</w:t>
      </w:r>
      <w:r>
        <w:rPr>
          <w:spacing w:val="17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2x</w:t>
      </w:r>
      <w:r>
        <w:rPr>
          <w:w w:val="99"/>
        </w:rPr>
        <w:t xml:space="preserve"> </w:t>
      </w:r>
      <w:r>
        <w:t>vrchní,</w:t>
      </w:r>
      <w:r>
        <w:rPr>
          <w:spacing w:val="-9"/>
        </w:rPr>
        <w:t xml:space="preserve"> </w:t>
      </w:r>
      <w:r>
        <w:t>odstín</w:t>
      </w:r>
      <w:r>
        <w:rPr>
          <w:spacing w:val="-9"/>
        </w:rPr>
        <w:t xml:space="preserve"> </w:t>
      </w:r>
      <w:r>
        <w:t>d</w:t>
      </w:r>
      <w:r>
        <w:rPr>
          <w:spacing w:val="-3"/>
        </w:rPr>
        <w:t>l</w:t>
      </w:r>
      <w:r>
        <w:t>e</w:t>
      </w:r>
      <w:r>
        <w:rPr>
          <w:spacing w:val="-9"/>
        </w:rPr>
        <w:t xml:space="preserve"> </w:t>
      </w:r>
      <w:r>
        <w:t>stáv</w:t>
      </w:r>
      <w:r>
        <w:rPr>
          <w:spacing w:val="-2"/>
        </w:rPr>
        <w:t>a</w:t>
      </w:r>
      <w:r>
        <w:rPr>
          <w:spacing w:val="1"/>
        </w:rPr>
        <w:t>j</w:t>
      </w:r>
      <w:r>
        <w:t>ící</w:t>
      </w:r>
      <w:r>
        <w:rPr>
          <w:spacing w:val="-9"/>
        </w:rPr>
        <w:t xml:space="preserve"> </w:t>
      </w:r>
      <w:r>
        <w:rPr>
          <w:spacing w:val="4"/>
        </w:rPr>
        <w:t>k</w:t>
      </w:r>
      <w:r>
        <w:t>o</w:t>
      </w:r>
      <w:r>
        <w:rPr>
          <w:spacing w:val="-1"/>
        </w:rPr>
        <w:t>n</w:t>
      </w:r>
      <w:r>
        <w:rPr>
          <w:spacing w:val="1"/>
        </w:rPr>
        <w:t>s</w:t>
      </w:r>
      <w:r>
        <w:t>tru</w:t>
      </w:r>
      <w:r>
        <w:rPr>
          <w:spacing w:val="3"/>
        </w:rPr>
        <w:t>k</w:t>
      </w:r>
      <w:r>
        <w:rPr>
          <w:spacing w:val="1"/>
        </w:rPr>
        <w:t>c</w:t>
      </w:r>
      <w:r>
        <w:t>e.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17"/>
        <w:jc w:val="both"/>
      </w:pPr>
      <w:r>
        <w:rPr>
          <w:u w:val="single"/>
        </w:rPr>
        <w:t>K</w:t>
      </w:r>
      <w:r>
        <w:rPr>
          <w:spacing w:val="-2"/>
          <w:u w:val="single"/>
        </w:rPr>
        <w:t>á</w:t>
      </w:r>
      <w:r>
        <w:rPr>
          <w:spacing w:val="4"/>
          <w:u w:val="single"/>
        </w:rPr>
        <w:t>m</w:t>
      </w:r>
      <w:r>
        <w:rPr>
          <w:u w:val="single"/>
        </w:rPr>
        <w:t>en</w:t>
      </w:r>
      <w:r>
        <w:rPr>
          <w:spacing w:val="2"/>
          <w:u w:val="single"/>
        </w:rPr>
        <w:t xml:space="preserve"> </w:t>
      </w:r>
      <w:r>
        <w:t>bude</w:t>
      </w:r>
      <w:r>
        <w:rPr>
          <w:spacing w:val="2"/>
        </w:rPr>
        <w:t xml:space="preserve"> </w:t>
      </w:r>
      <w:r>
        <w:rPr>
          <w:spacing w:val="1"/>
        </w:rPr>
        <w:t>s</w:t>
      </w:r>
      <w:r>
        <w:t>p</w:t>
      </w:r>
      <w:r>
        <w:rPr>
          <w:spacing w:val="-2"/>
        </w:rPr>
        <w:t>l</w:t>
      </w:r>
      <w:r>
        <w:t>ňo</w:t>
      </w:r>
      <w:r>
        <w:rPr>
          <w:spacing w:val="-2"/>
        </w:rPr>
        <w:t>v</w:t>
      </w:r>
      <w:r>
        <w:t>at</w:t>
      </w:r>
      <w:r>
        <w:rPr>
          <w:spacing w:val="2"/>
        </w:rPr>
        <w:t xml:space="preserve"> </w:t>
      </w:r>
      <w:r>
        <w:t>pod</w:t>
      </w:r>
      <w:r>
        <w:rPr>
          <w:spacing w:val="3"/>
        </w:rPr>
        <w:t>m</w:t>
      </w:r>
      <w:r>
        <w:t>ín</w:t>
      </w:r>
      <w:r>
        <w:rPr>
          <w:spacing w:val="3"/>
        </w:rPr>
        <w:t>k</w:t>
      </w:r>
      <w:r>
        <w:t>y</w:t>
      </w:r>
      <w:r>
        <w:rPr>
          <w:spacing w:val="-2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v</w:t>
      </w:r>
      <w:r>
        <w:rPr>
          <w:spacing w:val="-2"/>
        </w:rPr>
        <w:t>o</w:t>
      </w:r>
      <w:r>
        <w:t xml:space="preserve">dní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</w:t>
      </w:r>
      <w:r>
        <w:rPr>
          <w:spacing w:val="-8"/>
        </w:rPr>
        <w:t>y</w:t>
      </w:r>
      <w:r>
        <w:t>, pro</w:t>
      </w:r>
      <w:r>
        <w:rPr>
          <w:spacing w:val="1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vo a d</w:t>
      </w:r>
      <w:r>
        <w:rPr>
          <w:spacing w:val="-2"/>
        </w:rPr>
        <w:t>l</w:t>
      </w:r>
      <w:r>
        <w:t>a</w:t>
      </w:r>
      <w:r>
        <w:rPr>
          <w:spacing w:val="-5"/>
        </w:rPr>
        <w:t>ž</w:t>
      </w:r>
      <w:r>
        <w:t>by</w:t>
      </w:r>
      <w:r>
        <w:rPr>
          <w:spacing w:val="-4"/>
        </w:rPr>
        <w:t xml:space="preserve"> </w:t>
      </w:r>
      <w:r>
        <w:t>bude</w:t>
      </w:r>
      <w:r>
        <w:rPr>
          <w:spacing w:val="-1"/>
        </w:rPr>
        <w:t xml:space="preserve"> </w:t>
      </w:r>
      <w:r>
        <w:t>opracova</w:t>
      </w:r>
      <w:r>
        <w:rPr>
          <w:spacing w:val="-2"/>
        </w:rPr>
        <w:t>n</w:t>
      </w:r>
      <w:r>
        <w:t>ý</w:t>
      </w:r>
      <w:r>
        <w:rPr>
          <w:spacing w:val="-5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upra</w:t>
      </w:r>
      <w:r>
        <w:rPr>
          <w:spacing w:val="-2"/>
        </w:rPr>
        <w:t>v</w:t>
      </w:r>
      <w:r>
        <w:t>o</w:t>
      </w:r>
      <w:r>
        <w:rPr>
          <w:spacing w:val="-2"/>
        </w:rPr>
        <w:t>v</w:t>
      </w:r>
      <w:r>
        <w:t>án</w:t>
      </w:r>
      <w:r>
        <w:rPr>
          <w:spacing w:val="1"/>
        </w:rPr>
        <w:t xml:space="preserve"> š</w:t>
      </w:r>
      <w:r>
        <w:t>típá</w:t>
      </w:r>
      <w:r>
        <w:rPr>
          <w:spacing w:val="-2"/>
        </w:rPr>
        <w:t>n</w:t>
      </w:r>
      <w:r>
        <w:t>í</w:t>
      </w:r>
      <w:r>
        <w:rPr>
          <w:spacing w:val="4"/>
        </w:rPr>
        <w:t>m</w:t>
      </w:r>
      <w:r>
        <w:t>,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a</w:t>
      </w:r>
      <w:r>
        <w:rPr>
          <w:spacing w:val="11"/>
        </w:rPr>
        <w:t xml:space="preserve"> </w:t>
      </w:r>
      <w:r>
        <w:t>po</w:t>
      </w:r>
      <w:r>
        <w:rPr>
          <w:spacing w:val="3"/>
        </w:rPr>
        <w:t>m</w:t>
      </w:r>
      <w:r>
        <w:t>oci</w:t>
      </w:r>
      <w:r>
        <w:rPr>
          <w:spacing w:val="12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</w:t>
      </w:r>
      <w:r>
        <w:rPr>
          <w:spacing w:val="-2"/>
        </w:rPr>
        <w:t>i</w:t>
      </w:r>
      <w:r>
        <w:rPr>
          <w:spacing w:val="1"/>
        </w:rPr>
        <w:t>c</w:t>
      </w:r>
      <w:r>
        <w:rPr>
          <w:spacing w:val="3"/>
        </w:rPr>
        <w:t>k</w:t>
      </w:r>
      <w:r>
        <w:t>ého</w:t>
      </w:r>
      <w:r>
        <w:rPr>
          <w:spacing w:val="10"/>
        </w:rPr>
        <w:t xml:space="preserve"> </w:t>
      </w:r>
      <w:r>
        <w:t>nářadí</w:t>
      </w:r>
      <w:r>
        <w:rPr>
          <w:spacing w:val="9"/>
        </w:rPr>
        <w:t xml:space="preserve"> </w:t>
      </w:r>
      <w:r>
        <w:t>(</w:t>
      </w:r>
      <w:r>
        <w:rPr>
          <w:spacing w:val="2"/>
        </w:rPr>
        <w:t>s</w:t>
      </w:r>
      <w:r>
        <w:t>e</w:t>
      </w:r>
      <w:r>
        <w:rPr>
          <w:spacing w:val="3"/>
        </w:rPr>
        <w:t>k</w:t>
      </w:r>
      <w:r>
        <w:t>áče,</w:t>
      </w:r>
      <w:r>
        <w:rPr>
          <w:spacing w:val="10"/>
        </w:rPr>
        <w:t xml:space="preserve"> </w:t>
      </w:r>
      <w:r>
        <w:rPr>
          <w:spacing w:val="1"/>
        </w:rPr>
        <w:t>š</w:t>
      </w:r>
      <w:r>
        <w:t>p</w:t>
      </w:r>
      <w:r>
        <w:rPr>
          <w:spacing w:val="-2"/>
        </w:rPr>
        <w:t>i</w:t>
      </w:r>
      <w:r>
        <w:rPr>
          <w:spacing w:val="1"/>
        </w:rPr>
        <w:t>č</w:t>
      </w:r>
      <w:r>
        <w:t>á</w:t>
      </w:r>
      <w:r>
        <w:rPr>
          <w:spacing w:val="3"/>
        </w:rPr>
        <w:t>k</w:t>
      </w:r>
      <w:r>
        <w:rPr>
          <w:spacing w:val="-7"/>
        </w:rPr>
        <w:t>y</w:t>
      </w:r>
      <w:r>
        <w:t>,</w:t>
      </w:r>
      <w:r>
        <w:rPr>
          <w:spacing w:val="10"/>
        </w:rPr>
        <w:t xml:space="preserve"> </w:t>
      </w:r>
      <w:r>
        <w:t>pe</w:t>
      </w:r>
      <w:r>
        <w:rPr>
          <w:spacing w:val="3"/>
        </w:rPr>
        <w:t>m</w:t>
      </w:r>
      <w:r>
        <w:t>rlice</w:t>
      </w:r>
      <w:r>
        <w:rPr>
          <w:spacing w:val="10"/>
        </w:rPr>
        <w:t xml:space="preserve"> </w:t>
      </w:r>
      <w:r>
        <w:t>ap.),</w:t>
      </w:r>
      <w:r>
        <w:rPr>
          <w:spacing w:val="10"/>
        </w:rPr>
        <w:t xml:space="preserve"> </w:t>
      </w:r>
      <w:r>
        <w:t>pro</w:t>
      </w:r>
      <w:r>
        <w:rPr>
          <w:spacing w:val="9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ny</w:t>
      </w:r>
      <w:r>
        <w:rPr>
          <w:spacing w:val="5"/>
        </w:rPr>
        <w:t xml:space="preserve"> </w:t>
      </w:r>
      <w:r>
        <w:t>l</w:t>
      </w:r>
      <w:r>
        <w:rPr>
          <w:spacing w:val="-2"/>
        </w:rP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ý</w:t>
      </w:r>
      <w:r>
        <w:rPr>
          <w:spacing w:val="4"/>
        </w:rPr>
        <w:t xml:space="preserve"> </w:t>
      </w:r>
      <w:r>
        <w:rPr>
          <w:spacing w:val="3"/>
        </w:rPr>
        <w:t>k</w:t>
      </w:r>
      <w:r>
        <w:t>á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-</w:t>
      </w:r>
      <w:r>
        <w:rPr>
          <w:spacing w:val="11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ny</w:t>
      </w:r>
      <w:r>
        <w:rPr>
          <w:w w:val="99"/>
        </w:rPr>
        <w:t xml:space="preserve"> </w:t>
      </w:r>
      <w:r>
        <w:t>ve</w:t>
      </w:r>
      <w:r>
        <w:rPr>
          <w:spacing w:val="40"/>
        </w:rPr>
        <w:t xml:space="preserve"> </w:t>
      </w:r>
      <w:r>
        <w:t>dně</w:t>
      </w:r>
      <w:r>
        <w:rPr>
          <w:spacing w:val="41"/>
        </w:rPr>
        <w:t xml:space="preserve"> </w:t>
      </w:r>
      <w:r>
        <w:rPr>
          <w:spacing w:val="-1"/>
        </w:rPr>
        <w:t>b</w:t>
      </w:r>
      <w:r>
        <w:t>ude</w:t>
      </w:r>
      <w:r>
        <w:rPr>
          <w:spacing w:val="40"/>
        </w:rPr>
        <w:t xml:space="preserve"> </w:t>
      </w:r>
      <w:r>
        <w:t>pou</w:t>
      </w:r>
      <w:r>
        <w:rPr>
          <w:spacing w:val="-6"/>
        </w:rPr>
        <w:t>ž</w:t>
      </w:r>
      <w:r>
        <w:t>it</w:t>
      </w:r>
      <w:r>
        <w:rPr>
          <w:spacing w:val="41"/>
        </w:rPr>
        <w:t xml:space="preserve"> </w:t>
      </w:r>
      <w:r>
        <w:rPr>
          <w:spacing w:val="-5"/>
        </w:rPr>
        <w:t>z</w:t>
      </w:r>
      <w:r>
        <w:t>ně</w:t>
      </w:r>
      <w:r>
        <w:rPr>
          <w:spacing w:val="-2"/>
        </w:rPr>
        <w:t>l</w:t>
      </w:r>
      <w:r>
        <w:t>ec</w:t>
      </w:r>
      <w:r>
        <w:rPr>
          <w:spacing w:val="43"/>
        </w:rPr>
        <w:t xml:space="preserve"> </w:t>
      </w:r>
      <w:r>
        <w:t>nebo</w:t>
      </w:r>
      <w:r>
        <w:rPr>
          <w:spacing w:val="40"/>
        </w:rPr>
        <w:t xml:space="preserve"> </w:t>
      </w:r>
      <w:r>
        <w:t>tra</w:t>
      </w:r>
      <w:r>
        <w:rPr>
          <w:spacing w:val="1"/>
        </w:rPr>
        <w:t>c</w:t>
      </w:r>
      <w:r>
        <w:t>h</w:t>
      </w:r>
      <w:r>
        <w:rPr>
          <w:spacing w:val="-8"/>
        </w:rPr>
        <w:t>y</w:t>
      </w:r>
      <w:r>
        <w:rPr>
          <w:spacing w:val="-1"/>
        </w:rPr>
        <w:t>t</w:t>
      </w:r>
      <w:r>
        <w:t>,</w:t>
      </w:r>
      <w:r>
        <w:rPr>
          <w:spacing w:val="42"/>
        </w:rPr>
        <w:t xml:space="preserve"> </w:t>
      </w:r>
      <w:r>
        <w:t>případně</w:t>
      </w:r>
      <w:r>
        <w:rPr>
          <w:spacing w:val="41"/>
        </w:rPr>
        <w:t xml:space="preserve"> </w:t>
      </w:r>
      <w:r>
        <w:rPr>
          <w:spacing w:val="1"/>
        </w:rPr>
        <w:t>č</w:t>
      </w:r>
      <w:r>
        <w:t>ed</w:t>
      </w:r>
      <w:r>
        <w:rPr>
          <w:spacing w:val="-2"/>
        </w:rPr>
        <w:t>i</w:t>
      </w:r>
      <w:r>
        <w:t>č</w:t>
      </w:r>
      <w:r w:rsidR="003D3F8B">
        <w:t>. N</w:t>
      </w:r>
      <w:r>
        <w:t>a</w:t>
      </w:r>
      <w:r>
        <w:rPr>
          <w:spacing w:val="42"/>
        </w:rPr>
        <w:t xml:space="preserve"> </w:t>
      </w:r>
      <w:r>
        <w:t>opra</w:t>
      </w:r>
      <w:r>
        <w:rPr>
          <w:spacing w:val="-2"/>
        </w:rPr>
        <w:t>v</w:t>
      </w:r>
      <w:r>
        <w:t>o</w:t>
      </w:r>
      <w:r>
        <w:rPr>
          <w:spacing w:val="-2"/>
        </w:rPr>
        <w:t>v</w:t>
      </w:r>
      <w:r>
        <w:t>ané</w:t>
      </w:r>
      <w:r>
        <w:rPr>
          <w:spacing w:val="40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vo</w:t>
      </w:r>
      <w:r>
        <w:rPr>
          <w:spacing w:val="41"/>
        </w:rPr>
        <w:t xml:space="preserve"> </w:t>
      </w:r>
      <w:r>
        <w:t>bude</w:t>
      </w:r>
      <w:r>
        <w:rPr>
          <w:spacing w:val="41"/>
        </w:rPr>
        <w:t xml:space="preserve"> </w:t>
      </w:r>
      <w:r>
        <w:t>pou</w:t>
      </w:r>
      <w:r>
        <w:rPr>
          <w:spacing w:val="-6"/>
        </w:rPr>
        <w:t>ž</w:t>
      </w:r>
      <w:r>
        <w:t>it</w:t>
      </w:r>
      <w:r>
        <w:rPr>
          <w:spacing w:val="39"/>
        </w:rPr>
        <w:t xml:space="preserve"> </w:t>
      </w:r>
      <w:r>
        <w:rPr>
          <w:spacing w:val="1"/>
        </w:rPr>
        <w:t>š</w:t>
      </w:r>
      <w:r>
        <w:t>típa</w:t>
      </w:r>
      <w:r>
        <w:rPr>
          <w:spacing w:val="-2"/>
        </w:rPr>
        <w:t>n</w:t>
      </w:r>
      <w:r>
        <w:t>ý</w:t>
      </w:r>
      <w:r>
        <w:rPr>
          <w:spacing w:val="34"/>
        </w:rPr>
        <w:t xml:space="preserve"> </w:t>
      </w:r>
      <w:r>
        <w:t>nebo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l</w:t>
      </w:r>
      <w:r>
        <w:rPr>
          <w:spacing w:val="-2"/>
        </w:rPr>
        <w:t>o</w:t>
      </w:r>
      <w:r>
        <w:t>u</w:t>
      </w:r>
      <w:r>
        <w:rPr>
          <w:spacing w:val="-1"/>
        </w:rPr>
        <w:t>p</w:t>
      </w:r>
      <w:r>
        <w:rPr>
          <w:spacing w:val="3"/>
        </w:rPr>
        <w:t>k</w:t>
      </w:r>
      <w:r>
        <w:t>o</w:t>
      </w:r>
      <w:r>
        <w:rPr>
          <w:spacing w:val="-2"/>
        </w:rPr>
        <w:t>v</w:t>
      </w:r>
      <w:r>
        <w:t>ý</w:t>
      </w:r>
      <w:r>
        <w:rPr>
          <w:spacing w:val="-1"/>
        </w:rPr>
        <w:t xml:space="preserve"> </w:t>
      </w:r>
      <w:r>
        <w:rPr>
          <w:spacing w:val="1"/>
        </w:rPr>
        <w:t>č</w:t>
      </w:r>
      <w:r>
        <w:t>ed</w:t>
      </w:r>
      <w:r>
        <w:rPr>
          <w:spacing w:val="-2"/>
        </w:rPr>
        <w:t>i</w:t>
      </w:r>
      <w:r>
        <w:rPr>
          <w:spacing w:val="1"/>
        </w:rPr>
        <w:t>č</w:t>
      </w:r>
      <w:r>
        <w:t>.</w:t>
      </w:r>
      <w:r>
        <w:rPr>
          <w:spacing w:val="4"/>
        </w:rPr>
        <w:t xml:space="preserve"> </w:t>
      </w:r>
      <w:r>
        <w:t>K</w:t>
      </w:r>
      <w:r>
        <w:rPr>
          <w:spacing w:val="-2"/>
        </w:rPr>
        <w:t>á</w:t>
      </w:r>
      <w:r>
        <w:rPr>
          <w:spacing w:val="4"/>
        </w:rPr>
        <w:t>m</w:t>
      </w:r>
      <w:r>
        <w:t>en</w:t>
      </w:r>
      <w:r>
        <w:rPr>
          <w:spacing w:val="2"/>
        </w:rPr>
        <w:t xml:space="preserve"> </w:t>
      </w:r>
      <w:r>
        <w:t>pro</w:t>
      </w:r>
      <w:r>
        <w:rPr>
          <w:spacing w:val="3"/>
        </w:rPr>
        <w:t xml:space="preserve"> </w:t>
      </w:r>
      <w:r>
        <w:t>lícní</w:t>
      </w:r>
      <w:r>
        <w:rPr>
          <w:spacing w:val="2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vo</w:t>
      </w:r>
      <w:r>
        <w:rPr>
          <w:spacing w:val="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</w:t>
      </w:r>
      <w:r>
        <w:rPr>
          <w:spacing w:val="-2"/>
        </w:rPr>
        <w:t>l</w:t>
      </w:r>
      <w:r>
        <w:t>a</w:t>
      </w:r>
      <w:r>
        <w:rPr>
          <w:spacing w:val="-5"/>
        </w:rPr>
        <w:t>ž</w:t>
      </w:r>
      <w:r>
        <w:t>by</w:t>
      </w:r>
      <w:r>
        <w:rPr>
          <w:spacing w:val="-3"/>
        </w:rPr>
        <w:t xml:space="preserve"> </w:t>
      </w:r>
      <w:r>
        <w:t>třídě</w:t>
      </w:r>
      <w:r>
        <w:rPr>
          <w:spacing w:val="-1"/>
        </w:rPr>
        <w:t>n</w:t>
      </w:r>
      <w:r>
        <w:rPr>
          <w:spacing w:val="-7"/>
        </w:rPr>
        <w:t>ý</w:t>
      </w:r>
      <w:r>
        <w:rPr>
          <w:spacing w:val="1"/>
        </w:rPr>
        <w:t>-</w:t>
      </w:r>
      <w:r>
        <w:t>bude</w:t>
      </w:r>
      <w:r>
        <w:rPr>
          <w:spacing w:val="1"/>
        </w:rPr>
        <w:t xml:space="preserve"> s</w:t>
      </w:r>
      <w:r>
        <w:t>p</w:t>
      </w:r>
      <w:r>
        <w:rPr>
          <w:spacing w:val="-2"/>
        </w:rPr>
        <w:t>l</w:t>
      </w:r>
      <w:r>
        <w:t>ňo</w:t>
      </w:r>
      <w:r>
        <w:rPr>
          <w:spacing w:val="-2"/>
        </w:rPr>
        <w:t>v</w:t>
      </w:r>
      <w:r>
        <w:t>at</w:t>
      </w:r>
      <w:r>
        <w:rPr>
          <w:spacing w:val="1"/>
        </w:rPr>
        <w:t xml:space="preserve"> </w:t>
      </w:r>
      <w:r>
        <w:t>pod</w:t>
      </w:r>
      <w:r>
        <w:rPr>
          <w:spacing w:val="3"/>
        </w:rPr>
        <w:t>m</w:t>
      </w:r>
      <w:r>
        <w:t>ín</w:t>
      </w:r>
      <w:r>
        <w:rPr>
          <w:spacing w:val="3"/>
        </w:rPr>
        <w:t>k</w:t>
      </w:r>
      <w:r>
        <w:t>u</w:t>
      </w:r>
      <w:r>
        <w:rPr>
          <w:spacing w:val="2"/>
        </w:rPr>
        <w:t xml:space="preserve"> </w:t>
      </w:r>
      <w:r>
        <w:t>přib</w:t>
      </w:r>
      <w:r>
        <w:rPr>
          <w:spacing w:val="-2"/>
        </w:rPr>
        <w:t>l</w:t>
      </w:r>
      <w:r>
        <w:t>i</w:t>
      </w:r>
      <w:r>
        <w:rPr>
          <w:spacing w:val="-6"/>
        </w:rPr>
        <w:t>ž</w:t>
      </w:r>
      <w:r>
        <w:t>né</w:t>
      </w:r>
      <w:r>
        <w:rPr>
          <w:spacing w:val="2"/>
        </w:rPr>
        <w:t xml:space="preserve"> </w:t>
      </w:r>
      <w:r>
        <w:t>rovn</w:t>
      </w:r>
      <w:r>
        <w:rPr>
          <w:spacing w:val="-2"/>
        </w:rPr>
        <w:t>o</w:t>
      </w:r>
      <w:r>
        <w:t>bě</w:t>
      </w:r>
      <w:r>
        <w:rPr>
          <w:spacing w:val="-6"/>
        </w:rPr>
        <w:t>ž</w:t>
      </w:r>
      <w:r>
        <w:t>nosti</w:t>
      </w:r>
      <w:r>
        <w:rPr>
          <w:spacing w:val="2"/>
        </w:rPr>
        <w:t xml:space="preserve"> </w:t>
      </w:r>
      <w:r>
        <w:t>lícní</w:t>
      </w:r>
      <w:r>
        <w:rPr>
          <w:w w:val="99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rubo</w:t>
      </w:r>
      <w:r>
        <w:rPr>
          <w:spacing w:val="-2"/>
        </w:rPr>
        <w:t>v</w:t>
      </w:r>
      <w:r>
        <w:t>é</w:t>
      </w:r>
      <w:r>
        <w:rPr>
          <w:spacing w:val="53"/>
        </w:rPr>
        <w:t xml:space="preserve"> </w:t>
      </w:r>
      <w:r>
        <w:t>p</w:t>
      </w:r>
      <w:r>
        <w:rPr>
          <w:spacing w:val="-2"/>
        </w:rPr>
        <w:t>l</w:t>
      </w:r>
      <w:r>
        <w:t>och</w:t>
      </w:r>
      <w:r>
        <w:rPr>
          <w:spacing w:val="-7"/>
        </w:rPr>
        <w:t>y</w:t>
      </w:r>
      <w:r>
        <w:t>,</w:t>
      </w:r>
      <w:r>
        <w:rPr>
          <w:spacing w:val="53"/>
        </w:rPr>
        <w:t xml:space="preserve"> </w:t>
      </w:r>
      <w:r>
        <w:t>boční</w:t>
      </w:r>
      <w:r>
        <w:rPr>
          <w:spacing w:val="53"/>
        </w:rPr>
        <w:t xml:space="preserve"> </w:t>
      </w:r>
      <w:r>
        <w:t>p</w:t>
      </w:r>
      <w:r>
        <w:rPr>
          <w:spacing w:val="-2"/>
        </w:rPr>
        <w:t>l</w:t>
      </w:r>
      <w:r>
        <w:t>ochy</w:t>
      </w:r>
      <w:r>
        <w:rPr>
          <w:spacing w:val="49"/>
        </w:rPr>
        <w:t xml:space="preserve"> </w:t>
      </w:r>
      <w:r>
        <w:t>neb</w:t>
      </w:r>
      <w:r>
        <w:rPr>
          <w:spacing w:val="-2"/>
        </w:rPr>
        <w:t>u</w:t>
      </w:r>
      <w:r>
        <w:t>dou</w:t>
      </w:r>
      <w:r>
        <w:rPr>
          <w:spacing w:val="52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lícní/rubo</w:t>
      </w:r>
      <w:r>
        <w:rPr>
          <w:spacing w:val="-3"/>
        </w:rPr>
        <w:t>v</w:t>
      </w:r>
      <w:r>
        <w:t>ou</w:t>
      </w:r>
      <w:r>
        <w:rPr>
          <w:spacing w:val="54"/>
        </w:rPr>
        <w:t xml:space="preserve"> </w:t>
      </w:r>
      <w:r>
        <w:t>p</w:t>
      </w:r>
      <w:r>
        <w:rPr>
          <w:spacing w:val="-2"/>
        </w:rPr>
        <w:t>l</w:t>
      </w:r>
      <w:r>
        <w:t>ochou</w:t>
      </w:r>
      <w:r>
        <w:rPr>
          <w:spacing w:val="53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í</w:t>
      </w:r>
      <w:r>
        <w:t>rat</w:t>
      </w:r>
      <w:r>
        <w:rPr>
          <w:spacing w:val="54"/>
        </w:rPr>
        <w:t xml:space="preserve"> 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3"/>
        </w:rPr>
        <w:t>m</w:t>
      </w:r>
      <w:r>
        <w:t>i</w:t>
      </w:r>
      <w:r>
        <w:rPr>
          <w:spacing w:val="53"/>
        </w:rPr>
        <w:t xml:space="preserve"> </w:t>
      </w:r>
      <w:r>
        <w:t>ost</w:t>
      </w:r>
      <w:r>
        <w:rPr>
          <w:spacing w:val="1"/>
        </w:rPr>
        <w:t>r</w:t>
      </w:r>
      <w:r>
        <w:t>ý</w:t>
      </w:r>
      <w:r>
        <w:rPr>
          <w:spacing w:val="49"/>
        </w:rPr>
        <w:t xml:space="preserve"> </w:t>
      </w:r>
      <w:r>
        <w:t>nebo</w:t>
      </w:r>
      <w:r>
        <w:rPr>
          <w:spacing w:val="52"/>
        </w:rPr>
        <w:t xml:space="preserve"> </w:t>
      </w:r>
      <w:r>
        <w:t>tupý</w:t>
      </w:r>
      <w:r>
        <w:rPr>
          <w:spacing w:val="48"/>
        </w:rPr>
        <w:t xml:space="preserve"> </w:t>
      </w:r>
      <w:r>
        <w:t>úhel</w:t>
      </w:r>
      <w:r>
        <w:rPr>
          <w:spacing w:val="51"/>
        </w:rPr>
        <w:t xml:space="preserve"> </w:t>
      </w:r>
      <w:r>
        <w:t>(bez</w:t>
      </w:r>
      <w:r>
        <w:rPr>
          <w:w w:val="99"/>
        </w:rPr>
        <w:t xml:space="preserve"> </w:t>
      </w:r>
      <w:r>
        <w:t>opracová</w:t>
      </w:r>
      <w:r>
        <w:rPr>
          <w:spacing w:val="-2"/>
        </w:rPr>
        <w:t>n</w:t>
      </w:r>
      <w:r>
        <w:t>í</w:t>
      </w:r>
      <w:r>
        <w:rPr>
          <w:spacing w:val="-12"/>
        </w:rPr>
        <w:t xml:space="preserve"> </w:t>
      </w:r>
      <w:r>
        <w:t>ne</w:t>
      </w:r>
      <w:r>
        <w:rPr>
          <w:spacing w:val="-2"/>
        </w:rPr>
        <w:t>b</w:t>
      </w:r>
      <w:r>
        <w:t>udou</w:t>
      </w:r>
      <w:r>
        <w:rPr>
          <w:spacing w:val="-12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u</w:t>
      </w:r>
      <w:r>
        <w:rPr>
          <w:spacing w:val="-6"/>
        </w:rPr>
        <w:t>ž</w:t>
      </w:r>
      <w:r>
        <w:t>í</w:t>
      </w:r>
      <w:r>
        <w:rPr>
          <w:spacing w:val="-2"/>
        </w:rPr>
        <w:t>v</w:t>
      </w:r>
      <w:r>
        <w:t>ány</w:t>
      </w:r>
      <w:r>
        <w:rPr>
          <w:spacing w:val="-16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eny</w:t>
      </w:r>
      <w:r>
        <w:rPr>
          <w:spacing w:val="-16"/>
        </w:rPr>
        <w:t xml:space="preserve"> </w:t>
      </w:r>
      <w:r>
        <w:t>t</w:t>
      </w:r>
      <w:r>
        <w:rPr>
          <w:spacing w:val="-2"/>
        </w:rPr>
        <w:t>v</w:t>
      </w:r>
      <w:r>
        <w:t>aru</w:t>
      </w:r>
      <w:r>
        <w:rPr>
          <w:spacing w:val="-12"/>
        </w:rPr>
        <w:t xml:space="preserve"> </w:t>
      </w:r>
      <w:r>
        <w:rPr>
          <w:spacing w:val="1"/>
        </w:rPr>
        <w:t>j</w:t>
      </w:r>
      <w:r>
        <w:t>eh</w:t>
      </w:r>
      <w:r>
        <w:rPr>
          <w:spacing w:val="-2"/>
        </w:rPr>
        <w:t>l</w:t>
      </w:r>
      <w:r>
        <w:t>anu</w:t>
      </w:r>
      <w:r>
        <w:rPr>
          <w:spacing w:val="-2"/>
        </w:rPr>
        <w:t>/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o</w:t>
      </w:r>
      <w:r>
        <w:rPr>
          <w:spacing w:val="-2"/>
        </w:rPr>
        <w:t>l</w:t>
      </w:r>
      <w:r>
        <w:t>ého</w:t>
      </w:r>
      <w:r>
        <w:rPr>
          <w:spacing w:val="-12"/>
        </w:rPr>
        <w:t xml:space="preserve"> </w:t>
      </w:r>
      <w:r>
        <w:rPr>
          <w:spacing w:val="1"/>
        </w:rPr>
        <w:t>j</w:t>
      </w:r>
      <w:r>
        <w:t>eh</w:t>
      </w:r>
      <w:r>
        <w:rPr>
          <w:spacing w:val="-2"/>
        </w:rPr>
        <w:t>l</w:t>
      </w:r>
      <w:r>
        <w:t>anu).</w:t>
      </w:r>
    </w:p>
    <w:p w:rsidR="00B92800" w:rsidRDefault="00B92800">
      <w:pPr>
        <w:pStyle w:val="Zkladntext"/>
        <w:kinsoku w:val="0"/>
        <w:overflowPunct w:val="0"/>
        <w:spacing w:before="24" w:line="348" w:lineRule="exact"/>
        <w:ind w:right="1042"/>
      </w:pPr>
      <w:r>
        <w:t>No</w:t>
      </w:r>
      <w:r>
        <w:rPr>
          <w:spacing w:val="-2"/>
        </w:rPr>
        <w:t>v</w:t>
      </w:r>
      <w:r>
        <w:t>ě</w:t>
      </w:r>
      <w:r>
        <w:rPr>
          <w:spacing w:val="-8"/>
        </w:rPr>
        <w:t xml:space="preserve"> </w:t>
      </w:r>
      <w:r>
        <w:t>pro</w:t>
      </w:r>
      <w:r>
        <w:rPr>
          <w:spacing w:val="-2"/>
        </w:rPr>
        <w:t>v</w:t>
      </w:r>
      <w:r>
        <w:t>ádě</w:t>
      </w:r>
      <w:r>
        <w:rPr>
          <w:spacing w:val="-2"/>
        </w:rPr>
        <w:t>n</w:t>
      </w:r>
      <w:r>
        <w:t>é</w:t>
      </w:r>
      <w:r>
        <w:rPr>
          <w:spacing w:val="-7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-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opra</w:t>
      </w:r>
      <w:r>
        <w:rPr>
          <w:spacing w:val="-2"/>
        </w:rPr>
        <w:t>v</w:t>
      </w:r>
      <w:r>
        <w:t>y</w:t>
      </w:r>
      <w:r>
        <w:rPr>
          <w:spacing w:val="-12"/>
        </w:rPr>
        <w:t xml:space="preserve"> </w:t>
      </w:r>
      <w:r>
        <w:t>bu</w:t>
      </w:r>
      <w:r>
        <w:rPr>
          <w:spacing w:val="-2"/>
        </w:rPr>
        <w:t>d</w:t>
      </w:r>
      <w:r>
        <w:t>ou</w:t>
      </w:r>
      <w:r>
        <w:rPr>
          <w:spacing w:val="-8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2"/>
        </w:rPr>
        <w:t>e</w:t>
      </w:r>
      <w:r>
        <w:t>ny</w:t>
      </w:r>
      <w:r>
        <w:rPr>
          <w:spacing w:val="-13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-7"/>
        </w:rPr>
        <w:t xml:space="preserve"> </w:t>
      </w:r>
      <w:r>
        <w:t>ste</w:t>
      </w:r>
      <w:r>
        <w:rPr>
          <w:spacing w:val="1"/>
        </w:rPr>
        <w:t>j</w:t>
      </w:r>
      <w:r>
        <w:t>ného</w:t>
      </w:r>
      <w:r>
        <w:rPr>
          <w:spacing w:val="-8"/>
        </w:rPr>
        <w:t xml:space="preserve"> </w:t>
      </w:r>
      <w:r>
        <w:t>druhu</w:t>
      </w:r>
      <w:r>
        <w:rPr>
          <w:spacing w:val="-8"/>
        </w:rPr>
        <w:t xml:space="preserve"> </w:t>
      </w:r>
      <w:r>
        <w:rPr>
          <w:spacing w:val="2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-8"/>
        </w:rPr>
        <w:t xml:space="preserve"> </w:t>
      </w:r>
      <w:r>
        <w:t>pro</w:t>
      </w:r>
      <w:r>
        <w:rPr>
          <w:spacing w:val="-7"/>
        </w:rPr>
        <w:t xml:space="preserve"> </w:t>
      </w:r>
      <w:r>
        <w:t>ucele</w:t>
      </w:r>
      <w:r>
        <w:rPr>
          <w:spacing w:val="-2"/>
        </w:rPr>
        <w:t>n</w:t>
      </w:r>
      <w:r>
        <w:t>ý</w:t>
      </w:r>
      <w:r>
        <w:rPr>
          <w:spacing w:val="-13"/>
        </w:rPr>
        <w:t xml:space="preserve"> </w:t>
      </w:r>
      <w:r>
        <w:t>úse</w:t>
      </w:r>
      <w:r>
        <w:rPr>
          <w:spacing w:val="3"/>
        </w:rPr>
        <w:t>k</w:t>
      </w:r>
      <w:r>
        <w:t>.</w:t>
      </w:r>
      <w:r>
        <w:rPr>
          <w:w w:val="99"/>
        </w:rPr>
        <w:t xml:space="preserve"> </w:t>
      </w:r>
      <w:r>
        <w:t>O</w:t>
      </w:r>
      <w:r>
        <w:rPr>
          <w:spacing w:val="1"/>
        </w:rPr>
        <w:t>r</w:t>
      </w:r>
      <w:r>
        <w:t>i</w:t>
      </w:r>
      <w:r>
        <w:rPr>
          <w:spacing w:val="-2"/>
        </w:rPr>
        <w:t>e</w:t>
      </w:r>
      <w:r>
        <w:t>ntační</w:t>
      </w:r>
      <w:r>
        <w:rPr>
          <w:spacing w:val="-10"/>
        </w:rPr>
        <w:t xml:space="preserve"> </w:t>
      </w:r>
      <w:r>
        <w:t>obje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t>é</w:t>
      </w:r>
      <w:r>
        <w:rPr>
          <w:spacing w:val="-9"/>
        </w:rPr>
        <w:t xml:space="preserve"> </w:t>
      </w:r>
      <w:r>
        <w:t>h</w:t>
      </w:r>
      <w:r>
        <w:rPr>
          <w:spacing w:val="3"/>
        </w:rPr>
        <w:t>m</w:t>
      </w:r>
      <w:r>
        <w:t>otn</w:t>
      </w:r>
      <w:r>
        <w:rPr>
          <w:spacing w:val="-2"/>
        </w:rPr>
        <w:t>o</w:t>
      </w:r>
      <w:r>
        <w:rPr>
          <w:spacing w:val="1"/>
        </w:rPr>
        <w:t>s</w:t>
      </w:r>
      <w:r>
        <w:t>ti</w:t>
      </w:r>
      <w:r>
        <w:rPr>
          <w:spacing w:val="-10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ene</w:t>
      </w:r>
      <w:r>
        <w:rPr>
          <w:spacing w:val="-11"/>
        </w:rPr>
        <w:t xml:space="preserve"> </w:t>
      </w:r>
      <w:r>
        <w:t>(Petrogra</w:t>
      </w:r>
      <w:r>
        <w:rPr>
          <w:spacing w:val="2"/>
        </w:rPr>
        <w:t>f</w:t>
      </w:r>
      <w:r>
        <w:t>ie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reg</w:t>
      </w:r>
      <w:r>
        <w:rPr>
          <w:spacing w:val="-2"/>
        </w:rPr>
        <w:t>i</w:t>
      </w:r>
      <w:r>
        <w:t>oná</w:t>
      </w:r>
      <w:r>
        <w:rPr>
          <w:spacing w:val="-3"/>
        </w:rPr>
        <w:t>l</w:t>
      </w:r>
      <w:r>
        <w:t>ní</w:t>
      </w:r>
      <w:r>
        <w:rPr>
          <w:spacing w:val="-10"/>
        </w:rPr>
        <w:t xml:space="preserve"> </w:t>
      </w:r>
      <w:r>
        <w:t>g</w:t>
      </w:r>
      <w:r>
        <w:rPr>
          <w:spacing w:val="-2"/>
        </w:rPr>
        <w:t>e</w:t>
      </w:r>
      <w:r>
        <w:t>o</w:t>
      </w:r>
      <w:r>
        <w:rPr>
          <w:spacing w:val="-2"/>
        </w:rPr>
        <w:t>l</w:t>
      </w:r>
      <w:r>
        <w:t>og</w:t>
      </w:r>
      <w:r>
        <w:rPr>
          <w:spacing w:val="-2"/>
        </w:rPr>
        <w:t>i</w:t>
      </w:r>
      <w:r>
        <w:t>e,</w:t>
      </w:r>
      <w:r>
        <w:rPr>
          <w:spacing w:val="-9"/>
        </w:rPr>
        <w:t xml:space="preserve"> </w:t>
      </w:r>
      <w:r>
        <w:t>Ze</w:t>
      </w:r>
      <w:r>
        <w:rPr>
          <w:spacing w:val="4"/>
        </w:rPr>
        <w:t>m</w:t>
      </w:r>
      <w:r>
        <w:t>an</w:t>
      </w:r>
      <w:r>
        <w:rPr>
          <w:spacing w:val="-10"/>
        </w:rPr>
        <w:t xml:space="preserve"> </w:t>
      </w:r>
      <w:r>
        <w:t>Č</w:t>
      </w:r>
      <w:r>
        <w:rPr>
          <w:spacing w:val="-2"/>
        </w:rPr>
        <w:t>V</w:t>
      </w:r>
      <w:r>
        <w:t>U</w:t>
      </w:r>
      <w:r>
        <w:rPr>
          <w:spacing w:val="3"/>
        </w:rPr>
        <w:t>T</w:t>
      </w:r>
      <w:r>
        <w:t>):</w:t>
      </w:r>
    </w:p>
    <w:p w:rsidR="00B92800" w:rsidRDefault="00B92800">
      <w:pPr>
        <w:pStyle w:val="Zkladntext"/>
        <w:kinsoku w:val="0"/>
        <w:overflowPunct w:val="0"/>
        <w:spacing w:line="191" w:lineRule="exact"/>
        <w:ind w:right="7146"/>
        <w:jc w:val="both"/>
        <w:rPr>
          <w:sz w:val="13"/>
          <w:szCs w:val="13"/>
        </w:rPr>
      </w:pPr>
      <w:r>
        <w:t>Čed</w:t>
      </w:r>
      <w:r>
        <w:rPr>
          <w:spacing w:val="-2"/>
        </w:rPr>
        <w:t>i</w:t>
      </w:r>
      <w:r>
        <w:t>č</w:t>
      </w:r>
      <w:r>
        <w:rPr>
          <w:spacing w:val="-14"/>
        </w:rPr>
        <w:t xml:space="preserve"> </w:t>
      </w:r>
      <w:r>
        <w:t>3000</w:t>
      </w:r>
      <w:r>
        <w:rPr>
          <w:spacing w:val="-14"/>
        </w:rPr>
        <w:t xml:space="preserve"> </w:t>
      </w:r>
      <w:r>
        <w:t>(280</w:t>
      </w:r>
      <w:r>
        <w:rPr>
          <w:spacing w:val="-2"/>
        </w:rPr>
        <w:t>0</w:t>
      </w:r>
      <w:r>
        <w:t>÷330</w:t>
      </w:r>
      <w:r>
        <w:rPr>
          <w:spacing w:val="-2"/>
        </w:rPr>
        <w:t>0</w:t>
      </w:r>
      <w:r>
        <w:t>)</w:t>
      </w:r>
      <w:r>
        <w:rPr>
          <w:spacing w:val="4"/>
        </w:rPr>
        <w:t>k</w:t>
      </w:r>
      <w:r>
        <w:t>g/</w:t>
      </w:r>
      <w:r>
        <w:rPr>
          <w:spacing w:val="4"/>
        </w:rPr>
        <w:t>m</w:t>
      </w:r>
      <w:r>
        <w:rPr>
          <w:position w:val="10"/>
          <w:sz w:val="13"/>
          <w:szCs w:val="13"/>
        </w:rPr>
        <w:t>3</w:t>
      </w:r>
    </w:p>
    <w:p w:rsidR="00B92800" w:rsidRDefault="00B92800">
      <w:pPr>
        <w:pStyle w:val="Zkladntext"/>
        <w:kinsoku w:val="0"/>
        <w:overflowPunct w:val="0"/>
        <w:spacing w:line="238" w:lineRule="exact"/>
        <w:ind w:right="7057"/>
        <w:jc w:val="both"/>
        <w:rPr>
          <w:sz w:val="13"/>
          <w:szCs w:val="13"/>
        </w:rPr>
      </w:pPr>
      <w:r>
        <w:t>Zněl</w:t>
      </w:r>
      <w:r>
        <w:rPr>
          <w:spacing w:val="-2"/>
        </w:rPr>
        <w:t>e</w:t>
      </w:r>
      <w:r>
        <w:t>c</w:t>
      </w:r>
      <w:r>
        <w:rPr>
          <w:spacing w:val="-14"/>
        </w:rPr>
        <w:t xml:space="preserve"> </w:t>
      </w:r>
      <w:r>
        <w:t>2500</w:t>
      </w:r>
      <w:r>
        <w:rPr>
          <w:spacing w:val="-15"/>
        </w:rPr>
        <w:t xml:space="preserve"> </w:t>
      </w:r>
      <w:r>
        <w:t>(230</w:t>
      </w:r>
      <w:r>
        <w:rPr>
          <w:spacing w:val="-2"/>
        </w:rPr>
        <w:t>0</w:t>
      </w:r>
      <w:r>
        <w:t>÷270</w:t>
      </w:r>
      <w:r>
        <w:rPr>
          <w:spacing w:val="-1"/>
        </w:rPr>
        <w:t>0</w:t>
      </w:r>
      <w:r>
        <w:t>)</w:t>
      </w:r>
      <w:r>
        <w:rPr>
          <w:spacing w:val="4"/>
        </w:rPr>
        <w:t>k</w:t>
      </w:r>
      <w:r>
        <w:t>g/</w:t>
      </w:r>
      <w:r>
        <w:rPr>
          <w:spacing w:val="4"/>
        </w:rPr>
        <w:t>m</w:t>
      </w:r>
      <w:r>
        <w:rPr>
          <w:position w:val="10"/>
          <w:sz w:val="13"/>
          <w:szCs w:val="13"/>
        </w:rPr>
        <w:t>3</w:t>
      </w:r>
    </w:p>
    <w:p w:rsidR="00B92800" w:rsidRDefault="00B92800">
      <w:pPr>
        <w:kinsoku w:val="0"/>
        <w:overflowPunct w:val="0"/>
        <w:spacing w:before="8" w:line="110" w:lineRule="exact"/>
        <w:rPr>
          <w:sz w:val="11"/>
          <w:szCs w:val="11"/>
        </w:rPr>
      </w:pPr>
    </w:p>
    <w:p w:rsidR="00B92800" w:rsidRDefault="00B92800">
      <w:pPr>
        <w:pStyle w:val="Zkladntext"/>
        <w:kinsoku w:val="0"/>
        <w:overflowPunct w:val="0"/>
        <w:ind w:right="6076"/>
        <w:jc w:val="both"/>
      </w:pPr>
      <w:r>
        <w:rPr>
          <w:u w:val="single"/>
        </w:rPr>
        <w:t>B</w:t>
      </w:r>
      <w:r>
        <w:rPr>
          <w:spacing w:val="-2"/>
          <w:u w:val="single"/>
        </w:rPr>
        <w:t>e</w:t>
      </w:r>
      <w:r>
        <w:rPr>
          <w:u w:val="single"/>
        </w:rPr>
        <w:t>ton</w:t>
      </w:r>
      <w:r>
        <w:rPr>
          <w:spacing w:val="-7"/>
          <w:u w:val="single"/>
        </w:rPr>
        <w:t xml:space="preserve"> </w:t>
      </w:r>
      <w:r>
        <w:t>pro</w:t>
      </w:r>
      <w:r>
        <w:rPr>
          <w:spacing w:val="-6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</w:t>
      </w:r>
      <w:r>
        <w:rPr>
          <w:spacing w:val="-5"/>
        </w:rPr>
        <w:t xml:space="preserve"> </w:t>
      </w:r>
      <w:r>
        <w:t>d</w:t>
      </w:r>
      <w:r>
        <w:rPr>
          <w:spacing w:val="-2"/>
        </w:rPr>
        <w:t>l</w:t>
      </w:r>
      <w:r>
        <w:t>a</w:t>
      </w:r>
      <w:r>
        <w:rPr>
          <w:spacing w:val="-5"/>
        </w:rPr>
        <w:t>ž</w:t>
      </w:r>
      <w:r>
        <w:t>by</w:t>
      </w:r>
      <w:r>
        <w:rPr>
          <w:spacing w:val="-11"/>
        </w:rPr>
        <w:t xml:space="preserve"> </w:t>
      </w:r>
      <w:r>
        <w:t>C20/</w:t>
      </w:r>
      <w:r>
        <w:rPr>
          <w:spacing w:val="-2"/>
        </w:rPr>
        <w:t>2</w:t>
      </w:r>
      <w:r>
        <w:t>5</w:t>
      </w:r>
      <w:r>
        <w:rPr>
          <w:spacing w:val="-6"/>
        </w:rPr>
        <w:t xml:space="preserve"> </w:t>
      </w:r>
      <w:r>
        <w:t>XC2.</w:t>
      </w:r>
    </w:p>
    <w:p w:rsidR="00B92800" w:rsidRDefault="00B92800">
      <w:pPr>
        <w:kinsoku w:val="0"/>
        <w:overflowPunct w:val="0"/>
        <w:spacing w:before="8" w:line="110" w:lineRule="exact"/>
        <w:rPr>
          <w:sz w:val="11"/>
          <w:szCs w:val="11"/>
        </w:rPr>
      </w:pPr>
    </w:p>
    <w:p w:rsidR="00B92800" w:rsidRDefault="00B92800">
      <w:pPr>
        <w:pStyle w:val="Zkladntext"/>
        <w:kinsoku w:val="0"/>
        <w:overflowPunct w:val="0"/>
        <w:spacing w:line="363" w:lineRule="auto"/>
        <w:ind w:right="2662"/>
      </w:pPr>
      <w:r>
        <w:rPr>
          <w:u w:val="single"/>
        </w:rPr>
        <w:t>Ma</w:t>
      </w:r>
      <w:r>
        <w:rPr>
          <w:spacing w:val="-2"/>
          <w:u w:val="single"/>
        </w:rPr>
        <w:t>l</w:t>
      </w:r>
      <w:r>
        <w:rPr>
          <w:u w:val="single"/>
        </w:rPr>
        <w:t>ta</w:t>
      </w:r>
      <w:r>
        <w:rPr>
          <w:spacing w:val="-7"/>
          <w:u w:val="single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4"/>
        </w:rPr>
        <w:t>m</w:t>
      </w:r>
      <w:r>
        <w:t>ent</w:t>
      </w:r>
      <w:r>
        <w:rPr>
          <w:spacing w:val="-2"/>
        </w:rPr>
        <w:t>o</w:t>
      </w:r>
      <w:r>
        <w:t>vá</w:t>
      </w:r>
      <w:r>
        <w:rPr>
          <w:spacing w:val="-8"/>
        </w:rPr>
        <w:t xml:space="preserve"> </w:t>
      </w:r>
      <w:r>
        <w:t>pro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dění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spárov</w:t>
      </w:r>
      <w:r>
        <w:rPr>
          <w:spacing w:val="-2"/>
        </w:rPr>
        <w:t>á</w:t>
      </w:r>
      <w:r>
        <w:t>ní,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rPr>
          <w:spacing w:val="-5"/>
        </w:rPr>
        <w:t>z</w:t>
      </w:r>
      <w:r>
        <w:t>načení</w:t>
      </w:r>
      <w:r>
        <w:rPr>
          <w:spacing w:val="-7"/>
        </w:rPr>
        <w:t xml:space="preserve"> </w:t>
      </w:r>
      <w:r>
        <w:t>prost</w:t>
      </w:r>
      <w:r>
        <w:rPr>
          <w:spacing w:val="1"/>
        </w:rPr>
        <w:t>ř</w:t>
      </w:r>
      <w:r>
        <w:t>edí</w:t>
      </w:r>
      <w:r>
        <w:rPr>
          <w:spacing w:val="-7"/>
        </w:rPr>
        <w:t xml:space="preserve"> </w:t>
      </w:r>
      <w:r>
        <w:rPr>
          <w:spacing w:val="-2"/>
        </w:rPr>
        <w:t>M</w:t>
      </w:r>
      <w:r>
        <w:t>X</w:t>
      </w:r>
      <w:r>
        <w:rPr>
          <w:spacing w:val="-5"/>
        </w:rPr>
        <w:t xml:space="preserve"> </w:t>
      </w:r>
      <w:r>
        <w:t>3.2,</w:t>
      </w:r>
      <w:r>
        <w:rPr>
          <w:spacing w:val="-8"/>
        </w:rPr>
        <w:t xml:space="preserve"> </w:t>
      </w:r>
      <w:r>
        <w:t>pe</w:t>
      </w:r>
      <w:r>
        <w:rPr>
          <w:spacing w:val="-2"/>
        </w:rPr>
        <w:t>v</w:t>
      </w:r>
      <w:r>
        <w:t>nost</w:t>
      </w:r>
      <w:r>
        <w:rPr>
          <w:spacing w:val="-7"/>
        </w:rPr>
        <w:t xml:space="preserve"> </w:t>
      </w:r>
      <w:r>
        <w:t>M</w:t>
      </w:r>
      <w:r w:rsidR="00A66859">
        <w:t xml:space="preserve">20 </w:t>
      </w:r>
      <w:r>
        <w:rPr>
          <w:u w:val="single"/>
        </w:rPr>
        <w:t>K</w:t>
      </w:r>
      <w:r>
        <w:rPr>
          <w:spacing w:val="-2"/>
          <w:u w:val="single"/>
        </w:rPr>
        <w:t>o</w:t>
      </w:r>
      <w:r>
        <w:rPr>
          <w:u w:val="single"/>
        </w:rPr>
        <w:t>nst</w:t>
      </w:r>
      <w:r>
        <w:rPr>
          <w:spacing w:val="1"/>
          <w:u w:val="single"/>
        </w:rPr>
        <w:t>r</w:t>
      </w:r>
      <w:r>
        <w:rPr>
          <w:u w:val="single"/>
        </w:rPr>
        <w:t>u</w:t>
      </w:r>
      <w:r>
        <w:rPr>
          <w:spacing w:val="3"/>
          <w:u w:val="single"/>
        </w:rPr>
        <w:t>k</w:t>
      </w:r>
      <w:r>
        <w:rPr>
          <w:spacing w:val="1"/>
          <w:u w:val="single"/>
        </w:rPr>
        <w:t>č</w:t>
      </w:r>
      <w:r>
        <w:rPr>
          <w:u w:val="single"/>
        </w:rPr>
        <w:t xml:space="preserve">ní </w:t>
      </w:r>
      <w:r>
        <w:rPr>
          <w:spacing w:val="-2"/>
          <w:u w:val="single"/>
        </w:rPr>
        <w:t>v</w:t>
      </w:r>
      <w:r>
        <w:rPr>
          <w:spacing w:val="-7"/>
          <w:u w:val="single"/>
        </w:rPr>
        <w:t>ý</w:t>
      </w:r>
      <w:r>
        <w:rPr>
          <w:spacing w:val="-5"/>
          <w:u w:val="single"/>
        </w:rPr>
        <w:t>z</w:t>
      </w:r>
      <w:r>
        <w:rPr>
          <w:u w:val="single"/>
        </w:rPr>
        <w:t>tu</w:t>
      </w:r>
      <w:r>
        <w:rPr>
          <w:spacing w:val="-6"/>
          <w:u w:val="single"/>
        </w:rPr>
        <w:t>ž</w:t>
      </w:r>
      <w:r>
        <w:t>-</w:t>
      </w:r>
      <w:r>
        <w:rPr>
          <w:spacing w:val="1"/>
        </w:rPr>
        <w:t>s</w:t>
      </w:r>
      <w:r>
        <w:t>ítě</w:t>
      </w:r>
      <w:r>
        <w:rPr>
          <w:spacing w:val="-10"/>
        </w:rPr>
        <w:t xml:space="preserve"> </w:t>
      </w:r>
      <w:r>
        <w:rPr>
          <w:spacing w:val="-2"/>
        </w:rPr>
        <w:t>K</w:t>
      </w:r>
      <w:r>
        <w:t>ari,</w:t>
      </w:r>
      <w:r>
        <w:rPr>
          <w:spacing w:val="-9"/>
        </w:rPr>
        <w:t xml:space="preserve"> </w:t>
      </w:r>
      <w:r>
        <w:rPr>
          <w:spacing w:val="-2"/>
        </w:rPr>
        <w:t>o</w:t>
      </w:r>
      <w:r>
        <w:rPr>
          <w:spacing w:val="1"/>
        </w:rPr>
        <w:t>c</w:t>
      </w:r>
      <w:r>
        <w:t>el</w:t>
      </w:r>
      <w:r>
        <w:rPr>
          <w:spacing w:val="-10"/>
        </w:rPr>
        <w:t xml:space="preserve"> </w:t>
      </w:r>
      <w:r>
        <w:t>pe</w:t>
      </w:r>
      <w:r>
        <w:rPr>
          <w:spacing w:val="-3"/>
        </w:rPr>
        <w:t>v</w:t>
      </w:r>
      <w:r>
        <w:t>nosti</w:t>
      </w:r>
      <w:r>
        <w:rPr>
          <w:spacing w:val="-9"/>
        </w:rPr>
        <w:t xml:space="preserve"> </w:t>
      </w:r>
      <w:r>
        <w:rPr>
          <w:spacing w:val="3"/>
        </w:rPr>
        <w:t>m</w:t>
      </w:r>
      <w:r>
        <w:t>in</w:t>
      </w:r>
      <w:r>
        <w:rPr>
          <w:spacing w:val="-10"/>
        </w:rPr>
        <w:t xml:space="preserve"> </w:t>
      </w:r>
      <w:r>
        <w:t>B</w:t>
      </w:r>
      <w:r>
        <w:rPr>
          <w:spacing w:val="-2"/>
        </w:rPr>
        <w:t>5</w:t>
      </w:r>
      <w:r>
        <w:t>00.</w:t>
      </w:r>
    </w:p>
    <w:p w:rsidR="00B92800" w:rsidRDefault="00B92800">
      <w:pPr>
        <w:pStyle w:val="Zkladntext"/>
        <w:kinsoku w:val="0"/>
        <w:overflowPunct w:val="0"/>
        <w:spacing w:before="3" w:line="363" w:lineRule="auto"/>
        <w:ind w:right="122"/>
        <w:rPr>
          <w:w w:val="99"/>
        </w:rPr>
      </w:pPr>
      <w:r>
        <w:rPr>
          <w:u w:val="single"/>
        </w:rPr>
        <w:t>Dr</w:t>
      </w:r>
      <w:r>
        <w:rPr>
          <w:spacing w:val="2"/>
          <w:u w:val="single"/>
        </w:rPr>
        <w:t>c</w:t>
      </w:r>
      <w:r>
        <w:rPr>
          <w:u w:val="single"/>
        </w:rPr>
        <w:t xml:space="preserve">ené </w:t>
      </w:r>
      <w:r>
        <w:rPr>
          <w:spacing w:val="3"/>
          <w:u w:val="single"/>
        </w:rPr>
        <w:t>k</w:t>
      </w:r>
      <w:r>
        <w:rPr>
          <w:u w:val="single"/>
        </w:rPr>
        <w:t>a</w:t>
      </w:r>
      <w:r>
        <w:rPr>
          <w:spacing w:val="4"/>
          <w:u w:val="single"/>
        </w:rPr>
        <w:t>m</w:t>
      </w:r>
      <w:r>
        <w:rPr>
          <w:u w:val="single"/>
        </w:rPr>
        <w:t>en</w:t>
      </w:r>
      <w:r>
        <w:rPr>
          <w:spacing w:val="-2"/>
          <w:u w:val="single"/>
        </w:rPr>
        <w:t>i</w:t>
      </w:r>
      <w:r>
        <w:rPr>
          <w:u w:val="single"/>
        </w:rPr>
        <w:t>vo hrubé</w:t>
      </w:r>
      <w:r>
        <w:rPr>
          <w:spacing w:val="-8"/>
          <w:u w:val="single"/>
        </w:rPr>
        <w:t xml:space="preserve"> </w:t>
      </w:r>
      <w:r>
        <w:rPr>
          <w:spacing w:val="-1"/>
        </w:rPr>
        <w:t>p</w:t>
      </w:r>
      <w:r>
        <w:t>l</w:t>
      </w:r>
      <w:r>
        <w:rPr>
          <w:spacing w:val="-8"/>
        </w:rPr>
        <w:t>y</w:t>
      </w:r>
      <w:r>
        <w:t>nu</w:t>
      </w:r>
      <w:r>
        <w:rPr>
          <w:spacing w:val="-2"/>
        </w:rPr>
        <w:t>l</w:t>
      </w:r>
      <w:r>
        <w:t>é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ra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8</w:t>
      </w:r>
      <w:r>
        <w:t>-16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4"/>
        </w:rPr>
        <w:t>m</w:t>
      </w:r>
      <w:r>
        <w:t>,</w:t>
      </w:r>
      <w:r>
        <w:rPr>
          <w:spacing w:val="-6"/>
        </w:rPr>
        <w:t xml:space="preserve"> </w:t>
      </w:r>
      <w:r>
        <w:t>1</w:t>
      </w:r>
      <w:r>
        <w:rPr>
          <w:spacing w:val="-1"/>
        </w:rPr>
        <w:t>6</w:t>
      </w:r>
      <w:r>
        <w:t>-32</w:t>
      </w:r>
      <w:r>
        <w:rPr>
          <w:spacing w:val="-7"/>
        </w:rPr>
        <w:t xml:space="preserve"> </w:t>
      </w:r>
      <w:r>
        <w:rPr>
          <w:spacing w:val="4"/>
        </w:rPr>
        <w:t>mm</w:t>
      </w:r>
      <w:r>
        <w:t>,</w:t>
      </w:r>
      <w:r>
        <w:rPr>
          <w:spacing w:val="-6"/>
        </w:rPr>
        <w:t xml:space="preserve"> </w:t>
      </w:r>
      <w:r>
        <w:rPr>
          <w:spacing w:val="-2"/>
        </w:rPr>
        <w:t>l</w:t>
      </w:r>
      <w:r>
        <w:t>o</w:t>
      </w:r>
      <w:r>
        <w:rPr>
          <w:spacing w:val="-5"/>
        </w:rPr>
        <w:t>ž</w:t>
      </w:r>
      <w:r>
        <w:t>e</w:t>
      </w:r>
      <w:r>
        <w:rPr>
          <w:spacing w:val="-6"/>
        </w:rPr>
        <w:t xml:space="preserve"> </w:t>
      </w:r>
      <w:r>
        <w:t>v</w:t>
      </w:r>
      <w:r>
        <w:rPr>
          <w:spacing w:val="-8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du</w:t>
      </w:r>
      <w:r>
        <w:rPr>
          <w:spacing w:val="-6"/>
        </w:rPr>
        <w:t xml:space="preserve"> z</w:t>
      </w:r>
      <w:r>
        <w:t>di</w:t>
      </w:r>
      <w:r>
        <w:rPr>
          <w:spacing w:val="43"/>
        </w:rPr>
        <w:t xml:space="preserve"> </w:t>
      </w:r>
      <w:r>
        <w:t>1</w:t>
      </w:r>
      <w:r>
        <w:rPr>
          <w:spacing w:val="-2"/>
        </w:rPr>
        <w:t>6</w:t>
      </w:r>
      <w:r>
        <w:rPr>
          <w:spacing w:val="1"/>
        </w:rPr>
        <w:t>-</w:t>
      </w:r>
      <w:r>
        <w:t>63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t>m</w:t>
      </w:r>
      <w:r>
        <w:rPr>
          <w:w w:val="99"/>
        </w:rPr>
        <w:t xml:space="preserve"> </w:t>
      </w:r>
    </w:p>
    <w:p w:rsidR="00B92800" w:rsidRDefault="00B92800">
      <w:pPr>
        <w:pStyle w:val="Zkladntext"/>
        <w:kinsoku w:val="0"/>
        <w:overflowPunct w:val="0"/>
        <w:spacing w:before="3" w:line="363" w:lineRule="auto"/>
        <w:ind w:right="122"/>
      </w:pPr>
      <w:r>
        <w:rPr>
          <w:u w:val="single"/>
        </w:rPr>
        <w:t>Dr</w:t>
      </w:r>
      <w:r>
        <w:rPr>
          <w:spacing w:val="2"/>
          <w:u w:val="single"/>
        </w:rPr>
        <w:t>c</w:t>
      </w:r>
      <w:r>
        <w:rPr>
          <w:u w:val="single"/>
        </w:rPr>
        <w:t xml:space="preserve">ené </w:t>
      </w:r>
      <w:r>
        <w:rPr>
          <w:spacing w:val="3"/>
          <w:u w:val="single"/>
        </w:rPr>
        <w:t>k</w:t>
      </w:r>
      <w:r>
        <w:rPr>
          <w:u w:val="single"/>
        </w:rPr>
        <w:t>a</w:t>
      </w:r>
      <w:r>
        <w:rPr>
          <w:spacing w:val="4"/>
          <w:u w:val="single"/>
        </w:rPr>
        <w:t>m</w:t>
      </w:r>
      <w:r>
        <w:rPr>
          <w:u w:val="single"/>
        </w:rPr>
        <w:t>en</w:t>
      </w:r>
      <w:r>
        <w:rPr>
          <w:spacing w:val="-2"/>
          <w:u w:val="single"/>
        </w:rPr>
        <w:t>i</w:t>
      </w:r>
      <w:r>
        <w:rPr>
          <w:u w:val="single"/>
        </w:rPr>
        <w:t>vo drobné</w:t>
      </w:r>
      <w:r>
        <w:rPr>
          <w:spacing w:val="-12"/>
          <w:u w:val="single"/>
        </w:rPr>
        <w:t xml:space="preserve"> </w:t>
      </w:r>
      <w:r>
        <w:t>p</w:t>
      </w:r>
      <w:r>
        <w:rPr>
          <w:spacing w:val="-2"/>
        </w:rPr>
        <w:t>l</w:t>
      </w:r>
      <w:r>
        <w:rPr>
          <w:spacing w:val="-7"/>
        </w:rPr>
        <w:t>y</w:t>
      </w:r>
      <w:r>
        <w:t>nu</w:t>
      </w:r>
      <w:r>
        <w:rPr>
          <w:spacing w:val="-2"/>
        </w:rPr>
        <w:t>l</w:t>
      </w:r>
      <w:r>
        <w:t>é</w:t>
      </w:r>
      <w:r>
        <w:rPr>
          <w:spacing w:val="-11"/>
        </w:rPr>
        <w:t xml:space="preserve"> </w:t>
      </w:r>
      <w:r>
        <w:rPr>
          <w:spacing w:val="1"/>
        </w:rPr>
        <w:t>f</w:t>
      </w:r>
      <w:r>
        <w:t>ra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0</w:t>
      </w:r>
      <w:r>
        <w:t>-4</w:t>
      </w:r>
      <w:r>
        <w:rPr>
          <w:spacing w:val="-11"/>
        </w:rPr>
        <w:t xml:space="preserve"> </w:t>
      </w:r>
      <w:r>
        <w:rPr>
          <w:spacing w:val="4"/>
        </w:rPr>
        <w:t>m</w:t>
      </w:r>
      <w:r>
        <w:t>m</w:t>
      </w:r>
    </w:p>
    <w:p w:rsidR="00B92800" w:rsidRDefault="00B92800">
      <w:pPr>
        <w:pStyle w:val="Zkladntext"/>
        <w:kinsoku w:val="0"/>
        <w:overflowPunct w:val="0"/>
        <w:spacing w:before="3"/>
        <w:ind w:right="2184"/>
        <w:jc w:val="both"/>
      </w:pPr>
      <w:r>
        <w:rPr>
          <w:u w:val="single"/>
        </w:rPr>
        <w:t>Št</w:t>
      </w:r>
      <w:r>
        <w:rPr>
          <w:spacing w:val="-2"/>
          <w:u w:val="single"/>
        </w:rPr>
        <w:t>ě</w:t>
      </w:r>
      <w:r>
        <w:rPr>
          <w:u w:val="single"/>
        </w:rPr>
        <w:t>r</w:t>
      </w:r>
      <w:r>
        <w:rPr>
          <w:spacing w:val="4"/>
          <w:u w:val="single"/>
        </w:rPr>
        <w:t>k</w:t>
      </w:r>
      <w:r>
        <w:rPr>
          <w:u w:val="single"/>
        </w:rPr>
        <w:t>odrti</w:t>
      </w:r>
      <w:r>
        <w:rPr>
          <w:spacing w:val="-8"/>
          <w:u w:val="single"/>
        </w:rPr>
        <w:t xml:space="preserve"> </w:t>
      </w:r>
      <w:r>
        <w:t>p</w:t>
      </w:r>
      <w:r>
        <w:rPr>
          <w:spacing w:val="-2"/>
        </w:rPr>
        <w:t>l</w:t>
      </w:r>
      <w:r>
        <w:rPr>
          <w:spacing w:val="-7"/>
        </w:rPr>
        <w:t>y</w:t>
      </w:r>
      <w:r>
        <w:t>nu</w:t>
      </w:r>
      <w:r>
        <w:rPr>
          <w:spacing w:val="-2"/>
        </w:rPr>
        <w:t>l</w:t>
      </w:r>
      <w:r>
        <w:t>é</w:t>
      </w:r>
      <w:r>
        <w:rPr>
          <w:spacing w:val="-7"/>
        </w:rPr>
        <w:t xml:space="preserve"> </w:t>
      </w:r>
      <w:r>
        <w:rPr>
          <w:spacing w:val="1"/>
        </w:rPr>
        <w:t>f</w:t>
      </w:r>
      <w:r>
        <w:t>ra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-7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drobné</w:t>
      </w:r>
      <w:r>
        <w:rPr>
          <w:spacing w:val="-2"/>
        </w:rPr>
        <w:t>h</w:t>
      </w:r>
      <w:r>
        <w:t>o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2"/>
        </w:rPr>
        <w:t>h</w:t>
      </w:r>
      <w:r>
        <w:t>rubého</w:t>
      </w:r>
      <w:r>
        <w:rPr>
          <w:spacing w:val="-7"/>
        </w:rPr>
        <w:t xml:space="preserve"> </w:t>
      </w:r>
      <w:r>
        <w:rPr>
          <w:spacing w:val="2"/>
        </w:rPr>
        <w:t>k</w:t>
      </w:r>
      <w:r>
        <w:t>a</w:t>
      </w:r>
      <w:r>
        <w:rPr>
          <w:spacing w:val="4"/>
        </w:rPr>
        <w:t>m</w:t>
      </w:r>
      <w:r>
        <w:t>en</w:t>
      </w:r>
      <w:r>
        <w:rPr>
          <w:spacing w:val="-2"/>
        </w:rPr>
        <w:t>i</w:t>
      </w:r>
      <w:r>
        <w:t>v</w:t>
      </w:r>
      <w:r>
        <w:rPr>
          <w:spacing w:val="-2"/>
        </w:rPr>
        <w:t>a</w:t>
      </w:r>
      <w:r>
        <w:t>,</w:t>
      </w:r>
      <w:r>
        <w:rPr>
          <w:spacing w:val="-7"/>
        </w:rPr>
        <w:t xml:space="preserve"> </w:t>
      </w:r>
      <w:r>
        <w:t>ší</w:t>
      </w:r>
      <w:r>
        <w:rPr>
          <w:spacing w:val="1"/>
        </w:rPr>
        <w:t>ř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ra</w:t>
      </w:r>
      <w:r>
        <w:rPr>
          <w:spacing w:val="4"/>
        </w:rPr>
        <w:t>k</w:t>
      </w:r>
      <w:r>
        <w:rPr>
          <w:spacing w:val="1"/>
        </w:rPr>
        <w:t>c</w:t>
      </w:r>
      <w:r>
        <w:t>í</w:t>
      </w:r>
      <w:r>
        <w:rPr>
          <w:spacing w:val="-7"/>
        </w:rPr>
        <w:t xml:space="preserve"> </w:t>
      </w:r>
      <w:r>
        <w:t>u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t>a</w:t>
      </w:r>
      <w:r>
        <w:rPr>
          <w:spacing w:val="-7"/>
        </w:rPr>
        <w:t xml:space="preserve"> </w:t>
      </w:r>
      <w:r>
        <w:t>u</w:t>
      </w:r>
      <w:r>
        <w:rPr>
          <w:spacing w:val="-7"/>
        </w:rPr>
        <w:t xml:space="preserve"> </w:t>
      </w:r>
      <w:r>
        <w:rPr>
          <w:spacing w:val="-2"/>
        </w:rPr>
        <w:t>p</w:t>
      </w:r>
      <w:r>
        <w:t>op</w:t>
      </w:r>
      <w:r>
        <w:rPr>
          <w:spacing w:val="-2"/>
        </w:rPr>
        <w:t>i</w:t>
      </w:r>
      <w:r>
        <w:rPr>
          <w:spacing w:val="1"/>
        </w:rPr>
        <w:t>s</w:t>
      </w:r>
      <w:r>
        <w:t>u</w:t>
      </w:r>
    </w:p>
    <w:p w:rsidR="00B92800" w:rsidRDefault="00B92800">
      <w:pPr>
        <w:kinsoku w:val="0"/>
        <w:overflowPunct w:val="0"/>
        <w:spacing w:before="8" w:line="110" w:lineRule="exact"/>
        <w:rPr>
          <w:sz w:val="11"/>
          <w:szCs w:val="11"/>
        </w:rPr>
      </w:pPr>
    </w:p>
    <w:p w:rsidR="00B92800" w:rsidRDefault="00B92800">
      <w:pPr>
        <w:pStyle w:val="Zkladntext"/>
        <w:kinsoku w:val="0"/>
        <w:overflowPunct w:val="0"/>
        <w:ind w:right="1637"/>
        <w:jc w:val="both"/>
      </w:pPr>
      <w:r>
        <w:t>Na</w:t>
      </w:r>
      <w:r>
        <w:rPr>
          <w:spacing w:val="-8"/>
        </w:rPr>
        <w:t xml:space="preserve"> </w:t>
      </w:r>
      <w:r>
        <w:rPr>
          <w:spacing w:val="-5"/>
        </w:rPr>
        <w:t>ž</w:t>
      </w:r>
      <w:r>
        <w:t>ádost</w:t>
      </w:r>
      <w:r>
        <w:rPr>
          <w:spacing w:val="-7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v</w:t>
      </w:r>
      <w:r>
        <w:t>estora</w:t>
      </w:r>
      <w:r>
        <w:rPr>
          <w:spacing w:val="-7"/>
        </w:rPr>
        <w:t xml:space="preserve"> </w:t>
      </w:r>
      <w:r>
        <w:t>budou</w:t>
      </w:r>
      <w:r>
        <w:rPr>
          <w:spacing w:val="-9"/>
        </w:rPr>
        <w:t xml:space="preserve"> </w:t>
      </w:r>
      <w:r>
        <w:t>prov</w:t>
      </w:r>
      <w:r>
        <w:rPr>
          <w:spacing w:val="-2"/>
        </w:rPr>
        <w:t>e</w:t>
      </w:r>
      <w:r>
        <w:t>deny</w:t>
      </w:r>
      <w:r>
        <w:rPr>
          <w:spacing w:val="-13"/>
        </w:rPr>
        <w:t xml:space="preserve"> </w:t>
      </w:r>
      <w:r>
        <w:t>prů</w:t>
      </w:r>
      <w:r>
        <w:rPr>
          <w:spacing w:val="3"/>
        </w:rPr>
        <w:t>k</w:t>
      </w:r>
      <w:r>
        <w:t>a</w:t>
      </w:r>
      <w:r>
        <w:rPr>
          <w:spacing w:val="-5"/>
        </w:rPr>
        <w:t>z</w:t>
      </w:r>
      <w:r>
        <w:t>ní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rPr>
          <w:spacing w:val="3"/>
        </w:rPr>
        <w:t>k</w:t>
      </w:r>
      <w:r>
        <w:t>ouš</w:t>
      </w:r>
      <w:r>
        <w:rPr>
          <w:spacing w:val="4"/>
        </w:rPr>
        <w:t>k</w:t>
      </w:r>
      <w:r>
        <w:t>y</w:t>
      </w:r>
      <w:r>
        <w:rPr>
          <w:spacing w:val="-13"/>
        </w:rPr>
        <w:t xml:space="preserve"> </w:t>
      </w:r>
      <w:r>
        <w:rPr>
          <w:spacing w:val="4"/>
        </w:rPr>
        <w:t>m</w:t>
      </w:r>
      <w:r>
        <w:t>a</w:t>
      </w:r>
      <w:r>
        <w:rPr>
          <w:spacing w:val="-2"/>
        </w:rPr>
        <w:t>l</w:t>
      </w:r>
      <w:r>
        <w:t>ty</w:t>
      </w:r>
      <w:r>
        <w:rPr>
          <w:spacing w:val="-12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b</w:t>
      </w:r>
      <w:r>
        <w:rPr>
          <w:spacing w:val="-2"/>
        </w:rPr>
        <w:t>e</w:t>
      </w:r>
      <w:r>
        <w:t>ton</w:t>
      </w:r>
      <w:r>
        <w:rPr>
          <w:spacing w:val="-2"/>
        </w:rPr>
        <w:t>u</w:t>
      </w:r>
      <w:r>
        <w:t>,</w:t>
      </w:r>
      <w:r>
        <w:rPr>
          <w:spacing w:val="-7"/>
        </w:rPr>
        <w:t xml:space="preserve"> </w:t>
      </w:r>
      <w:r>
        <w:t>od</w:t>
      </w:r>
      <w:r>
        <w:rPr>
          <w:spacing w:val="-2"/>
        </w:rPr>
        <w:t>e</w:t>
      </w:r>
      <w:r>
        <w:t>brané</w:t>
      </w:r>
      <w:r>
        <w:rPr>
          <w:spacing w:val="-7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stavb</w:t>
      </w:r>
      <w:r>
        <w:rPr>
          <w:spacing w:val="-2"/>
        </w:rPr>
        <w:t>ě</w:t>
      </w:r>
      <w:r>
        <w:t>.</w:t>
      </w:r>
    </w:p>
    <w:p w:rsidR="00B92800" w:rsidRDefault="00B92800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u w:val="single"/>
        </w:rPr>
        <w:t>Z</w:t>
      </w:r>
      <w:r>
        <w:rPr>
          <w:spacing w:val="1"/>
          <w:u w:val="single"/>
        </w:rPr>
        <w:t>ř</w:t>
      </w:r>
      <w:r>
        <w:rPr>
          <w:u w:val="single"/>
        </w:rPr>
        <w:t>í</w:t>
      </w:r>
      <w:r>
        <w:rPr>
          <w:spacing w:val="-5"/>
          <w:u w:val="single"/>
        </w:rPr>
        <w:t>z</w:t>
      </w:r>
      <w:r>
        <w:rPr>
          <w:u w:val="single"/>
        </w:rPr>
        <w:t>ení</w:t>
      </w:r>
      <w:r w:rsidR="0097448D">
        <w:rPr>
          <w:u w:val="single"/>
        </w:rPr>
        <w:t xml:space="preserve"> </w:t>
      </w:r>
      <w:r>
        <w:rPr>
          <w:u w:val="single"/>
        </w:rPr>
        <w:t>a</w:t>
      </w:r>
      <w:r w:rsidR="0097448D">
        <w:rPr>
          <w:u w:val="single"/>
        </w:rPr>
        <w:t xml:space="preserve"> </w:t>
      </w:r>
      <w:r>
        <w:rPr>
          <w:spacing w:val="-42"/>
          <w:u w:val="single"/>
        </w:rPr>
        <w:t xml:space="preserve"> </w:t>
      </w:r>
      <w:r>
        <w:rPr>
          <w:u w:val="single"/>
        </w:rPr>
        <w:t>re</w:t>
      </w:r>
      <w:r>
        <w:rPr>
          <w:spacing w:val="3"/>
          <w:u w:val="single"/>
        </w:rPr>
        <w:t>k</w:t>
      </w:r>
      <w:r>
        <w:rPr>
          <w:u w:val="single"/>
        </w:rPr>
        <w:t>u</w:t>
      </w:r>
      <w:r>
        <w:rPr>
          <w:spacing w:val="-2"/>
          <w:u w:val="single"/>
        </w:rPr>
        <w:t>l</w:t>
      </w:r>
      <w:r>
        <w:rPr>
          <w:u w:val="single"/>
        </w:rPr>
        <w:t>ti</w:t>
      </w:r>
      <w:r>
        <w:rPr>
          <w:spacing w:val="-3"/>
          <w:u w:val="single"/>
        </w:rPr>
        <w:t>v</w:t>
      </w:r>
      <w:r>
        <w:rPr>
          <w:u w:val="single"/>
        </w:rPr>
        <w:t>ace</w:t>
      </w:r>
      <w:r>
        <w:rPr>
          <w:spacing w:val="-41"/>
          <w:u w:val="single"/>
        </w:rPr>
        <w:t xml:space="preserve"> </w:t>
      </w:r>
      <w:r w:rsidR="0097448D">
        <w:rPr>
          <w:spacing w:val="-41"/>
          <w:u w:val="single"/>
        </w:rPr>
        <w:t xml:space="preserve"> </w:t>
      </w:r>
      <w:r>
        <w:rPr>
          <w:u w:val="single"/>
        </w:rPr>
        <w:t>pří</w:t>
      </w:r>
      <w:r>
        <w:rPr>
          <w:spacing w:val="1"/>
          <w:u w:val="single"/>
        </w:rPr>
        <w:t>s</w:t>
      </w:r>
      <w:r>
        <w:rPr>
          <w:u w:val="single"/>
        </w:rPr>
        <w:t>tup</w:t>
      </w:r>
      <w:r>
        <w:rPr>
          <w:spacing w:val="-2"/>
          <w:u w:val="single"/>
        </w:rPr>
        <w:t>ů</w:t>
      </w:r>
      <w:r>
        <w:rPr>
          <w:u w:val="single"/>
        </w:rPr>
        <w:t>:</w:t>
      </w:r>
      <w:r>
        <w:rPr>
          <w:spacing w:val="10"/>
          <w:u w:val="single"/>
        </w:rPr>
        <w:t xml:space="preserve"> </w:t>
      </w:r>
      <w:r>
        <w:t>Opev</w:t>
      </w:r>
      <w:r>
        <w:rPr>
          <w:spacing w:val="-2"/>
        </w:rPr>
        <w:t>n</w:t>
      </w:r>
      <w:r>
        <w:t>ění</w:t>
      </w:r>
      <w:r>
        <w:rPr>
          <w:spacing w:val="9"/>
        </w:rPr>
        <w:t xml:space="preserve"> </w:t>
      </w:r>
      <w:r>
        <w:t>doča</w:t>
      </w:r>
      <w:r>
        <w:rPr>
          <w:spacing w:val="1"/>
        </w:rPr>
        <w:t>s</w:t>
      </w:r>
      <w:r>
        <w:t>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10"/>
        </w:rPr>
        <w:t xml:space="preserve"> </w:t>
      </w:r>
      <w:r>
        <w:t>pří</w:t>
      </w:r>
      <w:r>
        <w:rPr>
          <w:spacing w:val="1"/>
        </w:rPr>
        <w:t>s</w:t>
      </w:r>
      <w:r>
        <w:t>tupů</w:t>
      </w:r>
      <w:r>
        <w:rPr>
          <w:spacing w:val="9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0"/>
        </w:rPr>
        <w:t xml:space="preserve"> </w:t>
      </w:r>
      <w:r>
        <w:t>řídí</w:t>
      </w:r>
      <w:r>
        <w:rPr>
          <w:spacing w:val="10"/>
        </w:rPr>
        <w:t xml:space="preserve"> </w:t>
      </w:r>
      <w:r>
        <w:t>pou</w:t>
      </w:r>
      <w:r>
        <w:rPr>
          <w:spacing w:val="-6"/>
        </w:rPr>
        <w:t>ž</w:t>
      </w:r>
      <w:r>
        <w:t>it</w:t>
      </w:r>
      <w:r>
        <w:rPr>
          <w:spacing w:val="-2"/>
        </w:rPr>
        <w:t>o</w:t>
      </w:r>
      <w:r>
        <w:t>u</w:t>
      </w:r>
      <w:r>
        <w:rPr>
          <w:spacing w:val="10"/>
        </w:rPr>
        <w:t xml:space="preserve"> </w:t>
      </w:r>
      <w:r>
        <w:rPr>
          <w:spacing w:val="4"/>
        </w:rPr>
        <w:t>m</w:t>
      </w:r>
      <w:r>
        <w:t>echan</w:t>
      </w:r>
      <w:r>
        <w:rPr>
          <w:spacing w:val="-2"/>
        </w:rPr>
        <w:t>i</w:t>
      </w:r>
      <w:r>
        <w:rPr>
          <w:spacing w:val="-5"/>
        </w:rPr>
        <w:t>z</w:t>
      </w:r>
      <w:r>
        <w:t>ací</w:t>
      </w:r>
      <w:r>
        <w:rPr>
          <w:spacing w:val="11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</w:t>
      </w:r>
      <w:r>
        <w:rPr>
          <w:spacing w:val="-2"/>
        </w:rPr>
        <w:t>l</w:t>
      </w:r>
      <w:r>
        <w:t>e</w:t>
      </w:r>
      <w:r>
        <w:rPr>
          <w:spacing w:val="10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není</w:t>
      </w:r>
      <w:r>
        <w:rPr>
          <w:w w:val="99"/>
        </w:rPr>
        <w:t xml:space="preserve"> </w:t>
      </w:r>
      <w:r>
        <w:t>pro</w:t>
      </w:r>
      <w:r>
        <w:rPr>
          <w:spacing w:val="1"/>
        </w:rPr>
        <w:t>j</w:t>
      </w:r>
      <w:r>
        <w:t>e</w:t>
      </w:r>
      <w:r>
        <w:rPr>
          <w:spacing w:val="3"/>
        </w:rPr>
        <w:t>k</w:t>
      </w:r>
      <w:r>
        <w:t>tem</w:t>
      </w:r>
      <w:r>
        <w:rPr>
          <w:spacing w:val="32"/>
        </w:rPr>
        <w:t xml:space="preserve"> </w:t>
      </w:r>
      <w:r>
        <w:t>předepsáno.</w:t>
      </w:r>
      <w:r>
        <w:rPr>
          <w:spacing w:val="27"/>
        </w:rPr>
        <w:t xml:space="preserve"> </w:t>
      </w:r>
      <w:r>
        <w:t>Pro</w:t>
      </w:r>
      <w:r>
        <w:rPr>
          <w:spacing w:val="28"/>
        </w:rPr>
        <w:t xml:space="preserve"> </w:t>
      </w:r>
      <w:r>
        <w:t>potřeby</w:t>
      </w:r>
      <w:r>
        <w:rPr>
          <w:spacing w:val="23"/>
        </w:rPr>
        <w:t xml:space="preserve"> </w:t>
      </w:r>
      <w:r>
        <w:t>ocenění</w:t>
      </w:r>
      <w:r>
        <w:rPr>
          <w:spacing w:val="28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28"/>
        </w:rPr>
        <w:t xml:space="preserve"> </w:t>
      </w:r>
      <w:r>
        <w:t>u</w:t>
      </w:r>
      <w:r>
        <w:rPr>
          <w:spacing w:val="-2"/>
        </w:rPr>
        <w:t>v</w:t>
      </w:r>
      <w:r>
        <w:t>a</w:t>
      </w:r>
      <w:r>
        <w:rPr>
          <w:spacing w:val="-5"/>
        </w:rPr>
        <w:t>ž</w:t>
      </w:r>
      <w:r>
        <w:t>o</w:t>
      </w:r>
      <w:r>
        <w:rPr>
          <w:spacing w:val="-2"/>
        </w:rPr>
        <w:t>v</w:t>
      </w:r>
      <w:r>
        <w:t>áno</w:t>
      </w:r>
      <w:r>
        <w:rPr>
          <w:spacing w:val="28"/>
        </w:rPr>
        <w:t xml:space="preserve"> </w:t>
      </w:r>
      <w:r>
        <w:t>s</w:t>
      </w:r>
      <w:r>
        <w:rPr>
          <w:spacing w:val="-4"/>
        </w:rPr>
        <w:t xml:space="preserve"> </w:t>
      </w:r>
      <w:r>
        <w:rPr>
          <w:spacing w:val="1"/>
        </w:rPr>
        <w:t>š</w:t>
      </w:r>
      <w:r>
        <w:t>íř</w:t>
      </w:r>
      <w:r>
        <w:rPr>
          <w:spacing w:val="4"/>
        </w:rPr>
        <w:t>k</w:t>
      </w:r>
      <w:r>
        <w:t>ou</w:t>
      </w:r>
      <w:r>
        <w:rPr>
          <w:spacing w:val="25"/>
        </w:rPr>
        <w:t xml:space="preserve"> </w:t>
      </w:r>
      <w:r>
        <w:t>doča</w:t>
      </w:r>
      <w:r>
        <w:rPr>
          <w:spacing w:val="1"/>
        </w:rPr>
        <w:t>s</w:t>
      </w:r>
      <w:r>
        <w:t>ného</w:t>
      </w:r>
      <w:r>
        <w:rPr>
          <w:spacing w:val="26"/>
        </w:rPr>
        <w:t xml:space="preserve"> </w:t>
      </w:r>
      <w:r>
        <w:rPr>
          <w:spacing w:val="-5"/>
        </w:rPr>
        <w:t>z</w:t>
      </w:r>
      <w:r>
        <w:t>pe</w:t>
      </w:r>
      <w:r>
        <w:rPr>
          <w:spacing w:val="-2"/>
        </w:rPr>
        <w:t>v</w:t>
      </w:r>
      <w:r>
        <w:t>nění</w:t>
      </w:r>
      <w:r>
        <w:rPr>
          <w:spacing w:val="25"/>
        </w:rPr>
        <w:t xml:space="preserve"> </w:t>
      </w:r>
      <w:r>
        <w:t>pro</w:t>
      </w:r>
      <w:r>
        <w:rPr>
          <w:spacing w:val="27"/>
        </w:rPr>
        <w:t xml:space="preserve"> </w:t>
      </w:r>
      <w:r>
        <w:t>pří</w:t>
      </w:r>
      <w:r>
        <w:rPr>
          <w:spacing w:val="1"/>
        </w:rPr>
        <w:t>j</w:t>
      </w:r>
      <w:r>
        <w:t>e</w:t>
      </w:r>
      <w:r>
        <w:rPr>
          <w:spacing w:val="-5"/>
        </w:rPr>
        <w:t>z</w:t>
      </w:r>
      <w:r>
        <w:t>d</w:t>
      </w:r>
      <w:r>
        <w:rPr>
          <w:spacing w:val="26"/>
        </w:rPr>
        <w:t xml:space="preserve"> </w:t>
      </w:r>
      <w:r>
        <w:t>3,0</w:t>
      </w:r>
      <w:r>
        <w:rPr>
          <w:spacing w:val="3"/>
        </w:rPr>
        <w:t>m</w:t>
      </w:r>
      <w:r>
        <w:t>,</w:t>
      </w:r>
      <w:r>
        <w:rPr>
          <w:w w:val="99"/>
        </w:rPr>
        <w:t xml:space="preserve"> </w:t>
      </w:r>
      <w:r>
        <w:t>pou</w:t>
      </w:r>
      <w:r>
        <w:rPr>
          <w:spacing w:val="-6"/>
        </w:rPr>
        <w:t>ž</w:t>
      </w:r>
      <w:r>
        <w:t>it</w:t>
      </w:r>
      <w:r>
        <w:rPr>
          <w:spacing w:val="-2"/>
        </w:rPr>
        <w:t>í</w:t>
      </w:r>
      <w:r>
        <w:t>m</w:t>
      </w:r>
      <w:r>
        <w:rPr>
          <w:spacing w:val="4"/>
        </w:rPr>
        <w:t xml:space="preserve"> </w:t>
      </w:r>
      <w:r>
        <w:t>geo</w:t>
      </w:r>
      <w:r>
        <w:rPr>
          <w:spacing w:val="-2"/>
        </w:rPr>
        <w:t>t</w:t>
      </w:r>
      <w:r>
        <w:t>exti</w:t>
      </w:r>
      <w:r>
        <w:rPr>
          <w:spacing w:val="-2"/>
        </w:rPr>
        <w:t>l</w:t>
      </w:r>
      <w:r>
        <w:t>ie</w:t>
      </w:r>
      <w:r>
        <w:rPr>
          <w:spacing w:val="55"/>
        </w:rPr>
        <w:t xml:space="preserve"> </w:t>
      </w:r>
      <w:r>
        <w:t>a hut</w:t>
      </w:r>
      <w:r>
        <w:rPr>
          <w:spacing w:val="-2"/>
        </w:rPr>
        <w:t>n</w:t>
      </w:r>
      <w:r>
        <w:t>ěné</w:t>
      </w:r>
      <w:r>
        <w:rPr>
          <w:spacing w:val="-2"/>
        </w:rPr>
        <w:t>h</w:t>
      </w:r>
      <w:r>
        <w:t>o</w:t>
      </w:r>
      <w:r>
        <w:rPr>
          <w:spacing w:val="1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</w:t>
      </w:r>
      <w:r>
        <w:rPr>
          <w:spacing w:val="-2"/>
        </w:rPr>
        <w:t>i</w:t>
      </w:r>
      <w:r>
        <w:t>va</w:t>
      </w:r>
      <w:r>
        <w:rPr>
          <w:spacing w:val="52"/>
        </w:rPr>
        <w:t xml:space="preserve"> </w:t>
      </w:r>
      <w:r>
        <w:t>v</w:t>
      </w:r>
      <w:r>
        <w:rPr>
          <w:spacing w:val="-5"/>
        </w:rPr>
        <w:t xml:space="preserve"> </w:t>
      </w:r>
      <w:proofErr w:type="spellStart"/>
      <w:r>
        <w:t>tl</w:t>
      </w:r>
      <w:proofErr w:type="spellEnd"/>
      <w:r>
        <w:t>.</w:t>
      </w:r>
      <w:r>
        <w:rPr>
          <w:spacing w:val="53"/>
        </w:rPr>
        <w:t xml:space="preserve"> 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.20</w:t>
      </w:r>
      <w:r>
        <w:rPr>
          <w:spacing w:val="53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2"/>
        </w:rPr>
        <w:t xml:space="preserve"> </w:t>
      </w:r>
      <w:r>
        <w:t>v</w:t>
      </w:r>
      <w:r>
        <w:rPr>
          <w:spacing w:val="-4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54"/>
        </w:rPr>
        <w:t xml:space="preserve"> </w:t>
      </w:r>
      <w:r>
        <w:rPr>
          <w:spacing w:val="1"/>
        </w:rPr>
        <w:t>sj</w:t>
      </w:r>
      <w:r>
        <w:t>e</w:t>
      </w:r>
      <w:r>
        <w:rPr>
          <w:spacing w:val="-5"/>
        </w:rPr>
        <w:t>z</w:t>
      </w:r>
      <w:r>
        <w:t>dů</w:t>
      </w:r>
      <w:r>
        <w:rPr>
          <w:spacing w:val="53"/>
        </w:rPr>
        <w:t xml:space="preserve"> </w:t>
      </w:r>
      <w:r>
        <w:t>z</w:t>
      </w:r>
      <w:r>
        <w:rPr>
          <w:spacing w:val="50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un</w:t>
      </w:r>
      <w:r>
        <w:rPr>
          <w:spacing w:val="-2"/>
        </w:rPr>
        <w:t>i</w:t>
      </w:r>
      <w:r>
        <w:rPr>
          <w:spacing w:val="3"/>
        </w:rPr>
        <w:t>k</w:t>
      </w:r>
      <w:r>
        <w:t>ace.</w:t>
      </w:r>
      <w:r>
        <w:rPr>
          <w:spacing w:val="54"/>
        </w:rPr>
        <w:t xml:space="preserve"> </w:t>
      </w:r>
      <w:r>
        <w:t>Po</w:t>
      </w:r>
      <w:r>
        <w:rPr>
          <w:spacing w:val="52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ončení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ebn</w:t>
      </w:r>
      <w:r>
        <w:rPr>
          <w:spacing w:val="-2"/>
        </w:rPr>
        <w:t>í</w:t>
      </w:r>
      <w:r>
        <w:rPr>
          <w:spacing w:val="1"/>
        </w:rPr>
        <w:t>c</w:t>
      </w:r>
      <w:r>
        <w:t>h</w:t>
      </w:r>
      <w:r>
        <w:rPr>
          <w:spacing w:val="9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9"/>
        </w:rPr>
        <w:t xml:space="preserve"> </w:t>
      </w:r>
      <w:r>
        <w:t>bude</w:t>
      </w:r>
      <w:r>
        <w:rPr>
          <w:spacing w:val="8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9"/>
        </w:rPr>
        <w:t xml:space="preserve"> </w:t>
      </w:r>
      <w:r>
        <w:t>re</w:t>
      </w:r>
      <w:r>
        <w:rPr>
          <w:spacing w:val="4"/>
        </w:rPr>
        <w:t>k</w:t>
      </w:r>
      <w:r>
        <w:t>u</w:t>
      </w:r>
      <w:r>
        <w:rPr>
          <w:spacing w:val="-2"/>
        </w:rPr>
        <w:t>l</w:t>
      </w:r>
      <w:r>
        <w:t>ti</w:t>
      </w:r>
      <w:r>
        <w:rPr>
          <w:spacing w:val="-3"/>
        </w:rPr>
        <w:t>v</w:t>
      </w:r>
      <w:r>
        <w:t>ace</w:t>
      </w:r>
      <w:r>
        <w:rPr>
          <w:spacing w:val="9"/>
        </w:rPr>
        <w:t xml:space="preserve"> </w:t>
      </w:r>
      <w:r>
        <w:t>p</w:t>
      </w:r>
      <w:r>
        <w:rPr>
          <w:spacing w:val="-2"/>
        </w:rPr>
        <w:t>l</w:t>
      </w:r>
      <w:r>
        <w:t>och</w:t>
      </w:r>
      <w:r>
        <w:rPr>
          <w:spacing w:val="9"/>
        </w:rPr>
        <w:t xml:space="preserve"> </w:t>
      </w:r>
      <w:r>
        <w:t>doča</w:t>
      </w:r>
      <w:r>
        <w:rPr>
          <w:spacing w:val="1"/>
        </w:rPr>
        <w:t>s</w:t>
      </w:r>
      <w:r>
        <w:t>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9"/>
        </w:rPr>
        <w:t xml:space="preserve"> </w:t>
      </w:r>
      <w:r>
        <w:rPr>
          <w:spacing w:val="-5"/>
        </w:rPr>
        <w:t>z</w:t>
      </w:r>
      <w:r>
        <w:t>áborů,</w:t>
      </w:r>
      <w:r>
        <w:rPr>
          <w:spacing w:val="9"/>
        </w:rPr>
        <w:t xml:space="preserve"> </w:t>
      </w:r>
      <w:r>
        <w:t>u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t>ím</w:t>
      </w:r>
      <w:r>
        <w:rPr>
          <w:spacing w:val="13"/>
        </w:rPr>
        <w:t xml:space="preserve"> </w:t>
      </w:r>
      <w:r>
        <w:t>těchto</w:t>
      </w:r>
      <w:r>
        <w:rPr>
          <w:spacing w:val="9"/>
        </w:rPr>
        <w:t xml:space="preserve"> </w:t>
      </w:r>
      <w:r>
        <w:t>p</w:t>
      </w:r>
      <w:r>
        <w:rPr>
          <w:spacing w:val="-2"/>
        </w:rPr>
        <w:t>l</w:t>
      </w:r>
      <w:r>
        <w:t>och</w:t>
      </w:r>
      <w:r>
        <w:rPr>
          <w:spacing w:val="7"/>
        </w:rPr>
        <w:t xml:space="preserve"> </w:t>
      </w:r>
      <w:r>
        <w:t>do</w:t>
      </w:r>
      <w:r>
        <w:rPr>
          <w:spacing w:val="7"/>
        </w:rPr>
        <w:t xml:space="preserve"> </w:t>
      </w:r>
      <w:r>
        <w:t>pů</w:t>
      </w:r>
      <w:r>
        <w:rPr>
          <w:spacing w:val="-2"/>
        </w:rPr>
        <w:t>v</w:t>
      </w:r>
      <w:r>
        <w:t>odn</w:t>
      </w:r>
      <w:r>
        <w:rPr>
          <w:spacing w:val="-2"/>
        </w:rPr>
        <w:t>í</w:t>
      </w:r>
      <w:r>
        <w:t>ho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u</w:t>
      </w:r>
      <w:r>
        <w:rPr>
          <w:spacing w:val="11"/>
        </w:rPr>
        <w:t xml:space="preserve"> </w:t>
      </w:r>
      <w:r>
        <w:t>(u</w:t>
      </w:r>
      <w:r>
        <w:rPr>
          <w:spacing w:val="1"/>
        </w:rPr>
        <w:t>r</w:t>
      </w:r>
      <w:r>
        <w:t>o</w:t>
      </w:r>
      <w:r>
        <w:rPr>
          <w:spacing w:val="-2"/>
        </w:rPr>
        <w:t>v</w:t>
      </w:r>
      <w:r>
        <w:t>nání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úpra</w:t>
      </w:r>
      <w:r>
        <w:rPr>
          <w:spacing w:val="-2"/>
        </w:rPr>
        <w:t>v</w:t>
      </w:r>
      <w:r>
        <w:t>a</w:t>
      </w:r>
      <w:r>
        <w:rPr>
          <w:spacing w:val="12"/>
        </w:rPr>
        <w:t xml:space="preserve"> </w:t>
      </w:r>
      <w:r>
        <w:t>p</w:t>
      </w:r>
      <w:r>
        <w:rPr>
          <w:spacing w:val="-2"/>
        </w:rPr>
        <w:t>l</w:t>
      </w:r>
      <w:r>
        <w:t>áně,</w:t>
      </w:r>
      <w:r>
        <w:rPr>
          <w:spacing w:val="10"/>
        </w:rPr>
        <w:t xml:space="preserve"> </w:t>
      </w:r>
      <w:r>
        <w:t>hu</w:t>
      </w:r>
      <w:r>
        <w:rPr>
          <w:spacing w:val="3"/>
        </w:rPr>
        <w:t>m</w:t>
      </w:r>
      <w:r>
        <w:t>usová</w:t>
      </w:r>
      <w:r>
        <w:rPr>
          <w:spacing w:val="-2"/>
        </w:rPr>
        <w:t>n</w:t>
      </w:r>
      <w:r>
        <w:t>í,</w:t>
      </w:r>
      <w:r>
        <w:rPr>
          <w:spacing w:val="11"/>
        </w:rPr>
        <w:t xml:space="preserve"> </w:t>
      </w:r>
      <w:r>
        <w:t>osetí,</w:t>
      </w:r>
      <w:r>
        <w:rPr>
          <w:spacing w:val="11"/>
        </w:rPr>
        <w:t xml:space="preserve"> </w:t>
      </w:r>
      <w:r>
        <w:t>odst</w:t>
      </w:r>
      <w:r>
        <w:rPr>
          <w:spacing w:val="1"/>
        </w:rPr>
        <w:t>r</w:t>
      </w:r>
      <w:r>
        <w:rPr>
          <w:spacing w:val="-1"/>
        </w:rPr>
        <w:t>a</w:t>
      </w:r>
      <w:r>
        <w:t>nění</w:t>
      </w:r>
      <w:r>
        <w:rPr>
          <w:spacing w:val="11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spacing w:val="10"/>
        </w:rPr>
        <w:t xml:space="preserve"> </w:t>
      </w:r>
      <w:proofErr w:type="spellStart"/>
      <w:r>
        <w:t>at</w:t>
      </w:r>
      <w:r>
        <w:rPr>
          <w:spacing w:val="-1"/>
        </w:rPr>
        <w:t>p</w:t>
      </w:r>
      <w:proofErr w:type="spellEnd"/>
      <w:r>
        <w:t>).</w:t>
      </w:r>
      <w:r>
        <w:rPr>
          <w:spacing w:val="12"/>
        </w:rPr>
        <w:t xml:space="preserve"> </w:t>
      </w:r>
      <w:r>
        <w:t>P</w:t>
      </w:r>
      <w:r>
        <w:rPr>
          <w:spacing w:val="-2"/>
        </w:rPr>
        <w:t>o</w:t>
      </w:r>
      <w:r>
        <w:t>nechání</w:t>
      </w:r>
      <w:r>
        <w:rPr>
          <w:spacing w:val="9"/>
        </w:rPr>
        <w:t xml:space="preserve"> </w:t>
      </w:r>
      <w:r>
        <w:rPr>
          <w:spacing w:val="-5"/>
        </w:rPr>
        <w:t>z</w:t>
      </w:r>
      <w:r>
        <w:t>pe</w:t>
      </w:r>
      <w:r>
        <w:rPr>
          <w:spacing w:val="-2"/>
        </w:rPr>
        <w:t>v</w:t>
      </w:r>
      <w:r>
        <w:t>něn</w:t>
      </w:r>
      <w:r>
        <w:rPr>
          <w:spacing w:val="-9"/>
        </w:rPr>
        <w:t>ý</w:t>
      </w:r>
      <w:r>
        <w:rPr>
          <w:spacing w:val="1"/>
        </w:rPr>
        <w:t>c</w:t>
      </w:r>
      <w:r>
        <w:t>h</w:t>
      </w:r>
      <w:r>
        <w:rPr>
          <w:spacing w:val="9"/>
        </w:rPr>
        <w:t xml:space="preserve"> </w:t>
      </w:r>
      <w:r>
        <w:t>p</w:t>
      </w:r>
      <w:r>
        <w:rPr>
          <w:spacing w:val="-2"/>
        </w:rPr>
        <w:t>l</w:t>
      </w:r>
      <w:r>
        <w:t>och</w:t>
      </w:r>
      <w:r>
        <w:rPr>
          <w:w w:val="99"/>
        </w:rPr>
        <w:t xml:space="preserve"> </w:t>
      </w:r>
      <w:r>
        <w:t>bude</w:t>
      </w:r>
      <w:r>
        <w:rPr>
          <w:spacing w:val="-9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né</w:t>
      </w:r>
      <w:r>
        <w:rPr>
          <w:spacing w:val="-7"/>
        </w:rPr>
        <w:t xml:space="preserve"> </w:t>
      </w:r>
      <w:r>
        <w:rPr>
          <w:spacing w:val="-2"/>
        </w:rPr>
        <w:t>p</w:t>
      </w:r>
      <w:r>
        <w:t>ou</w:t>
      </w:r>
      <w:r>
        <w:rPr>
          <w:spacing w:val="-6"/>
        </w:rPr>
        <w:t>z</w:t>
      </w:r>
      <w:r>
        <w:t>e</w:t>
      </w:r>
      <w:r>
        <w:rPr>
          <w:spacing w:val="-8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případě</w:t>
      </w:r>
      <w:r>
        <w:rPr>
          <w:spacing w:val="-8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s</w:t>
      </w:r>
      <w:r>
        <w:t>l</w:t>
      </w:r>
      <w:r>
        <w:rPr>
          <w:spacing w:val="-2"/>
        </w:rPr>
        <w:t>o</w:t>
      </w:r>
      <w:r>
        <w:t>v</w:t>
      </w:r>
      <w:r>
        <w:rPr>
          <w:spacing w:val="-2"/>
        </w:rPr>
        <w:t>n</w:t>
      </w:r>
      <w:r>
        <w:t>ého</w:t>
      </w:r>
      <w:r>
        <w:rPr>
          <w:spacing w:val="-8"/>
        </w:rPr>
        <w:t xml:space="preserve"> </w:t>
      </w:r>
      <w:r>
        <w:t>po</w:t>
      </w:r>
      <w:r>
        <w:rPr>
          <w:spacing w:val="-6"/>
        </w:rPr>
        <w:t>ž</w:t>
      </w:r>
      <w:r>
        <w:t>ada</w:t>
      </w:r>
      <w:r>
        <w:rPr>
          <w:spacing w:val="-3"/>
        </w:rPr>
        <w:t>v</w:t>
      </w:r>
      <w:r>
        <w:rPr>
          <w:spacing w:val="3"/>
        </w:rPr>
        <w:t>k</w:t>
      </w:r>
      <w:r>
        <w:t>u</w:t>
      </w:r>
      <w:r>
        <w:rPr>
          <w:spacing w:val="-8"/>
        </w:rPr>
        <w:t xml:space="preserve"> </w:t>
      </w:r>
      <w:r>
        <w:rPr>
          <w:spacing w:val="-2"/>
        </w:rPr>
        <w:t>v</w:t>
      </w:r>
      <w:r>
        <w:t>l</w:t>
      </w:r>
      <w:r>
        <w:rPr>
          <w:spacing w:val="-2"/>
        </w:rPr>
        <w:t>a</w:t>
      </w:r>
      <w:r>
        <w:rPr>
          <w:spacing w:val="1"/>
        </w:rPr>
        <w:t>s</w:t>
      </w:r>
      <w:r>
        <w:t>tní</w:t>
      </w:r>
      <w:r>
        <w:rPr>
          <w:spacing w:val="2"/>
        </w:rPr>
        <w:t>k</w:t>
      </w:r>
      <w:r>
        <w:t>a</w:t>
      </w:r>
      <w:r>
        <w:rPr>
          <w:spacing w:val="-7"/>
        </w:rPr>
        <w:t xml:space="preserve"> </w:t>
      </w:r>
      <w:r>
        <w:t>p</w:t>
      </w:r>
      <w:r>
        <w:rPr>
          <w:spacing w:val="-2"/>
        </w:rPr>
        <w:t>o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rPr>
          <w:spacing w:val="3"/>
        </w:rPr>
        <w:t>k</w:t>
      </w:r>
      <w:r>
        <w:t>u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rPr>
          <w:spacing w:val="1"/>
        </w:rPr>
        <w:t>j</w:t>
      </w:r>
      <w:r>
        <w:t>eji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t>achov</w:t>
      </w:r>
      <w:r>
        <w:rPr>
          <w:spacing w:val="-2"/>
        </w:rPr>
        <w:t>á</w:t>
      </w:r>
      <w:r>
        <w:t>ní.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17"/>
        <w:jc w:val="both"/>
      </w:pPr>
      <w:r>
        <w:rPr>
          <w:u w:val="single"/>
        </w:rPr>
        <w:t>Pře</w:t>
      </w:r>
      <w:r>
        <w:rPr>
          <w:spacing w:val="-2"/>
          <w:u w:val="single"/>
        </w:rPr>
        <w:t>v</w:t>
      </w:r>
      <w:r>
        <w:rPr>
          <w:u w:val="single"/>
        </w:rPr>
        <w:t>ádě</w:t>
      </w:r>
      <w:r>
        <w:rPr>
          <w:spacing w:val="-2"/>
          <w:u w:val="single"/>
        </w:rPr>
        <w:t>n</w:t>
      </w:r>
      <w:r>
        <w:rPr>
          <w:u w:val="single"/>
        </w:rPr>
        <w:t>í</w:t>
      </w:r>
      <w:r w:rsidR="0097448D">
        <w:rPr>
          <w:u w:val="single"/>
        </w:rPr>
        <w:t xml:space="preserve"> </w:t>
      </w:r>
      <w:r>
        <w:rPr>
          <w:spacing w:val="-52"/>
          <w:u w:val="single"/>
        </w:rPr>
        <w:t xml:space="preserve"> </w:t>
      </w:r>
      <w:r>
        <w:rPr>
          <w:u w:val="single"/>
        </w:rPr>
        <w:t>v</w:t>
      </w:r>
      <w:r>
        <w:rPr>
          <w:spacing w:val="-2"/>
          <w:u w:val="single"/>
        </w:rPr>
        <w:t>o</w:t>
      </w:r>
      <w:r>
        <w:rPr>
          <w:u w:val="single"/>
        </w:rPr>
        <w:t>d</w:t>
      </w:r>
      <w:r>
        <w:rPr>
          <w:spacing w:val="-8"/>
          <w:u w:val="single"/>
        </w:rPr>
        <w:t>y</w:t>
      </w:r>
      <w:r>
        <w:rPr>
          <w:u w:val="single"/>
        </w:rPr>
        <w:t>:</w:t>
      </w:r>
      <w:r>
        <w:rPr>
          <w:spacing w:val="-2"/>
          <w:u w:val="single"/>
        </w:rPr>
        <w:t xml:space="preserve"> </w:t>
      </w:r>
      <w:r>
        <w:t>Pře</w:t>
      </w:r>
      <w:r>
        <w:rPr>
          <w:spacing w:val="-2"/>
        </w:rPr>
        <w:t>v</w:t>
      </w:r>
      <w:r>
        <w:t>ádě</w:t>
      </w:r>
      <w:r>
        <w:rPr>
          <w:spacing w:val="-2"/>
        </w:rPr>
        <w:t>n</w:t>
      </w:r>
      <w:r>
        <w:t>í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>o</w:t>
      </w:r>
      <w:r>
        <w:t>dy</w:t>
      </w:r>
      <w:r>
        <w:rPr>
          <w:spacing w:val="-8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-2"/>
        </w:rPr>
        <w:t xml:space="preserve"> </w:t>
      </w:r>
      <w:r>
        <w:t>řídí</w:t>
      </w:r>
      <w:r>
        <w:rPr>
          <w:spacing w:val="-2"/>
        </w:rPr>
        <w:t xml:space="preserve"> </w:t>
      </w:r>
      <w:r>
        <w:t>postupy</w:t>
      </w:r>
      <w:r>
        <w:rPr>
          <w:spacing w:val="-10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</w:t>
      </w:r>
      <w:r>
        <w:rPr>
          <w:spacing w:val="-2"/>
        </w:rPr>
        <w:t>l</w:t>
      </w:r>
      <w:r>
        <w:t>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5"/>
        </w:rPr>
        <w:t>z</w:t>
      </w:r>
      <w:r>
        <w:t>působ</w:t>
      </w:r>
      <w:r>
        <w:rPr>
          <w:spacing w:val="-5"/>
        </w:rPr>
        <w:t xml:space="preserve"> </w:t>
      </w:r>
      <w:r>
        <w:t>prov</w:t>
      </w:r>
      <w:r>
        <w:rPr>
          <w:spacing w:val="-2"/>
        </w:rPr>
        <w:t>e</w:t>
      </w:r>
      <w:r>
        <w:t>dení</w:t>
      </w:r>
      <w:r>
        <w:rPr>
          <w:spacing w:val="-6"/>
        </w:rPr>
        <w:t xml:space="preserve"> </w:t>
      </w:r>
      <w:r>
        <w:t>není</w:t>
      </w:r>
      <w:r>
        <w:rPr>
          <w:spacing w:val="-5"/>
        </w:rPr>
        <w:t xml:space="preserve"> </w:t>
      </w:r>
      <w:r>
        <w:t>předepsán.</w:t>
      </w:r>
      <w:r>
        <w:rPr>
          <w:spacing w:val="-5"/>
        </w:rPr>
        <w:t xml:space="preserve"> </w:t>
      </w:r>
      <w:r>
        <w:t>Zhoto</w:t>
      </w:r>
      <w:r>
        <w:rPr>
          <w:spacing w:val="-2"/>
        </w:rPr>
        <w:t>v</w:t>
      </w:r>
      <w:r>
        <w:t>it</w:t>
      </w:r>
      <w:r>
        <w:rPr>
          <w:spacing w:val="-2"/>
        </w:rPr>
        <w:t>e</w:t>
      </w:r>
      <w:r>
        <w:t>l</w:t>
      </w:r>
      <w:r>
        <w:rPr>
          <w:spacing w:val="-5"/>
        </w:rPr>
        <w:t xml:space="preserve"> </w:t>
      </w:r>
      <w:r>
        <w:t>by</w:t>
      </w:r>
      <w:r>
        <w:rPr>
          <w:w w:val="99"/>
        </w:rPr>
        <w:t xml:space="preserve"> </w:t>
      </w:r>
      <w:r>
        <w:rPr>
          <w:spacing w:val="4"/>
        </w:rPr>
        <w:t>m</w:t>
      </w:r>
      <w:r>
        <w:t>ěl</w:t>
      </w:r>
      <w:r>
        <w:rPr>
          <w:spacing w:val="18"/>
        </w:rPr>
        <w:t xml:space="preserve"> </w:t>
      </w:r>
      <w:r>
        <w:t>u</w:t>
      </w:r>
      <w:r>
        <w:rPr>
          <w:spacing w:val="-2"/>
        </w:rPr>
        <w:t>v</w:t>
      </w:r>
      <w:r>
        <w:t>a</w:t>
      </w:r>
      <w:r>
        <w:rPr>
          <w:spacing w:val="-5"/>
        </w:rPr>
        <w:t>ž</w:t>
      </w:r>
      <w:r>
        <w:t>o</w:t>
      </w:r>
      <w:r>
        <w:rPr>
          <w:spacing w:val="-2"/>
        </w:rPr>
        <w:t>v</w:t>
      </w:r>
      <w:r>
        <w:t>at</w:t>
      </w:r>
      <w:r>
        <w:rPr>
          <w:spacing w:val="17"/>
        </w:rPr>
        <w:t xml:space="preserve"> </w:t>
      </w:r>
      <w:r>
        <w:t>s</w:t>
      </w:r>
      <w:r>
        <w:rPr>
          <w:spacing w:val="-4"/>
        </w:rPr>
        <w:t xml:space="preserve"> </w:t>
      </w:r>
      <w:r>
        <w:rPr>
          <w:spacing w:val="3"/>
        </w:rPr>
        <w:t>k</w:t>
      </w:r>
      <w:r>
        <w:t>apacit</w:t>
      </w:r>
      <w:r>
        <w:rPr>
          <w:spacing w:val="-2"/>
        </w:rPr>
        <w:t>o</w:t>
      </w:r>
      <w:r>
        <w:t>u</w:t>
      </w:r>
      <w:r>
        <w:rPr>
          <w:spacing w:val="18"/>
        </w:rPr>
        <w:t xml:space="preserve"> </w:t>
      </w:r>
      <w:r>
        <w:t>přev</w:t>
      </w:r>
      <w:r>
        <w:rPr>
          <w:spacing w:val="-2"/>
        </w:rPr>
        <w:t>o</w:t>
      </w:r>
      <w:r>
        <w:rPr>
          <w:spacing w:val="-1"/>
        </w:rPr>
        <w:t>d</w:t>
      </w:r>
      <w:r>
        <w:t>u</w:t>
      </w:r>
      <w:r>
        <w:rPr>
          <w:spacing w:val="17"/>
        </w:rPr>
        <w:t xml:space="preserve"> </w:t>
      </w:r>
      <w:r>
        <w:t>a</w:t>
      </w:r>
      <w:r>
        <w:rPr>
          <w:spacing w:val="-2"/>
        </w:rPr>
        <w:t>l</w:t>
      </w:r>
      <w:r>
        <w:t>espoň</w:t>
      </w:r>
      <w:r>
        <w:rPr>
          <w:spacing w:val="18"/>
        </w:rPr>
        <w:t xml:space="preserve"> </w:t>
      </w:r>
      <w:r>
        <w:rPr>
          <w:spacing w:val="-1"/>
        </w:rPr>
        <w:t>4</w:t>
      </w:r>
      <w:r>
        <w:t>00</w:t>
      </w:r>
      <w:r>
        <w:rPr>
          <w:spacing w:val="16"/>
        </w:rPr>
        <w:t xml:space="preserve"> </w:t>
      </w:r>
      <w:r>
        <w:t>l/s</w:t>
      </w:r>
      <w:r>
        <w:rPr>
          <w:spacing w:val="18"/>
        </w:rPr>
        <w:t xml:space="preserve"> </w:t>
      </w:r>
      <w:r>
        <w:t>(</w:t>
      </w:r>
      <w:r>
        <w:rPr>
          <w:spacing w:val="-3"/>
        </w:rPr>
        <w:t>z</w:t>
      </w:r>
      <w:r>
        <w:t>ří</w:t>
      </w:r>
      <w:r>
        <w:rPr>
          <w:spacing w:val="-3"/>
        </w:rPr>
        <w:t>z</w:t>
      </w:r>
      <w:r>
        <w:t>ením</w:t>
      </w:r>
      <w:r>
        <w:rPr>
          <w:spacing w:val="21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-2"/>
        </w:rPr>
        <w:t>n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17"/>
        </w:rPr>
        <w:t xml:space="preserve"> </w:t>
      </w:r>
      <w:r>
        <w:t>hrá</w:t>
      </w:r>
      <w:r>
        <w:rPr>
          <w:spacing w:val="-5"/>
        </w:rPr>
        <w:t>z</w:t>
      </w:r>
      <w:r>
        <w:t>e</w:t>
      </w:r>
      <w:r>
        <w:rPr>
          <w:spacing w:val="3"/>
        </w:rPr>
        <w:t>k</w:t>
      </w:r>
      <w:r>
        <w:t>,</w:t>
      </w:r>
      <w:r>
        <w:rPr>
          <w:spacing w:val="18"/>
        </w:rPr>
        <w:t xml:space="preserve"> </w:t>
      </w:r>
      <w:r>
        <w:t>případně</w:t>
      </w:r>
      <w:r>
        <w:rPr>
          <w:spacing w:val="16"/>
        </w:rPr>
        <w:t xml:space="preserve"> </w:t>
      </w:r>
      <w:r>
        <w:t>pří</w:t>
      </w:r>
      <w:r>
        <w:rPr>
          <w:spacing w:val="1"/>
        </w:rPr>
        <w:t>č</w:t>
      </w:r>
      <w:r>
        <w:t>n</w:t>
      </w:r>
      <w:r>
        <w:rPr>
          <w:spacing w:val="-8"/>
        </w:rPr>
        <w:t>ý</w:t>
      </w:r>
      <w:r>
        <w:rPr>
          <w:spacing w:val="1"/>
        </w:rPr>
        <w:t>c</w:t>
      </w:r>
      <w:r>
        <w:t>h</w:t>
      </w:r>
      <w:r>
        <w:rPr>
          <w:spacing w:val="18"/>
        </w:rPr>
        <w:t xml:space="preserve"> </w:t>
      </w:r>
      <w:r>
        <w:t>hrá</w:t>
      </w:r>
      <w:r>
        <w:rPr>
          <w:spacing w:val="-5"/>
        </w:rPr>
        <w:t>z</w:t>
      </w:r>
      <w:r>
        <w:t>ek</w:t>
      </w:r>
      <w:r>
        <w:rPr>
          <w:spacing w:val="20"/>
        </w:rPr>
        <w:t xml:space="preserve"> </w:t>
      </w:r>
      <w:r>
        <w:t>a</w:t>
      </w:r>
      <w:r>
        <w:rPr>
          <w:w w:val="99"/>
        </w:rPr>
        <w:t xml:space="preserve"> </w:t>
      </w:r>
      <w:r>
        <w:t>potrub</w:t>
      </w:r>
      <w:r>
        <w:rPr>
          <w:spacing w:val="-1"/>
        </w:rPr>
        <w:t>í</w:t>
      </w:r>
      <w:r>
        <w:t>).</w:t>
      </w:r>
    </w:p>
    <w:p w:rsidR="00B92800" w:rsidRDefault="00B92800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17"/>
        <w:jc w:val="both"/>
      </w:pPr>
      <w:r>
        <w:rPr>
          <w:u w:val="single"/>
        </w:rPr>
        <w:t>P</w:t>
      </w:r>
      <w:r>
        <w:rPr>
          <w:spacing w:val="-2"/>
          <w:u w:val="single"/>
        </w:rPr>
        <w:t>o</w:t>
      </w:r>
      <w:r>
        <w:rPr>
          <w:spacing w:val="1"/>
          <w:u w:val="single"/>
        </w:rPr>
        <w:t>s</w:t>
      </w:r>
      <w:r>
        <w:rPr>
          <w:u w:val="single"/>
        </w:rPr>
        <w:t>ou</w:t>
      </w:r>
      <w:r>
        <w:rPr>
          <w:spacing w:val="-6"/>
          <w:u w:val="single"/>
        </w:rPr>
        <w:t>z</w:t>
      </w:r>
      <w:r>
        <w:rPr>
          <w:u w:val="single"/>
        </w:rPr>
        <w:t>ení</w:t>
      </w:r>
      <w:r>
        <w:rPr>
          <w:spacing w:val="-36"/>
          <w:u w:val="single"/>
        </w:rPr>
        <w:t xml:space="preserve"> </w:t>
      </w:r>
      <w:r>
        <w:rPr>
          <w:u w:val="single"/>
        </w:rPr>
        <w:t>geo</w:t>
      </w:r>
      <w:r>
        <w:rPr>
          <w:spacing w:val="-3"/>
          <w:u w:val="single"/>
        </w:rPr>
        <w:t>l</w:t>
      </w:r>
      <w:r>
        <w:rPr>
          <w:u w:val="single"/>
        </w:rPr>
        <w:t>og</w:t>
      </w:r>
      <w:r>
        <w:rPr>
          <w:spacing w:val="-2"/>
          <w:u w:val="single"/>
        </w:rPr>
        <w:t>i</w:t>
      </w:r>
      <w:r>
        <w:rPr>
          <w:spacing w:val="1"/>
          <w:u w:val="single"/>
        </w:rPr>
        <w:t>c</w:t>
      </w:r>
      <w:r>
        <w:rPr>
          <w:spacing w:val="3"/>
          <w:u w:val="single"/>
        </w:rPr>
        <w:t>k</w:t>
      </w:r>
      <w:r>
        <w:rPr>
          <w:spacing w:val="-7"/>
          <w:u w:val="single"/>
        </w:rPr>
        <w:t>ý</w:t>
      </w:r>
      <w:r>
        <w:rPr>
          <w:spacing w:val="1"/>
          <w:u w:val="single"/>
        </w:rPr>
        <w:t>c</w:t>
      </w:r>
      <w:r>
        <w:rPr>
          <w:u w:val="single"/>
        </w:rPr>
        <w:t>h</w:t>
      </w:r>
      <w:r>
        <w:rPr>
          <w:spacing w:val="-34"/>
          <w:u w:val="single"/>
        </w:rPr>
        <w:t xml:space="preserve"> </w:t>
      </w:r>
      <w:r>
        <w:rPr>
          <w:u w:val="single"/>
        </w:rPr>
        <w:t>po</w:t>
      </w:r>
      <w:r>
        <w:rPr>
          <w:spacing w:val="3"/>
          <w:u w:val="single"/>
        </w:rPr>
        <w:t>m</w:t>
      </w:r>
      <w:r>
        <w:rPr>
          <w:u w:val="single"/>
        </w:rPr>
        <w:t>ěrů:</w:t>
      </w:r>
      <w:r>
        <w:rPr>
          <w:spacing w:val="17"/>
          <w:u w:val="single"/>
        </w:rPr>
        <w:t xml:space="preserve"> </w:t>
      </w:r>
      <w:r>
        <w:t>Zhoto</w:t>
      </w:r>
      <w:r>
        <w:rPr>
          <w:spacing w:val="-2"/>
        </w:rPr>
        <w:t>v</w:t>
      </w:r>
      <w:r>
        <w:t>it</w:t>
      </w:r>
      <w:r>
        <w:rPr>
          <w:spacing w:val="-2"/>
        </w:rPr>
        <w:t>e</w:t>
      </w:r>
      <w:r>
        <w:t>l</w:t>
      </w:r>
      <w:r>
        <w:rPr>
          <w:spacing w:val="16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by</w:t>
      </w:r>
      <w:r>
        <w:rPr>
          <w:spacing w:val="11"/>
        </w:rPr>
        <w:t xml:space="preserve"> </w:t>
      </w:r>
      <w:r>
        <w:t>při</w:t>
      </w:r>
      <w:r>
        <w:rPr>
          <w:spacing w:val="-6"/>
        </w:rPr>
        <w:t>z</w:t>
      </w:r>
      <w:r>
        <w:t>ve</w:t>
      </w:r>
      <w:r>
        <w:rPr>
          <w:spacing w:val="16"/>
        </w:rPr>
        <w:t xml:space="preserve"> </w:t>
      </w:r>
      <w:r>
        <w:rPr>
          <w:spacing w:val="3"/>
        </w:rPr>
        <w:t>T</w:t>
      </w:r>
      <w:r>
        <w:t>DI</w:t>
      </w:r>
      <w:r>
        <w:rPr>
          <w:spacing w:val="17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přev</w:t>
      </w:r>
      <w:r>
        <w:rPr>
          <w:spacing w:val="-6"/>
        </w:rPr>
        <w:t>z</w:t>
      </w:r>
      <w:r>
        <w:t>etí</w:t>
      </w:r>
      <w:r>
        <w:rPr>
          <w:spacing w:val="16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é</w:t>
      </w:r>
      <w:r>
        <w:rPr>
          <w:spacing w:val="17"/>
        </w:rPr>
        <w:t xml:space="preserve"> </w:t>
      </w:r>
      <w:r>
        <w:rPr>
          <w:spacing w:val="1"/>
        </w:rPr>
        <w:t>s</w:t>
      </w:r>
      <w:r>
        <w:t>pár</w:t>
      </w:r>
      <w:r>
        <w:rPr>
          <w:spacing w:val="-7"/>
        </w:rPr>
        <w:t>y</w:t>
      </w:r>
      <w:r>
        <w:t>.</w:t>
      </w:r>
      <w:r>
        <w:rPr>
          <w:spacing w:val="17"/>
        </w:rPr>
        <w:t xml:space="preserve"> </w:t>
      </w:r>
      <w:r>
        <w:t>P</w:t>
      </w:r>
      <w:r>
        <w:rPr>
          <w:spacing w:val="-2"/>
        </w:rPr>
        <w:t>o</w:t>
      </w:r>
      <w:r>
        <w:rPr>
          <w:spacing w:val="3"/>
        </w:rPr>
        <w:t>k</w:t>
      </w:r>
      <w:r>
        <w:t>ud</w:t>
      </w:r>
      <w:r>
        <w:rPr>
          <w:spacing w:val="14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4"/>
        </w:rPr>
        <w:t xml:space="preserve"> </w:t>
      </w:r>
      <w:r>
        <w:t>běh</w:t>
      </w:r>
      <w:r>
        <w:rPr>
          <w:spacing w:val="-2"/>
        </w:rPr>
        <w:t>e</w:t>
      </w:r>
      <w:r>
        <w:t>m</w:t>
      </w:r>
      <w:r>
        <w:rPr>
          <w:w w:val="99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opo</w:t>
      </w:r>
      <w:r>
        <w:rPr>
          <w:spacing w:val="-3"/>
        </w:rPr>
        <w:t>v</w:t>
      </w:r>
      <w:r>
        <w:rPr>
          <w:spacing w:val="-7"/>
        </w:rPr>
        <w:t>ý</w:t>
      </w:r>
      <w:r>
        <w:rPr>
          <w:spacing w:val="1"/>
        </w:rPr>
        <w:t>c</w:t>
      </w:r>
      <w:r>
        <w:t>h</w:t>
      </w:r>
      <w:r>
        <w:rPr>
          <w:spacing w:val="10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10"/>
        </w:rPr>
        <w:t xml:space="preserve"> </w:t>
      </w:r>
      <w:r>
        <w:t>nebo</w:t>
      </w:r>
      <w:r>
        <w:rPr>
          <w:spacing w:val="9"/>
        </w:rPr>
        <w:t xml:space="preserve"> </w:t>
      </w:r>
      <w:r>
        <w:t>po</w:t>
      </w:r>
      <w:r>
        <w:rPr>
          <w:spacing w:val="9"/>
        </w:rPr>
        <w:t xml:space="preserve"> </w:t>
      </w:r>
      <w:r>
        <w:t>od</w:t>
      </w:r>
      <w:r>
        <w:rPr>
          <w:spacing w:val="2"/>
        </w:rPr>
        <w:t>k</w:t>
      </w:r>
      <w:r>
        <w:t>r</w:t>
      </w:r>
      <w:r>
        <w:rPr>
          <w:spacing w:val="-7"/>
        </w:rPr>
        <w:t>y</w:t>
      </w:r>
      <w:r>
        <w:t>tí</w:t>
      </w:r>
      <w:r>
        <w:rPr>
          <w:spacing w:val="10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do</w:t>
      </w:r>
      <w:r>
        <w:rPr>
          <w:spacing w:val="-2"/>
        </w:rPr>
        <w:t>v</w:t>
      </w:r>
      <w:r>
        <w:t>é</w:t>
      </w:r>
      <w:r>
        <w:rPr>
          <w:spacing w:val="8"/>
        </w:rPr>
        <w:t xml:space="preserve"> </w:t>
      </w:r>
      <w:r>
        <w:rPr>
          <w:spacing w:val="1"/>
        </w:rPr>
        <w:t>s</w:t>
      </w:r>
      <w:r>
        <w:t>páry</w:t>
      </w:r>
      <w:r>
        <w:rPr>
          <w:spacing w:val="2"/>
        </w:rPr>
        <w:t xml:space="preserve"> </w:t>
      </w:r>
      <w:r>
        <w:t>ano</w:t>
      </w:r>
      <w:r>
        <w:rPr>
          <w:spacing w:val="3"/>
        </w:rPr>
        <w:t>m</w:t>
      </w:r>
      <w:r>
        <w:t>á</w:t>
      </w:r>
      <w:r>
        <w:rPr>
          <w:spacing w:val="-2"/>
        </w:rPr>
        <w:t>l</w:t>
      </w:r>
      <w:r>
        <w:t>i</w:t>
      </w:r>
      <w:r>
        <w:rPr>
          <w:spacing w:val="-2"/>
        </w:rPr>
        <w:t>e</w:t>
      </w:r>
      <w:r>
        <w:t>-např.</w:t>
      </w:r>
      <w:r>
        <w:rPr>
          <w:spacing w:val="8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-1"/>
        </w:rPr>
        <w:t>b</w:t>
      </w:r>
      <w:r>
        <w:t>ředlé</w:t>
      </w:r>
      <w:r>
        <w:rPr>
          <w:spacing w:val="6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rPr>
          <w:spacing w:val="-7"/>
        </w:rPr>
        <w:t>y</w:t>
      </w:r>
      <w:r>
        <w:t>,</w:t>
      </w:r>
      <w:r>
        <w:rPr>
          <w:spacing w:val="7"/>
        </w:rPr>
        <w:t xml:space="preserve"> </w:t>
      </w:r>
      <w:r>
        <w:rPr>
          <w:spacing w:val="4"/>
        </w:rPr>
        <w:t>m</w:t>
      </w:r>
      <w:r>
        <w:t>ě</w:t>
      </w:r>
      <w:r>
        <w:rPr>
          <w:spacing w:val="3"/>
        </w:rPr>
        <w:t>kk</w:t>
      </w:r>
      <w:r>
        <w:t>é</w:t>
      </w:r>
      <w:r>
        <w:rPr>
          <w:spacing w:val="8"/>
        </w:rPr>
        <w:t xml:space="preserve"> </w:t>
      </w:r>
      <w:r>
        <w:rPr>
          <w:spacing w:val="1"/>
        </w:rPr>
        <w:t>j</w:t>
      </w:r>
      <w:r>
        <w:t>íl</w:t>
      </w:r>
      <w:r>
        <w:rPr>
          <w:spacing w:val="-9"/>
        </w:rPr>
        <w:t>y</w:t>
      </w:r>
      <w:r>
        <w:t>,</w:t>
      </w:r>
      <w:r>
        <w:rPr>
          <w:spacing w:val="7"/>
        </w:rPr>
        <w:t xml:space="preserve"> </w:t>
      </w:r>
      <w:r>
        <w:t>v</w:t>
      </w:r>
      <w:r>
        <w:rPr>
          <w:spacing w:val="-9"/>
        </w:rPr>
        <w:t>ý</w:t>
      </w:r>
      <w:r>
        <w:t>v</w:t>
      </w:r>
      <w:r>
        <w:rPr>
          <w:spacing w:val="-2"/>
        </w:rPr>
        <w:t>ě</w:t>
      </w:r>
      <w:r>
        <w:t>ry</w:t>
      </w:r>
      <w:r>
        <w:rPr>
          <w:spacing w:val="3"/>
        </w:rPr>
        <w:t xml:space="preserve"> </w:t>
      </w:r>
      <w:r>
        <w:t>v</w:t>
      </w:r>
      <w:r>
        <w:rPr>
          <w:spacing w:val="-2"/>
        </w:rPr>
        <w:t>o</w:t>
      </w:r>
      <w:r>
        <w:t>dy</w:t>
      </w:r>
      <w:r>
        <w:rPr>
          <w:w w:val="99"/>
        </w:rPr>
        <w:t xml:space="preserve"> </w:t>
      </w:r>
      <w:r>
        <w:t>atp.</w:t>
      </w:r>
      <w:r>
        <w:rPr>
          <w:spacing w:val="37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s</w:t>
      </w:r>
      <w:r>
        <w:t>tí</w:t>
      </w:r>
      <w:r>
        <w:rPr>
          <w:spacing w:val="38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tel</w:t>
      </w:r>
      <w:r>
        <w:rPr>
          <w:spacing w:val="38"/>
        </w:rPr>
        <w:t xml:space="preserve"> </w:t>
      </w:r>
      <w:r>
        <w:t>příto</w:t>
      </w:r>
      <w:r>
        <w:rPr>
          <w:spacing w:val="4"/>
        </w:rPr>
        <w:t>m</w:t>
      </w:r>
      <w:r>
        <w:t>nost</w:t>
      </w:r>
      <w:r>
        <w:rPr>
          <w:spacing w:val="38"/>
        </w:rPr>
        <w:t xml:space="preserve"> </w:t>
      </w:r>
      <w:r>
        <w:t>odb</w:t>
      </w:r>
      <w:r>
        <w:rPr>
          <w:spacing w:val="-2"/>
        </w:rPr>
        <w:t>o</w:t>
      </w:r>
      <w:r>
        <w:t>rní</w:t>
      </w:r>
      <w:r>
        <w:rPr>
          <w:spacing w:val="3"/>
        </w:rPr>
        <w:t>k</w:t>
      </w:r>
      <w:r>
        <w:t>a</w:t>
      </w:r>
      <w:r>
        <w:rPr>
          <w:spacing w:val="38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geo</w:t>
      </w:r>
      <w:r>
        <w:rPr>
          <w:spacing w:val="-3"/>
        </w:rPr>
        <w:t>l</w:t>
      </w:r>
      <w:r>
        <w:t>og</w:t>
      </w:r>
      <w:r>
        <w:rPr>
          <w:spacing w:val="-2"/>
        </w:rPr>
        <w:t>i</w:t>
      </w:r>
      <w:r>
        <w:t>i</w:t>
      </w:r>
      <w:r>
        <w:rPr>
          <w:spacing w:val="35"/>
        </w:rPr>
        <w:t xml:space="preserve"> </w:t>
      </w:r>
      <w:r>
        <w:t>(geotechn</w:t>
      </w:r>
      <w:r>
        <w:rPr>
          <w:spacing w:val="-2"/>
        </w:rPr>
        <w:t>i</w:t>
      </w:r>
      <w:r>
        <w:rPr>
          <w:spacing w:val="3"/>
        </w:rPr>
        <w:t>k</w:t>
      </w:r>
      <w:r>
        <w:t>u)</w:t>
      </w:r>
      <w:r>
        <w:rPr>
          <w:spacing w:val="37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pro</w:t>
      </w:r>
      <w:r>
        <w:rPr>
          <w:spacing w:val="1"/>
        </w:rPr>
        <w:t>j</w:t>
      </w:r>
      <w:r>
        <w:t>e</w:t>
      </w:r>
      <w:r>
        <w:rPr>
          <w:spacing w:val="3"/>
        </w:rPr>
        <w:t>k</w:t>
      </w:r>
      <w:r>
        <w:t>tanta</w:t>
      </w:r>
      <w:r>
        <w:rPr>
          <w:spacing w:val="35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posou</w:t>
      </w:r>
      <w:r>
        <w:rPr>
          <w:spacing w:val="-5"/>
        </w:rPr>
        <w:t>z</w:t>
      </w:r>
      <w:r>
        <w:t>ení</w:t>
      </w:r>
      <w:r>
        <w:rPr>
          <w:spacing w:val="36"/>
        </w:rPr>
        <w:t xml:space="preserve"> </w:t>
      </w:r>
      <w:r>
        <w:rPr>
          <w:spacing w:val="1"/>
        </w:rPr>
        <w:t>s</w:t>
      </w:r>
      <w:r>
        <w:t>it</w:t>
      </w:r>
      <w:r>
        <w:rPr>
          <w:spacing w:val="-2"/>
        </w:rPr>
        <w:t>u</w:t>
      </w:r>
      <w:r>
        <w:t>ace</w:t>
      </w:r>
      <w:r>
        <w:rPr>
          <w:spacing w:val="36"/>
        </w:rPr>
        <w:t xml:space="preserve"> </w:t>
      </w:r>
      <w:r>
        <w:t>a</w:t>
      </w:r>
      <w:r>
        <w:rPr>
          <w:w w:val="99"/>
        </w:rPr>
        <w:t xml:space="preserve"> </w:t>
      </w:r>
      <w:r>
        <w:t>ná</w:t>
      </w:r>
      <w:r>
        <w:rPr>
          <w:spacing w:val="-2"/>
        </w:rPr>
        <w:t>v</w:t>
      </w:r>
      <w:r>
        <w:t>rhu</w:t>
      </w:r>
      <w:r>
        <w:rPr>
          <w:spacing w:val="-12"/>
        </w:rPr>
        <w:t xml:space="preserve"> </w:t>
      </w:r>
      <w:r>
        <w:t>da</w:t>
      </w:r>
      <w:r>
        <w:rPr>
          <w:spacing w:val="-2"/>
        </w:rPr>
        <w:t>l</w:t>
      </w:r>
      <w:r>
        <w:rPr>
          <w:spacing w:val="1"/>
        </w:rPr>
        <w:t>š</w:t>
      </w:r>
      <w:r>
        <w:t>ího</w:t>
      </w:r>
      <w:r>
        <w:rPr>
          <w:spacing w:val="-11"/>
        </w:rPr>
        <w:t xml:space="preserve"> </w:t>
      </w:r>
      <w:r>
        <w:rPr>
          <w:spacing w:val="-2"/>
        </w:rPr>
        <w:t>p</w:t>
      </w:r>
      <w:r>
        <w:t>ostupu.</w:t>
      </w:r>
    </w:p>
    <w:p w:rsidR="00B92800" w:rsidRDefault="00B92800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17"/>
        <w:jc w:val="both"/>
      </w:pPr>
      <w:r>
        <w:rPr>
          <w:u w:val="single"/>
        </w:rPr>
        <w:t>P</w:t>
      </w:r>
      <w:r>
        <w:rPr>
          <w:spacing w:val="-2"/>
          <w:u w:val="single"/>
        </w:rPr>
        <w:t>a</w:t>
      </w:r>
      <w:r>
        <w:rPr>
          <w:spacing w:val="1"/>
          <w:u w:val="single"/>
        </w:rPr>
        <w:t>s</w:t>
      </w:r>
      <w:r>
        <w:rPr>
          <w:u w:val="single"/>
        </w:rPr>
        <w:t>porti</w:t>
      </w:r>
      <w:r>
        <w:rPr>
          <w:spacing w:val="-6"/>
          <w:u w:val="single"/>
        </w:rPr>
        <w:t>z</w:t>
      </w:r>
      <w:r>
        <w:rPr>
          <w:u w:val="single"/>
        </w:rPr>
        <w:t>ace</w:t>
      </w:r>
      <w:r>
        <w:rPr>
          <w:spacing w:val="-28"/>
          <w:u w:val="single"/>
        </w:rPr>
        <w:t xml:space="preserve"> </w:t>
      </w:r>
      <w:r>
        <w:rPr>
          <w:u w:val="single"/>
        </w:rPr>
        <w:t>obje</w:t>
      </w:r>
      <w:r>
        <w:rPr>
          <w:spacing w:val="3"/>
          <w:u w:val="single"/>
        </w:rPr>
        <w:t>k</w:t>
      </w:r>
      <w:r>
        <w:rPr>
          <w:u w:val="single"/>
        </w:rPr>
        <w:t>tů</w:t>
      </w:r>
      <w:r>
        <w:rPr>
          <w:spacing w:val="-28"/>
          <w:u w:val="single"/>
        </w:rPr>
        <w:t xml:space="preserve"> </w:t>
      </w:r>
      <w:r>
        <w:rPr>
          <w:u w:val="single"/>
        </w:rPr>
        <w:t>a</w:t>
      </w:r>
      <w:r>
        <w:rPr>
          <w:spacing w:val="-27"/>
          <w:u w:val="single"/>
        </w:rPr>
        <w:t xml:space="preserve"> </w:t>
      </w:r>
      <w:r>
        <w:rPr>
          <w:spacing w:val="4"/>
          <w:u w:val="single"/>
        </w:rPr>
        <w:t>m</w:t>
      </w:r>
      <w:r>
        <w:rPr>
          <w:u w:val="single"/>
        </w:rPr>
        <w:t>on</w:t>
      </w:r>
      <w:r>
        <w:rPr>
          <w:spacing w:val="-2"/>
          <w:u w:val="single"/>
        </w:rPr>
        <w:t>i</w:t>
      </w:r>
      <w:r>
        <w:rPr>
          <w:u w:val="single"/>
        </w:rPr>
        <w:t>toring</w:t>
      </w:r>
      <w:r>
        <w:rPr>
          <w:spacing w:val="-29"/>
          <w:u w:val="single"/>
        </w:rPr>
        <w:t xml:space="preserve"> </w:t>
      </w:r>
      <w:r>
        <w:rPr>
          <w:spacing w:val="3"/>
          <w:u w:val="single"/>
        </w:rPr>
        <w:t>k</w:t>
      </w:r>
      <w:r>
        <w:rPr>
          <w:u w:val="single"/>
        </w:rPr>
        <w:t>onstru</w:t>
      </w:r>
      <w:r>
        <w:rPr>
          <w:spacing w:val="4"/>
          <w:u w:val="single"/>
        </w:rPr>
        <w:t>k</w:t>
      </w:r>
      <w:r>
        <w:rPr>
          <w:spacing w:val="1"/>
          <w:u w:val="single"/>
        </w:rPr>
        <w:t>c</w:t>
      </w:r>
      <w:r>
        <w:rPr>
          <w:spacing w:val="-1"/>
          <w:u w:val="single"/>
        </w:rPr>
        <w:t>í</w:t>
      </w:r>
      <w:r>
        <w:rPr>
          <w:u w:val="single"/>
        </w:rPr>
        <w:t>:</w:t>
      </w:r>
      <w:r>
        <w:rPr>
          <w:spacing w:val="23"/>
          <w:u w:val="single"/>
        </w:rPr>
        <w:t xml:space="preserve"> </w:t>
      </w:r>
      <w:r>
        <w:t>Zhoto</w:t>
      </w:r>
      <w:r>
        <w:rPr>
          <w:spacing w:val="-2"/>
        </w:rPr>
        <w:t>v</w:t>
      </w:r>
      <w:r>
        <w:t>it</w:t>
      </w:r>
      <w:r>
        <w:rPr>
          <w:spacing w:val="-2"/>
        </w:rPr>
        <w:t>e</w:t>
      </w:r>
      <w:r>
        <w:t>l</w:t>
      </w:r>
      <w:r>
        <w:rPr>
          <w:spacing w:val="21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by</w:t>
      </w:r>
      <w:r>
        <w:rPr>
          <w:spacing w:val="15"/>
        </w:rPr>
        <w:t xml:space="preserve"> </w:t>
      </w:r>
      <w:r>
        <w:t>nes</w:t>
      </w:r>
      <w:r>
        <w:rPr>
          <w:spacing w:val="4"/>
        </w:rPr>
        <w:t>m</w:t>
      </w:r>
      <w:r>
        <w:t>í</w:t>
      </w:r>
      <w:r>
        <w:rPr>
          <w:spacing w:val="21"/>
        </w:rPr>
        <w:t xml:space="preserve"> </w:t>
      </w:r>
      <w:r>
        <w:t>při</w:t>
      </w:r>
      <w:r>
        <w:rPr>
          <w:spacing w:val="21"/>
        </w:rPr>
        <w:t xml:space="preserve"> </w:t>
      </w:r>
      <w:r>
        <w:t>prov</w:t>
      </w:r>
      <w:r>
        <w:rPr>
          <w:spacing w:val="-2"/>
        </w:rPr>
        <w:t>á</w:t>
      </w:r>
      <w:r>
        <w:t>dění</w:t>
      </w:r>
      <w:r>
        <w:rPr>
          <w:spacing w:val="20"/>
        </w:rPr>
        <w:t xml:space="preserve"> </w:t>
      </w:r>
      <w:r>
        <w:t>prací</w:t>
      </w:r>
      <w:r>
        <w:rPr>
          <w:spacing w:val="22"/>
        </w:rPr>
        <w:t xml:space="preserve"> </w:t>
      </w:r>
      <w:r>
        <w:t>poš</w:t>
      </w:r>
      <w:r>
        <w:rPr>
          <w:spacing w:val="4"/>
        </w:rPr>
        <w:t>k</w:t>
      </w:r>
      <w:r>
        <w:t>od</w:t>
      </w:r>
      <w:r>
        <w:rPr>
          <w:spacing w:val="-2"/>
        </w:rPr>
        <w:t>i</w:t>
      </w:r>
      <w:r>
        <w:t>t</w:t>
      </w:r>
      <w:r>
        <w:rPr>
          <w:spacing w:val="21"/>
        </w:rPr>
        <w:t xml:space="preserve"> </w:t>
      </w:r>
      <w:r>
        <w:t>obje</w:t>
      </w:r>
      <w:r>
        <w:rPr>
          <w:spacing w:val="3"/>
        </w:rPr>
        <w:t>k</w:t>
      </w:r>
      <w:r>
        <w:t>ty</w:t>
      </w:r>
      <w:r>
        <w:rPr>
          <w:w w:val="99"/>
        </w:rPr>
        <w:t xml:space="preserve"> </w:t>
      </w:r>
      <w:r>
        <w:t>nebo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t>ítě</w:t>
      </w:r>
      <w:r>
        <w:rPr>
          <w:spacing w:val="4"/>
        </w:rPr>
        <w:t xml:space="preserve"> </w:t>
      </w:r>
      <w:r>
        <w:rPr>
          <w:spacing w:val="3"/>
        </w:rPr>
        <w:t>T</w:t>
      </w:r>
      <w:r>
        <w:t>I</w:t>
      </w:r>
      <w:r>
        <w:rPr>
          <w:spacing w:val="5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břeh</w:t>
      </w:r>
      <w:r>
        <w:rPr>
          <w:spacing w:val="-1"/>
        </w:rPr>
        <w:t>u</w:t>
      </w:r>
      <w:r>
        <w:t>,</w:t>
      </w:r>
      <w:r>
        <w:rPr>
          <w:spacing w:val="4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4"/>
        </w:rPr>
        <w:t xml:space="preserve"> </w:t>
      </w:r>
      <w:r>
        <w:rPr>
          <w:spacing w:val="3"/>
        </w:rPr>
        <w:t>k</w:t>
      </w:r>
      <w:r>
        <w:t>ří</w:t>
      </w:r>
      <w:r>
        <w:rPr>
          <w:spacing w:val="-3"/>
        </w:rPr>
        <w:t>ž</w:t>
      </w:r>
      <w:r>
        <w:t>ení</w:t>
      </w:r>
      <w:r>
        <w:rPr>
          <w:spacing w:val="2"/>
        </w:rPr>
        <w:t xml:space="preserve"> </w:t>
      </w:r>
      <w:r>
        <w:t>nebo</w:t>
      </w:r>
      <w:r>
        <w:rPr>
          <w:spacing w:val="2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3"/>
        </w:rPr>
        <w:t xml:space="preserve"> </w:t>
      </w:r>
      <w:r>
        <w:t>pří</w:t>
      </w:r>
      <w:r>
        <w:rPr>
          <w:spacing w:val="1"/>
        </w:rPr>
        <w:t>s</w:t>
      </w:r>
      <w:r>
        <w:t>tup</w:t>
      </w:r>
      <w:r>
        <w:rPr>
          <w:spacing w:val="-2"/>
        </w:rPr>
        <w:t>u</w:t>
      </w:r>
      <w:r>
        <w:t>.</w:t>
      </w:r>
      <w:r>
        <w:rPr>
          <w:spacing w:val="3"/>
        </w:rPr>
        <w:t xml:space="preserve"> </w:t>
      </w:r>
      <w:r>
        <w:t>Pro</w:t>
      </w:r>
      <w:r>
        <w:rPr>
          <w:spacing w:val="3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nost</w:t>
      </w:r>
      <w:r>
        <w:rPr>
          <w:spacing w:val="4"/>
        </w:rPr>
        <w:t xml:space="preserve"> </w:t>
      </w:r>
      <w:r>
        <w:rPr>
          <w:spacing w:val="3"/>
        </w:rPr>
        <w:t>k</w:t>
      </w:r>
      <w:r>
        <w:t>ontro</w:t>
      </w:r>
      <w:r>
        <w:rPr>
          <w:spacing w:val="-2"/>
        </w:rPr>
        <w:t>l</w:t>
      </w:r>
      <w:r>
        <w:t>y</w:t>
      </w:r>
      <w:r>
        <w:rPr>
          <w:spacing w:val="53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s</w:t>
      </w:r>
      <w:r>
        <w:t>tí</w:t>
      </w:r>
      <w:r>
        <w:rPr>
          <w:spacing w:val="3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2"/>
        </w:rPr>
        <w:t>e</w:t>
      </w:r>
      <w:r>
        <w:t>ní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3"/>
        </w:rPr>
        <w:t>k</w:t>
      </w:r>
      <w:r>
        <w:t>l</w:t>
      </w:r>
      <w:r>
        <w:rPr>
          <w:spacing w:val="-2"/>
        </w:rPr>
        <w:t>a</w:t>
      </w:r>
      <w:r>
        <w:t>dní</w:t>
      </w:r>
      <w:r>
        <w:rPr>
          <w:spacing w:val="-2"/>
        </w:rPr>
        <w:t>h</w:t>
      </w:r>
      <w:r>
        <w:t>o</w:t>
      </w:r>
      <w:r>
        <w:rPr>
          <w:spacing w:val="50"/>
        </w:rPr>
        <w:t xml:space="preserve"> </w:t>
      </w:r>
      <w:r>
        <w:t>pasportu</w:t>
      </w:r>
      <w:r>
        <w:rPr>
          <w:spacing w:val="-2"/>
        </w:rPr>
        <w:t xml:space="preserve"> </w:t>
      </w:r>
      <w:r>
        <w:t>obje</w:t>
      </w:r>
      <w:r>
        <w:rPr>
          <w:spacing w:val="3"/>
        </w:rPr>
        <w:t>k</w:t>
      </w:r>
      <w:r>
        <w:t>tů/</w:t>
      </w:r>
      <w:r>
        <w:rPr>
          <w:spacing w:val="-5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í.</w:t>
      </w:r>
      <w:r>
        <w:rPr>
          <w:spacing w:val="46"/>
        </w:rPr>
        <w:t xml:space="preserve"> </w:t>
      </w:r>
      <w:r>
        <w:t>P</w:t>
      </w:r>
      <w:r>
        <w:rPr>
          <w:spacing w:val="-2"/>
        </w:rPr>
        <w:t>a</w:t>
      </w:r>
      <w:r>
        <w:rPr>
          <w:spacing w:val="1"/>
        </w:rPr>
        <w:t>s</w:t>
      </w:r>
      <w:r>
        <w:t>port</w:t>
      </w:r>
      <w:r>
        <w:rPr>
          <w:spacing w:val="-4"/>
        </w:rPr>
        <w:t xml:space="preserve"> </w:t>
      </w:r>
      <w:r>
        <w:t>bude</w:t>
      </w:r>
      <w:r>
        <w:rPr>
          <w:spacing w:val="-6"/>
        </w:rPr>
        <w:t xml:space="preserve"> </w:t>
      </w:r>
      <w:r>
        <w:t>obsaho</w:t>
      </w:r>
      <w:r>
        <w:rPr>
          <w:spacing w:val="-2"/>
        </w:rPr>
        <w:t>v</w:t>
      </w:r>
      <w:r>
        <w:t>at</w:t>
      </w:r>
      <w:r>
        <w:rPr>
          <w:spacing w:val="-5"/>
        </w:rPr>
        <w:t xml:space="preserve"> </w:t>
      </w:r>
      <w:r>
        <w:t>pop</w:t>
      </w:r>
      <w:r>
        <w:rPr>
          <w:spacing w:val="-3"/>
        </w:rPr>
        <w:t>i</w:t>
      </w:r>
      <w:r>
        <w:t>s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2"/>
        </w:rPr>
        <w:t>f</w:t>
      </w:r>
      <w:r>
        <w:t>oto</w:t>
      </w:r>
      <w:r>
        <w:rPr>
          <w:spacing w:val="-2"/>
        </w:rPr>
        <w:t>g</w:t>
      </w:r>
      <w:r>
        <w:t>ra</w:t>
      </w:r>
      <w:r>
        <w:rPr>
          <w:spacing w:val="2"/>
        </w:rPr>
        <w:t>f</w:t>
      </w:r>
      <w:r>
        <w:t>ic</w:t>
      </w:r>
      <w:r>
        <w:rPr>
          <w:spacing w:val="3"/>
        </w:rPr>
        <w:t>k</w:t>
      </w:r>
      <w:r>
        <w:t>ou</w:t>
      </w:r>
      <w:r>
        <w:rPr>
          <w:spacing w:val="-5"/>
        </w:rPr>
        <w:t xml:space="preserve"> </w:t>
      </w:r>
      <w:r>
        <w:t>do</w:t>
      </w:r>
      <w:r>
        <w:rPr>
          <w:spacing w:val="2"/>
        </w:rPr>
        <w:t>k</w:t>
      </w:r>
      <w:r>
        <w:t>u</w:t>
      </w:r>
      <w:r>
        <w:rPr>
          <w:spacing w:val="4"/>
        </w:rPr>
        <w:t>m</w:t>
      </w:r>
      <w:r>
        <w:t>ent</w:t>
      </w:r>
      <w:r>
        <w:rPr>
          <w:spacing w:val="-2"/>
        </w:rPr>
        <w:t>a</w:t>
      </w:r>
      <w:r>
        <w:rPr>
          <w:spacing w:val="1"/>
        </w:rPr>
        <w:t>c</w:t>
      </w:r>
      <w:r>
        <w:t>i</w:t>
      </w:r>
      <w:r>
        <w:rPr>
          <w:spacing w:val="-6"/>
        </w:rPr>
        <w:t xml:space="preserve"> </w:t>
      </w:r>
      <w:r>
        <w:t>obje</w:t>
      </w:r>
      <w:r>
        <w:rPr>
          <w:spacing w:val="3"/>
        </w:rPr>
        <w:t>k</w:t>
      </w:r>
      <w:r>
        <w:t>tů</w:t>
      </w:r>
      <w:r>
        <w:rPr>
          <w:w w:val="99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údaje</w:t>
      </w:r>
      <w:r>
        <w:rPr>
          <w:spacing w:val="12"/>
        </w:rPr>
        <w:t xml:space="preserve"> </w:t>
      </w:r>
      <w:r>
        <w:t>o</w:t>
      </w:r>
      <w:r>
        <w:rPr>
          <w:spacing w:val="12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</w:t>
      </w:r>
      <w:r>
        <w:rPr>
          <w:spacing w:val="-2"/>
        </w:rPr>
        <w:t>l</w:t>
      </w:r>
      <w:r>
        <w:t>i</w:t>
      </w:r>
      <w:r>
        <w:rPr>
          <w:spacing w:val="11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1"/>
        </w:rPr>
        <w:t>s</w:t>
      </w:r>
      <w:r>
        <w:t>portu.</w:t>
      </w:r>
      <w:r>
        <w:rPr>
          <w:spacing w:val="10"/>
        </w:rPr>
        <w:t xml:space="preserve"> </w:t>
      </w:r>
      <w:r>
        <w:t>V</w:t>
      </w:r>
      <w:r>
        <w:rPr>
          <w:spacing w:val="-8"/>
        </w:rPr>
        <w:t>ý</w:t>
      </w:r>
      <w:r>
        <w:rPr>
          <w:spacing w:val="1"/>
        </w:rPr>
        <w:t>s</w:t>
      </w:r>
      <w:r>
        <w:t>l</w:t>
      </w:r>
      <w:r>
        <w:rPr>
          <w:spacing w:val="-2"/>
        </w:rPr>
        <w:t>e</w:t>
      </w:r>
      <w:r>
        <w:t>d</w:t>
      </w:r>
      <w:r>
        <w:rPr>
          <w:spacing w:val="3"/>
        </w:rPr>
        <w:t>k</w:t>
      </w:r>
      <w:r>
        <w:t>y</w:t>
      </w:r>
      <w:r>
        <w:rPr>
          <w:spacing w:val="5"/>
        </w:rPr>
        <w:t xml:space="preserve"> </w:t>
      </w:r>
      <w:r>
        <w:t>proh</w:t>
      </w:r>
      <w:r>
        <w:rPr>
          <w:spacing w:val="-2"/>
        </w:rPr>
        <w:t>l</w:t>
      </w:r>
      <w:r>
        <w:t>ídek</w:t>
      </w:r>
      <w:r>
        <w:rPr>
          <w:spacing w:val="13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0"/>
        </w:rPr>
        <w:t xml:space="preserve"> </w:t>
      </w:r>
      <w:r>
        <w:rPr>
          <w:spacing w:val="-5"/>
        </w:rPr>
        <w:t>z</w:t>
      </w:r>
      <w:r>
        <w:t>ap</w:t>
      </w:r>
      <w:r>
        <w:rPr>
          <w:spacing w:val="-2"/>
        </w:rPr>
        <w:t>i</w:t>
      </w:r>
      <w:r>
        <w:rPr>
          <w:spacing w:val="1"/>
        </w:rPr>
        <w:t>s</w:t>
      </w:r>
      <w:r>
        <w:t>o</w:t>
      </w:r>
      <w:r>
        <w:rPr>
          <w:spacing w:val="-2"/>
        </w:rPr>
        <w:t>v</w:t>
      </w:r>
      <w:r>
        <w:t>ány</w:t>
      </w:r>
      <w:r>
        <w:rPr>
          <w:spacing w:val="4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proto</w:t>
      </w:r>
      <w:r>
        <w:rPr>
          <w:spacing w:val="3"/>
        </w:rPr>
        <w:t>k</w:t>
      </w:r>
      <w:r>
        <w:t>o</w:t>
      </w:r>
      <w:r>
        <w:rPr>
          <w:spacing w:val="-2"/>
        </w:rPr>
        <w:t>l</w:t>
      </w:r>
      <w:r>
        <w:t>ů,</w:t>
      </w:r>
      <w:r>
        <w:rPr>
          <w:spacing w:val="10"/>
        </w:rPr>
        <w:t xml:space="preserve"> </w:t>
      </w:r>
      <w:r>
        <w:t>případné</w:t>
      </w:r>
      <w:r>
        <w:rPr>
          <w:spacing w:val="8"/>
        </w:rPr>
        <w:t xml:space="preserve"> </w:t>
      </w:r>
      <w:r>
        <w:rPr>
          <w:spacing w:val="-5"/>
        </w:rPr>
        <w:t>z</w:t>
      </w:r>
      <w:r>
        <w:rPr>
          <w:spacing w:val="4"/>
        </w:rPr>
        <w:t>m</w:t>
      </w:r>
      <w:r>
        <w:t>ěny</w:t>
      </w:r>
      <w:r>
        <w:rPr>
          <w:spacing w:val="4"/>
        </w:rPr>
        <w:t xml:space="preserve"> </w:t>
      </w:r>
      <w:r>
        <w:t>ve</w:t>
      </w:r>
      <w:r>
        <w:rPr>
          <w:spacing w:val="9"/>
        </w:rPr>
        <w:t xml:space="preserve"> </w:t>
      </w:r>
      <w:r>
        <w:rPr>
          <w:spacing w:val="1"/>
        </w:rPr>
        <w:t>s</w:t>
      </w:r>
      <w:r>
        <w:t>ta</w:t>
      </w:r>
      <w:r>
        <w:rPr>
          <w:spacing w:val="-2"/>
        </w:rPr>
        <w:t>v</w:t>
      </w:r>
      <w:r>
        <w:t>u</w:t>
      </w:r>
      <w:r>
        <w:rPr>
          <w:w w:val="99"/>
        </w:rPr>
        <w:t xml:space="preserve"> </w:t>
      </w:r>
      <w:r>
        <w:t>obje</w:t>
      </w:r>
      <w:r>
        <w:rPr>
          <w:spacing w:val="3"/>
        </w:rPr>
        <w:t>k</w:t>
      </w:r>
      <w:r>
        <w:t>tů</w:t>
      </w:r>
      <w:r>
        <w:rPr>
          <w:spacing w:val="-9"/>
        </w:rPr>
        <w:t xml:space="preserve"> </w:t>
      </w:r>
      <w:r>
        <w:t>b</w:t>
      </w:r>
      <w:r>
        <w:rPr>
          <w:spacing w:val="-2"/>
        </w:rPr>
        <w:t>u</w:t>
      </w:r>
      <w:r>
        <w:t>dou</w:t>
      </w:r>
      <w:r>
        <w:rPr>
          <w:spacing w:val="-9"/>
        </w:rPr>
        <w:t xml:space="preserve"> </w:t>
      </w:r>
      <w:r>
        <w:t>popsány</w:t>
      </w:r>
      <w:r>
        <w:rPr>
          <w:spacing w:val="-13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</w:t>
      </w:r>
      <w:r>
        <w:rPr>
          <w:spacing w:val="-2"/>
        </w:rPr>
        <w:t>o</w:t>
      </w:r>
      <w:r>
        <w:t>l</w:t>
      </w:r>
      <w:r>
        <w:rPr>
          <w:spacing w:val="-2"/>
        </w:rPr>
        <w:t>o</w:t>
      </w:r>
      <w:r>
        <w:rPr>
          <w:spacing w:val="-5"/>
        </w:rPr>
        <w:t>ž</w:t>
      </w:r>
      <w:r>
        <w:t>eny</w:t>
      </w:r>
      <w:r>
        <w:rPr>
          <w:spacing w:val="-13"/>
        </w:rPr>
        <w:t xml:space="preserve"> </w:t>
      </w:r>
      <w:r>
        <w:rPr>
          <w:spacing w:val="2"/>
        </w:rPr>
        <w:t>f</w:t>
      </w:r>
      <w:r>
        <w:t>oto</w:t>
      </w:r>
      <w:r>
        <w:rPr>
          <w:spacing w:val="-2"/>
        </w:rPr>
        <w:t>g</w:t>
      </w:r>
      <w:r>
        <w:t>ra</w:t>
      </w:r>
      <w:r>
        <w:rPr>
          <w:spacing w:val="2"/>
        </w:rPr>
        <w:t>f</w:t>
      </w:r>
      <w:r>
        <w:t>i</w:t>
      </w:r>
      <w:r>
        <w:rPr>
          <w:spacing w:val="-2"/>
        </w:rPr>
        <w:t>e</w:t>
      </w:r>
      <w:r>
        <w:rPr>
          <w:spacing w:val="4"/>
        </w:rPr>
        <w:t>m</w:t>
      </w:r>
      <w:r>
        <w:t>i.</w:t>
      </w:r>
      <w:r>
        <w:rPr>
          <w:spacing w:val="-10"/>
        </w:rPr>
        <w:t xml:space="preserve"> </w:t>
      </w:r>
      <w:r>
        <w:t>Mon</w:t>
      </w:r>
      <w:r>
        <w:rPr>
          <w:spacing w:val="-3"/>
        </w:rPr>
        <w:t>i</w:t>
      </w:r>
      <w:r>
        <w:t>toring</w:t>
      </w:r>
      <w:r>
        <w:rPr>
          <w:spacing w:val="-9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8"/>
        </w:rPr>
        <w:t xml:space="preserve"> </w:t>
      </w:r>
      <w:r>
        <w:t>u</w:t>
      </w:r>
      <w:r>
        <w:rPr>
          <w:spacing w:val="2"/>
        </w:rPr>
        <w:t>k</w:t>
      </w:r>
      <w:r>
        <w:t>ončen</w:t>
      </w:r>
      <w:r>
        <w:rPr>
          <w:spacing w:val="-8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do</w:t>
      </w:r>
      <w:r>
        <w:rPr>
          <w:spacing w:val="2"/>
        </w:rPr>
        <w:t>k</w:t>
      </w:r>
      <w:r>
        <w:t>ončením</w:t>
      </w:r>
      <w:r>
        <w:rPr>
          <w:spacing w:val="-5"/>
        </w:rPr>
        <w:t xml:space="preserve"> </w:t>
      </w:r>
      <w:r>
        <w:t>stavb</w:t>
      </w:r>
      <w:r>
        <w:rPr>
          <w:spacing w:val="-9"/>
        </w:rPr>
        <w:t>y</w:t>
      </w:r>
      <w:r>
        <w:t>.</w:t>
      </w:r>
    </w:p>
    <w:p w:rsidR="00B92800" w:rsidRDefault="00B92800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t>U</w:t>
      </w:r>
      <w:r>
        <w:rPr>
          <w:spacing w:val="53"/>
        </w:rPr>
        <w:t xml:space="preserve"> </w:t>
      </w:r>
      <w:r>
        <w:rPr>
          <w:spacing w:val="1"/>
        </w:rPr>
        <w:t>s</w:t>
      </w:r>
      <w:r>
        <w:t>ítí</w:t>
      </w:r>
      <w:r>
        <w:rPr>
          <w:spacing w:val="54"/>
        </w:rPr>
        <w:t xml:space="preserve"> </w:t>
      </w:r>
      <w:r>
        <w:rPr>
          <w:spacing w:val="3"/>
        </w:rPr>
        <w:t>T</w:t>
      </w:r>
      <w:r>
        <w:t>I</w:t>
      </w:r>
      <w:r>
        <w:rPr>
          <w:spacing w:val="54"/>
        </w:rPr>
        <w:t xml:space="preserve"> </w:t>
      </w:r>
      <w:r>
        <w:rPr>
          <w:spacing w:val="-5"/>
        </w:rPr>
        <w:t>z</w:t>
      </w:r>
      <w:r>
        <w:t>aji</w:t>
      </w:r>
      <w:r>
        <w:rPr>
          <w:spacing w:val="1"/>
        </w:rPr>
        <w:t>s</w:t>
      </w:r>
      <w:r>
        <w:rPr>
          <w:spacing w:val="-1"/>
        </w:rPr>
        <w:t>t</w:t>
      </w:r>
      <w:r>
        <w:t>í</w:t>
      </w:r>
      <w:r>
        <w:rPr>
          <w:spacing w:val="54"/>
        </w:rPr>
        <w:t xml:space="preserve"> </w:t>
      </w:r>
      <w:r>
        <w:rPr>
          <w:spacing w:val="-5"/>
        </w:rPr>
        <w:t>z</w:t>
      </w:r>
      <w:r>
        <w:t>hot</w:t>
      </w:r>
      <w:r>
        <w:rPr>
          <w:spacing w:val="-2"/>
        </w:rPr>
        <w:t>o</w:t>
      </w:r>
      <w:r>
        <w:t>v</w:t>
      </w:r>
      <w:r>
        <w:rPr>
          <w:spacing w:val="-3"/>
        </w:rPr>
        <w:t>i</w:t>
      </w:r>
      <w:r>
        <w:t>tel</w:t>
      </w:r>
      <w:r>
        <w:rPr>
          <w:spacing w:val="53"/>
        </w:rPr>
        <w:t xml:space="preserve"> </w:t>
      </w:r>
      <w:r>
        <w:rPr>
          <w:spacing w:val="1"/>
        </w:rPr>
        <w:t>j</w:t>
      </w:r>
      <w:r>
        <w:t>eji</w:t>
      </w:r>
      <w:r>
        <w:rPr>
          <w:spacing w:val="1"/>
        </w:rPr>
        <w:t>c</w:t>
      </w:r>
      <w:r>
        <w:t>h</w:t>
      </w:r>
      <w:r>
        <w:rPr>
          <w:spacing w:val="53"/>
        </w:rPr>
        <w:t xml:space="preserve"> </w:t>
      </w:r>
      <w:r>
        <w:t>v</w:t>
      </w:r>
      <w:r>
        <w:rPr>
          <w:spacing w:val="-9"/>
        </w:rPr>
        <w:t>y</w:t>
      </w:r>
      <w:r>
        <w:t>t</w:t>
      </w:r>
      <w:r>
        <w:rPr>
          <w:spacing w:val="-8"/>
        </w:rPr>
        <w:t>y</w:t>
      </w:r>
      <w:r>
        <w:rPr>
          <w:spacing w:val="1"/>
        </w:rPr>
        <w:t>č</w:t>
      </w:r>
      <w:r>
        <w:t>ení.</w:t>
      </w:r>
      <w:r>
        <w:rPr>
          <w:spacing w:val="51"/>
        </w:rPr>
        <w:t xml:space="preserve"> </w:t>
      </w:r>
      <w:r>
        <w:t>Pro</w:t>
      </w:r>
      <w:r>
        <w:rPr>
          <w:spacing w:val="51"/>
        </w:rPr>
        <w:t xml:space="preserve"> </w:t>
      </w:r>
      <w:r>
        <w:t>prov</w:t>
      </w:r>
      <w:r>
        <w:rPr>
          <w:spacing w:val="-2"/>
        </w:rPr>
        <w:t>á</w:t>
      </w:r>
      <w:r>
        <w:t>dění</w:t>
      </w:r>
      <w:r>
        <w:rPr>
          <w:spacing w:val="50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52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ob</w:t>
      </w:r>
      <w:r>
        <w:rPr>
          <w:spacing w:val="-2"/>
        </w:rPr>
        <w:t>l</w:t>
      </w:r>
      <w:r>
        <w:t>astí</w:t>
      </w:r>
      <w:r>
        <w:rPr>
          <w:spacing w:val="51"/>
        </w:rPr>
        <w:t xml:space="preserve"> </w:t>
      </w:r>
      <w:r>
        <w:t>S</w:t>
      </w:r>
      <w:r>
        <w:rPr>
          <w:spacing w:val="2"/>
        </w:rPr>
        <w:t>T</w:t>
      </w:r>
      <w:r>
        <w:t>I</w:t>
      </w:r>
      <w:r>
        <w:rPr>
          <w:spacing w:val="52"/>
        </w:rPr>
        <w:t xml:space="preserve"> </w:t>
      </w:r>
      <w:r>
        <w:rPr>
          <w:spacing w:val="-1"/>
        </w:rPr>
        <w:t>p</w:t>
      </w:r>
      <w:r>
        <w:t>l</w:t>
      </w:r>
      <w:r>
        <w:rPr>
          <w:spacing w:val="-2"/>
        </w:rPr>
        <w:t>a</w:t>
      </w:r>
      <w:r>
        <w:t>tí</w:t>
      </w:r>
      <w:r>
        <w:rPr>
          <w:spacing w:val="51"/>
        </w:rPr>
        <w:t xml:space="preserve"> </w:t>
      </w:r>
      <w:r>
        <w:t>prav</w:t>
      </w:r>
      <w:r>
        <w:rPr>
          <w:spacing w:val="-3"/>
        </w:rPr>
        <w:t>i</w:t>
      </w:r>
      <w:r>
        <w:t>d</w:t>
      </w:r>
      <w:r>
        <w:rPr>
          <w:spacing w:val="-2"/>
        </w:rPr>
        <w:t>l</w:t>
      </w:r>
      <w:r>
        <w:t>a</w:t>
      </w:r>
      <w:r>
        <w:rPr>
          <w:spacing w:val="51"/>
        </w:rPr>
        <w:t xml:space="preserve"> </w:t>
      </w:r>
      <w:r>
        <w:t>daná</w:t>
      </w:r>
      <w:r>
        <w:rPr>
          <w:w w:val="99"/>
        </w:rPr>
        <w:t xml:space="preserve"> </w:t>
      </w:r>
      <w:r>
        <w:t>v</w:t>
      </w:r>
      <w:r>
        <w:rPr>
          <w:spacing w:val="-3"/>
        </w:rPr>
        <w:t>l</w:t>
      </w:r>
      <w:r>
        <w:t>astní</w:t>
      </w:r>
      <w:r>
        <w:rPr>
          <w:spacing w:val="3"/>
        </w:rPr>
        <w:t>k</w:t>
      </w:r>
      <w:r>
        <w:t>e</w:t>
      </w:r>
      <w:r>
        <w:rPr>
          <w:spacing w:val="4"/>
        </w:rPr>
        <w:t>m</w:t>
      </w:r>
      <w:r>
        <w:t>/sp</w:t>
      </w:r>
      <w:r>
        <w:rPr>
          <w:spacing w:val="1"/>
        </w:rPr>
        <w:t>r</w:t>
      </w:r>
      <w:r>
        <w:t>á</w:t>
      </w:r>
      <w:r>
        <w:rPr>
          <w:spacing w:val="-2"/>
        </w:rPr>
        <w:t>v</w:t>
      </w:r>
      <w:r>
        <w:rPr>
          <w:spacing w:val="1"/>
        </w:rPr>
        <w:t>c</w:t>
      </w:r>
      <w:r>
        <w:t>em</w:t>
      </w:r>
      <w:r>
        <w:rPr>
          <w:spacing w:val="-20"/>
        </w:rPr>
        <w:t xml:space="preserve"> </w:t>
      </w:r>
      <w:r>
        <w:t>sítě.</w:t>
      </w:r>
    </w:p>
    <w:p w:rsidR="00B92800" w:rsidRDefault="00B92800">
      <w:pPr>
        <w:kinsoku w:val="0"/>
        <w:overflowPunct w:val="0"/>
        <w:spacing w:before="6" w:line="220" w:lineRule="exact"/>
        <w:rPr>
          <w:sz w:val="22"/>
          <w:szCs w:val="22"/>
        </w:rPr>
      </w:pPr>
    </w:p>
    <w:p w:rsidR="00B92800" w:rsidRPr="007D415E" w:rsidRDefault="00B92800" w:rsidP="007D415E">
      <w:pPr>
        <w:pStyle w:val="Zkladntext"/>
        <w:kinsoku w:val="0"/>
        <w:overflowPunct w:val="0"/>
        <w:spacing w:line="228" w:lineRule="exact"/>
        <w:ind w:right="122"/>
        <w:jc w:val="both"/>
        <w:rPr>
          <w:sz w:val="22"/>
          <w:szCs w:val="22"/>
        </w:rPr>
      </w:pPr>
      <w:r w:rsidRPr="007D415E">
        <w:rPr>
          <w:sz w:val="22"/>
          <w:szCs w:val="22"/>
        </w:rPr>
        <w:t>Jako standardy pro provádění stavby se budou používat platné ČSN, které se vážou ke kvalitě použitých  materiálů,    způsobů  provádění  konstrukcí  a prací  i  kontrole  kvality.  Využití  jiných</w:t>
      </w:r>
      <w:r w:rsidR="007D415E" w:rsidRPr="007D415E">
        <w:rPr>
          <w:sz w:val="22"/>
          <w:szCs w:val="22"/>
        </w:rPr>
        <w:t xml:space="preserve">   </w:t>
      </w:r>
    </w:p>
    <w:p w:rsidR="00B92800" w:rsidRPr="007D415E" w:rsidRDefault="00B92800" w:rsidP="007D415E">
      <w:pPr>
        <w:pStyle w:val="Zkladntext"/>
        <w:kinsoku w:val="0"/>
        <w:overflowPunct w:val="0"/>
        <w:spacing w:line="228" w:lineRule="exact"/>
        <w:ind w:right="122"/>
        <w:jc w:val="both"/>
        <w:rPr>
          <w:sz w:val="22"/>
          <w:szCs w:val="22"/>
        </w:rPr>
      </w:pPr>
      <w:r w:rsidRPr="007D415E">
        <w:rPr>
          <w:sz w:val="22"/>
          <w:szCs w:val="22"/>
        </w:rPr>
        <w:t>technických standardů je možné po doložení způsobu certifikace, na základě předem uzavřené dohody zhotovitele stavby s investorem.</w:t>
      </w:r>
    </w:p>
    <w:p w:rsidR="00B92800" w:rsidRDefault="00B92800">
      <w:pPr>
        <w:kinsoku w:val="0"/>
        <w:overflowPunct w:val="0"/>
        <w:spacing w:before="2" w:line="180" w:lineRule="exact"/>
        <w:rPr>
          <w:sz w:val="18"/>
          <w:szCs w:val="18"/>
        </w:rPr>
      </w:pPr>
    </w:p>
    <w:p w:rsidR="00B92800" w:rsidRDefault="00B92800">
      <w:pPr>
        <w:kinsoku w:val="0"/>
        <w:overflowPunct w:val="0"/>
        <w:spacing w:line="200" w:lineRule="exact"/>
        <w:rPr>
          <w:sz w:val="20"/>
          <w:szCs w:val="20"/>
        </w:rPr>
      </w:pPr>
    </w:p>
    <w:p w:rsidR="00B92800" w:rsidRDefault="00B92800" w:rsidP="007D415E">
      <w:pPr>
        <w:numPr>
          <w:ilvl w:val="0"/>
          <w:numId w:val="3"/>
        </w:numPr>
        <w:tabs>
          <w:tab w:val="left" w:pos="402"/>
        </w:tabs>
        <w:kinsoku w:val="0"/>
        <w:overflowPunct w:val="0"/>
        <w:ind w:left="402" w:right="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>
        <w:rPr>
          <w:rFonts w:ascii="Arial" w:hAnsi="Arial" w:cs="Arial"/>
          <w:b/>
          <w:bCs/>
          <w:spacing w:val="-4"/>
          <w:sz w:val="22"/>
          <w:szCs w:val="22"/>
        </w:rPr>
        <w:t>T</w:t>
      </w:r>
      <w:r>
        <w:rPr>
          <w:rFonts w:ascii="Arial" w:hAnsi="Arial" w:cs="Arial"/>
          <w:b/>
          <w:bCs/>
          <w:spacing w:val="-9"/>
          <w:sz w:val="22"/>
          <w:szCs w:val="22"/>
        </w:rPr>
        <w:t>A</w:t>
      </w:r>
      <w:r>
        <w:rPr>
          <w:rFonts w:ascii="Arial" w:hAnsi="Arial" w:cs="Arial"/>
          <w:b/>
          <w:bCs/>
          <w:sz w:val="22"/>
          <w:szCs w:val="22"/>
        </w:rPr>
        <w:t>V</w:t>
      </w:r>
      <w:r>
        <w:rPr>
          <w:rFonts w:ascii="Arial" w:hAnsi="Arial" w:cs="Arial"/>
          <w:b/>
          <w:bCs/>
          <w:spacing w:val="-2"/>
          <w:sz w:val="22"/>
          <w:szCs w:val="22"/>
        </w:rPr>
        <w:t>E</w:t>
      </w:r>
      <w:r>
        <w:rPr>
          <w:rFonts w:ascii="Arial" w:hAnsi="Arial" w:cs="Arial"/>
          <w:b/>
          <w:bCs/>
          <w:sz w:val="22"/>
          <w:szCs w:val="22"/>
        </w:rPr>
        <w:t>B</w:t>
      </w:r>
      <w:r>
        <w:rPr>
          <w:rFonts w:ascii="Arial" w:hAnsi="Arial" w:cs="Arial"/>
          <w:b/>
          <w:bCs/>
          <w:spacing w:val="-3"/>
          <w:sz w:val="22"/>
          <w:szCs w:val="22"/>
        </w:rPr>
        <w:t>N</w:t>
      </w:r>
      <w:r>
        <w:rPr>
          <w:rFonts w:ascii="Arial" w:hAnsi="Arial" w:cs="Arial"/>
          <w:b/>
          <w:bCs/>
          <w:sz w:val="22"/>
          <w:szCs w:val="22"/>
        </w:rPr>
        <w:t>Í</w:t>
      </w:r>
      <w:r>
        <w:rPr>
          <w:rFonts w:ascii="Arial" w:hAnsi="Arial" w:cs="Arial"/>
          <w:b/>
          <w:bCs/>
          <w:spacing w:val="2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OBJ</w:t>
      </w:r>
      <w:r>
        <w:rPr>
          <w:rFonts w:ascii="Arial" w:hAnsi="Arial" w:cs="Arial"/>
          <w:b/>
          <w:bCs/>
          <w:spacing w:val="-2"/>
          <w:sz w:val="22"/>
          <w:szCs w:val="22"/>
        </w:rPr>
        <w:t>E</w:t>
      </w:r>
      <w:r>
        <w:rPr>
          <w:rFonts w:ascii="Arial" w:hAnsi="Arial" w:cs="Arial"/>
          <w:b/>
          <w:bCs/>
          <w:sz w:val="22"/>
          <w:szCs w:val="22"/>
        </w:rPr>
        <w:t>K</w:t>
      </w:r>
      <w:r>
        <w:rPr>
          <w:rFonts w:ascii="Arial" w:hAnsi="Arial" w:cs="Arial"/>
          <w:b/>
          <w:bCs/>
          <w:spacing w:val="-4"/>
          <w:sz w:val="22"/>
          <w:szCs w:val="22"/>
        </w:rPr>
        <w:t>T</w:t>
      </w:r>
      <w:r>
        <w:rPr>
          <w:rFonts w:ascii="Arial" w:hAnsi="Arial" w:cs="Arial"/>
          <w:b/>
          <w:bCs/>
          <w:sz w:val="22"/>
          <w:szCs w:val="22"/>
        </w:rPr>
        <w:t>Y:</w:t>
      </w:r>
    </w:p>
    <w:p w:rsidR="00B92800" w:rsidRDefault="00B92800" w:rsidP="007D415E">
      <w:pPr>
        <w:kinsoku w:val="0"/>
        <w:overflowPunct w:val="0"/>
        <w:spacing w:before="6" w:line="120" w:lineRule="exact"/>
        <w:ind w:right="23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3"/>
        <w:jc w:val="both"/>
      </w:pPr>
      <w:r>
        <w:rPr>
          <w:u w:val="single"/>
        </w:rPr>
        <w:t>P</w:t>
      </w:r>
      <w:r>
        <w:rPr>
          <w:spacing w:val="-2"/>
          <w:u w:val="single"/>
        </w:rPr>
        <w:t>o</w:t>
      </w:r>
      <w:r>
        <w:rPr>
          <w:u w:val="single"/>
        </w:rPr>
        <w:t>p</w:t>
      </w:r>
      <w:r>
        <w:rPr>
          <w:spacing w:val="-2"/>
          <w:u w:val="single"/>
        </w:rPr>
        <w:t>i</w:t>
      </w:r>
      <w:r>
        <w:rPr>
          <w:u w:val="single"/>
        </w:rPr>
        <w:t>s</w:t>
      </w:r>
      <w:r>
        <w:rPr>
          <w:spacing w:val="-51"/>
          <w:u w:val="single"/>
        </w:rPr>
        <w:t xml:space="preserve"> </w:t>
      </w:r>
      <w:r>
        <w:rPr>
          <w:u w:val="single"/>
        </w:rPr>
        <w:t>úse</w:t>
      </w:r>
      <w:r>
        <w:rPr>
          <w:spacing w:val="4"/>
          <w:u w:val="single"/>
        </w:rPr>
        <w:t>k</w:t>
      </w:r>
      <w:r>
        <w:rPr>
          <w:u w:val="single"/>
        </w:rPr>
        <w:t>u:</w:t>
      </w:r>
      <w:r>
        <w:rPr>
          <w:spacing w:val="-4"/>
          <w:u w:val="single"/>
        </w:rPr>
        <w:t xml:space="preserve"> </w:t>
      </w:r>
      <w:r>
        <w:t>Za</w:t>
      </w:r>
      <w:r>
        <w:rPr>
          <w:spacing w:val="1"/>
        </w:rPr>
        <w:t>č</w:t>
      </w:r>
      <w:r>
        <w:t>átek opra</w:t>
      </w:r>
      <w:r>
        <w:rPr>
          <w:spacing w:val="-2"/>
        </w:rPr>
        <w:t>v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pro</w:t>
      </w:r>
      <w:r>
        <w:rPr>
          <w:spacing w:val="2"/>
        </w:rPr>
        <w:t>f</w:t>
      </w:r>
      <w:r>
        <w:t>i</w:t>
      </w:r>
      <w:r>
        <w:rPr>
          <w:spacing w:val="-3"/>
        </w:rPr>
        <w:t>l</w:t>
      </w:r>
      <w:r>
        <w:t>u</w:t>
      </w:r>
      <w:r>
        <w:rPr>
          <w:spacing w:val="-4"/>
        </w:rPr>
        <w:t xml:space="preserve"> </w:t>
      </w:r>
      <w:r>
        <w:t>l</w:t>
      </w:r>
      <w:r>
        <w:rPr>
          <w:spacing w:val="-2"/>
        </w:rPr>
        <w:t>á</w:t>
      </w:r>
      <w:r>
        <w:t>v</w:t>
      </w:r>
      <w:r>
        <w:rPr>
          <w:spacing w:val="2"/>
        </w:rPr>
        <w:t>k</w:t>
      </w:r>
      <w:r>
        <w:t>y</w:t>
      </w:r>
      <w:r>
        <w:rPr>
          <w:spacing w:val="-8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pěší</w:t>
      </w:r>
      <w:r>
        <w:rPr>
          <w:spacing w:val="-2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ř.</w:t>
      </w:r>
      <w:r>
        <w:rPr>
          <w:spacing w:val="4"/>
        </w:rPr>
        <w:t>k</w:t>
      </w:r>
      <w:r>
        <w:t>m</w:t>
      </w:r>
      <w:r>
        <w:rPr>
          <w:spacing w:val="1"/>
        </w:rPr>
        <w:t xml:space="preserve"> </w:t>
      </w:r>
      <w:r>
        <w:t>26,</w:t>
      </w:r>
      <w:r>
        <w:rPr>
          <w:spacing w:val="-2"/>
        </w:rPr>
        <w:t>7</w:t>
      </w:r>
      <w:r>
        <w:t>16</w:t>
      </w:r>
      <w:r>
        <w:rPr>
          <w:spacing w:val="-3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rPr>
          <w:spacing w:val="2"/>
        </w:rPr>
        <w:t>č</w:t>
      </w:r>
      <w:r>
        <w:t>p.2</w:t>
      </w:r>
      <w:r>
        <w:rPr>
          <w:spacing w:val="-2"/>
        </w:rPr>
        <w:t>2</w:t>
      </w:r>
      <w:r>
        <w:t>2,</w:t>
      </w:r>
      <w:r>
        <w:rPr>
          <w:spacing w:val="-3"/>
        </w:rPr>
        <w:t xml:space="preserve"> </w:t>
      </w:r>
      <w:r>
        <w:rPr>
          <w:spacing w:val="3"/>
        </w:rPr>
        <w:t>k</w:t>
      </w:r>
      <w:r>
        <w:t>onec</w:t>
      </w:r>
      <w:r>
        <w:rPr>
          <w:spacing w:val="-2"/>
        </w:rPr>
        <w:t xml:space="preserve"> </w:t>
      </w:r>
      <w:r>
        <w:t>opra</w:t>
      </w:r>
      <w:r>
        <w:rPr>
          <w:spacing w:val="-2"/>
        </w:rPr>
        <w:t>v</w:t>
      </w:r>
      <w:r>
        <w:t>y</w:t>
      </w:r>
      <w:r>
        <w:rPr>
          <w:spacing w:val="-8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na</w:t>
      </w:r>
      <w:r>
        <w:rPr>
          <w:spacing w:val="-2"/>
        </w:rPr>
        <w:t>v</w:t>
      </w:r>
      <w:r>
        <w:t>á</w:t>
      </w:r>
      <w:r>
        <w:rPr>
          <w:spacing w:val="-5"/>
        </w:rPr>
        <w:t>z</w:t>
      </w:r>
      <w:r>
        <w:t>ání</w:t>
      </w:r>
      <w:r>
        <w:rPr>
          <w:spacing w:val="-3"/>
        </w:rPr>
        <w:t xml:space="preserve"> </w:t>
      </w:r>
      <w:r>
        <w:t>na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achov</w:t>
      </w:r>
      <w:r>
        <w:rPr>
          <w:spacing w:val="-2"/>
        </w:rPr>
        <w:t>a</w:t>
      </w:r>
      <w:r>
        <w:t>lé</w:t>
      </w:r>
      <w:r>
        <w:rPr>
          <w:spacing w:val="-8"/>
        </w:rPr>
        <w:t xml:space="preserve"> </w:t>
      </w:r>
      <w:r>
        <w:t>op</w:t>
      </w:r>
      <w:r>
        <w:rPr>
          <w:spacing w:val="-2"/>
        </w:rPr>
        <w:t>e</w:t>
      </w:r>
      <w:r>
        <w:t>v</w:t>
      </w:r>
      <w:r>
        <w:rPr>
          <w:spacing w:val="-2"/>
        </w:rPr>
        <w:t>n</w:t>
      </w:r>
      <w:r>
        <w:rPr>
          <w:spacing w:val="-1"/>
        </w:rPr>
        <w:t>ě</w:t>
      </w:r>
      <w:r>
        <w:t>ní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pra</w:t>
      </w:r>
      <w:r>
        <w:rPr>
          <w:spacing w:val="-2"/>
        </w:rPr>
        <w:t>v</w:t>
      </w:r>
      <w:r>
        <w:t>ém</w:t>
      </w:r>
      <w:r>
        <w:rPr>
          <w:spacing w:val="-3"/>
        </w:rPr>
        <w:t xml:space="preserve"> </w:t>
      </w:r>
      <w:r>
        <w:t>břehu</w:t>
      </w:r>
      <w:r>
        <w:rPr>
          <w:spacing w:val="-7"/>
        </w:rPr>
        <w:t xml:space="preserve"> </w:t>
      </w:r>
      <w:r>
        <w:t>v</w:t>
      </w:r>
      <w:r>
        <w:rPr>
          <w:spacing w:val="-9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-6"/>
        </w:rPr>
        <w:t xml:space="preserve"> </w:t>
      </w:r>
      <w:r>
        <w:t>proti</w:t>
      </w:r>
      <w:r>
        <w:rPr>
          <w:spacing w:val="-7"/>
        </w:rPr>
        <w:t xml:space="preserve"> </w:t>
      </w:r>
      <w:r>
        <w:rPr>
          <w:spacing w:val="-2"/>
        </w:rPr>
        <w:t>h</w:t>
      </w:r>
      <w:r>
        <w:t>ospodář</w:t>
      </w:r>
      <w:r>
        <w:rPr>
          <w:spacing w:val="1"/>
        </w:rPr>
        <w:t>s</w:t>
      </w:r>
      <w:r>
        <w:rPr>
          <w:spacing w:val="3"/>
        </w:rPr>
        <w:t>k</w:t>
      </w:r>
      <w:r>
        <w:rPr>
          <w:spacing w:val="-7"/>
        </w:rPr>
        <w:t>ý</w:t>
      </w:r>
      <w:r>
        <w:t>m</w:t>
      </w:r>
      <w:r>
        <w:rPr>
          <w:spacing w:val="-2"/>
        </w:rPr>
        <w:t xml:space="preserve"> </w:t>
      </w:r>
      <w:r>
        <w:t>bu</w:t>
      </w:r>
      <w:r>
        <w:rPr>
          <w:spacing w:val="-2"/>
        </w:rPr>
        <w:t>d</w:t>
      </w:r>
      <w:r>
        <w:t>o</w:t>
      </w:r>
      <w:r>
        <w:rPr>
          <w:spacing w:val="-2"/>
        </w:rPr>
        <w:t>v</w:t>
      </w:r>
      <w:r>
        <w:t>ám</w:t>
      </w:r>
      <w:r>
        <w:rPr>
          <w:spacing w:val="-3"/>
        </w:rPr>
        <w:t xml:space="preserve"> </w:t>
      </w:r>
      <w:r>
        <w:t>nad</w:t>
      </w:r>
      <w:r>
        <w:rPr>
          <w:spacing w:val="-8"/>
        </w:rPr>
        <w:t xml:space="preserve"> </w:t>
      </w:r>
      <w:r>
        <w:t>čp.29,</w:t>
      </w:r>
      <w:r>
        <w:rPr>
          <w:spacing w:val="-6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ř.</w:t>
      </w:r>
      <w:r>
        <w:rPr>
          <w:spacing w:val="4"/>
        </w:rPr>
        <w:t>k</w:t>
      </w:r>
      <w:r>
        <w:t>m</w:t>
      </w:r>
      <w:r>
        <w:rPr>
          <w:spacing w:val="-2"/>
        </w:rPr>
        <w:t xml:space="preserve"> </w:t>
      </w:r>
      <w:r>
        <w:t>26,</w:t>
      </w:r>
      <w:r>
        <w:rPr>
          <w:spacing w:val="-2"/>
        </w:rPr>
        <w:t>7</w:t>
      </w:r>
      <w:r>
        <w:t>94.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3"/>
        <w:jc w:val="both"/>
      </w:pPr>
      <w:r>
        <w:t>Cel</w:t>
      </w:r>
      <w:r>
        <w:rPr>
          <w:spacing w:val="2"/>
        </w:rPr>
        <w:t>k</w:t>
      </w:r>
      <w:r>
        <w:t>o</w:t>
      </w:r>
      <w:r>
        <w:rPr>
          <w:spacing w:val="-2"/>
        </w:rPr>
        <w:t>v</w:t>
      </w:r>
      <w:r>
        <w:t>á</w:t>
      </w:r>
      <w:r>
        <w:rPr>
          <w:spacing w:val="-4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3"/>
        </w:rPr>
        <w:t>k</w:t>
      </w:r>
      <w:r>
        <w:t>a</w:t>
      </w:r>
      <w:r>
        <w:rPr>
          <w:spacing w:val="-3"/>
        </w:rPr>
        <w:t xml:space="preserve"> </w:t>
      </w:r>
      <w:r>
        <w:t>úse</w:t>
      </w:r>
      <w:r>
        <w:rPr>
          <w:spacing w:val="4"/>
        </w:rPr>
        <w:t>k</w:t>
      </w:r>
      <w:r>
        <w:t>u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-5"/>
        </w:rPr>
        <w:t xml:space="preserve"> </w:t>
      </w:r>
      <w:r>
        <w:t>80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,</w:t>
      </w:r>
      <w:r>
        <w:rPr>
          <w:spacing w:val="-5"/>
        </w:rPr>
        <w:t xml:space="preserve"> </w:t>
      </w:r>
      <w:r>
        <w:t>ro</w:t>
      </w:r>
      <w:r>
        <w:rPr>
          <w:spacing w:val="-5"/>
        </w:rPr>
        <w:t>z</w:t>
      </w:r>
      <w:r>
        <w:rPr>
          <w:spacing w:val="1"/>
        </w:rPr>
        <w:t>s</w:t>
      </w:r>
      <w:r>
        <w:t>ah</w:t>
      </w:r>
      <w:r>
        <w:rPr>
          <w:spacing w:val="-6"/>
        </w:rPr>
        <w:t xml:space="preserve"> </w:t>
      </w:r>
      <w:r>
        <w:t>sta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rPr>
          <w:spacing w:val="1"/>
        </w:rPr>
        <w:t>š</w:t>
      </w:r>
      <w:r>
        <w:t>tě</w:t>
      </w:r>
      <w:r>
        <w:rPr>
          <w:spacing w:val="-5"/>
        </w:rPr>
        <w:t xml:space="preserve"> </w:t>
      </w:r>
      <w:r>
        <w:t>ca</w:t>
      </w:r>
      <w:r>
        <w:rPr>
          <w:spacing w:val="-5"/>
        </w:rPr>
        <w:t xml:space="preserve"> </w:t>
      </w:r>
      <w:r>
        <w:t>80x10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.</w:t>
      </w:r>
      <w:r>
        <w:rPr>
          <w:spacing w:val="-5"/>
        </w:rPr>
        <w:t xml:space="preserve"> </w:t>
      </w:r>
      <w:r>
        <w:rPr>
          <w:spacing w:val="-2"/>
        </w:rPr>
        <w:t>P</w:t>
      </w:r>
      <w:r>
        <w:t>ří</w:t>
      </w:r>
      <w:r>
        <w:rPr>
          <w:spacing w:val="1"/>
        </w:rPr>
        <w:t>s</w:t>
      </w:r>
      <w:r>
        <w:t>tup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ný</w:t>
      </w:r>
      <w:r>
        <w:rPr>
          <w:spacing w:val="-11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-5"/>
        </w:rPr>
        <w:t xml:space="preserve"> </w:t>
      </w:r>
      <w:r>
        <w:t>si</w:t>
      </w:r>
      <w:r>
        <w:rPr>
          <w:spacing w:val="-2"/>
        </w:rPr>
        <w:t>l</w:t>
      </w:r>
      <w: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t>e</w:t>
      </w:r>
      <w:r>
        <w:rPr>
          <w:spacing w:val="-5"/>
        </w:rPr>
        <w:t xml:space="preserve"> </w:t>
      </w:r>
      <w:r>
        <w:t>III</w:t>
      </w:r>
      <w:r>
        <w:rPr>
          <w:spacing w:val="-2"/>
        </w:rPr>
        <w:t>/</w:t>
      </w:r>
      <w:r>
        <w:t>268</w:t>
      </w:r>
      <w:r>
        <w:rPr>
          <w:spacing w:val="-2"/>
        </w:rPr>
        <w:t>3</w:t>
      </w:r>
      <w:r>
        <w:t>9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l</w:t>
      </w:r>
      <w:r>
        <w:rPr>
          <w:spacing w:val="-2"/>
        </w:rPr>
        <w:t>e</w:t>
      </w:r>
      <w:r>
        <w:t>v</w:t>
      </w:r>
      <w:r>
        <w:rPr>
          <w:spacing w:val="-2"/>
        </w:rPr>
        <w:t>é</w:t>
      </w:r>
      <w:r>
        <w:t>m</w:t>
      </w:r>
      <w:r>
        <w:rPr>
          <w:w w:val="99"/>
        </w:rPr>
        <w:t xml:space="preserve"> </w:t>
      </w:r>
      <w:r>
        <w:t>břehu</w:t>
      </w:r>
      <w:r>
        <w:rPr>
          <w:spacing w:val="10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-5"/>
        </w:rPr>
        <w:t>z</w:t>
      </w:r>
      <w:r>
        <w:t>ačát</w:t>
      </w:r>
      <w:r>
        <w:rPr>
          <w:spacing w:val="3"/>
        </w:rPr>
        <w:t>k</w:t>
      </w:r>
      <w:r>
        <w:t>u</w:t>
      </w:r>
      <w:r>
        <w:rPr>
          <w:spacing w:val="12"/>
        </w:rPr>
        <w:t xml:space="preserve"> </w:t>
      </w:r>
      <w:r>
        <w:t>úse</w:t>
      </w:r>
      <w:r>
        <w:rPr>
          <w:spacing w:val="4"/>
        </w:rPr>
        <w:t>k</w:t>
      </w:r>
      <w:r>
        <w:rPr>
          <w:spacing w:val="-1"/>
        </w:rPr>
        <w:t>u</w:t>
      </w:r>
      <w:r>
        <w:t>,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z</w:t>
      </w:r>
      <w:r>
        <w:rPr>
          <w:spacing w:val="8"/>
        </w:rPr>
        <w:t xml:space="preserve"> </w:t>
      </w:r>
      <w:r>
        <w:rPr>
          <w:spacing w:val="4"/>
        </w:rPr>
        <w:t>m</w:t>
      </w:r>
      <w:r>
        <w:t>ístní</w:t>
      </w:r>
      <w:r>
        <w:rPr>
          <w:spacing w:val="11"/>
        </w:rPr>
        <w:t xml:space="preserve"> </w:t>
      </w:r>
      <w:r>
        <w:rPr>
          <w:spacing w:val="3"/>
        </w:rPr>
        <w:t>k</w:t>
      </w:r>
      <w:r>
        <w:t>o</w:t>
      </w:r>
      <w:r>
        <w:rPr>
          <w:spacing w:val="4"/>
        </w:rPr>
        <w:t>m</w:t>
      </w:r>
      <w:r>
        <w:t>un</w:t>
      </w:r>
      <w:r>
        <w:rPr>
          <w:spacing w:val="-2"/>
        </w:rPr>
        <w:t>i</w:t>
      </w:r>
      <w:r>
        <w:rPr>
          <w:spacing w:val="3"/>
        </w:rPr>
        <w:t>k</w:t>
      </w:r>
      <w:r>
        <w:t>ace</w:t>
      </w:r>
      <w:r>
        <w:rPr>
          <w:spacing w:val="12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prav</w:t>
      </w:r>
      <w:r>
        <w:rPr>
          <w:spacing w:val="-2"/>
        </w:rPr>
        <w:t>é</w:t>
      </w:r>
      <w:r>
        <w:t>m</w:t>
      </w:r>
      <w:r>
        <w:rPr>
          <w:spacing w:val="15"/>
        </w:rPr>
        <w:t xml:space="preserve"> </w:t>
      </w:r>
      <w:r>
        <w:t>břehu</w:t>
      </w:r>
      <w:r>
        <w:rPr>
          <w:spacing w:val="10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rPr>
          <w:spacing w:val="3"/>
        </w:rPr>
        <w:t>k</w:t>
      </w:r>
      <w:r>
        <w:rPr>
          <w:spacing w:val="-1"/>
        </w:rPr>
        <w:t>o</w:t>
      </w:r>
      <w:r>
        <w:t>nci</w:t>
      </w:r>
      <w:r>
        <w:rPr>
          <w:spacing w:val="11"/>
        </w:rPr>
        <w:t xml:space="preserve"> </w:t>
      </w:r>
      <w:r>
        <w:t>úse</w:t>
      </w:r>
      <w:r>
        <w:rPr>
          <w:spacing w:val="4"/>
        </w:rPr>
        <w:t>k</w:t>
      </w:r>
      <w:r>
        <w:rPr>
          <w:spacing w:val="-1"/>
        </w:rPr>
        <w:t>u</w:t>
      </w:r>
      <w:r>
        <w:t>.</w:t>
      </w:r>
      <w:r>
        <w:rPr>
          <w:spacing w:val="11"/>
        </w:rPr>
        <w:t xml:space="preserve"> </w:t>
      </w:r>
      <w:r>
        <w:t>Pro</w:t>
      </w:r>
      <w:r>
        <w:rPr>
          <w:spacing w:val="12"/>
        </w:rPr>
        <w:t xml:space="preserve"> </w:t>
      </w:r>
      <w:r>
        <w:t>poh</w:t>
      </w:r>
      <w:r>
        <w:rPr>
          <w:spacing w:val="-9"/>
        </w:rPr>
        <w:t>y</w:t>
      </w:r>
      <w:r>
        <w:t>b</w:t>
      </w:r>
      <w:r>
        <w:rPr>
          <w:spacing w:val="8"/>
        </w:rPr>
        <w:t xml:space="preserve"> </w:t>
      </w:r>
      <w:r>
        <w:rPr>
          <w:spacing w:val="4"/>
        </w:rPr>
        <w:t>m</w:t>
      </w:r>
      <w:r>
        <w:t>echan</w:t>
      </w:r>
      <w:r>
        <w:rPr>
          <w:spacing w:val="-2"/>
        </w:rPr>
        <w:t>i</w:t>
      </w:r>
      <w:r>
        <w:rPr>
          <w:spacing w:val="-5"/>
        </w:rPr>
        <w:t>z</w:t>
      </w:r>
      <w:r>
        <w:rPr>
          <w:spacing w:val="4"/>
        </w:rPr>
        <w:t>m</w:t>
      </w:r>
      <w:r>
        <w:t>ů</w:t>
      </w:r>
      <w:r>
        <w:rPr>
          <w:spacing w:val="9"/>
        </w:rPr>
        <w:t xml:space="preserve"> </w:t>
      </w:r>
      <w:r>
        <w:rPr>
          <w:spacing w:val="1"/>
        </w:rPr>
        <w:t>j</w:t>
      </w:r>
      <w:r>
        <w:t>e</w:t>
      </w:r>
      <w:r>
        <w:rPr>
          <w:w w:val="99"/>
        </w:rPr>
        <w:t xml:space="preserve"> </w:t>
      </w:r>
      <w:r>
        <w:lastRenderedPageBreak/>
        <w:t>třeba</w:t>
      </w:r>
      <w:r>
        <w:rPr>
          <w:spacing w:val="-6"/>
        </w:rPr>
        <w:t xml:space="preserve"> </w:t>
      </w:r>
      <w:r>
        <w:t>p</w:t>
      </w:r>
      <w:r>
        <w:rPr>
          <w:spacing w:val="-2"/>
        </w:rPr>
        <w:t>o</w:t>
      </w:r>
      <w:r>
        <w:rPr>
          <w:spacing w:val="1"/>
        </w:rPr>
        <w:t>č</w:t>
      </w:r>
      <w:r>
        <w:t>ítat</w:t>
      </w:r>
      <w:r>
        <w:rPr>
          <w:spacing w:val="-5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o</w:t>
      </w:r>
      <w:r>
        <w:rPr>
          <w:spacing w:val="4"/>
        </w:rPr>
        <w:t>m</w:t>
      </w:r>
      <w:r>
        <w:t>e</w:t>
      </w:r>
      <w:r>
        <w:rPr>
          <w:spacing w:val="-5"/>
        </w:rPr>
        <w:t>z</w:t>
      </w:r>
      <w:r>
        <w:t>enou</w:t>
      </w:r>
      <w:r>
        <w:rPr>
          <w:spacing w:val="-6"/>
        </w:rPr>
        <w:t xml:space="preserve"> </w:t>
      </w:r>
      <w:r>
        <w:t>ší</w:t>
      </w:r>
      <w:r>
        <w:rPr>
          <w:spacing w:val="1"/>
        </w:rPr>
        <w:t>ř</w:t>
      </w:r>
      <w:r>
        <w:rPr>
          <w:spacing w:val="3"/>
        </w:rPr>
        <w:t>k</w:t>
      </w:r>
      <w:r>
        <w:t>ou</w:t>
      </w:r>
      <w:r>
        <w:rPr>
          <w:spacing w:val="-5"/>
        </w:rPr>
        <w:t xml:space="preserve"> </w:t>
      </w:r>
      <w:r>
        <w:t>ca</w:t>
      </w:r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rPr>
          <w:spacing w:val="3"/>
        </w:rPr>
        <w:t>m</w:t>
      </w:r>
      <w:r>
        <w:t>,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ísty</w:t>
      </w:r>
      <w:r>
        <w:rPr>
          <w:spacing w:val="-10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én</w:t>
      </w:r>
      <w:r>
        <w:rPr>
          <w:spacing w:val="-2"/>
        </w:rPr>
        <w:t>ě</w:t>
      </w:r>
      <w:r>
        <w:t>.</w:t>
      </w:r>
    </w:p>
    <w:p w:rsidR="00B92800" w:rsidRDefault="00B92800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:rsidR="00B92800" w:rsidRDefault="00B92800">
      <w:pPr>
        <w:kinsoku w:val="0"/>
        <w:overflowPunct w:val="0"/>
        <w:spacing w:line="200" w:lineRule="exact"/>
        <w:rPr>
          <w:sz w:val="20"/>
          <w:szCs w:val="20"/>
        </w:rPr>
      </w:pPr>
    </w:p>
    <w:p w:rsidR="00B92800" w:rsidRDefault="00B92800">
      <w:pPr>
        <w:pStyle w:val="Nadpis5"/>
        <w:kinsoku w:val="0"/>
        <w:overflowPunct w:val="0"/>
        <w:ind w:right="5992"/>
        <w:jc w:val="both"/>
        <w:rPr>
          <w:b w:val="0"/>
          <w:bCs w:val="0"/>
        </w:rPr>
      </w:pPr>
      <w:r>
        <w:t>SO</w:t>
      </w:r>
      <w:r>
        <w:rPr>
          <w:spacing w:val="-6"/>
        </w:rPr>
        <w:t xml:space="preserve"> </w:t>
      </w:r>
      <w:r>
        <w:t>01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Rekons</w:t>
      </w:r>
      <w:r>
        <w:rPr>
          <w:spacing w:val="1"/>
        </w:rPr>
        <w:t>t</w:t>
      </w:r>
      <w:r>
        <w:t>rukce</w:t>
      </w:r>
      <w:r>
        <w:rPr>
          <w:spacing w:val="-7"/>
        </w:rPr>
        <w:t xml:space="preserve"> </w:t>
      </w:r>
      <w:r>
        <w:t>LB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PB</w:t>
      </w:r>
      <w:r>
        <w:rPr>
          <w:spacing w:val="-6"/>
        </w:rPr>
        <w:t xml:space="preserve"> </w:t>
      </w:r>
      <w:r>
        <w:t>o</w:t>
      </w:r>
      <w:r>
        <w:rPr>
          <w:spacing w:val="1"/>
        </w:rPr>
        <w:t>p</w:t>
      </w:r>
      <w:r>
        <w:t>e</w:t>
      </w:r>
      <w:r>
        <w:rPr>
          <w:spacing w:val="1"/>
        </w:rPr>
        <w:t>v</w:t>
      </w:r>
      <w:r>
        <w:t>nění</w:t>
      </w:r>
    </w:p>
    <w:p w:rsidR="00B92800" w:rsidRDefault="00B92800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rPr>
          <w:u w:val="single"/>
        </w:rPr>
        <w:t>Pro</w:t>
      </w:r>
      <w:r>
        <w:rPr>
          <w:spacing w:val="-2"/>
          <w:u w:val="single"/>
        </w:rPr>
        <w:t>v</w:t>
      </w:r>
      <w:r>
        <w:rPr>
          <w:u w:val="single"/>
        </w:rPr>
        <w:t>ádě</w:t>
      </w:r>
      <w:r>
        <w:rPr>
          <w:spacing w:val="-2"/>
          <w:u w:val="single"/>
        </w:rPr>
        <w:t>n</w:t>
      </w:r>
      <w:r>
        <w:rPr>
          <w:u w:val="single"/>
        </w:rPr>
        <w:t>é prá</w:t>
      </w:r>
      <w:r>
        <w:rPr>
          <w:spacing w:val="1"/>
          <w:u w:val="single"/>
        </w:rPr>
        <w:t>c</w:t>
      </w:r>
      <w:r>
        <w:rPr>
          <w:u w:val="single"/>
        </w:rPr>
        <w:t>e:</w:t>
      </w:r>
      <w:r>
        <w:rPr>
          <w:spacing w:val="51"/>
          <w:u w:val="single"/>
        </w:rPr>
        <w:t xml:space="preserve"> </w:t>
      </w:r>
      <w:r>
        <w:t>Re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52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52"/>
        </w:rPr>
        <w:t xml:space="preserve"> </w:t>
      </w:r>
      <w:r>
        <w:t>t</w:t>
      </w:r>
      <w:r>
        <w:rPr>
          <w:spacing w:val="-8"/>
        </w:rPr>
        <w:t>ý</w:t>
      </w:r>
      <w:r>
        <w:rPr>
          <w:spacing w:val="3"/>
        </w:rPr>
        <w:t>k</w:t>
      </w:r>
      <w:r>
        <w:t>á</w:t>
      </w:r>
      <w:r>
        <w:rPr>
          <w:spacing w:val="52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ího</w:t>
      </w:r>
      <w:r>
        <w:rPr>
          <w:spacing w:val="52"/>
        </w:rPr>
        <w:t xml:space="preserve"> </w:t>
      </w:r>
      <w:r>
        <w:t>ope</w:t>
      </w:r>
      <w:r>
        <w:rPr>
          <w:spacing w:val="-3"/>
        </w:rPr>
        <w:t>v</w:t>
      </w:r>
      <w:r>
        <w:t>něn</w:t>
      </w:r>
      <w:r>
        <w:rPr>
          <w:spacing w:val="-2"/>
        </w:rPr>
        <w:t>í</w:t>
      </w:r>
      <w:r>
        <w:t>,</w:t>
      </w:r>
      <w:r>
        <w:rPr>
          <w:spacing w:val="50"/>
        </w:rPr>
        <w:t xml:space="preserve"> </w:t>
      </w:r>
      <w:r>
        <w:rPr>
          <w:spacing w:val="3"/>
        </w:rPr>
        <w:t>k</w:t>
      </w:r>
      <w:r>
        <w:t>teré</w:t>
      </w:r>
      <w:r>
        <w:rPr>
          <w:spacing w:val="50"/>
        </w:rPr>
        <w:t xml:space="preserve"> </w:t>
      </w:r>
      <w:r>
        <w:t>bude</w:t>
      </w:r>
      <w:r>
        <w:rPr>
          <w:spacing w:val="49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49"/>
        </w:rPr>
        <w:t xml:space="preserve"> </w:t>
      </w:r>
      <w:r>
        <w:t>od</w:t>
      </w:r>
      <w:r>
        <w:rPr>
          <w:spacing w:val="-2"/>
        </w:rPr>
        <w:t>l</w:t>
      </w:r>
      <w:r>
        <w:t>išně</w:t>
      </w:r>
      <w:r w:rsidR="003D3F8B">
        <w:t xml:space="preserve"> od stávajícího opevnění</w:t>
      </w:r>
      <w:r>
        <w:rPr>
          <w:spacing w:val="51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no</w:t>
      </w:r>
      <w:r>
        <w:rPr>
          <w:spacing w:val="-2"/>
        </w:rPr>
        <w:t>v</w:t>
      </w:r>
      <w:r>
        <w:t>ého</w:t>
      </w:r>
      <w:r>
        <w:rPr>
          <w:w w:val="99"/>
        </w:rPr>
        <w:t xml:space="preserve"> </w:t>
      </w:r>
      <w:r>
        <w:t>ope</w:t>
      </w:r>
      <w:r>
        <w:rPr>
          <w:spacing w:val="-3"/>
        </w:rPr>
        <w:t>v</w:t>
      </w:r>
      <w:r>
        <w:t>něn</w:t>
      </w:r>
      <w:r>
        <w:rPr>
          <w:spacing w:val="-2"/>
        </w:rPr>
        <w:t>í</w:t>
      </w:r>
      <w:r>
        <w:t>.</w:t>
      </w:r>
      <w:r>
        <w:rPr>
          <w:spacing w:val="6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l</w:t>
      </w:r>
      <w:r>
        <w:rPr>
          <w:spacing w:val="-2"/>
        </w:rPr>
        <w:t>e</w:t>
      </w:r>
      <w:r>
        <w:t>v</w:t>
      </w:r>
      <w:r>
        <w:rPr>
          <w:spacing w:val="-2"/>
        </w:rPr>
        <w:t>é</w:t>
      </w:r>
      <w:r>
        <w:t>m</w:t>
      </w:r>
      <w:r>
        <w:rPr>
          <w:spacing w:val="11"/>
        </w:rPr>
        <w:t xml:space="preserve"> </w:t>
      </w:r>
      <w:r>
        <w:t>břehu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j</w:t>
      </w:r>
      <w:r>
        <w:t>edná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nábře</w:t>
      </w:r>
      <w:r>
        <w:rPr>
          <w:spacing w:val="-6"/>
        </w:rPr>
        <w:t>ž</w:t>
      </w:r>
      <w:r>
        <w:t>ní</w:t>
      </w:r>
      <w:r>
        <w:rPr>
          <w:spacing w:val="4"/>
        </w:rPr>
        <w:t xml:space="preserve"> </w:t>
      </w:r>
      <w:r>
        <w:rPr>
          <w:spacing w:val="-5"/>
        </w:rPr>
        <w:t>z</w:t>
      </w:r>
      <w:r>
        <w:t>eď</w:t>
      </w:r>
      <w:r>
        <w:rPr>
          <w:spacing w:val="3"/>
        </w:rPr>
        <w:t xml:space="preserve"> </w:t>
      </w:r>
      <w:r>
        <w:t>LZ</w:t>
      </w:r>
      <w:r>
        <w:rPr>
          <w:spacing w:val="-4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1"/>
        </w:rPr>
        <w:t>c</w:t>
      </w:r>
      <w:r>
        <w:t>e</w:t>
      </w:r>
      <w:r>
        <w:rPr>
          <w:spacing w:val="4"/>
        </w:rPr>
        <w:t xml:space="preserve"> </w:t>
      </w:r>
      <w:r>
        <w:t>6m</w:t>
      </w:r>
      <w:r>
        <w:rPr>
          <w:spacing w:val="9"/>
        </w:rPr>
        <w:t xml:space="preserve"> </w:t>
      </w:r>
      <w:r>
        <w:t>(</w:t>
      </w:r>
      <w:r>
        <w:rPr>
          <w:spacing w:val="1"/>
        </w:rPr>
        <w:t>ř</w:t>
      </w:r>
      <w:r>
        <w:t>.</w:t>
      </w:r>
      <w:r>
        <w:rPr>
          <w:spacing w:val="3"/>
        </w:rPr>
        <w:t>k</w:t>
      </w:r>
      <w:r>
        <w:t>m</w:t>
      </w:r>
      <w:r>
        <w:rPr>
          <w:spacing w:val="8"/>
        </w:rPr>
        <w:t xml:space="preserve"> </w:t>
      </w:r>
      <w:r>
        <w:t>26,</w:t>
      </w:r>
      <w:r>
        <w:rPr>
          <w:spacing w:val="-2"/>
        </w:rPr>
        <w:t>7</w:t>
      </w:r>
      <w:r>
        <w:t>3</w:t>
      </w:r>
      <w:r>
        <w:rPr>
          <w:spacing w:val="-1"/>
        </w:rPr>
        <w:t>2</w:t>
      </w:r>
      <w:r>
        <w:t>-26,</w:t>
      </w:r>
      <w:r>
        <w:rPr>
          <w:spacing w:val="-2"/>
        </w:rPr>
        <w:t>7</w:t>
      </w:r>
      <w:r>
        <w:rPr>
          <w:spacing w:val="-1"/>
        </w:rPr>
        <w:t>3</w:t>
      </w:r>
      <w:r>
        <w:t>8)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ta</w:t>
      </w:r>
      <w:r>
        <w:rPr>
          <w:spacing w:val="3"/>
        </w:rPr>
        <w:t>k</w:t>
      </w:r>
      <w:r>
        <w:t>é</w:t>
      </w:r>
      <w:r>
        <w:rPr>
          <w:spacing w:val="4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ope</w:t>
      </w:r>
      <w:r>
        <w:rPr>
          <w:spacing w:val="-3"/>
        </w:rPr>
        <w:t>v</w:t>
      </w:r>
      <w:r>
        <w:t>nění</w:t>
      </w:r>
      <w:r>
        <w:rPr>
          <w:w w:val="99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nou</w:t>
      </w:r>
      <w:r>
        <w:rPr>
          <w:spacing w:val="-9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1"/>
        </w:rPr>
        <w:t>c</w:t>
      </w:r>
      <w:r>
        <w:t>e</w:t>
      </w:r>
      <w:r>
        <w:rPr>
          <w:spacing w:val="-7"/>
        </w:rPr>
        <w:t xml:space="preserve"> </w:t>
      </w:r>
      <w:r>
        <w:t>21</w:t>
      </w:r>
      <w:r>
        <w:rPr>
          <w:spacing w:val="-8"/>
        </w:rPr>
        <w:t xml:space="preserve"> </w:t>
      </w:r>
      <w:r>
        <w:t>m</w:t>
      </w:r>
      <w:r>
        <w:rPr>
          <w:spacing w:val="-3"/>
        </w:rPr>
        <w:t xml:space="preserve"> </w:t>
      </w:r>
      <w:r>
        <w:t>(</w:t>
      </w:r>
      <w:r>
        <w:rPr>
          <w:spacing w:val="1"/>
        </w:rPr>
        <w:t>ř</w:t>
      </w:r>
      <w:r>
        <w:t>.</w:t>
      </w:r>
      <w:r>
        <w:rPr>
          <w:spacing w:val="3"/>
        </w:rPr>
        <w:t>k</w:t>
      </w:r>
      <w:r>
        <w:t>m</w:t>
      </w:r>
      <w:r>
        <w:rPr>
          <w:spacing w:val="-3"/>
        </w:rPr>
        <w:t xml:space="preserve"> </w:t>
      </w:r>
      <w:r>
        <w:t>26,</w:t>
      </w:r>
      <w:r>
        <w:rPr>
          <w:spacing w:val="-2"/>
        </w:rPr>
        <w:t>7</w:t>
      </w:r>
      <w:r>
        <w:t>7</w:t>
      </w:r>
      <w:r>
        <w:rPr>
          <w:spacing w:val="-1"/>
        </w:rPr>
        <w:t>3</w:t>
      </w:r>
      <w:r>
        <w:rPr>
          <w:spacing w:val="1"/>
        </w:rPr>
        <w:t>-</w:t>
      </w:r>
      <w:r>
        <w:t>26,</w:t>
      </w:r>
      <w:r>
        <w:rPr>
          <w:spacing w:val="-2"/>
        </w:rPr>
        <w:t>7</w:t>
      </w:r>
      <w:r>
        <w:t>94).</w:t>
      </w:r>
    </w:p>
    <w:p w:rsidR="00B92800" w:rsidRDefault="00B92800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B92800" w:rsidRDefault="00B92800" w:rsidP="009F5F23">
      <w:pPr>
        <w:pStyle w:val="Zkladntext"/>
        <w:kinsoku w:val="0"/>
        <w:overflowPunct w:val="0"/>
        <w:ind w:right="23"/>
        <w:jc w:val="both"/>
      </w:pPr>
      <w:r>
        <w:t>Na</w:t>
      </w:r>
      <w:r>
        <w:rPr>
          <w:spacing w:val="-6"/>
        </w:rPr>
        <w:t xml:space="preserve"> </w:t>
      </w:r>
      <w:r>
        <w:t>pra</w:t>
      </w:r>
      <w:r>
        <w:rPr>
          <w:spacing w:val="-2"/>
        </w:rPr>
        <w:t>v</w:t>
      </w:r>
      <w:r>
        <w:t>ém</w:t>
      </w:r>
      <w:r>
        <w:rPr>
          <w:spacing w:val="-1"/>
        </w:rPr>
        <w:t xml:space="preserve"> </w:t>
      </w:r>
      <w:r>
        <w:t>břehu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jedná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rPr>
          <w:spacing w:val="-6"/>
        </w:rPr>
        <w:t>z</w:t>
      </w:r>
      <w:r>
        <w:t>eď</w:t>
      </w:r>
      <w:r>
        <w:rPr>
          <w:spacing w:val="-5"/>
        </w:rPr>
        <w:t xml:space="preserve"> </w:t>
      </w:r>
      <w:r>
        <w:t>PZ</w:t>
      </w:r>
      <w:r>
        <w:rPr>
          <w:spacing w:val="-6"/>
        </w:rPr>
        <w:t xml:space="preserve"> </w:t>
      </w:r>
      <w:r w:rsidR="009F5F23">
        <w:t>3, PZ 4</w:t>
      </w:r>
      <w:r>
        <w:rPr>
          <w:spacing w:val="-5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3"/>
        </w:rPr>
        <w:t>k</w:t>
      </w:r>
      <w:r>
        <w:t>y</w:t>
      </w:r>
      <w:r>
        <w:rPr>
          <w:spacing w:val="-11"/>
        </w:rPr>
        <w:t xml:space="preserve"> </w:t>
      </w:r>
      <w:r>
        <w:t>41</w:t>
      </w:r>
      <w:r>
        <w:rPr>
          <w:spacing w:val="-5"/>
        </w:rPr>
        <w:t xml:space="preserve"> </w:t>
      </w:r>
      <w:r>
        <w:t>m</w:t>
      </w:r>
      <w:r>
        <w:rPr>
          <w:spacing w:val="-2"/>
        </w:rPr>
        <w:t xml:space="preserve"> </w:t>
      </w:r>
      <w:r>
        <w:t>(</w:t>
      </w:r>
      <w:r>
        <w:rPr>
          <w:spacing w:val="1"/>
        </w:rPr>
        <w:t>ř</w:t>
      </w:r>
      <w:r>
        <w:t>.</w:t>
      </w:r>
      <w:r>
        <w:rPr>
          <w:spacing w:val="3"/>
        </w:rPr>
        <w:t>k</w:t>
      </w:r>
      <w:r>
        <w:t>m 26,</w:t>
      </w:r>
      <w:r>
        <w:rPr>
          <w:spacing w:val="-2"/>
        </w:rPr>
        <w:t>7</w:t>
      </w:r>
      <w:r>
        <w:t>5</w:t>
      </w:r>
      <w:r>
        <w:rPr>
          <w:spacing w:val="-1"/>
        </w:rPr>
        <w:t>3</w:t>
      </w:r>
      <w:r>
        <w:t>-</w:t>
      </w:r>
      <w:r w:rsidR="009F5F23">
        <w:t>2</w:t>
      </w:r>
      <w:r>
        <w:t>6,</w:t>
      </w:r>
      <w:r>
        <w:rPr>
          <w:spacing w:val="-2"/>
        </w:rPr>
        <w:t>7</w:t>
      </w:r>
      <w:r>
        <w:t>94).</w:t>
      </w:r>
    </w:p>
    <w:p w:rsidR="00B92800" w:rsidRDefault="00B92800">
      <w:pPr>
        <w:kinsoku w:val="0"/>
        <w:overflowPunct w:val="0"/>
        <w:spacing w:before="8" w:line="110" w:lineRule="exact"/>
        <w:rPr>
          <w:sz w:val="11"/>
          <w:szCs w:val="11"/>
        </w:rPr>
      </w:pPr>
    </w:p>
    <w:p w:rsidR="00B92800" w:rsidRDefault="00B92800">
      <w:pPr>
        <w:pStyle w:val="Zkladntext"/>
        <w:kinsoku w:val="0"/>
        <w:overflowPunct w:val="0"/>
        <w:ind w:right="2813"/>
        <w:jc w:val="both"/>
      </w:pPr>
      <w:r>
        <w:t>Zb</w:t>
      </w:r>
      <w:r>
        <w:rPr>
          <w:spacing w:val="-7"/>
        </w:rPr>
        <w:t>y</w:t>
      </w:r>
      <w:r>
        <w:t>t</w:t>
      </w:r>
      <w:r>
        <w:rPr>
          <w:spacing w:val="3"/>
        </w:rPr>
        <w:t>k</w:t>
      </w:r>
      <w:r>
        <w:t>y</w:t>
      </w:r>
      <w:r>
        <w:rPr>
          <w:spacing w:val="-14"/>
        </w:rPr>
        <w:t xml:space="preserve"> </w:t>
      </w:r>
      <w:r>
        <w:t>op</w:t>
      </w:r>
      <w:r>
        <w:rPr>
          <w:spacing w:val="-2"/>
        </w:rPr>
        <w:t>e</w:t>
      </w:r>
      <w:r>
        <w:t>v</w:t>
      </w:r>
      <w:r>
        <w:rPr>
          <w:spacing w:val="-2"/>
        </w:rPr>
        <w:t>n</w:t>
      </w:r>
      <w:r>
        <w:t>ění</w:t>
      </w:r>
      <w:r>
        <w:rPr>
          <w:spacing w:val="-8"/>
        </w:rPr>
        <w:t xml:space="preserve"> </w:t>
      </w:r>
      <w:r>
        <w:rPr>
          <w:spacing w:val="-2"/>
        </w:rPr>
        <w:t>b</w:t>
      </w:r>
      <w:r>
        <w:t>udou</w:t>
      </w:r>
      <w:r>
        <w:rPr>
          <w:spacing w:val="-9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bourán</w:t>
      </w:r>
      <w:r>
        <w:rPr>
          <w:spacing w:val="-8"/>
        </w:rPr>
        <w:t>y</w:t>
      </w:r>
      <w:r>
        <w:t>,</w:t>
      </w:r>
      <w:r>
        <w:rPr>
          <w:spacing w:val="-8"/>
        </w:rPr>
        <w:t xml:space="preserve"> </w:t>
      </w:r>
      <w:r>
        <w:t>bu</w:t>
      </w:r>
      <w:r>
        <w:rPr>
          <w:spacing w:val="-2"/>
        </w:rPr>
        <w:t>d</w:t>
      </w:r>
      <w:r>
        <w:t>ou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t>dst</w:t>
      </w:r>
      <w:r>
        <w:rPr>
          <w:spacing w:val="1"/>
        </w:rPr>
        <w:t>r</w:t>
      </w:r>
      <w:r>
        <w:t>aně</w:t>
      </w:r>
      <w:r>
        <w:rPr>
          <w:spacing w:val="-2"/>
        </w:rPr>
        <w:t>n</w:t>
      </w:r>
      <w:r>
        <w:t>y</w:t>
      </w:r>
      <w:r>
        <w:rPr>
          <w:spacing w:val="-13"/>
        </w:rPr>
        <w:t xml:space="preserve"> </w:t>
      </w:r>
      <w:r>
        <w:t>paře</w:t>
      </w:r>
      <w:r>
        <w:rPr>
          <w:spacing w:val="-5"/>
        </w:rPr>
        <w:t>z</w:t>
      </w:r>
      <w:r>
        <w:t>y</w:t>
      </w:r>
      <w:r>
        <w:rPr>
          <w:spacing w:val="-1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pro</w:t>
      </w:r>
      <w:r>
        <w:rPr>
          <w:spacing w:val="-2"/>
        </w:rPr>
        <w:t>v</w:t>
      </w:r>
      <w:r>
        <w:rPr>
          <w:spacing w:val="-1"/>
        </w:rPr>
        <w:t>e</w:t>
      </w:r>
      <w:r>
        <w:t>den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op.</w:t>
      </w:r>
    </w:p>
    <w:p w:rsidR="00B92800" w:rsidRDefault="00B92800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t>No</w:t>
      </w:r>
      <w:r>
        <w:rPr>
          <w:spacing w:val="-2"/>
        </w:rPr>
        <w:t>v</w:t>
      </w:r>
      <w:r>
        <w:t>á</w:t>
      </w:r>
      <w:r>
        <w:rPr>
          <w:spacing w:val="6"/>
        </w:rPr>
        <w:t xml:space="preserve"> </w:t>
      </w:r>
      <w:r>
        <w:rPr>
          <w:spacing w:val="-5"/>
        </w:rPr>
        <w:t>z</w:t>
      </w:r>
      <w:r>
        <w:t>eď</w:t>
      </w:r>
      <w:r>
        <w:rPr>
          <w:spacing w:val="7"/>
        </w:rPr>
        <w:t xml:space="preserve"> </w:t>
      </w:r>
      <w:r>
        <w:t>LZ</w:t>
      </w:r>
      <w:r>
        <w:rPr>
          <w:spacing w:val="6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l</w:t>
      </w:r>
      <w:r>
        <w:rPr>
          <w:spacing w:val="-2"/>
        </w:rPr>
        <w:t>e</w:t>
      </w:r>
      <w:r>
        <w:t>v</w:t>
      </w:r>
      <w:r>
        <w:rPr>
          <w:spacing w:val="-2"/>
        </w:rPr>
        <w:t>é</w:t>
      </w:r>
      <w:r>
        <w:t>m</w:t>
      </w:r>
      <w:r>
        <w:rPr>
          <w:spacing w:val="9"/>
        </w:rPr>
        <w:t xml:space="preserve"> </w:t>
      </w:r>
      <w:r>
        <w:t>břehu</w:t>
      </w:r>
      <w:r>
        <w:rPr>
          <w:spacing w:val="3"/>
        </w:rPr>
        <w:t xml:space="preserve"> </w:t>
      </w:r>
      <w:r>
        <w:t>na</w:t>
      </w:r>
      <w:r>
        <w:rPr>
          <w:spacing w:val="-2"/>
        </w:rPr>
        <w:t>v</w:t>
      </w:r>
      <w:r>
        <w:t>á</w:t>
      </w:r>
      <w:r>
        <w:rPr>
          <w:spacing w:val="-5"/>
        </w:rPr>
        <w:t>ž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</w:t>
      </w:r>
      <w:r>
        <w:rPr>
          <w:spacing w:val="5"/>
        </w:rPr>
        <w:t xml:space="preserve"> </w:t>
      </w:r>
      <w:r>
        <w:rPr>
          <w:spacing w:val="-5"/>
        </w:rPr>
        <w:t>z</w:t>
      </w:r>
      <w:r>
        <w:t>eď</w:t>
      </w:r>
      <w:r>
        <w:rPr>
          <w:spacing w:val="4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3"/>
        </w:rPr>
        <w:t xml:space="preserve"> </w:t>
      </w:r>
      <w:r>
        <w:rPr>
          <w:spacing w:val="1"/>
        </w:rPr>
        <w:t>s</w:t>
      </w:r>
      <w:r>
        <w:t>l</w:t>
      </w:r>
      <w:r>
        <w:rPr>
          <w:spacing w:val="-2"/>
        </w:rPr>
        <w:t>o</w:t>
      </w:r>
      <w:r>
        <w:t>up</w:t>
      </w:r>
      <w:r>
        <w:rPr>
          <w:spacing w:val="2"/>
        </w:rPr>
        <w:t>k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4"/>
        </w:rPr>
        <w:t xml:space="preserve"> </w:t>
      </w:r>
      <w:r>
        <w:rPr>
          <w:spacing w:val="1"/>
        </w:rPr>
        <w:t>č</w:t>
      </w:r>
      <w:r>
        <w:t>ed</w:t>
      </w:r>
      <w:r>
        <w:rPr>
          <w:spacing w:val="-2"/>
        </w:rPr>
        <w:t>i</w:t>
      </w:r>
      <w:r>
        <w:rPr>
          <w:spacing w:val="1"/>
        </w:rPr>
        <w:t>č</w:t>
      </w:r>
      <w:r>
        <w:t>e</w:t>
      </w:r>
      <w:r>
        <w:rPr>
          <w:spacing w:val="4"/>
        </w:rPr>
        <w:t xml:space="preserve"> </w:t>
      </w:r>
      <w:r>
        <w:t>(LZ</w:t>
      </w:r>
      <w:r>
        <w:rPr>
          <w:spacing w:val="-4"/>
        </w:rPr>
        <w:t xml:space="preserve"> </w:t>
      </w:r>
      <w:r>
        <w:t>1)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bude</w:t>
      </w:r>
      <w:r>
        <w:rPr>
          <w:spacing w:val="3"/>
        </w:rPr>
        <w:t xml:space="preserve"> </w:t>
      </w:r>
      <w:r>
        <w:t>rovn</w:t>
      </w:r>
      <w:r>
        <w:rPr>
          <w:spacing w:val="-2"/>
        </w:rPr>
        <w:t>ě</w:t>
      </w:r>
      <w:r>
        <w:t>ž</w:t>
      </w:r>
      <w:r>
        <w:rPr>
          <w:spacing w:val="1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w w:val="99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lícním</w:t>
      </w:r>
      <w:r>
        <w:rPr>
          <w:spacing w:val="15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m</w:t>
      </w:r>
      <w:r>
        <w:rPr>
          <w:spacing w:val="14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t>l</w:t>
      </w:r>
      <w:r>
        <w:rPr>
          <w:spacing w:val="-2"/>
        </w:rPr>
        <w:t>o</w:t>
      </w:r>
      <w:r>
        <w:t>up</w:t>
      </w:r>
      <w:r>
        <w:rPr>
          <w:spacing w:val="2"/>
        </w:rPr>
        <w:t>k</w:t>
      </w:r>
      <w:r>
        <w:t>o</w:t>
      </w:r>
      <w:r>
        <w:rPr>
          <w:spacing w:val="-2"/>
        </w:rPr>
        <w:t>v</w:t>
      </w:r>
      <w:r>
        <w:t>ého</w:t>
      </w:r>
      <w:r>
        <w:rPr>
          <w:spacing w:val="9"/>
        </w:rPr>
        <w:t xml:space="preserve"> </w:t>
      </w:r>
      <w:r>
        <w:rPr>
          <w:spacing w:val="1"/>
        </w:rPr>
        <w:t>č</w:t>
      </w:r>
      <w:r>
        <w:t>ed</w:t>
      </w:r>
      <w:r>
        <w:rPr>
          <w:spacing w:val="-2"/>
        </w:rPr>
        <w:t>i</w:t>
      </w:r>
      <w:r>
        <w:rPr>
          <w:spacing w:val="1"/>
        </w:rPr>
        <w:t>č</w:t>
      </w:r>
      <w:r>
        <w:t>e.</w:t>
      </w:r>
      <w:r>
        <w:rPr>
          <w:spacing w:val="10"/>
        </w:rPr>
        <w:t xml:space="preserve"> </w:t>
      </w:r>
      <w:r>
        <w:t>B</w:t>
      </w:r>
      <w:r>
        <w:rPr>
          <w:spacing w:val="-2"/>
        </w:rPr>
        <w:t>u</w:t>
      </w:r>
      <w:r>
        <w:t>de</w:t>
      </w:r>
      <w:r>
        <w:rPr>
          <w:spacing w:val="10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10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úse</w:t>
      </w:r>
      <w:r>
        <w:rPr>
          <w:spacing w:val="4"/>
        </w:rPr>
        <w:t>k</w:t>
      </w:r>
      <w:r>
        <w:t>u</w:t>
      </w:r>
      <w:r>
        <w:rPr>
          <w:spacing w:val="11"/>
        </w:rPr>
        <w:t xml:space="preserve"> </w:t>
      </w:r>
      <w:r>
        <w:t>břeho</w:t>
      </w:r>
      <w:r>
        <w:rPr>
          <w:spacing w:val="-2"/>
        </w:rPr>
        <w:t>v</w:t>
      </w:r>
      <w:r>
        <w:t>é</w:t>
      </w:r>
      <w:r>
        <w:rPr>
          <w:spacing w:val="11"/>
        </w:rPr>
        <w:t xml:space="preserve"> </w:t>
      </w:r>
      <w:proofErr w:type="spellStart"/>
      <w:r>
        <w:t>nátr</w:t>
      </w:r>
      <w:r>
        <w:rPr>
          <w:spacing w:val="-5"/>
        </w:rPr>
        <w:t>ž</w:t>
      </w:r>
      <w:r>
        <w:t>e</w:t>
      </w:r>
      <w:proofErr w:type="spellEnd"/>
      <w:r>
        <w:t>,</w:t>
      </w:r>
      <w:r>
        <w:rPr>
          <w:spacing w:val="9"/>
        </w:rPr>
        <w:t xml:space="preserve"> </w:t>
      </w:r>
      <w:r>
        <w:t>v</w:t>
      </w:r>
      <w:r>
        <w:rPr>
          <w:spacing w:val="10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11"/>
        </w:rPr>
        <w:t xml:space="preserve"> </w:t>
      </w:r>
      <w:r>
        <w:t>b</w:t>
      </w:r>
      <w:r>
        <w:rPr>
          <w:spacing w:val="-8"/>
        </w:rPr>
        <w:t>ý</w:t>
      </w:r>
      <w:r>
        <w:t>v</w:t>
      </w:r>
      <w:r>
        <w:rPr>
          <w:spacing w:val="-2"/>
        </w:rPr>
        <w:t>a</w:t>
      </w:r>
      <w:r>
        <w:t>l</w:t>
      </w:r>
      <w:r>
        <w:rPr>
          <w:spacing w:val="-2"/>
        </w:rPr>
        <w:t>é</w:t>
      </w:r>
      <w:r>
        <w:t>ho</w:t>
      </w:r>
      <w:r>
        <w:rPr>
          <w:spacing w:val="10"/>
        </w:rPr>
        <w:t xml:space="preserve"> </w:t>
      </w:r>
      <w:r>
        <w:t>pří</w:t>
      </w:r>
      <w:r>
        <w:rPr>
          <w:spacing w:val="1"/>
        </w:rPr>
        <w:t>s</w:t>
      </w:r>
      <w:r>
        <w:t>tupu</w:t>
      </w:r>
      <w:r>
        <w:rPr>
          <w:w w:val="99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>o</w:t>
      </w:r>
      <w:r>
        <w:t>dě,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t>u</w:t>
      </w:r>
      <w:r>
        <w:rPr>
          <w:spacing w:val="15"/>
        </w:rPr>
        <w:t xml:space="preserve"> </w:t>
      </w:r>
      <w:r>
        <w:t>210</w:t>
      </w:r>
      <w:r>
        <w:rPr>
          <w:spacing w:val="15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.</w:t>
      </w:r>
      <w:r>
        <w:rPr>
          <w:spacing w:val="13"/>
        </w:rPr>
        <w:t xml:space="preserve"> </w:t>
      </w:r>
      <w:r>
        <w:t>V</w:t>
      </w:r>
      <w:r>
        <w:rPr>
          <w:spacing w:val="12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14"/>
        </w:rPr>
        <w:t xml:space="preserve"> </w:t>
      </w:r>
      <w:r>
        <w:t>pře</w:t>
      </w:r>
      <w:r>
        <w:rPr>
          <w:spacing w:val="1"/>
        </w:rPr>
        <w:t>c</w:t>
      </w:r>
      <w:r>
        <w:t>hodu</w:t>
      </w:r>
      <w:r>
        <w:rPr>
          <w:spacing w:val="12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opra</w:t>
      </w:r>
      <w:r>
        <w:rPr>
          <w:spacing w:val="-2"/>
        </w:rPr>
        <w:t>v</w:t>
      </w:r>
      <w:r>
        <w:t>o</w:t>
      </w:r>
      <w:r>
        <w:rPr>
          <w:spacing w:val="-2"/>
        </w:rPr>
        <w:t>v</w:t>
      </w:r>
      <w:r>
        <w:t>aný</w:t>
      </w:r>
      <w:r>
        <w:rPr>
          <w:spacing w:val="7"/>
        </w:rPr>
        <w:t xml:space="preserve"> </w:t>
      </w:r>
      <w:r>
        <w:t>úsek</w:t>
      </w:r>
      <w:r>
        <w:rPr>
          <w:spacing w:val="17"/>
        </w:rPr>
        <w:t xml:space="preserve"> </w:t>
      </w:r>
      <w:r>
        <w:t>bude</w:t>
      </w:r>
      <w:r>
        <w:rPr>
          <w:spacing w:val="12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12"/>
        </w:rPr>
        <w:t xml:space="preserve"> </w:t>
      </w:r>
      <w:r>
        <w:t>d</w:t>
      </w:r>
      <w:r>
        <w:rPr>
          <w:spacing w:val="-2"/>
        </w:rPr>
        <w:t>i</w:t>
      </w:r>
      <w:r>
        <w:t>l</w:t>
      </w:r>
      <w:r>
        <w:rPr>
          <w:spacing w:val="-2"/>
        </w:rPr>
        <w:t>a</w:t>
      </w:r>
      <w:r>
        <w:t>tační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t>pára.</w:t>
      </w:r>
      <w:r>
        <w:rPr>
          <w:spacing w:val="12"/>
        </w:rPr>
        <w:t xml:space="preserve"> </w:t>
      </w:r>
      <w:r>
        <w:t>S</w:t>
      </w:r>
      <w:r>
        <w:rPr>
          <w:spacing w:val="-2"/>
        </w:rPr>
        <w:t>o</w:t>
      </w:r>
      <w:r>
        <w:t>učá</w:t>
      </w:r>
      <w:r>
        <w:rPr>
          <w:spacing w:val="1"/>
        </w:rPr>
        <w:t>s</w:t>
      </w:r>
      <w:r>
        <w:t>tí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-7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ob</w:t>
      </w:r>
      <w:r>
        <w:rPr>
          <w:spacing w:val="-2"/>
        </w:rPr>
        <w:t>n</w:t>
      </w:r>
      <w:r>
        <w:t>o</w:t>
      </w:r>
      <w:r>
        <w:rPr>
          <w:spacing w:val="-2"/>
        </w:rPr>
        <w:t>v</w:t>
      </w:r>
      <w:r>
        <w:t>a</w:t>
      </w:r>
      <w:r>
        <w:rPr>
          <w:spacing w:val="-5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ý</w:t>
      </w:r>
      <w:r>
        <w:t>ustí</w:t>
      </w:r>
      <w:r>
        <w:rPr>
          <w:spacing w:val="-6"/>
        </w:rPr>
        <w:t xml:space="preserve"> </w:t>
      </w:r>
      <w:r>
        <w:t>(p</w:t>
      </w:r>
      <w:r>
        <w:rPr>
          <w:spacing w:val="1"/>
        </w:rPr>
        <w:t>r</w:t>
      </w:r>
      <w:r>
        <w:t>opust</w:t>
      </w:r>
      <w:r>
        <w:rPr>
          <w:spacing w:val="3"/>
        </w:rPr>
        <w:t>k</w:t>
      </w:r>
      <w:r>
        <w:t>u</w:t>
      </w:r>
      <w:r>
        <w:rPr>
          <w:spacing w:val="-6"/>
        </w:rPr>
        <w:t xml:space="preserve"> </w:t>
      </w:r>
      <w:r>
        <w:t>p</w:t>
      </w:r>
      <w:r>
        <w:rPr>
          <w:spacing w:val="-2"/>
        </w:rPr>
        <w:t>o</w:t>
      </w:r>
      <w:r>
        <w:t>d</w:t>
      </w:r>
      <w:r>
        <w:rPr>
          <w:spacing w:val="-6"/>
        </w:rPr>
        <w:t xml:space="preserve"> </w:t>
      </w:r>
      <w:r>
        <w:t>si</w:t>
      </w:r>
      <w:r>
        <w:rPr>
          <w:spacing w:val="-2"/>
        </w:rPr>
        <w:t>l</w:t>
      </w:r>
      <w:r>
        <w:t>n</w:t>
      </w:r>
      <w:r>
        <w:rPr>
          <w:spacing w:val="-2"/>
        </w:rPr>
        <w:t>i</w:t>
      </w:r>
      <w:r>
        <w:rPr>
          <w:spacing w:val="1"/>
        </w:rPr>
        <w:t>c</w:t>
      </w:r>
      <w:r>
        <w:t>í).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3"/>
        <w:jc w:val="both"/>
      </w:pPr>
      <w:r>
        <w:t>N</w:t>
      </w:r>
      <w:r>
        <w:rPr>
          <w:spacing w:val="-1"/>
        </w:rPr>
        <w:t>o</w:t>
      </w:r>
      <w:r>
        <w:t>vá</w:t>
      </w:r>
      <w:r>
        <w:rPr>
          <w:spacing w:val="12"/>
        </w:rPr>
        <w:t xml:space="preserve"> </w:t>
      </w:r>
      <w:r>
        <w:rPr>
          <w:spacing w:val="-5"/>
        </w:rPr>
        <w:t>z</w:t>
      </w:r>
      <w:r>
        <w:t>eď</w:t>
      </w:r>
      <w:r>
        <w:rPr>
          <w:spacing w:val="14"/>
        </w:rPr>
        <w:t xml:space="preserve"> </w:t>
      </w:r>
      <w:r>
        <w:t>PZ</w:t>
      </w:r>
      <w:r>
        <w:rPr>
          <w:spacing w:val="14"/>
        </w:rPr>
        <w:t xml:space="preserve"> </w:t>
      </w:r>
      <w:r w:rsidR="009F5F23">
        <w:t xml:space="preserve">3, PZ 4 </w:t>
      </w:r>
      <w:r>
        <w:t>na</w:t>
      </w:r>
      <w:r>
        <w:rPr>
          <w:spacing w:val="14"/>
        </w:rPr>
        <w:t xml:space="preserve"> </w:t>
      </w:r>
      <w:r>
        <w:t>prav</w:t>
      </w:r>
      <w:r>
        <w:rPr>
          <w:spacing w:val="-2"/>
        </w:rPr>
        <w:t>é</w:t>
      </w:r>
      <w:r>
        <w:t>m</w:t>
      </w:r>
      <w:r>
        <w:rPr>
          <w:spacing w:val="18"/>
        </w:rPr>
        <w:t xml:space="preserve"> </w:t>
      </w:r>
      <w:r>
        <w:t>břehu</w:t>
      </w:r>
      <w:r>
        <w:rPr>
          <w:spacing w:val="14"/>
        </w:rPr>
        <w:t xml:space="preserve"> </w:t>
      </w:r>
      <w:r>
        <w:t>bude</w:t>
      </w:r>
      <w:r>
        <w:rPr>
          <w:spacing w:val="13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1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1"/>
        </w:rPr>
        <w:t>c</w:t>
      </w:r>
      <w:r>
        <w:t>e</w:t>
      </w:r>
      <w:r>
        <w:rPr>
          <w:spacing w:val="14"/>
        </w:rPr>
        <w:t xml:space="preserve"> </w:t>
      </w:r>
      <w:r>
        <w:t>4</w:t>
      </w:r>
      <w:r w:rsidR="009F5F23">
        <w:t>0,7</w:t>
      </w:r>
      <w:r>
        <w:rPr>
          <w:spacing w:val="13"/>
        </w:rPr>
        <w:t xml:space="preserve"> </w:t>
      </w:r>
      <w:r>
        <w:rPr>
          <w:spacing w:val="4"/>
        </w:rPr>
        <w:t>m</w:t>
      </w:r>
      <w:r>
        <w:t>,</w:t>
      </w:r>
      <w:r>
        <w:rPr>
          <w:spacing w:val="12"/>
        </w:rPr>
        <w:t xml:space="preserve"> </w:t>
      </w:r>
      <w:r>
        <w:t>bude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t>l</w:t>
      </w:r>
      <w:r>
        <w:rPr>
          <w:spacing w:val="-2"/>
        </w:rPr>
        <w:t>o</w:t>
      </w:r>
      <w:r>
        <w:rPr>
          <w:spacing w:val="-5"/>
        </w:rPr>
        <w:t>ž</w:t>
      </w:r>
      <w:r>
        <w:t>ená</w:t>
      </w:r>
      <w:r>
        <w:rPr>
          <w:spacing w:val="11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12"/>
        </w:rPr>
        <w:t xml:space="preserve"> </w:t>
      </w:r>
      <w:r>
        <w:t>d</w:t>
      </w:r>
      <w:r>
        <w:rPr>
          <w:spacing w:val="-2"/>
        </w:rPr>
        <w:t>v</w:t>
      </w:r>
      <w:r>
        <w:t>ou</w:t>
      </w:r>
      <w:r>
        <w:rPr>
          <w:spacing w:val="11"/>
        </w:rPr>
        <w:t xml:space="preserve"> </w:t>
      </w:r>
      <w:r>
        <w:t>d</w:t>
      </w:r>
      <w:r>
        <w:rPr>
          <w:spacing w:val="-2"/>
        </w:rPr>
        <w:t>i</w:t>
      </w:r>
      <w:r>
        <w:t>l</w:t>
      </w:r>
      <w:r>
        <w:rPr>
          <w:spacing w:val="-2"/>
        </w:rPr>
        <w:t>a</w:t>
      </w:r>
      <w:r>
        <w:t>tační</w:t>
      </w:r>
      <w:r>
        <w:rPr>
          <w:spacing w:val="1"/>
        </w:rPr>
        <w:t>c</w:t>
      </w:r>
      <w:r>
        <w:t>h</w:t>
      </w:r>
      <w:r>
        <w:rPr>
          <w:spacing w:val="12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-2"/>
        </w:rPr>
        <w:t>l</w:t>
      </w:r>
      <w:r>
        <w:rPr>
          <w:spacing w:val="3"/>
        </w:rPr>
        <w:t>k</w:t>
      </w:r>
      <w:r>
        <w:t>ů</w:t>
      </w:r>
      <w:r>
        <w:rPr>
          <w:w w:val="99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3"/>
        </w:rPr>
        <w:t>k</w:t>
      </w:r>
      <w:r>
        <w:t>y</w:t>
      </w:r>
      <w:r>
        <w:rPr>
          <w:spacing w:val="-12"/>
        </w:rPr>
        <w:t xml:space="preserve"> </w:t>
      </w:r>
      <w:r>
        <w:t>20,</w:t>
      </w:r>
      <w:r w:rsidR="009F5F23">
        <w:rPr>
          <w:spacing w:val="-2"/>
        </w:rPr>
        <w:t>3m a 20,4</w:t>
      </w:r>
      <w:r>
        <w:rPr>
          <w:spacing w:val="4"/>
        </w:rPr>
        <w:t>m</w:t>
      </w:r>
      <w:r>
        <w:t>.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t>a</w:t>
      </w:r>
      <w:r>
        <w:rPr>
          <w:spacing w:val="-6"/>
        </w:rPr>
        <w:t xml:space="preserve"> z</w:t>
      </w:r>
      <w:r>
        <w:t>di</w:t>
      </w:r>
      <w:r>
        <w:rPr>
          <w:spacing w:val="-6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6"/>
        </w:rPr>
        <w:t xml:space="preserve"> </w:t>
      </w:r>
      <w:r>
        <w:t>1</w:t>
      </w:r>
      <w:r w:rsidR="009F5F23">
        <w:t>4</w:t>
      </w:r>
      <w:r>
        <w:rPr>
          <w:spacing w:val="-1"/>
        </w:rPr>
        <w:t>0</w:t>
      </w:r>
      <w:r>
        <w:t>-175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t>m</w:t>
      </w:r>
      <w:r>
        <w:rPr>
          <w:spacing w:val="-1"/>
        </w:rPr>
        <w:t xml:space="preserve"> </w:t>
      </w:r>
      <w:r>
        <w:t>nad</w:t>
      </w:r>
      <w:r>
        <w:rPr>
          <w:spacing w:val="-7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tou</w:t>
      </w:r>
      <w:r>
        <w:rPr>
          <w:spacing w:val="-6"/>
        </w:rPr>
        <w:t xml:space="preserve"> </w:t>
      </w:r>
      <w:r>
        <w:rPr>
          <w:spacing w:val="-2"/>
        </w:rPr>
        <w:t>d</w:t>
      </w:r>
      <w:r>
        <w:t>na.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9F5F23">
      <w:pPr>
        <w:pStyle w:val="Zkladntext"/>
        <w:kinsoku w:val="0"/>
        <w:overflowPunct w:val="0"/>
        <w:spacing w:line="228" w:lineRule="exact"/>
        <w:ind w:right="123"/>
        <w:jc w:val="both"/>
      </w:pPr>
      <w:r>
        <w:t>Zeď PZ3</w:t>
      </w:r>
      <w:r w:rsidR="00B92800">
        <w:rPr>
          <w:spacing w:val="-2"/>
        </w:rPr>
        <w:t xml:space="preserve"> </w:t>
      </w:r>
      <w:r w:rsidR="00B92800">
        <w:t>na</w:t>
      </w:r>
      <w:r w:rsidR="00B92800">
        <w:rPr>
          <w:spacing w:val="-2"/>
        </w:rPr>
        <w:t>v</w:t>
      </w:r>
      <w:r w:rsidR="00B92800">
        <w:t>á</w:t>
      </w:r>
      <w:r w:rsidR="00B92800">
        <w:rPr>
          <w:spacing w:val="-5"/>
        </w:rPr>
        <w:t>ž</w:t>
      </w:r>
      <w:r w:rsidR="00B92800">
        <w:t>e na</w:t>
      </w:r>
      <w:r w:rsidR="00B92800">
        <w:rPr>
          <w:spacing w:val="-1"/>
        </w:rPr>
        <w:t xml:space="preserve"> </w:t>
      </w:r>
      <w:r w:rsidR="00B92800">
        <w:t>opra</w:t>
      </w:r>
      <w:r w:rsidR="00B92800">
        <w:rPr>
          <w:spacing w:val="-2"/>
        </w:rPr>
        <w:t>v</w:t>
      </w:r>
      <w:r w:rsidR="00B92800">
        <w:t>o</w:t>
      </w:r>
      <w:r w:rsidR="00B92800">
        <w:rPr>
          <w:spacing w:val="-2"/>
        </w:rPr>
        <w:t>v</w:t>
      </w:r>
      <w:r w:rsidR="00B92800">
        <w:rPr>
          <w:spacing w:val="-1"/>
        </w:rPr>
        <w:t>a</w:t>
      </w:r>
      <w:r w:rsidR="00B92800">
        <w:t>né</w:t>
      </w:r>
      <w:r w:rsidR="00B92800">
        <w:rPr>
          <w:spacing w:val="-2"/>
        </w:rPr>
        <w:t xml:space="preserve"> </w:t>
      </w:r>
      <w:r w:rsidR="00B92800">
        <w:rPr>
          <w:spacing w:val="-5"/>
        </w:rPr>
        <w:t>z</w:t>
      </w:r>
      <w:r w:rsidR="00B92800">
        <w:t>d</w:t>
      </w:r>
      <w:r w:rsidR="00B92800">
        <w:rPr>
          <w:spacing w:val="-2"/>
        </w:rPr>
        <w:t>i</w:t>
      </w:r>
      <w:r w:rsidR="00B92800">
        <w:t>vo</w:t>
      </w:r>
      <w:r w:rsidR="00B92800">
        <w:rPr>
          <w:spacing w:val="-1"/>
        </w:rPr>
        <w:t xml:space="preserve"> </w:t>
      </w:r>
      <w:r w:rsidR="00B92800">
        <w:t>u</w:t>
      </w:r>
      <w:r w:rsidR="00B92800">
        <w:rPr>
          <w:spacing w:val="-3"/>
        </w:rPr>
        <w:t xml:space="preserve"> </w:t>
      </w:r>
      <w:r w:rsidR="00B92800">
        <w:t>bud</w:t>
      </w:r>
      <w:r w:rsidR="00B92800">
        <w:rPr>
          <w:spacing w:val="-2"/>
        </w:rPr>
        <w:t>o</w:t>
      </w:r>
      <w:r w:rsidR="00B92800">
        <w:t>vy</w:t>
      </w:r>
      <w:r w:rsidR="00B92800">
        <w:rPr>
          <w:spacing w:val="-10"/>
        </w:rPr>
        <w:t xml:space="preserve"> </w:t>
      </w:r>
      <w:r w:rsidR="00B92800">
        <w:rPr>
          <w:spacing w:val="1"/>
        </w:rPr>
        <w:t>č</w:t>
      </w:r>
      <w:r w:rsidR="00B92800">
        <w:t>p.2</w:t>
      </w:r>
      <w:r w:rsidR="00B92800">
        <w:rPr>
          <w:spacing w:val="-2"/>
        </w:rPr>
        <w:t>2</w:t>
      </w:r>
      <w:r w:rsidR="00B92800">
        <w:rPr>
          <w:spacing w:val="-1"/>
        </w:rPr>
        <w:t>2</w:t>
      </w:r>
      <w:r w:rsidR="00B92800">
        <w:t>,</w:t>
      </w:r>
      <w:r w:rsidR="00B92800">
        <w:rPr>
          <w:spacing w:val="-3"/>
        </w:rPr>
        <w:t xml:space="preserve"> </w:t>
      </w:r>
      <w:r>
        <w:t>zeď PZ4</w:t>
      </w:r>
      <w:r w:rsidR="00B92800">
        <w:rPr>
          <w:spacing w:val="-3"/>
        </w:rPr>
        <w:t xml:space="preserve"> </w:t>
      </w:r>
      <w:r w:rsidR="00B92800">
        <w:t>na</w:t>
      </w:r>
      <w:r w:rsidR="00B92800">
        <w:rPr>
          <w:spacing w:val="-3"/>
        </w:rPr>
        <w:t xml:space="preserve"> </w:t>
      </w:r>
      <w:r w:rsidR="00B92800">
        <w:rPr>
          <w:spacing w:val="1"/>
        </w:rPr>
        <w:t>s</w:t>
      </w:r>
      <w:r w:rsidR="00B92800">
        <w:t>tá</w:t>
      </w:r>
      <w:r w:rsidR="00B92800">
        <w:rPr>
          <w:spacing w:val="-2"/>
        </w:rPr>
        <w:t>v</w:t>
      </w:r>
      <w:r w:rsidR="00B92800">
        <w:t>ají</w:t>
      </w:r>
      <w:r w:rsidR="00B92800">
        <w:rPr>
          <w:spacing w:val="2"/>
        </w:rPr>
        <w:t>c</w:t>
      </w:r>
      <w:r w:rsidR="00B92800">
        <w:t>í</w:t>
      </w:r>
      <w:r w:rsidR="00B92800">
        <w:rPr>
          <w:spacing w:val="-3"/>
        </w:rPr>
        <w:t xml:space="preserve"> </w:t>
      </w:r>
      <w:r w:rsidR="00B92800">
        <w:rPr>
          <w:spacing w:val="-5"/>
        </w:rPr>
        <w:t>z</w:t>
      </w:r>
      <w:r w:rsidR="00B92800">
        <w:t>achov</w:t>
      </w:r>
      <w:r w:rsidR="00B92800">
        <w:rPr>
          <w:spacing w:val="-2"/>
        </w:rPr>
        <w:t>a</w:t>
      </w:r>
      <w:r w:rsidR="00B92800">
        <w:t>l</w:t>
      </w:r>
      <w:r w:rsidR="00B92800">
        <w:rPr>
          <w:spacing w:val="-2"/>
        </w:rPr>
        <w:t>o</w:t>
      </w:r>
      <w:r w:rsidR="00B92800">
        <w:t>u</w:t>
      </w:r>
      <w:r w:rsidR="00B92800">
        <w:rPr>
          <w:spacing w:val="-3"/>
        </w:rPr>
        <w:t xml:space="preserve"> </w:t>
      </w:r>
      <w:r w:rsidR="00B92800">
        <w:t>opěrnou</w:t>
      </w:r>
      <w:r w:rsidR="00B92800">
        <w:rPr>
          <w:spacing w:val="-4"/>
        </w:rPr>
        <w:t xml:space="preserve"> </w:t>
      </w:r>
      <w:r w:rsidR="00B92800">
        <w:rPr>
          <w:spacing w:val="-5"/>
        </w:rPr>
        <w:t>z</w:t>
      </w:r>
      <w:r w:rsidR="00B92800">
        <w:t>eď</w:t>
      </w:r>
      <w:r w:rsidR="00B92800">
        <w:rPr>
          <w:w w:val="99"/>
        </w:rPr>
        <w:t xml:space="preserve"> </w:t>
      </w:r>
      <w:r w:rsidR="00B92800">
        <w:t>na</w:t>
      </w:r>
      <w:r w:rsidR="00B92800">
        <w:rPr>
          <w:spacing w:val="-7"/>
        </w:rPr>
        <w:t xml:space="preserve"> </w:t>
      </w:r>
      <w:r w:rsidR="00B92800">
        <w:rPr>
          <w:spacing w:val="2"/>
        </w:rPr>
        <w:t>k</w:t>
      </w:r>
      <w:r w:rsidR="00B92800">
        <w:t>onci</w:t>
      </w:r>
      <w:r w:rsidR="00B92800">
        <w:rPr>
          <w:spacing w:val="-6"/>
        </w:rPr>
        <w:t xml:space="preserve"> </w:t>
      </w:r>
      <w:r w:rsidR="00B92800">
        <w:t>úse</w:t>
      </w:r>
      <w:r w:rsidR="00B92800">
        <w:rPr>
          <w:spacing w:val="3"/>
        </w:rPr>
        <w:t>k</w:t>
      </w:r>
      <w:r w:rsidR="00B92800">
        <w:rPr>
          <w:spacing w:val="-1"/>
        </w:rPr>
        <w:t>u</w:t>
      </w:r>
      <w:r w:rsidR="00B92800">
        <w:t>.</w:t>
      </w:r>
      <w:r w:rsidR="00B92800">
        <w:rPr>
          <w:spacing w:val="-6"/>
        </w:rPr>
        <w:t xml:space="preserve"> </w:t>
      </w:r>
      <w:r w:rsidR="00B92800">
        <w:t>V</w:t>
      </w:r>
      <w:r w:rsidR="00B92800">
        <w:rPr>
          <w:spacing w:val="-7"/>
        </w:rPr>
        <w:t xml:space="preserve"> </w:t>
      </w:r>
      <w:r w:rsidR="00B92800">
        <w:t>ob</w:t>
      </w:r>
      <w:r w:rsidR="00B92800">
        <w:rPr>
          <w:spacing w:val="-2"/>
        </w:rPr>
        <w:t>l</w:t>
      </w:r>
      <w:r w:rsidR="00B92800">
        <w:t>asti</w:t>
      </w:r>
      <w:r w:rsidR="00B92800">
        <w:rPr>
          <w:spacing w:val="-6"/>
        </w:rPr>
        <w:t xml:space="preserve"> </w:t>
      </w:r>
      <w:r w:rsidR="00B92800">
        <w:t>na</w:t>
      </w:r>
      <w:r w:rsidR="00B92800">
        <w:rPr>
          <w:spacing w:val="-2"/>
        </w:rPr>
        <w:t>v</w:t>
      </w:r>
      <w:r w:rsidR="00B92800">
        <w:t>á</w:t>
      </w:r>
      <w:r w:rsidR="00B92800">
        <w:rPr>
          <w:spacing w:val="-5"/>
        </w:rPr>
        <w:t>z</w:t>
      </w:r>
      <w:r w:rsidR="00B92800">
        <w:t>ání</w:t>
      </w:r>
      <w:r w:rsidR="00B92800">
        <w:rPr>
          <w:spacing w:val="-6"/>
        </w:rPr>
        <w:t xml:space="preserve"> </w:t>
      </w:r>
      <w:r w:rsidR="00B92800">
        <w:rPr>
          <w:spacing w:val="-2"/>
        </w:rPr>
        <w:t>n</w:t>
      </w:r>
      <w:r w:rsidR="00B92800">
        <w:t>o</w:t>
      </w:r>
      <w:r w:rsidR="00B92800">
        <w:rPr>
          <w:spacing w:val="-2"/>
        </w:rPr>
        <w:t>v</w:t>
      </w:r>
      <w:r w:rsidR="00B92800">
        <w:t>é</w:t>
      </w:r>
      <w:r w:rsidR="00B92800">
        <w:rPr>
          <w:spacing w:val="-7"/>
        </w:rPr>
        <w:t xml:space="preserve"> </w:t>
      </w:r>
      <w:r w:rsidR="00B92800">
        <w:t>a</w:t>
      </w:r>
      <w:r w:rsidR="00B92800">
        <w:rPr>
          <w:spacing w:val="-6"/>
        </w:rPr>
        <w:t xml:space="preserve"> </w:t>
      </w:r>
      <w:r w:rsidR="00B92800">
        <w:rPr>
          <w:spacing w:val="-2"/>
        </w:rPr>
        <w:t>p</w:t>
      </w:r>
      <w:r w:rsidR="00B92800">
        <w:t>ů</w:t>
      </w:r>
      <w:r w:rsidR="00B92800">
        <w:rPr>
          <w:spacing w:val="-2"/>
        </w:rPr>
        <w:t>v</w:t>
      </w:r>
      <w:r w:rsidR="00B92800">
        <w:t>odní</w:t>
      </w:r>
      <w:r w:rsidR="00B92800">
        <w:rPr>
          <w:spacing w:val="-7"/>
        </w:rPr>
        <w:t xml:space="preserve"> </w:t>
      </w:r>
      <w:r w:rsidR="00B92800">
        <w:rPr>
          <w:spacing w:val="-5"/>
        </w:rPr>
        <w:t>z</w:t>
      </w:r>
      <w:r w:rsidR="00B92800">
        <w:t>di</w:t>
      </w:r>
      <w:r w:rsidR="00B92800">
        <w:rPr>
          <w:spacing w:val="-7"/>
        </w:rPr>
        <w:t xml:space="preserve"> </w:t>
      </w:r>
      <w:r w:rsidR="00B92800">
        <w:t>bude</w:t>
      </w:r>
      <w:r w:rsidR="00B92800">
        <w:rPr>
          <w:spacing w:val="-7"/>
        </w:rPr>
        <w:t xml:space="preserve"> </w:t>
      </w:r>
      <w:r w:rsidR="00B92800">
        <w:t>upra</w:t>
      </w:r>
      <w:r w:rsidR="00B92800">
        <w:rPr>
          <w:spacing w:val="-2"/>
        </w:rPr>
        <w:t>v</w:t>
      </w:r>
      <w:r w:rsidR="00B92800">
        <w:t>ena</w:t>
      </w:r>
      <w:r w:rsidR="00B92800">
        <w:rPr>
          <w:spacing w:val="-7"/>
        </w:rPr>
        <w:t xml:space="preserve"> </w:t>
      </w:r>
      <w:r w:rsidR="00B92800">
        <w:t>d</w:t>
      </w:r>
      <w:r w:rsidR="00B92800">
        <w:rPr>
          <w:spacing w:val="-2"/>
        </w:rPr>
        <w:t>i</w:t>
      </w:r>
      <w:r w:rsidR="00B92800">
        <w:t>l</w:t>
      </w:r>
      <w:r w:rsidR="00B92800">
        <w:rPr>
          <w:spacing w:val="-2"/>
        </w:rPr>
        <w:t>a</w:t>
      </w:r>
      <w:r w:rsidR="00B92800">
        <w:t>tační</w:t>
      </w:r>
      <w:r w:rsidR="00B92800">
        <w:rPr>
          <w:spacing w:val="-6"/>
        </w:rPr>
        <w:t xml:space="preserve"> </w:t>
      </w:r>
      <w:r w:rsidR="00B92800">
        <w:t>spá</w:t>
      </w:r>
      <w:r w:rsidR="00B92800">
        <w:rPr>
          <w:spacing w:val="1"/>
        </w:rPr>
        <w:t>r</w:t>
      </w:r>
      <w:r w:rsidR="00B92800">
        <w:t>a.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17"/>
        <w:jc w:val="both"/>
      </w:pPr>
      <w:r>
        <w:t>Před</w:t>
      </w:r>
      <w:r>
        <w:rPr>
          <w:spacing w:val="18"/>
        </w:rPr>
        <w:t xml:space="preserve"> </w:t>
      </w:r>
      <w:r>
        <w:rPr>
          <w:spacing w:val="-5"/>
        </w:rPr>
        <w:t>z</w:t>
      </w:r>
      <w:r>
        <w:t>ahájením</w:t>
      </w:r>
      <w:r>
        <w:rPr>
          <w:spacing w:val="24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3"/>
        </w:rPr>
        <w:t>k</w:t>
      </w:r>
      <w:r>
        <w:t>opů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bourací</w:t>
      </w:r>
      <w:r>
        <w:rPr>
          <w:spacing w:val="1"/>
        </w:rPr>
        <w:t>c</w:t>
      </w:r>
      <w:r>
        <w:t>h</w:t>
      </w:r>
      <w:r>
        <w:rPr>
          <w:spacing w:val="19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18"/>
        </w:rPr>
        <w:t xml:space="preserve"> </w:t>
      </w:r>
      <w:r>
        <w:t>bude</w:t>
      </w:r>
      <w:r>
        <w:rPr>
          <w:spacing w:val="18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18"/>
        </w:rPr>
        <w:t xml:space="preserve"> </w:t>
      </w:r>
      <w:r>
        <w:rPr>
          <w:spacing w:val="1"/>
        </w:rPr>
        <w:t>s</w:t>
      </w:r>
      <w:r>
        <w:t>ej</w:t>
      </w:r>
      <w:r>
        <w:rPr>
          <w:spacing w:val="5"/>
        </w:rPr>
        <w:t>m</w:t>
      </w:r>
      <w:r>
        <w:t>utí</w:t>
      </w:r>
      <w:r>
        <w:rPr>
          <w:spacing w:val="19"/>
        </w:rPr>
        <w:t xml:space="preserve"> </w:t>
      </w:r>
      <w:r>
        <w:t>op</w:t>
      </w:r>
      <w:r>
        <w:rPr>
          <w:spacing w:val="-2"/>
        </w:rPr>
        <w:t>l</w:t>
      </w:r>
      <w:r>
        <w:t>ocení</w:t>
      </w:r>
      <w:r w:rsidR="009F5F23">
        <w:t xml:space="preserve"> a </w:t>
      </w:r>
      <w:proofErr w:type="spellStart"/>
      <w:r w:rsidR="009F5F23">
        <w:t>smýcení</w:t>
      </w:r>
      <w:proofErr w:type="spellEnd"/>
      <w:r w:rsidR="009F5F23">
        <w:t xml:space="preserve"> nebo přesazení keřů SO 04)</w:t>
      </w:r>
      <w:r>
        <w:t>.</w:t>
      </w:r>
      <w:r>
        <w:rPr>
          <w:spacing w:val="19"/>
        </w:rPr>
        <w:t xml:space="preserve"> </w:t>
      </w:r>
      <w:r>
        <w:t>V</w:t>
      </w:r>
      <w:r>
        <w:rPr>
          <w:spacing w:val="-8"/>
        </w:rPr>
        <w:t>ý</w:t>
      </w:r>
      <w:r>
        <w:rPr>
          <w:spacing w:val="3"/>
        </w:rPr>
        <w:t>k</w:t>
      </w:r>
      <w:r>
        <w:rPr>
          <w:spacing w:val="-1"/>
        </w:rPr>
        <w:t>o</w:t>
      </w:r>
      <w:r>
        <w:t>py</w:t>
      </w:r>
      <w:r>
        <w:rPr>
          <w:spacing w:val="14"/>
        </w:rPr>
        <w:t xml:space="preserve"> </w:t>
      </w:r>
      <w:r>
        <w:rPr>
          <w:spacing w:val="4"/>
        </w:rPr>
        <w:t>m</w:t>
      </w:r>
      <w:r>
        <w:t>ohou</w:t>
      </w:r>
      <w:r>
        <w:rPr>
          <w:spacing w:val="16"/>
        </w:rPr>
        <w:t xml:space="preserve"> </w:t>
      </w:r>
      <w:r>
        <w:t>b</w:t>
      </w:r>
      <w:r>
        <w:rPr>
          <w:spacing w:val="-8"/>
        </w:rPr>
        <w:t>ý</w:t>
      </w:r>
      <w:r>
        <w:t>t</w:t>
      </w:r>
      <w:r>
        <w:rPr>
          <w:spacing w:val="17"/>
        </w:rPr>
        <w:t xml:space="preserve"> </w:t>
      </w:r>
      <w:r>
        <w:t>prov</w:t>
      </w:r>
      <w:r>
        <w:rPr>
          <w:spacing w:val="-2"/>
        </w:rPr>
        <w:t>e</w:t>
      </w:r>
      <w:r>
        <w:t>de</w:t>
      </w:r>
      <w:r>
        <w:rPr>
          <w:spacing w:val="-1"/>
        </w:rPr>
        <w:t>n</w:t>
      </w:r>
      <w:r>
        <w:t>y</w:t>
      </w:r>
      <w:r>
        <w:rPr>
          <w:w w:val="99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-15"/>
        </w:rPr>
        <w:t xml:space="preserve"> </w:t>
      </w:r>
      <w:r>
        <w:t>sva</w:t>
      </w:r>
      <w:r>
        <w:rPr>
          <w:spacing w:val="-2"/>
        </w:rPr>
        <w:t>h</w:t>
      </w:r>
      <w:r>
        <w:t>o</w:t>
      </w:r>
      <w:r>
        <w:rPr>
          <w:spacing w:val="-2"/>
        </w:rPr>
        <w:t>v</w:t>
      </w:r>
      <w:r>
        <w:t>a</w:t>
      </w:r>
      <w:r>
        <w:rPr>
          <w:spacing w:val="-1"/>
        </w:rPr>
        <w:t>né</w:t>
      </w:r>
      <w:r w:rsidR="009F5F23">
        <w:rPr>
          <w:spacing w:val="-1"/>
        </w:rPr>
        <w:t>, vzhledem k provedení základu je vhodné zvážit provedení ztraceného bednění (pažení) v oblasti základu zdi</w:t>
      </w:r>
      <w:r>
        <w:t>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352"/>
      </w:pPr>
      <w:r>
        <w:t>Pro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t>í</w:t>
      </w:r>
      <w:r>
        <w:rPr>
          <w:spacing w:val="-8"/>
        </w:rPr>
        <w:t xml:space="preserve"> </w:t>
      </w:r>
      <w:r>
        <w:t>hu</w:t>
      </w:r>
      <w:r>
        <w:rPr>
          <w:spacing w:val="-2"/>
        </w:rPr>
        <w:t>t</w:t>
      </w:r>
      <w:r>
        <w:t>něn</w:t>
      </w:r>
      <w:r>
        <w:rPr>
          <w:spacing w:val="-9"/>
        </w:rPr>
        <w:t>ý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ás</w:t>
      </w:r>
      <w:r>
        <w:rPr>
          <w:spacing w:val="-7"/>
        </w:rPr>
        <w:t>y</w:t>
      </w:r>
      <w:r>
        <w:t>pů</w:t>
      </w:r>
      <w:r>
        <w:rPr>
          <w:spacing w:val="-9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8"/>
        </w:rPr>
        <w:t xml:space="preserve"> </w:t>
      </w:r>
      <w:r>
        <w:rPr>
          <w:spacing w:val="3"/>
        </w:rPr>
        <w:t>m</w:t>
      </w:r>
      <w:r>
        <w:t>o</w:t>
      </w:r>
      <w:r>
        <w:rPr>
          <w:spacing w:val="-5"/>
        </w:rPr>
        <w:t>ž</w:t>
      </w:r>
      <w:r>
        <w:t>né</w:t>
      </w:r>
      <w:r>
        <w:rPr>
          <w:spacing w:val="-8"/>
        </w:rPr>
        <w:t xml:space="preserve"> </w:t>
      </w:r>
      <w:r>
        <w:t>po</w:t>
      </w:r>
      <w:r>
        <w:rPr>
          <w:spacing w:val="-8"/>
        </w:rPr>
        <w:t xml:space="preserve"> </w:t>
      </w:r>
      <w:r>
        <w:rPr>
          <w:spacing w:val="-2"/>
        </w:rPr>
        <w:t>d</w:t>
      </w:r>
      <w:r>
        <w:t>ostatečném</w:t>
      </w:r>
      <w:r>
        <w:rPr>
          <w:spacing w:val="-3"/>
        </w:rPr>
        <w:t xml:space="preserve"> </w:t>
      </w:r>
      <w:r>
        <w:t>nárůstu</w:t>
      </w:r>
      <w:r>
        <w:rPr>
          <w:spacing w:val="-8"/>
        </w:rPr>
        <w:t xml:space="preserve"> </w:t>
      </w:r>
      <w:r>
        <w:t>pe</w:t>
      </w:r>
      <w:r>
        <w:rPr>
          <w:spacing w:val="-2"/>
        </w:rPr>
        <w:t>v</w:t>
      </w:r>
      <w:r>
        <w:t>nosti</w:t>
      </w:r>
      <w:r>
        <w:rPr>
          <w:spacing w:val="-8"/>
        </w:rPr>
        <w:t xml:space="preserve"> </w:t>
      </w:r>
      <w:r>
        <w:rPr>
          <w:spacing w:val="-2"/>
        </w:rPr>
        <w:t>b</w:t>
      </w:r>
      <w:r>
        <w:t>eto</w:t>
      </w:r>
      <w:r>
        <w:rPr>
          <w:spacing w:val="-2"/>
        </w:rPr>
        <w:t>n</w:t>
      </w:r>
      <w:r>
        <w:t>o</w:t>
      </w:r>
      <w:r>
        <w:rPr>
          <w:spacing w:val="-2"/>
        </w:rPr>
        <w:t>v</w:t>
      </w:r>
      <w:r>
        <w:t>é</w:t>
      </w:r>
      <w:r>
        <w:rPr>
          <w:spacing w:val="-8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d</w:t>
      </w:r>
      <w:r>
        <w:rPr>
          <w:spacing w:val="-2"/>
        </w:rPr>
        <w:t>i</w:t>
      </w:r>
      <w:r>
        <w:t>.</w:t>
      </w:r>
      <w:r>
        <w:rPr>
          <w:w w:val="99"/>
        </w:rPr>
        <w:t xml:space="preserve"> </w:t>
      </w:r>
      <w:r>
        <w:t>Obno</w:t>
      </w:r>
      <w:r>
        <w:rPr>
          <w:spacing w:val="-2"/>
        </w:rPr>
        <w:t>v</w:t>
      </w:r>
      <w:r>
        <w:t>ená</w:t>
      </w:r>
      <w:r>
        <w:rPr>
          <w:spacing w:val="-10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-8"/>
        </w:rPr>
        <w:t xml:space="preserve"> </w:t>
      </w:r>
      <w:r>
        <w:t>op</w:t>
      </w:r>
      <w:r>
        <w:rPr>
          <w:spacing w:val="-2"/>
        </w:rPr>
        <w:t>l</w:t>
      </w:r>
      <w:r>
        <w:t>ocení</w:t>
      </w:r>
      <w:r>
        <w:rPr>
          <w:spacing w:val="-8"/>
        </w:rPr>
        <w:t xml:space="preserve"> </w:t>
      </w:r>
      <w:r>
        <w:t>bude</w:t>
      </w:r>
      <w:r>
        <w:rPr>
          <w:spacing w:val="-9"/>
        </w:rPr>
        <w:t xml:space="preserve"> </w:t>
      </w:r>
      <w:r>
        <w:t>osa</w:t>
      </w:r>
      <w:r>
        <w:rPr>
          <w:spacing w:val="-5"/>
        </w:rPr>
        <w:t>z</w:t>
      </w:r>
      <w:r>
        <w:t>ena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rPr>
          <w:spacing w:val="-2"/>
        </w:rPr>
        <w:t>p</w:t>
      </w:r>
      <w:r>
        <w:t>ů</w:t>
      </w:r>
      <w:r>
        <w:rPr>
          <w:spacing w:val="-2"/>
        </w:rPr>
        <w:t>v</w:t>
      </w:r>
      <w:r>
        <w:t>odní</w:t>
      </w:r>
      <w:r>
        <w:rPr>
          <w:spacing w:val="-9"/>
        </w:rPr>
        <w:t xml:space="preserve"> </w:t>
      </w:r>
      <w:r>
        <w:t>l</w:t>
      </w:r>
      <w:r>
        <w:rPr>
          <w:spacing w:val="-3"/>
        </w:rPr>
        <w:t>i</w:t>
      </w:r>
      <w:r>
        <w:t>n</w:t>
      </w:r>
      <w:r>
        <w:rPr>
          <w:spacing w:val="-2"/>
        </w:rPr>
        <w:t>i</w:t>
      </w:r>
      <w:r>
        <w:t>i.</w:t>
      </w:r>
    </w:p>
    <w:p w:rsidR="00B92800" w:rsidRDefault="00B92800">
      <w:pPr>
        <w:pStyle w:val="Zkladntext"/>
        <w:kinsoku w:val="0"/>
        <w:overflowPunct w:val="0"/>
        <w:spacing w:line="273" w:lineRule="auto"/>
        <w:ind w:right="122"/>
        <w:jc w:val="both"/>
      </w:pPr>
      <w:r>
        <w:t>Ro</w:t>
      </w:r>
      <w:r>
        <w:rPr>
          <w:spacing w:val="-2"/>
        </w:rPr>
        <w:t>v</w:t>
      </w:r>
      <w:r>
        <w:t>nan</w:t>
      </w:r>
      <w:r>
        <w:rPr>
          <w:spacing w:val="-3"/>
        </w:rPr>
        <w:t>i</w:t>
      </w:r>
      <w:r>
        <w:t>na</w:t>
      </w:r>
      <w:r>
        <w:rPr>
          <w:spacing w:val="6"/>
        </w:rPr>
        <w:t xml:space="preserve"> </w:t>
      </w:r>
      <w:r>
        <w:t>bude</w:t>
      </w:r>
      <w:r>
        <w:rPr>
          <w:spacing w:val="6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6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ná</w:t>
      </w:r>
      <w:r>
        <w:rPr>
          <w:spacing w:val="-2"/>
        </w:rPr>
        <w:t>v</w:t>
      </w:r>
      <w:r>
        <w:t>a</w:t>
      </w:r>
      <w:r>
        <w:rPr>
          <w:spacing w:val="-5"/>
        </w:rPr>
        <w:t>z</w:t>
      </w:r>
      <w:r>
        <w:t>nosti</w:t>
      </w:r>
      <w:r>
        <w:rPr>
          <w:spacing w:val="7"/>
        </w:rPr>
        <w:t xml:space="preserve"> </w:t>
      </w:r>
      <w:r>
        <w:t>na</w:t>
      </w:r>
      <w:r>
        <w:rPr>
          <w:spacing w:val="6"/>
        </w:rPr>
        <w:t xml:space="preserve"> </w:t>
      </w:r>
      <w:r>
        <w:t>opra</w:t>
      </w:r>
      <w:r>
        <w:rPr>
          <w:spacing w:val="-2"/>
        </w:rPr>
        <w:t>v</w:t>
      </w:r>
      <w:r>
        <w:t>enou</w:t>
      </w:r>
      <w:r>
        <w:rPr>
          <w:spacing w:val="6"/>
        </w:rPr>
        <w:t xml:space="preserve"> </w:t>
      </w:r>
      <w:r>
        <w:t>l</w:t>
      </w:r>
      <w:r>
        <w:rPr>
          <w:spacing w:val="-2"/>
        </w:rPr>
        <w:t>e</w:t>
      </w:r>
      <w:r>
        <w:t>v</w:t>
      </w:r>
      <w:r>
        <w:rPr>
          <w:spacing w:val="-2"/>
        </w:rPr>
        <w:t>o</w:t>
      </w:r>
      <w:r>
        <w:t>bře</w:t>
      </w:r>
      <w:r>
        <w:rPr>
          <w:spacing w:val="-5"/>
        </w:rPr>
        <w:t>ž</w:t>
      </w:r>
      <w:r>
        <w:t>ní</w:t>
      </w:r>
      <w:r>
        <w:rPr>
          <w:spacing w:val="7"/>
        </w:rPr>
        <w:t xml:space="preserve"> </w:t>
      </w:r>
      <w:r>
        <w:rPr>
          <w:spacing w:val="-5"/>
        </w:rPr>
        <w:t>z</w:t>
      </w:r>
      <w:r>
        <w:t>eď</w:t>
      </w:r>
      <w:r>
        <w:rPr>
          <w:spacing w:val="5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pře</w:t>
      </w:r>
      <w:r>
        <w:rPr>
          <w:spacing w:val="1"/>
        </w:rPr>
        <w:t>c</w:t>
      </w:r>
      <w:r>
        <w:t>hod</w:t>
      </w:r>
      <w:r>
        <w:rPr>
          <w:spacing w:val="-2"/>
        </w:rPr>
        <w:t>o</w:t>
      </w:r>
      <w:r>
        <w:t>v</w:t>
      </w:r>
      <w:r>
        <w:rPr>
          <w:spacing w:val="-9"/>
        </w:rPr>
        <w:t>ý</w:t>
      </w:r>
      <w:r>
        <w:t>m</w:t>
      </w:r>
      <w:r>
        <w:rPr>
          <w:spacing w:val="9"/>
        </w:rPr>
        <w:t xml:space="preserve"> </w:t>
      </w:r>
      <w:r>
        <w:t>úse</w:t>
      </w:r>
      <w:r>
        <w:rPr>
          <w:spacing w:val="4"/>
        </w:rPr>
        <w:t>k</w:t>
      </w:r>
      <w:r>
        <w:t>e</w:t>
      </w:r>
      <w:r>
        <w:rPr>
          <w:spacing w:val="4"/>
        </w:rPr>
        <w:t>m</w:t>
      </w:r>
      <w:r>
        <w:t>.</w:t>
      </w:r>
      <w:r>
        <w:rPr>
          <w:spacing w:val="5"/>
        </w:rPr>
        <w:t xml:space="preserve"> </w:t>
      </w:r>
      <w:r>
        <w:t>S</w:t>
      </w:r>
      <w:r>
        <w:rPr>
          <w:spacing w:val="2"/>
        </w:rPr>
        <w:t>k</w:t>
      </w:r>
      <w:r>
        <w:t>l</w:t>
      </w:r>
      <w:r>
        <w:rPr>
          <w:spacing w:val="-2"/>
        </w:rPr>
        <w:t>o</w:t>
      </w:r>
      <w:r>
        <w:t>n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</w:t>
      </w:r>
      <w:r>
        <w:rPr>
          <w:w w:val="99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>v</w:t>
      </w:r>
      <w:r>
        <w:t>r</w:t>
      </w:r>
      <w:r>
        <w:rPr>
          <w:spacing w:val="-3"/>
        </w:rPr>
        <w:t>ž</w:t>
      </w:r>
      <w:r>
        <w:t>en</w:t>
      </w:r>
      <w:r>
        <w:rPr>
          <w:spacing w:val="1"/>
        </w:rPr>
        <w:t xml:space="preserve"> </w:t>
      </w:r>
      <w:r>
        <w:t>1:1,</w:t>
      </w:r>
      <w:r>
        <w:rPr>
          <w:spacing w:val="-2"/>
        </w:rPr>
        <w:t>2</w:t>
      </w:r>
      <w:r>
        <w:t>5,</w:t>
      </w:r>
      <w:r>
        <w:rPr>
          <w:spacing w:val="1"/>
        </w:rPr>
        <w:t xml:space="preserve"> </w:t>
      </w:r>
      <w:r>
        <w:rPr>
          <w:spacing w:val="2"/>
        </w:rPr>
        <w:t>f</w:t>
      </w:r>
      <w:r>
        <w:t>i</w:t>
      </w:r>
      <w:r>
        <w:rPr>
          <w:spacing w:val="-2"/>
        </w:rPr>
        <w:t>g</w:t>
      </w:r>
      <w:r>
        <w:t>ura</w:t>
      </w:r>
      <w:r>
        <w:rPr>
          <w:spacing w:val="1"/>
        </w:rPr>
        <w:t xml:space="preserve"> </w:t>
      </w:r>
      <w:r>
        <w:t>bude prov</w:t>
      </w:r>
      <w:r>
        <w:rPr>
          <w:spacing w:val="-2"/>
        </w:rPr>
        <w:t>e</w:t>
      </w:r>
      <w:r>
        <w:t>dena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t>e</w:t>
      </w:r>
      <w:r>
        <w:rPr>
          <w:spacing w:val="1"/>
        </w:rPr>
        <w:t xml:space="preserve"> </w:t>
      </w:r>
      <w:r>
        <w:t>1,</w:t>
      </w:r>
      <w:r w:rsidR="009F5F23">
        <w:t>4 m (po schody) a 1,2</w:t>
      </w:r>
      <w:r>
        <w:t xml:space="preserve"> m</w:t>
      </w:r>
      <w:r>
        <w:rPr>
          <w:spacing w:val="6"/>
        </w:rPr>
        <w:t xml:space="preserve"> </w:t>
      </w:r>
      <w:r w:rsidR="009F5F23">
        <w:rPr>
          <w:spacing w:val="6"/>
        </w:rPr>
        <w:t xml:space="preserve">(od schodů proti proudu) </w:t>
      </w:r>
      <w:r>
        <w:t>nad 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tu</w:t>
      </w:r>
      <w:r>
        <w:rPr>
          <w:spacing w:val="2"/>
        </w:rPr>
        <w:t xml:space="preserve"> </w:t>
      </w:r>
      <w:r>
        <w:t>dna. V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ístě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ího</w:t>
      </w:r>
      <w:r>
        <w:rPr>
          <w:spacing w:val="-2"/>
        </w:rPr>
        <w:t xml:space="preserve"> </w:t>
      </w:r>
      <w:r>
        <w:rPr>
          <w:spacing w:val="1"/>
        </w:rPr>
        <w:t>sc</w:t>
      </w:r>
      <w:r>
        <w:t>hod</w:t>
      </w:r>
      <w:r>
        <w:rPr>
          <w:spacing w:val="-3"/>
        </w:rPr>
        <w:t>i</w:t>
      </w:r>
      <w:r>
        <w:rPr>
          <w:spacing w:val="1"/>
        </w:rPr>
        <w:t>š</w:t>
      </w:r>
      <w:r>
        <w:t>tě</w:t>
      </w:r>
      <w:r>
        <w:rPr>
          <w:spacing w:val="-1"/>
        </w:rPr>
        <w:t xml:space="preserve"> </w:t>
      </w:r>
      <w:r>
        <w:t>bude</w:t>
      </w:r>
      <w:r>
        <w:rPr>
          <w:w w:val="99"/>
        </w:rPr>
        <w:t xml:space="preserve"> </w:t>
      </w:r>
      <w:r>
        <w:t>prov</w:t>
      </w:r>
      <w:r>
        <w:rPr>
          <w:spacing w:val="-2"/>
        </w:rPr>
        <w:t>e</w:t>
      </w:r>
      <w:r>
        <w:t>deno</w:t>
      </w:r>
      <w:r>
        <w:rPr>
          <w:spacing w:val="-9"/>
        </w:rPr>
        <w:t xml:space="preserve"> </w:t>
      </w:r>
      <w:r>
        <w:t>s</w:t>
      </w:r>
      <w:r>
        <w:rPr>
          <w:spacing w:val="2"/>
        </w:rPr>
        <w:t>c</w:t>
      </w:r>
      <w:r>
        <w:t>hod</w:t>
      </w:r>
      <w:r>
        <w:rPr>
          <w:spacing w:val="-3"/>
        </w:rPr>
        <w:t>i</w:t>
      </w:r>
      <w:r>
        <w:rPr>
          <w:spacing w:val="1"/>
        </w:rPr>
        <w:t>š</w:t>
      </w:r>
      <w:r>
        <w:t>tě</w:t>
      </w:r>
      <w:r>
        <w:rPr>
          <w:spacing w:val="-9"/>
        </w:rPr>
        <w:t xml:space="preserve"> </w:t>
      </w:r>
      <w:r>
        <w:t>n</w:t>
      </w:r>
      <w:r>
        <w:rPr>
          <w:spacing w:val="-2"/>
        </w:rPr>
        <w:t>o</w:t>
      </w:r>
      <w:r>
        <w:t>v</w:t>
      </w:r>
      <w:r>
        <w:rPr>
          <w:spacing w:val="-2"/>
        </w:rPr>
        <w:t>é</w:t>
      </w:r>
      <w:r>
        <w:t>,</w:t>
      </w:r>
      <w:r>
        <w:rPr>
          <w:spacing w:val="-8"/>
        </w:rPr>
        <w:t xml:space="preserve"> </w:t>
      </w:r>
      <w:r>
        <w:t>10</w:t>
      </w:r>
      <w:r>
        <w:rPr>
          <w:spacing w:val="-9"/>
        </w:rPr>
        <w:t xml:space="preserve"> </w:t>
      </w:r>
      <w:r>
        <w:rPr>
          <w:spacing w:val="1"/>
        </w:rPr>
        <w:t>s</w:t>
      </w:r>
      <w:r>
        <w:t>tup</w:t>
      </w:r>
      <w:r>
        <w:rPr>
          <w:spacing w:val="-2"/>
        </w:rPr>
        <w:t>ň</w:t>
      </w:r>
      <w:r>
        <w:t>ů</w:t>
      </w:r>
      <w:r>
        <w:rPr>
          <w:spacing w:val="-8"/>
        </w:rPr>
        <w:t xml:space="preserve"> </w:t>
      </w:r>
      <w:r>
        <w:t>2</w:t>
      </w:r>
      <w:r>
        <w:rPr>
          <w:spacing w:val="-2"/>
        </w:rPr>
        <w:t>0</w:t>
      </w:r>
      <w:r>
        <w:t>/25cm</w:t>
      </w:r>
      <w:r>
        <w:rPr>
          <w:spacing w:val="-4"/>
        </w:rPr>
        <w:t xml:space="preserve"> </w:t>
      </w:r>
      <w:r>
        <w:t>(v/š</w:t>
      </w:r>
      <w:r>
        <w:rPr>
          <w:spacing w:val="1"/>
        </w:rPr>
        <w:t>)</w:t>
      </w:r>
      <w:r>
        <w:t>.</w:t>
      </w:r>
    </w:p>
    <w:p w:rsidR="00B92800" w:rsidRDefault="00B92800">
      <w:pPr>
        <w:kinsoku w:val="0"/>
        <w:overflowPunct w:val="0"/>
        <w:spacing w:before="9" w:line="260" w:lineRule="exact"/>
        <w:rPr>
          <w:sz w:val="26"/>
          <w:szCs w:val="26"/>
        </w:rPr>
      </w:pPr>
    </w:p>
    <w:p w:rsidR="00B92800" w:rsidRDefault="00B92800">
      <w:pPr>
        <w:pStyle w:val="Nadpis5"/>
        <w:kinsoku w:val="0"/>
        <w:overflowPunct w:val="0"/>
        <w:ind w:right="7221"/>
        <w:jc w:val="both"/>
        <w:rPr>
          <w:b w:val="0"/>
          <w:bCs w:val="0"/>
        </w:rPr>
      </w:pPr>
      <w:r>
        <w:t>SO</w:t>
      </w:r>
      <w:r>
        <w:rPr>
          <w:spacing w:val="-5"/>
        </w:rPr>
        <w:t xml:space="preserve"> </w:t>
      </w:r>
      <w:r>
        <w:rPr>
          <w:spacing w:val="-1"/>
        </w:rPr>
        <w:t>0</w:t>
      </w:r>
      <w:r>
        <w:t>2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>p</w:t>
      </w:r>
      <w:r>
        <w:t>rava</w:t>
      </w:r>
      <w:r>
        <w:rPr>
          <w:spacing w:val="-3"/>
        </w:rPr>
        <w:t xml:space="preserve"> </w:t>
      </w:r>
      <w:r>
        <w:t>LB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2"/>
        </w:rPr>
        <w:t>P</w:t>
      </w:r>
      <w:r>
        <w:t>B</w:t>
      </w:r>
      <w:r>
        <w:rPr>
          <w:spacing w:val="-4"/>
        </w:rPr>
        <w:t xml:space="preserve"> </w:t>
      </w:r>
      <w:r>
        <w:rPr>
          <w:spacing w:val="1"/>
        </w:rPr>
        <w:t>z</w:t>
      </w:r>
      <w:r>
        <w:t>di</w:t>
      </w:r>
    </w:p>
    <w:p w:rsidR="00B92800" w:rsidRDefault="00B92800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3"/>
        <w:jc w:val="both"/>
      </w:pPr>
      <w:r>
        <w:rPr>
          <w:u w:val="single"/>
        </w:rPr>
        <w:t>Pro</w:t>
      </w:r>
      <w:r>
        <w:rPr>
          <w:spacing w:val="-2"/>
          <w:u w:val="single"/>
        </w:rPr>
        <w:t>v</w:t>
      </w:r>
      <w:r>
        <w:rPr>
          <w:u w:val="single"/>
        </w:rPr>
        <w:t>ádě</w:t>
      </w:r>
      <w:r>
        <w:rPr>
          <w:spacing w:val="-2"/>
          <w:u w:val="single"/>
        </w:rPr>
        <w:t>n</w:t>
      </w:r>
      <w:r>
        <w:rPr>
          <w:u w:val="single"/>
        </w:rPr>
        <w:t>é</w:t>
      </w:r>
      <w:r w:rsidR="00BA0A5D">
        <w:rPr>
          <w:u w:val="single"/>
        </w:rPr>
        <w:t xml:space="preserve"> </w:t>
      </w:r>
      <w:r>
        <w:rPr>
          <w:spacing w:val="-39"/>
          <w:u w:val="single"/>
        </w:rPr>
        <w:t xml:space="preserve"> </w:t>
      </w:r>
      <w:r>
        <w:rPr>
          <w:u w:val="single"/>
        </w:rPr>
        <w:t>prá</w:t>
      </w:r>
      <w:r>
        <w:rPr>
          <w:spacing w:val="1"/>
          <w:u w:val="single"/>
        </w:rPr>
        <w:t>c</w:t>
      </w:r>
      <w:r>
        <w:rPr>
          <w:u w:val="single"/>
        </w:rPr>
        <w:t>e:</w:t>
      </w:r>
      <w:r>
        <w:rPr>
          <w:spacing w:val="13"/>
          <w:u w:val="single"/>
        </w:rPr>
        <w:t xml:space="preserve"> </w:t>
      </w:r>
      <w:r>
        <w:t>Op</w:t>
      </w:r>
      <w:r>
        <w:rPr>
          <w:spacing w:val="1"/>
        </w:rPr>
        <w:t>r</w:t>
      </w:r>
      <w:r>
        <w:t>a</w:t>
      </w:r>
      <w:r>
        <w:rPr>
          <w:spacing w:val="-2"/>
        </w:rPr>
        <w:t>v</w:t>
      </w:r>
      <w:r>
        <w:t>a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4"/>
        </w:rPr>
        <w:t xml:space="preserve"> </w:t>
      </w:r>
      <w:r>
        <w:t>t</w:t>
      </w:r>
      <w:r>
        <w:rPr>
          <w:spacing w:val="-8"/>
        </w:rPr>
        <w:t>ý</w:t>
      </w:r>
      <w:r>
        <w:rPr>
          <w:spacing w:val="3"/>
        </w:rPr>
        <w:t>k</w:t>
      </w:r>
      <w:r>
        <w:t>á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ího</w:t>
      </w:r>
      <w:r>
        <w:rPr>
          <w:spacing w:val="12"/>
        </w:rPr>
        <w:t xml:space="preserve"> </w:t>
      </w:r>
      <w:r>
        <w:t>ope</w:t>
      </w:r>
      <w:r>
        <w:rPr>
          <w:spacing w:val="-3"/>
        </w:rPr>
        <w:t>v</w:t>
      </w:r>
      <w:r>
        <w:t>něn</w:t>
      </w:r>
      <w:r>
        <w:rPr>
          <w:spacing w:val="-2"/>
        </w:rPr>
        <w:t>í</w:t>
      </w:r>
      <w:r>
        <w:t>.</w:t>
      </w:r>
      <w:r>
        <w:rPr>
          <w:spacing w:val="12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prav</w:t>
      </w:r>
      <w:r>
        <w:rPr>
          <w:spacing w:val="-2"/>
        </w:rPr>
        <w:t>é</w:t>
      </w:r>
      <w:r>
        <w:t>m</w:t>
      </w:r>
      <w:r>
        <w:rPr>
          <w:spacing w:val="15"/>
        </w:rPr>
        <w:t xml:space="preserve"> </w:t>
      </w:r>
      <w:r>
        <w:t>břehu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1"/>
        </w:rPr>
        <w:t xml:space="preserve"> </w:t>
      </w:r>
      <w:r>
        <w:rPr>
          <w:spacing w:val="1"/>
        </w:rPr>
        <w:t>j</w:t>
      </w:r>
      <w:r>
        <w:t>edná</w:t>
      </w:r>
      <w:r>
        <w:rPr>
          <w:spacing w:val="11"/>
        </w:rPr>
        <w:t xml:space="preserve"> </w:t>
      </w:r>
      <w:r>
        <w:t>o</w:t>
      </w:r>
      <w:r>
        <w:rPr>
          <w:spacing w:val="11"/>
        </w:rPr>
        <w:t xml:space="preserve"> </w:t>
      </w:r>
      <w:r>
        <w:rPr>
          <w:spacing w:val="-5"/>
        </w:rPr>
        <w:t>z</w:t>
      </w:r>
      <w:r>
        <w:t>eď</w:t>
      </w:r>
      <w:r>
        <w:rPr>
          <w:spacing w:val="10"/>
        </w:rPr>
        <w:t xml:space="preserve"> </w:t>
      </w:r>
      <w:r>
        <w:t>PZ</w:t>
      </w:r>
      <w:r>
        <w:rPr>
          <w:spacing w:val="12"/>
        </w:rPr>
        <w:t xml:space="preserve"> </w:t>
      </w:r>
      <w:r>
        <w:t>1</w:t>
      </w:r>
      <w:r w:rsidR="009F5F23">
        <w:t xml:space="preserve"> a PZ2</w:t>
      </w:r>
      <w:r>
        <w:rPr>
          <w:spacing w:val="11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11"/>
        </w:rPr>
        <w:t xml:space="preserve"> </w:t>
      </w:r>
      <w:r>
        <w:t>do</w:t>
      </w:r>
      <w:r>
        <w:rPr>
          <w:spacing w:val="3"/>
        </w:rPr>
        <w:t>m</w:t>
      </w:r>
      <w:r>
        <w:t>u</w:t>
      </w:r>
      <w:r>
        <w:rPr>
          <w:w w:val="99"/>
        </w:rPr>
        <w:t xml:space="preserve"> </w:t>
      </w:r>
      <w:r>
        <w:rPr>
          <w:spacing w:val="1"/>
        </w:rPr>
        <w:t>č</w:t>
      </w:r>
      <w:r>
        <w:t>p.2</w:t>
      </w:r>
      <w:r>
        <w:rPr>
          <w:spacing w:val="-2"/>
        </w:rPr>
        <w:t>2</w:t>
      </w:r>
      <w:r>
        <w:t>2</w:t>
      </w:r>
      <w:r>
        <w:rPr>
          <w:spacing w:val="7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1"/>
        </w:rPr>
        <w:t>c</w:t>
      </w:r>
      <w:r>
        <w:t>e</w:t>
      </w:r>
      <w:r>
        <w:rPr>
          <w:spacing w:val="7"/>
        </w:rPr>
        <w:t xml:space="preserve"> </w:t>
      </w:r>
      <w:r>
        <w:t>37</w:t>
      </w:r>
      <w:r>
        <w:rPr>
          <w:spacing w:val="7"/>
        </w:rPr>
        <w:t xml:space="preserve"> </w:t>
      </w:r>
      <w:r>
        <w:t>m</w:t>
      </w:r>
      <w:r>
        <w:rPr>
          <w:spacing w:val="12"/>
        </w:rPr>
        <w:t xml:space="preserve"> </w:t>
      </w:r>
      <w:r>
        <w:t>(</w:t>
      </w:r>
      <w:r>
        <w:rPr>
          <w:spacing w:val="1"/>
        </w:rPr>
        <w:t>ř</w:t>
      </w:r>
      <w:r>
        <w:t>.</w:t>
      </w:r>
      <w:r>
        <w:rPr>
          <w:spacing w:val="3"/>
        </w:rPr>
        <w:t>k</w:t>
      </w:r>
      <w:r>
        <w:t>m</w:t>
      </w:r>
      <w:r>
        <w:rPr>
          <w:spacing w:val="12"/>
        </w:rPr>
        <w:t xml:space="preserve"> </w:t>
      </w:r>
      <w:r>
        <w:t>26,</w:t>
      </w:r>
      <w:r>
        <w:rPr>
          <w:spacing w:val="-2"/>
        </w:rPr>
        <w:t>7</w:t>
      </w:r>
      <w:r>
        <w:t>1</w:t>
      </w:r>
      <w:r>
        <w:rPr>
          <w:spacing w:val="-1"/>
        </w:rPr>
        <w:t>6</w:t>
      </w:r>
      <w:r>
        <w:t>-26,</w:t>
      </w:r>
      <w:r>
        <w:rPr>
          <w:spacing w:val="-2"/>
        </w:rPr>
        <w:t>7</w:t>
      </w:r>
      <w:r>
        <w:t>53).</w:t>
      </w:r>
      <w:r>
        <w:rPr>
          <w:spacing w:val="7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l</w:t>
      </w:r>
      <w:r>
        <w:rPr>
          <w:spacing w:val="-2"/>
        </w:rPr>
        <w:t>e</w:t>
      </w:r>
      <w:r>
        <w:t>v</w:t>
      </w:r>
      <w:r>
        <w:rPr>
          <w:spacing w:val="-2"/>
        </w:rPr>
        <w:t>é</w:t>
      </w:r>
      <w:r>
        <w:t>m</w:t>
      </w:r>
      <w:r>
        <w:rPr>
          <w:spacing w:val="10"/>
        </w:rPr>
        <w:t xml:space="preserve"> </w:t>
      </w:r>
      <w:r>
        <w:t>břehu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5"/>
        </w:rPr>
        <w:t xml:space="preserve"> </w:t>
      </w:r>
      <w:r>
        <w:rPr>
          <w:spacing w:val="1"/>
        </w:rPr>
        <w:t>j</w:t>
      </w:r>
      <w:r>
        <w:t>edná</w:t>
      </w:r>
      <w:r>
        <w:rPr>
          <w:spacing w:val="3"/>
        </w:rPr>
        <w:t xml:space="preserve"> </w:t>
      </w:r>
      <w:r>
        <w:t>o</w:t>
      </w:r>
      <w:r>
        <w:rPr>
          <w:spacing w:val="5"/>
        </w:rPr>
        <w:t xml:space="preserve"> </w:t>
      </w:r>
      <w:r>
        <w:rPr>
          <w:spacing w:val="-5"/>
        </w:rPr>
        <w:t>z</w:t>
      </w:r>
      <w:r>
        <w:t>eď</w:t>
      </w:r>
      <w:r>
        <w:rPr>
          <w:spacing w:val="4"/>
        </w:rPr>
        <w:t xml:space="preserve"> </w:t>
      </w:r>
      <w:r>
        <w:t>LZ</w:t>
      </w:r>
      <w:r>
        <w:rPr>
          <w:spacing w:val="5"/>
        </w:rPr>
        <w:t xml:space="preserve"> </w:t>
      </w:r>
      <w:r>
        <w:t>1</w:t>
      </w:r>
      <w:r>
        <w:rPr>
          <w:spacing w:val="5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1"/>
        </w:rPr>
        <w:t>c</w:t>
      </w:r>
      <w:r>
        <w:t>e</w:t>
      </w:r>
      <w:r>
        <w:rPr>
          <w:spacing w:val="4"/>
        </w:rPr>
        <w:t xml:space="preserve"> </w:t>
      </w:r>
      <w:r>
        <w:t>16</w:t>
      </w:r>
      <w:r>
        <w:rPr>
          <w:spacing w:val="5"/>
        </w:rPr>
        <w:t xml:space="preserve"> </w:t>
      </w:r>
      <w:r>
        <w:t>m</w:t>
      </w:r>
      <w:r>
        <w:rPr>
          <w:spacing w:val="6"/>
        </w:rPr>
        <w:t xml:space="preserve"> </w:t>
      </w:r>
      <w:r>
        <w:t>(ř.</w:t>
      </w:r>
      <w:r>
        <w:rPr>
          <w:spacing w:val="4"/>
        </w:rPr>
        <w:t>k</w:t>
      </w:r>
      <w:r>
        <w:t>m</w:t>
      </w:r>
      <w:r>
        <w:rPr>
          <w:spacing w:val="9"/>
        </w:rPr>
        <w:t xml:space="preserve"> </w:t>
      </w:r>
      <w:r>
        <w:t>26,</w:t>
      </w:r>
      <w:r>
        <w:rPr>
          <w:spacing w:val="-2"/>
        </w:rPr>
        <w:t>7</w:t>
      </w:r>
      <w:r>
        <w:t>1</w:t>
      </w:r>
      <w:r>
        <w:rPr>
          <w:spacing w:val="-1"/>
        </w:rPr>
        <w:t>6</w:t>
      </w:r>
      <w:r>
        <w:t>-</w:t>
      </w:r>
      <w:r>
        <w:rPr>
          <w:w w:val="99"/>
        </w:rPr>
        <w:t xml:space="preserve"> </w:t>
      </w:r>
      <w:r>
        <w:t>26,</w:t>
      </w:r>
      <w:r>
        <w:rPr>
          <w:spacing w:val="-2"/>
        </w:rPr>
        <w:t>7</w:t>
      </w:r>
      <w:r>
        <w:t>32)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6"/>
        </w:rPr>
        <w:t>z</w:t>
      </w:r>
      <w:r>
        <w:t>eď</w:t>
      </w:r>
      <w:r>
        <w:rPr>
          <w:spacing w:val="-5"/>
        </w:rPr>
        <w:t xml:space="preserve"> </w:t>
      </w:r>
      <w:r>
        <w:t>LZ</w:t>
      </w:r>
      <w:r>
        <w:rPr>
          <w:spacing w:val="-5"/>
        </w:rPr>
        <w:t xml:space="preserve"> </w:t>
      </w:r>
      <w:r>
        <w:t>3</w:t>
      </w:r>
      <w:r w:rsidR="009F5F23">
        <w:t xml:space="preserve"> a LZ 4</w:t>
      </w:r>
      <w:r>
        <w:rPr>
          <w:spacing w:val="-5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1"/>
        </w:rPr>
        <w:t>c</w:t>
      </w:r>
      <w:r>
        <w:t>e</w:t>
      </w:r>
      <w:r>
        <w:rPr>
          <w:spacing w:val="-5"/>
        </w:rPr>
        <w:t xml:space="preserve"> </w:t>
      </w:r>
      <w:r w:rsidR="009F5F23">
        <w:rPr>
          <w:spacing w:val="-5"/>
        </w:rPr>
        <w:t>18,0+17,5 m=</w:t>
      </w:r>
      <w:r>
        <w:t>35</w:t>
      </w:r>
      <w:r w:rsidR="009F5F23">
        <w:t>,5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 xml:space="preserve"> </w:t>
      </w:r>
      <w:r>
        <w:t>(</w:t>
      </w:r>
      <w:r>
        <w:rPr>
          <w:spacing w:val="1"/>
        </w:rPr>
        <w:t>ř</w:t>
      </w:r>
      <w:r>
        <w:t>.</w:t>
      </w:r>
      <w:r>
        <w:rPr>
          <w:spacing w:val="3"/>
        </w:rPr>
        <w:t>k</w:t>
      </w:r>
      <w:r>
        <w:t>m</w:t>
      </w:r>
      <w:r>
        <w:rPr>
          <w:spacing w:val="-1"/>
        </w:rPr>
        <w:t xml:space="preserve"> </w:t>
      </w:r>
      <w:r>
        <w:t>26,</w:t>
      </w:r>
      <w:r>
        <w:rPr>
          <w:spacing w:val="-2"/>
        </w:rPr>
        <w:t>7</w:t>
      </w:r>
      <w:r>
        <w:t>3</w:t>
      </w:r>
      <w:r>
        <w:rPr>
          <w:spacing w:val="-1"/>
        </w:rPr>
        <w:t>8</w:t>
      </w:r>
      <w:r>
        <w:rPr>
          <w:spacing w:val="1"/>
        </w:rPr>
        <w:t>-</w:t>
      </w:r>
      <w:r>
        <w:t>26,</w:t>
      </w:r>
      <w:r>
        <w:rPr>
          <w:spacing w:val="-2"/>
        </w:rPr>
        <w:t>7</w:t>
      </w:r>
      <w:r>
        <w:t>73).</w:t>
      </w:r>
    </w:p>
    <w:p w:rsidR="00B92800" w:rsidRDefault="00B92800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B92800" w:rsidRDefault="00B92800" w:rsidP="00BA0A5D">
      <w:pPr>
        <w:pStyle w:val="Zkladntext"/>
        <w:kinsoku w:val="0"/>
        <w:overflowPunct w:val="0"/>
        <w:spacing w:line="228" w:lineRule="exact"/>
        <w:ind w:right="122"/>
        <w:jc w:val="both"/>
      </w:pPr>
      <w:r>
        <w:t>Zeď</w:t>
      </w:r>
      <w:r w:rsidRPr="00BA0A5D">
        <w:t xml:space="preserve"> </w:t>
      </w:r>
      <w:r>
        <w:t>PZ</w:t>
      </w:r>
      <w:r w:rsidRPr="00BA0A5D">
        <w:t xml:space="preserve"> </w:t>
      </w:r>
      <w:r>
        <w:t>1</w:t>
      </w:r>
      <w:r w:rsidR="009F5F23">
        <w:t xml:space="preserve"> a PZ2 </w:t>
      </w:r>
      <w:r w:rsidRPr="00BA0A5D">
        <w:t xml:space="preserve"> </w:t>
      </w:r>
      <w:r>
        <w:t>bude</w:t>
      </w:r>
      <w:r w:rsidRPr="00BA0A5D">
        <w:t xml:space="preserve"> </w:t>
      </w:r>
      <w:r>
        <w:t>prov</w:t>
      </w:r>
      <w:r w:rsidRPr="00BA0A5D">
        <w:t>e</w:t>
      </w:r>
      <w:r>
        <w:t>dena</w:t>
      </w:r>
      <w:r w:rsidRPr="00BA0A5D">
        <w:t xml:space="preserve"> </w:t>
      </w:r>
      <w:r>
        <w:t>v</w:t>
      </w:r>
      <w:r w:rsidRPr="00BA0A5D">
        <w:t xml:space="preserve"> d</w:t>
      </w:r>
      <w:r>
        <w:t>é</w:t>
      </w:r>
      <w:r w:rsidRPr="00BA0A5D">
        <w:t>lc</w:t>
      </w:r>
      <w:r>
        <w:t>e</w:t>
      </w:r>
      <w:r w:rsidRPr="00BA0A5D">
        <w:t xml:space="preserve"> c</w:t>
      </w:r>
      <w:r>
        <w:t>a</w:t>
      </w:r>
      <w:r w:rsidRPr="00BA0A5D">
        <w:t xml:space="preserve"> </w:t>
      </w:r>
      <w:r>
        <w:t>3</w:t>
      </w:r>
      <w:r w:rsidR="009F5F23">
        <w:t>6</w:t>
      </w:r>
      <w:r w:rsidRPr="00BA0A5D">
        <w:t xml:space="preserve"> m</w:t>
      </w:r>
      <w:r>
        <w:t>,</w:t>
      </w:r>
      <w:r w:rsidRPr="00BA0A5D">
        <w:t xml:space="preserve"> </w:t>
      </w:r>
      <w:r>
        <w:t>bude</w:t>
      </w:r>
      <w:r w:rsidRPr="00BA0A5D">
        <w:t xml:space="preserve"> s</w:t>
      </w:r>
      <w:r>
        <w:t>l</w:t>
      </w:r>
      <w:r w:rsidRPr="00BA0A5D">
        <w:t>ož</w:t>
      </w:r>
      <w:r>
        <w:t>ená</w:t>
      </w:r>
      <w:r w:rsidRPr="00BA0A5D">
        <w:t xml:space="preserve"> z</w:t>
      </w:r>
      <w:r>
        <w:t>e</w:t>
      </w:r>
      <w:r w:rsidRPr="00BA0A5D">
        <w:t xml:space="preserve"> </w:t>
      </w:r>
      <w:r>
        <w:t>d</w:t>
      </w:r>
      <w:r w:rsidRPr="00BA0A5D">
        <w:t>v</w:t>
      </w:r>
      <w:r>
        <w:t>ou</w:t>
      </w:r>
      <w:r w:rsidRPr="00BA0A5D">
        <w:t xml:space="preserve"> </w:t>
      </w:r>
      <w:r>
        <w:t>na</w:t>
      </w:r>
      <w:r w:rsidRPr="00BA0A5D">
        <w:t>v</w:t>
      </w:r>
      <w:r>
        <w:t>a</w:t>
      </w:r>
      <w:r w:rsidRPr="00BA0A5D">
        <w:t>z</w:t>
      </w:r>
      <w:r>
        <w:t>ují</w:t>
      </w:r>
      <w:r w:rsidRPr="00BA0A5D">
        <w:t>c</w:t>
      </w:r>
      <w:r>
        <w:t>ích</w:t>
      </w:r>
      <w:r w:rsidRPr="00BA0A5D">
        <w:t xml:space="preserve"> </w:t>
      </w:r>
      <w:r>
        <w:t>d</w:t>
      </w:r>
      <w:r w:rsidRPr="00BA0A5D">
        <w:t>i</w:t>
      </w:r>
      <w:r>
        <w:t>l</w:t>
      </w:r>
      <w:r w:rsidRPr="00BA0A5D">
        <w:t>a</w:t>
      </w:r>
      <w:r>
        <w:t>tační</w:t>
      </w:r>
      <w:r w:rsidRPr="00BA0A5D">
        <w:t>c</w:t>
      </w:r>
      <w:r>
        <w:t>h</w:t>
      </w:r>
      <w:r w:rsidRPr="00BA0A5D">
        <w:t xml:space="preserve"> c</w:t>
      </w:r>
      <w:r>
        <w:t>e</w:t>
      </w:r>
      <w:r w:rsidRPr="00BA0A5D">
        <w:t>lk</w:t>
      </w:r>
      <w:r>
        <w:t>ů</w:t>
      </w:r>
      <w:r w:rsidRPr="00BA0A5D">
        <w:t xml:space="preserve"> </w:t>
      </w:r>
      <w:r>
        <w:t>dé</w:t>
      </w:r>
      <w:r w:rsidRPr="00BA0A5D">
        <w:t>lk</w:t>
      </w:r>
      <w:r>
        <w:t>y</w:t>
      </w:r>
      <w:r w:rsidRPr="00BA0A5D">
        <w:t xml:space="preserve"> </w:t>
      </w:r>
      <w:r>
        <w:t>18,</w:t>
      </w:r>
      <w:r w:rsidR="009F5F23">
        <w:t>0</w:t>
      </w:r>
      <w:r w:rsidR="00BA0A5D">
        <w:t> </w:t>
      </w:r>
      <w:r w:rsidRPr="00BA0A5D">
        <w:t>m</w:t>
      </w:r>
      <w:r>
        <w:t>.</w:t>
      </w:r>
      <w:r w:rsidRPr="00BA0A5D">
        <w:t xml:space="preserve"> Výšk</w:t>
      </w:r>
      <w:r>
        <w:t>a</w:t>
      </w:r>
      <w:r w:rsidRPr="00BA0A5D">
        <w:t xml:space="preserve"> z</w:t>
      </w:r>
      <w:r>
        <w:t>di</w:t>
      </w:r>
      <w:r w:rsidRPr="00BA0A5D">
        <w:t xml:space="preserve"> j</w:t>
      </w:r>
      <w:r>
        <w:t>e</w:t>
      </w:r>
      <w:r w:rsidRPr="00BA0A5D">
        <w:t xml:space="preserve"> </w:t>
      </w:r>
      <w:r>
        <w:t>2,1</w:t>
      </w:r>
      <w:r w:rsidRPr="00BA0A5D">
        <w:t xml:space="preserve"> m</w:t>
      </w:r>
      <w:r>
        <w:t>.</w:t>
      </w:r>
      <w:r w:rsidRPr="00BA0A5D">
        <w:t xml:space="preserve"> </w:t>
      </w:r>
      <w:r>
        <w:t>St</w:t>
      </w:r>
      <w:r w:rsidRPr="00BA0A5D">
        <w:t>á</w:t>
      </w:r>
      <w:r>
        <w:t>v</w:t>
      </w:r>
      <w:r w:rsidRPr="00BA0A5D">
        <w:t>aj</w:t>
      </w:r>
      <w:r>
        <w:t>ící</w:t>
      </w:r>
      <w:r w:rsidRPr="00BA0A5D">
        <w:t xml:space="preserve"> </w:t>
      </w:r>
      <w:r w:rsidR="00630CE8">
        <w:t xml:space="preserve">kolmé </w:t>
      </w:r>
      <w:r w:rsidRPr="00BA0A5D">
        <w:t>sc</w:t>
      </w:r>
      <w:r>
        <w:t>hod</w:t>
      </w:r>
      <w:r w:rsidRPr="00BA0A5D">
        <w:t>iš</w:t>
      </w:r>
      <w:r>
        <w:t>tě</w:t>
      </w:r>
      <w:r w:rsidRPr="00BA0A5D">
        <w:t xml:space="preserve"> </w:t>
      </w:r>
      <w:r>
        <w:t>b</w:t>
      </w:r>
      <w:r w:rsidRPr="00BA0A5D">
        <w:t>u</w:t>
      </w:r>
      <w:r>
        <w:t>de</w:t>
      </w:r>
      <w:r w:rsidRPr="00BA0A5D">
        <w:t xml:space="preserve"> z</w:t>
      </w:r>
      <w:r>
        <w:t>ru</w:t>
      </w:r>
      <w:r w:rsidRPr="00BA0A5D">
        <w:t>š</w:t>
      </w:r>
      <w:r>
        <w:t>eno</w:t>
      </w:r>
      <w:r w:rsidR="00BA0A5D">
        <w:t xml:space="preserve"> a nahrazeno podélných schodišt</w:t>
      </w:r>
      <w:r w:rsidR="00630CE8">
        <w:t>ě</w:t>
      </w:r>
      <w:r w:rsidR="00BA0A5D">
        <w:t>m</w:t>
      </w:r>
      <w:r w:rsidR="00630CE8">
        <w:t xml:space="preserve"> v tomto bloku v blízkosti přejezdu přes koryto</w:t>
      </w:r>
      <w:r>
        <w:t>.</w:t>
      </w:r>
      <w:r w:rsidR="00630CE8">
        <w:t xml:space="preserve"> Šířka stupňů 55 cm, stupně 8x21,2/25 cm (v/š</w:t>
      </w:r>
      <w:r w:rsidR="00630CE8">
        <w:rPr>
          <w:spacing w:val="1"/>
        </w:rPr>
        <w:t>)</w:t>
      </w:r>
      <w:r w:rsidR="00630CE8">
        <w:t>.</w:t>
      </w:r>
    </w:p>
    <w:p w:rsidR="00B92800" w:rsidRDefault="00B92800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t>Zeď</w:t>
      </w:r>
      <w:r>
        <w:rPr>
          <w:spacing w:val="24"/>
        </w:rPr>
        <w:t xml:space="preserve"> </w:t>
      </w:r>
      <w:r>
        <w:t>LZ</w:t>
      </w:r>
      <w:r>
        <w:rPr>
          <w:spacing w:val="24"/>
        </w:rPr>
        <w:t xml:space="preserve"> </w:t>
      </w:r>
      <w:r>
        <w:t>1</w:t>
      </w:r>
      <w:r>
        <w:rPr>
          <w:spacing w:val="23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20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21"/>
        </w:rPr>
        <w:t xml:space="preserve"> </w:t>
      </w:r>
      <w:r>
        <w:t>opra</w:t>
      </w:r>
      <w:r>
        <w:rPr>
          <w:spacing w:val="-2"/>
        </w:rPr>
        <w:t>v</w:t>
      </w:r>
      <w:r>
        <w:t>a</w:t>
      </w:r>
      <w:r>
        <w:rPr>
          <w:spacing w:val="21"/>
        </w:rPr>
        <w:t xml:space="preserve"> </w:t>
      </w:r>
      <w:r>
        <w:rPr>
          <w:spacing w:val="1"/>
        </w:rPr>
        <w:t>s</w:t>
      </w:r>
      <w:r>
        <w:t>tá</w:t>
      </w:r>
      <w:r>
        <w:rPr>
          <w:spacing w:val="-2"/>
        </w:rPr>
        <w:t>v</w:t>
      </w:r>
      <w:r>
        <w:t>ají</w:t>
      </w:r>
      <w:r>
        <w:rPr>
          <w:spacing w:val="2"/>
        </w:rPr>
        <w:t>c</w:t>
      </w:r>
      <w:r>
        <w:t>í</w:t>
      </w:r>
      <w:r>
        <w:rPr>
          <w:spacing w:val="20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20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tí</w:t>
      </w:r>
      <w:r>
        <w:rPr>
          <w:spacing w:val="4"/>
        </w:rPr>
        <w:t>m</w:t>
      </w:r>
      <w:r>
        <w:t>,</w:t>
      </w:r>
      <w:r>
        <w:rPr>
          <w:spacing w:val="21"/>
        </w:rPr>
        <w:t xml:space="preserve"> </w:t>
      </w:r>
      <w:r>
        <w:rPr>
          <w:spacing w:val="-5"/>
        </w:rPr>
        <w:t>ž</w:t>
      </w:r>
      <w:r>
        <w:t>e</w:t>
      </w:r>
      <w:r>
        <w:rPr>
          <w:spacing w:val="21"/>
        </w:rPr>
        <w:t xml:space="preserve"> </w:t>
      </w:r>
      <w:r>
        <w:t>tě</w:t>
      </w:r>
      <w:r>
        <w:rPr>
          <w:spacing w:val="-2"/>
        </w:rPr>
        <w:t>l</w:t>
      </w:r>
      <w:r>
        <w:t>eso</w:t>
      </w:r>
      <w:r>
        <w:rPr>
          <w:spacing w:val="22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19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rPr>
          <w:spacing w:val="-5"/>
        </w:rPr>
        <w:t>z</w:t>
      </w:r>
      <w:r>
        <w:t>achov</w:t>
      </w:r>
      <w:r>
        <w:rPr>
          <w:spacing w:val="-2"/>
        </w:rPr>
        <w:t>á</w:t>
      </w:r>
      <w:r>
        <w:t>no.</w:t>
      </w:r>
      <w:r>
        <w:rPr>
          <w:spacing w:val="21"/>
        </w:rPr>
        <w:t xml:space="preserve"> </w:t>
      </w:r>
      <w:r>
        <w:t>Před</w:t>
      </w:r>
      <w:r>
        <w:rPr>
          <w:spacing w:val="21"/>
        </w:rPr>
        <w:t xml:space="preserve"> </w:t>
      </w:r>
      <w:r>
        <w:t>lícem</w:t>
      </w:r>
      <w:r>
        <w:rPr>
          <w:spacing w:val="25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w w:val="99"/>
        </w:rPr>
        <w:t xml:space="preserve"> </w:t>
      </w:r>
      <w:r>
        <w:t>bude</w:t>
      </w:r>
      <w:r>
        <w:rPr>
          <w:spacing w:val="4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4"/>
        </w:rPr>
        <w:t xml:space="preserve"> </w:t>
      </w:r>
      <w:r>
        <w:t>předsa</w:t>
      </w:r>
      <w:r>
        <w:rPr>
          <w:spacing w:val="-5"/>
        </w:rPr>
        <w:t>z</w:t>
      </w:r>
      <w:r>
        <w:t>ená</w:t>
      </w:r>
      <w:r>
        <w:rPr>
          <w:spacing w:val="5"/>
        </w:rPr>
        <w:t xml:space="preserve"> </w:t>
      </w:r>
      <w:r>
        <w:t>pat</w:t>
      </w:r>
      <w:r>
        <w:rPr>
          <w:spacing w:val="2"/>
        </w:rPr>
        <w:t>k</w:t>
      </w:r>
      <w:r>
        <w:t>a,</w:t>
      </w:r>
      <w:r>
        <w:rPr>
          <w:spacing w:val="5"/>
        </w:rPr>
        <w:t xml:space="preserve"> </w:t>
      </w:r>
      <w:r>
        <w:t>líc</w:t>
      </w:r>
      <w:r>
        <w:rPr>
          <w:spacing w:val="5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5"/>
        </w:rPr>
        <w:t xml:space="preserve"> </w:t>
      </w:r>
      <w:r>
        <w:t>(2,1-2,4</w:t>
      </w:r>
      <w:r>
        <w:rPr>
          <w:spacing w:val="4"/>
        </w:rPr>
        <w:t xml:space="preserve"> </w:t>
      </w:r>
      <w:r>
        <w:t>m</w:t>
      </w:r>
      <w:r>
        <w:rPr>
          <w:spacing w:val="10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v</w:t>
      </w:r>
      <w:r>
        <w:rPr>
          <w:spacing w:val="-9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t>u)</w:t>
      </w:r>
      <w:r>
        <w:rPr>
          <w:spacing w:val="6"/>
        </w:rPr>
        <w:t xml:space="preserve"> </w:t>
      </w:r>
      <w:r>
        <w:t>bude</w:t>
      </w:r>
      <w:r>
        <w:rPr>
          <w:spacing w:val="5"/>
        </w:rPr>
        <w:t xml:space="preserve"> </w:t>
      </w:r>
      <w:r>
        <w:t>pře</w:t>
      </w:r>
      <w:r>
        <w:rPr>
          <w:spacing w:val="1"/>
        </w:rPr>
        <w:t>s</w:t>
      </w:r>
      <w:r>
        <w:t>páro</w:t>
      </w:r>
      <w:r>
        <w:rPr>
          <w:spacing w:val="-2"/>
        </w:rPr>
        <w:t>v</w:t>
      </w:r>
      <w:r>
        <w:t>án,</w:t>
      </w:r>
      <w:r>
        <w:rPr>
          <w:spacing w:val="4"/>
        </w:rPr>
        <w:t xml:space="preserve"> </w:t>
      </w:r>
      <w:r>
        <w:t>porušená</w:t>
      </w:r>
      <w:r>
        <w:rPr>
          <w:spacing w:val="6"/>
        </w:rPr>
        <w:t xml:space="preserve"> </w:t>
      </w:r>
      <w:r>
        <w:t>bet</w:t>
      </w:r>
      <w:r>
        <w:rPr>
          <w:spacing w:val="-2"/>
        </w:rPr>
        <w:t>o</w:t>
      </w:r>
      <w:r>
        <w:t>no</w:t>
      </w:r>
      <w:r>
        <w:rPr>
          <w:spacing w:val="-2"/>
        </w:rPr>
        <w:t>v</w:t>
      </w:r>
      <w:r>
        <w:t>á</w:t>
      </w:r>
      <w:r>
        <w:rPr>
          <w:spacing w:val="2"/>
        </w:rPr>
        <w:t xml:space="preserve"> </w:t>
      </w:r>
      <w:r>
        <w:t>h</w:t>
      </w:r>
      <w:r>
        <w:rPr>
          <w:spacing w:val="-2"/>
        </w:rPr>
        <w:t>l</w:t>
      </w:r>
      <w:r>
        <w:t>a</w:t>
      </w:r>
      <w:r>
        <w:rPr>
          <w:spacing w:val="-2"/>
        </w:rPr>
        <w:t>v</w:t>
      </w:r>
      <w:r>
        <w:t>a</w:t>
      </w:r>
      <w:r>
        <w:rPr>
          <w:w w:val="99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26"/>
        </w:rPr>
        <w:t xml:space="preserve"> </w:t>
      </w:r>
      <w:r>
        <w:t>bude</w:t>
      </w:r>
      <w:r>
        <w:rPr>
          <w:spacing w:val="27"/>
        </w:rPr>
        <w:t xml:space="preserve"> </w:t>
      </w:r>
      <w:r>
        <w:t>odb</w:t>
      </w:r>
      <w:r>
        <w:rPr>
          <w:spacing w:val="-2"/>
        </w:rPr>
        <w:t>o</w:t>
      </w:r>
      <w:r>
        <w:t>urána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nahra</w:t>
      </w:r>
      <w:r>
        <w:rPr>
          <w:spacing w:val="-6"/>
        </w:rPr>
        <w:t>z</w:t>
      </w:r>
      <w:r>
        <w:t>ena</w:t>
      </w:r>
      <w:r>
        <w:rPr>
          <w:spacing w:val="25"/>
        </w:rPr>
        <w:t xml:space="preserve"> </w:t>
      </w:r>
      <w:r>
        <w:t>no</w:t>
      </w:r>
      <w:r>
        <w:rPr>
          <w:spacing w:val="-2"/>
        </w:rPr>
        <w:t>v</w:t>
      </w:r>
      <w:r>
        <w:t>ou</w:t>
      </w:r>
      <w:r>
        <w:rPr>
          <w:spacing w:val="25"/>
        </w:rPr>
        <w:t xml:space="preserve"> </w:t>
      </w:r>
      <w:r>
        <w:t>v</w:t>
      </w:r>
      <w:r>
        <w:rPr>
          <w:spacing w:val="-5"/>
        </w:rPr>
        <w:t xml:space="preserve"> </w:t>
      </w:r>
      <w:proofErr w:type="spellStart"/>
      <w:r>
        <w:t>tl</w:t>
      </w:r>
      <w:proofErr w:type="spellEnd"/>
      <w:r>
        <w:t>.</w:t>
      </w:r>
      <w:r>
        <w:rPr>
          <w:spacing w:val="24"/>
        </w:rPr>
        <w:t xml:space="preserve"> </w:t>
      </w:r>
      <w:r>
        <w:rPr>
          <w:spacing w:val="4"/>
        </w:rPr>
        <w:t>m</w:t>
      </w:r>
      <w:r>
        <w:t>i</w:t>
      </w:r>
      <w:r>
        <w:rPr>
          <w:spacing w:val="-2"/>
        </w:rPr>
        <w:t>n</w:t>
      </w:r>
      <w:r>
        <w:t>.10</w:t>
      </w:r>
      <w:r>
        <w:rPr>
          <w:spacing w:val="25"/>
        </w:rPr>
        <w:t xml:space="preserve"> </w:t>
      </w:r>
      <w:r>
        <w:rPr>
          <w:spacing w:val="1"/>
        </w:rPr>
        <w:t>c</w:t>
      </w:r>
      <w:r>
        <w:rPr>
          <w:spacing w:val="4"/>
        </w:rPr>
        <w:t>m</w:t>
      </w:r>
      <w:r>
        <w:t>.</w:t>
      </w:r>
      <w:r>
        <w:rPr>
          <w:spacing w:val="26"/>
        </w:rPr>
        <w:t xml:space="preserve"> </w:t>
      </w:r>
      <w:r>
        <w:t>Zdi</w:t>
      </w:r>
      <w:r>
        <w:rPr>
          <w:spacing w:val="-2"/>
        </w:rPr>
        <w:t>v</w:t>
      </w:r>
      <w:r>
        <w:t>o</w:t>
      </w:r>
      <w:r>
        <w:rPr>
          <w:spacing w:val="25"/>
        </w:rPr>
        <w:t xml:space="preserve"> </w:t>
      </w:r>
      <w:r>
        <w:t>opra</w:t>
      </w:r>
      <w:r>
        <w:rPr>
          <w:spacing w:val="-2"/>
        </w:rPr>
        <w:t>v</w:t>
      </w:r>
      <w:r>
        <w:t>o</w:t>
      </w:r>
      <w:r>
        <w:rPr>
          <w:spacing w:val="-2"/>
        </w:rPr>
        <w:t>v</w:t>
      </w:r>
      <w:r>
        <w:t>ané</w:t>
      </w:r>
      <w:r>
        <w:rPr>
          <w:spacing w:val="25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24"/>
        </w:rPr>
        <w:t xml:space="preserve"> </w:t>
      </w:r>
      <w:r>
        <w:t>LZ1</w:t>
      </w:r>
      <w:r>
        <w:rPr>
          <w:spacing w:val="26"/>
        </w:rPr>
        <w:t xml:space="preserve"> </w:t>
      </w:r>
      <w:r>
        <w:t>bude</w:t>
      </w:r>
      <w:r>
        <w:rPr>
          <w:spacing w:val="25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horním</w:t>
      </w:r>
      <w:r>
        <w:rPr>
          <w:spacing w:val="29"/>
        </w:rPr>
        <w:t xml:space="preserve"> </w:t>
      </w:r>
      <w:r>
        <w:rPr>
          <w:spacing w:val="3"/>
        </w:rPr>
        <w:t>k</w:t>
      </w:r>
      <w:r>
        <w:t>onci</w:t>
      </w:r>
      <w:r>
        <w:rPr>
          <w:w w:val="99"/>
        </w:rPr>
        <w:t xml:space="preserve"> </w:t>
      </w:r>
      <w:r>
        <w:t>prov</w:t>
      </w:r>
      <w:r>
        <w:rPr>
          <w:spacing w:val="-2"/>
        </w:rPr>
        <w:t>á</w:t>
      </w:r>
      <w:r>
        <w:rPr>
          <w:spacing w:val="-5"/>
        </w:rPr>
        <w:t>z</w:t>
      </w:r>
      <w:r>
        <w:t>áno</w:t>
      </w:r>
      <w:r>
        <w:rPr>
          <w:spacing w:val="7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>v</w:t>
      </w:r>
      <w:r>
        <w:t>ou</w:t>
      </w:r>
      <w:r>
        <w:rPr>
          <w:spacing w:val="7"/>
        </w:rPr>
        <w:t xml:space="preserve"> </w:t>
      </w:r>
      <w:r>
        <w:t>na</w:t>
      </w:r>
      <w:r>
        <w:rPr>
          <w:spacing w:val="-2"/>
        </w:rPr>
        <w:t>v</w:t>
      </w:r>
      <w:r>
        <w:t>a</w:t>
      </w:r>
      <w:r>
        <w:rPr>
          <w:spacing w:val="-5"/>
        </w:rPr>
        <w:t>z</w:t>
      </w:r>
      <w:r>
        <w:t>ují</w:t>
      </w:r>
      <w:r>
        <w:rPr>
          <w:spacing w:val="2"/>
        </w:rPr>
        <w:t>c</w:t>
      </w:r>
      <w:r>
        <w:t>í</w:t>
      </w:r>
      <w:r>
        <w:rPr>
          <w:spacing w:val="9"/>
        </w:rPr>
        <w:t xml:space="preserve"> </w:t>
      </w:r>
      <w:r>
        <w:rPr>
          <w:spacing w:val="-5"/>
        </w:rPr>
        <w:t>z</w:t>
      </w:r>
      <w:r>
        <w:t>dí</w:t>
      </w:r>
      <w:r>
        <w:rPr>
          <w:spacing w:val="8"/>
        </w:rPr>
        <w:t xml:space="preserve"> </w:t>
      </w:r>
      <w:r>
        <w:t>LZ</w:t>
      </w:r>
      <w:r>
        <w:rPr>
          <w:spacing w:val="8"/>
        </w:rPr>
        <w:t xml:space="preserve"> </w:t>
      </w:r>
      <w:r>
        <w:t>2</w:t>
      </w:r>
      <w:r>
        <w:rPr>
          <w:spacing w:val="9"/>
        </w:rPr>
        <w:t xml:space="preserve"> </w:t>
      </w:r>
      <w:r>
        <w:t>(o</w:t>
      </w:r>
      <w:r>
        <w:rPr>
          <w:spacing w:val="1"/>
        </w:rPr>
        <w:t>č</w:t>
      </w:r>
      <w:r>
        <w:t>ištění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3"/>
        </w:rPr>
        <w:t>i</w:t>
      </w:r>
      <w:r>
        <w:rPr>
          <w:spacing w:val="1"/>
        </w:rPr>
        <w:t>s</w:t>
      </w:r>
      <w:r>
        <w:t>lé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páry</w:t>
      </w:r>
      <w:r>
        <w:rPr>
          <w:spacing w:val="3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prov</w:t>
      </w:r>
      <w:r>
        <w:rPr>
          <w:spacing w:val="-2"/>
        </w:rPr>
        <w:t>á</w:t>
      </w:r>
      <w:r>
        <w:rPr>
          <w:spacing w:val="-5"/>
        </w:rPr>
        <w:t>z</w:t>
      </w:r>
      <w:r>
        <w:rPr>
          <w:spacing w:val="-1"/>
        </w:rPr>
        <w:t>á</w:t>
      </w:r>
      <w:r>
        <w:t>ní</w:t>
      </w:r>
      <w:r>
        <w:rPr>
          <w:spacing w:val="9"/>
        </w:rPr>
        <w:t xml:space="preserve"> </w:t>
      </w:r>
      <w:r>
        <w:rPr>
          <w:spacing w:val="3"/>
        </w:rPr>
        <w:t>k</w:t>
      </w:r>
      <w:r>
        <w:t>a</w:t>
      </w:r>
      <w:r>
        <w:rPr>
          <w:spacing w:val="4"/>
        </w:rPr>
        <w:t>m</w:t>
      </w:r>
      <w:r>
        <w:t>enů</w:t>
      </w:r>
      <w:r>
        <w:rPr>
          <w:spacing w:val="7"/>
        </w:rPr>
        <w:t xml:space="preserve"> </w:t>
      </w:r>
      <w:r>
        <w:rPr>
          <w:spacing w:val="-5"/>
        </w:rPr>
        <w:t>z</w:t>
      </w:r>
      <w:r>
        <w:t>d</w:t>
      </w:r>
      <w:r>
        <w:rPr>
          <w:spacing w:val="-2"/>
        </w:rPr>
        <w:t>i</w:t>
      </w:r>
      <w:r>
        <w:t>va</w:t>
      </w:r>
      <w:r>
        <w:rPr>
          <w:spacing w:val="7"/>
        </w:rPr>
        <w:t xml:space="preserve"> </w:t>
      </w:r>
      <w:r>
        <w:t>ta</w:t>
      </w:r>
      <w:r>
        <w:rPr>
          <w:spacing w:val="3"/>
        </w:rPr>
        <w:t>k</w:t>
      </w:r>
      <w:r>
        <w:t>,</w:t>
      </w:r>
      <w:r>
        <w:rPr>
          <w:spacing w:val="9"/>
        </w:rPr>
        <w:t xml:space="preserve"> </w:t>
      </w:r>
      <w:r>
        <w:t>aby</w:t>
      </w:r>
      <w:r>
        <w:rPr>
          <w:spacing w:val="55"/>
        </w:rPr>
        <w:t xml:space="preserve"> </w:t>
      </w:r>
      <w:r>
        <w:rPr>
          <w:spacing w:val="1"/>
        </w:rPr>
        <w:t>s</w:t>
      </w:r>
      <w:r>
        <w:t>e</w:t>
      </w:r>
      <w:r>
        <w:rPr>
          <w:w w:val="99"/>
        </w:rPr>
        <w:t xml:space="preserve"> </w:t>
      </w:r>
      <w:r>
        <w:t>ne</w:t>
      </w:r>
      <w:r>
        <w:rPr>
          <w:spacing w:val="-2"/>
        </w:rPr>
        <w:t>v</w:t>
      </w:r>
      <w:r>
        <w:rPr>
          <w:spacing w:val="-7"/>
        </w:rPr>
        <w:t>y</w:t>
      </w:r>
      <w:r>
        <w:t>t</w:t>
      </w:r>
      <w:r>
        <w:rPr>
          <w:spacing w:val="-2"/>
        </w:rPr>
        <w:t>v</w:t>
      </w:r>
      <w:r>
        <w:t>ářela</w:t>
      </w:r>
      <w:r>
        <w:rPr>
          <w:spacing w:val="-14"/>
        </w:rPr>
        <w:t xml:space="preserve"> </w:t>
      </w:r>
      <w:r>
        <w:t>průbě</w:t>
      </w:r>
      <w:r>
        <w:rPr>
          <w:spacing w:val="-6"/>
        </w:rPr>
        <w:t>ž</w:t>
      </w:r>
      <w:r>
        <w:t>ná</w:t>
      </w:r>
      <w:r>
        <w:rPr>
          <w:spacing w:val="-12"/>
        </w:rPr>
        <w:t xml:space="preserve"> </w:t>
      </w:r>
      <w:r>
        <w:t>spára).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  <w:r>
        <w:t>Zeď</w:t>
      </w:r>
      <w:r>
        <w:rPr>
          <w:spacing w:val="7"/>
        </w:rPr>
        <w:t xml:space="preserve"> </w:t>
      </w:r>
      <w:r>
        <w:t>LZ</w:t>
      </w:r>
      <w:r>
        <w:rPr>
          <w:spacing w:val="7"/>
        </w:rPr>
        <w:t xml:space="preserve"> </w:t>
      </w:r>
      <w:r w:rsidR="009F5F23">
        <w:t>3, LZ 4</w:t>
      </w:r>
      <w:r>
        <w:rPr>
          <w:spacing w:val="7"/>
        </w:rPr>
        <w:t xml:space="preserve"> </w:t>
      </w:r>
      <w:r>
        <w:t>bude</w:t>
      </w:r>
      <w:r>
        <w:rPr>
          <w:spacing w:val="7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6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1"/>
        </w:rPr>
        <w:t>c</w:t>
      </w:r>
      <w:r>
        <w:t>e</w:t>
      </w:r>
      <w:r>
        <w:rPr>
          <w:spacing w:val="7"/>
        </w:rPr>
        <w:t xml:space="preserve"> </w:t>
      </w:r>
      <w:r>
        <w:t>35</w:t>
      </w:r>
      <w:r w:rsidR="009F5F23">
        <w:t>,5</w:t>
      </w:r>
      <w:r>
        <w:rPr>
          <w:spacing w:val="6"/>
        </w:rPr>
        <w:t xml:space="preserve"> </w:t>
      </w:r>
      <w:r>
        <w:rPr>
          <w:spacing w:val="4"/>
        </w:rPr>
        <w:t>m</w:t>
      </w:r>
      <w:r>
        <w:t>,</w:t>
      </w:r>
      <w:r>
        <w:rPr>
          <w:spacing w:val="8"/>
        </w:rPr>
        <w:t xml:space="preserve"> </w:t>
      </w:r>
      <w:r>
        <w:rPr>
          <w:spacing w:val="-5"/>
        </w:rPr>
        <w:t>z</w:t>
      </w:r>
      <w:r>
        <w:t>e</w:t>
      </w:r>
      <w:r>
        <w:rPr>
          <w:spacing w:val="7"/>
        </w:rPr>
        <w:t xml:space="preserve"> </w:t>
      </w:r>
      <w:r>
        <w:t>d</w:t>
      </w:r>
      <w:r>
        <w:rPr>
          <w:spacing w:val="-2"/>
        </w:rPr>
        <w:t>v</w:t>
      </w:r>
      <w:r>
        <w:t>ou</w:t>
      </w:r>
      <w:r>
        <w:rPr>
          <w:spacing w:val="6"/>
        </w:rPr>
        <w:t xml:space="preserve"> </w:t>
      </w:r>
      <w:r>
        <w:t>d</w:t>
      </w:r>
      <w:r>
        <w:rPr>
          <w:spacing w:val="-2"/>
        </w:rPr>
        <w:t>i</w:t>
      </w:r>
      <w:r>
        <w:t>l</w:t>
      </w:r>
      <w:r>
        <w:rPr>
          <w:spacing w:val="-2"/>
        </w:rPr>
        <w:t>a</w:t>
      </w:r>
      <w:r>
        <w:t>tační</w:t>
      </w:r>
      <w:r>
        <w:rPr>
          <w:spacing w:val="1"/>
        </w:rPr>
        <w:t>c</w:t>
      </w:r>
      <w:r>
        <w:t>h</w:t>
      </w:r>
      <w:r>
        <w:rPr>
          <w:spacing w:val="7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-2"/>
        </w:rPr>
        <w:t>l</w:t>
      </w:r>
      <w:r>
        <w:rPr>
          <w:spacing w:val="3"/>
        </w:rPr>
        <w:t>k</w:t>
      </w:r>
      <w:r>
        <w:t>ů</w:t>
      </w:r>
      <w:r>
        <w:rPr>
          <w:spacing w:val="8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3"/>
        </w:rPr>
        <w:t>k</w:t>
      </w:r>
      <w:r>
        <w:t>y</w:t>
      </w:r>
      <w:r>
        <w:rPr>
          <w:spacing w:val="1"/>
        </w:rPr>
        <w:t xml:space="preserve"> </w:t>
      </w:r>
      <w:r w:rsidR="009F5F23">
        <w:rPr>
          <w:spacing w:val="1"/>
        </w:rPr>
        <w:t>18,0+</w:t>
      </w:r>
      <w:r>
        <w:t>17,5</w:t>
      </w:r>
      <w:r>
        <w:rPr>
          <w:spacing w:val="7"/>
        </w:rPr>
        <w:t xml:space="preserve"> </w:t>
      </w:r>
      <w:r>
        <w:rPr>
          <w:spacing w:val="4"/>
        </w:rPr>
        <w:t>m</w:t>
      </w:r>
      <w:r>
        <w:t>.</w:t>
      </w:r>
      <w:r>
        <w:rPr>
          <w:spacing w:val="7"/>
        </w:rPr>
        <w:t xml:space="preserve"> </w:t>
      </w:r>
      <w:r>
        <w:t>V</w:t>
      </w:r>
      <w:r>
        <w:rPr>
          <w:spacing w:val="-8"/>
        </w:rPr>
        <w:t>ý</w:t>
      </w:r>
      <w:r>
        <w:rPr>
          <w:spacing w:val="1"/>
        </w:rPr>
        <w:t>š</w:t>
      </w:r>
      <w:r>
        <w:rPr>
          <w:spacing w:val="3"/>
        </w:rPr>
        <w:t>k</w:t>
      </w:r>
      <w:r>
        <w:t>a</w:t>
      </w:r>
      <w:r>
        <w:rPr>
          <w:spacing w:val="4"/>
        </w:rPr>
        <w:t xml:space="preserve"> </w:t>
      </w:r>
      <w:r>
        <w:rPr>
          <w:spacing w:val="-5"/>
        </w:rPr>
        <w:t>z</w:t>
      </w:r>
      <w:r>
        <w:t>di</w:t>
      </w:r>
      <w:r>
        <w:rPr>
          <w:spacing w:val="4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4"/>
        </w:rPr>
        <w:t xml:space="preserve"> </w:t>
      </w:r>
      <w:r>
        <w:t>1,2÷2,5</w:t>
      </w:r>
      <w:r>
        <w:rPr>
          <w:spacing w:val="5"/>
        </w:rPr>
        <w:t xml:space="preserve"> </w:t>
      </w:r>
      <w:r>
        <w:t>m</w:t>
      </w:r>
      <w:r>
        <w:rPr>
          <w:spacing w:val="9"/>
        </w:rPr>
        <w:t xml:space="preserve"> </w:t>
      </w:r>
      <w:r>
        <w:t>nad</w:t>
      </w:r>
      <w:r>
        <w:rPr>
          <w:w w:val="99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tou</w:t>
      </w:r>
      <w:r>
        <w:rPr>
          <w:spacing w:val="-3"/>
        </w:rPr>
        <w:t xml:space="preserve"> </w:t>
      </w:r>
      <w:r>
        <w:t>dna,</w:t>
      </w:r>
      <w:r>
        <w:rPr>
          <w:spacing w:val="-2"/>
        </w:rPr>
        <w:t xml:space="preserve"> </w:t>
      </w:r>
      <w:r>
        <w:t>v</w:t>
      </w:r>
      <w:r>
        <w:rPr>
          <w:spacing w:val="-7"/>
        </w:rPr>
        <w:t xml:space="preserve"> </w:t>
      </w:r>
      <w:r>
        <w:rPr>
          <w:spacing w:val="-5"/>
        </w:rPr>
        <w:t>z</w:t>
      </w:r>
      <w:r>
        <w:t>á</w:t>
      </w:r>
      <w:r>
        <w:rPr>
          <w:spacing w:val="-2"/>
        </w:rPr>
        <w:t>v</w:t>
      </w:r>
      <w:r>
        <w:t>ěru</w:t>
      </w:r>
      <w:r>
        <w:rPr>
          <w:spacing w:val="-2"/>
        </w:rPr>
        <w:t xml:space="preserve"> </w:t>
      </w:r>
      <w:r>
        <w:t>úse</w:t>
      </w:r>
      <w:r>
        <w:rPr>
          <w:spacing w:val="4"/>
        </w:rPr>
        <w:t>k</w:t>
      </w:r>
      <w:r>
        <w:t>u</w:t>
      </w:r>
      <w:r>
        <w:rPr>
          <w:spacing w:val="-1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1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-3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spacing w:val="-4"/>
        </w:rPr>
        <w:t xml:space="preserve"> </w:t>
      </w:r>
      <w:r>
        <w:rPr>
          <w:spacing w:val="-5"/>
        </w:rPr>
        <w:t>z</w:t>
      </w:r>
      <w:r>
        <w:t>bor</w:t>
      </w:r>
      <w:r>
        <w:rPr>
          <w:spacing w:val="1"/>
        </w:rPr>
        <w:t>c</w:t>
      </w:r>
      <w:r>
        <w:t>ená</w:t>
      </w:r>
      <w:r>
        <w:rPr>
          <w:spacing w:val="-6"/>
        </w:rPr>
        <w:t xml:space="preserve"> </w:t>
      </w:r>
      <w:r>
        <w:t>plocha,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rPr>
          <w:spacing w:val="3"/>
        </w:rPr>
        <w:t>k</w:t>
      </w:r>
      <w:r>
        <w:t>terou</w:t>
      </w:r>
      <w:r>
        <w:rPr>
          <w:spacing w:val="-5"/>
        </w:rPr>
        <w:t xml:space="preserve"> </w:t>
      </w:r>
      <w:r>
        <w:t>na</w:t>
      </w:r>
      <w:r>
        <w:rPr>
          <w:spacing w:val="-2"/>
        </w:rPr>
        <w:t>v</w:t>
      </w:r>
      <w:r>
        <w:t>a</w:t>
      </w:r>
      <w:r>
        <w:rPr>
          <w:spacing w:val="-5"/>
        </w:rPr>
        <w:t>z</w:t>
      </w:r>
      <w:r>
        <w:t>uje</w:t>
      </w:r>
      <w:r>
        <w:rPr>
          <w:spacing w:val="-3"/>
        </w:rPr>
        <w:t xml:space="preserve"> </w:t>
      </w:r>
      <w:r>
        <w:rPr>
          <w:spacing w:val="-1"/>
        </w:rPr>
        <w:t>p</w:t>
      </w:r>
      <w:r>
        <w:t>ru</w:t>
      </w:r>
      <w:r>
        <w:rPr>
          <w:spacing w:val="-5"/>
        </w:rPr>
        <w:t>ž</w:t>
      </w:r>
      <w:r>
        <w:t>né</w:t>
      </w:r>
      <w:r>
        <w:rPr>
          <w:spacing w:val="-4"/>
        </w:rPr>
        <w:t xml:space="preserve"> </w:t>
      </w:r>
      <w:r>
        <w:t>op</w:t>
      </w:r>
      <w:r>
        <w:rPr>
          <w:spacing w:val="-2"/>
        </w:rPr>
        <w:t>e</w:t>
      </w:r>
      <w:r>
        <w:t>v</w:t>
      </w:r>
      <w:r>
        <w:rPr>
          <w:spacing w:val="-2"/>
        </w:rPr>
        <w:t>n</w:t>
      </w:r>
      <w:r>
        <w:t>ění</w:t>
      </w:r>
      <w:r>
        <w:rPr>
          <w:spacing w:val="-4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hu</w:t>
      </w:r>
      <w:r>
        <w:rPr>
          <w:w w:val="99"/>
        </w:rPr>
        <w:t xml:space="preserve"> </w:t>
      </w:r>
      <w:r>
        <w:t>rovn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no</w:t>
      </w:r>
      <w:r>
        <w:rPr>
          <w:spacing w:val="-2"/>
        </w:rPr>
        <w:t>u</w:t>
      </w:r>
      <w:r>
        <w:t>.</w:t>
      </w:r>
    </w:p>
    <w:p w:rsidR="00B92800" w:rsidRDefault="00B92800">
      <w:pPr>
        <w:kinsoku w:val="0"/>
        <w:overflowPunct w:val="0"/>
        <w:spacing w:line="120" w:lineRule="exact"/>
        <w:rPr>
          <w:sz w:val="12"/>
          <w:szCs w:val="12"/>
        </w:rPr>
      </w:pPr>
    </w:p>
    <w:p w:rsidR="009F5F23" w:rsidRDefault="00B92800" w:rsidP="009F5F23">
      <w:pPr>
        <w:pStyle w:val="Zkladntext"/>
        <w:kinsoku w:val="0"/>
        <w:overflowPunct w:val="0"/>
        <w:spacing w:line="228" w:lineRule="exact"/>
        <w:ind w:right="117"/>
        <w:jc w:val="both"/>
      </w:pPr>
      <w:r>
        <w:t>Před</w:t>
      </w:r>
      <w:r>
        <w:rPr>
          <w:spacing w:val="-6"/>
        </w:rPr>
        <w:t xml:space="preserve"> z</w:t>
      </w:r>
      <w:r>
        <w:t>ahájením</w:t>
      </w:r>
      <w:r>
        <w:rPr>
          <w:spacing w:val="-3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ý</w:t>
      </w:r>
      <w:r>
        <w:rPr>
          <w:spacing w:val="3"/>
        </w:rPr>
        <w:t>k</w:t>
      </w:r>
      <w:r>
        <w:t>opů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o</w:t>
      </w:r>
      <w:r>
        <w:t>ura</w:t>
      </w:r>
      <w:r>
        <w:rPr>
          <w:spacing w:val="1"/>
        </w:rPr>
        <w:t>c</w:t>
      </w:r>
      <w:r>
        <w:t>ích</w:t>
      </w:r>
      <w:r>
        <w:rPr>
          <w:spacing w:val="-6"/>
        </w:rPr>
        <w:t xml:space="preserve"> </w:t>
      </w:r>
      <w:r>
        <w:t>pra</w:t>
      </w:r>
      <w:r>
        <w:rPr>
          <w:spacing w:val="1"/>
        </w:rPr>
        <w:t>c</w:t>
      </w:r>
      <w:r>
        <w:t>í</w:t>
      </w:r>
      <w:r>
        <w:rPr>
          <w:spacing w:val="-6"/>
        </w:rPr>
        <w:t xml:space="preserve"> </w:t>
      </w:r>
      <w:r>
        <w:t>bu</w:t>
      </w:r>
      <w:r>
        <w:rPr>
          <w:spacing w:val="-2"/>
        </w:rPr>
        <w:t>d</w:t>
      </w:r>
      <w:r>
        <w:t>e</w:t>
      </w:r>
      <w:r>
        <w:rPr>
          <w:spacing w:val="-6"/>
        </w:rPr>
        <w:t xml:space="preserve"> </w:t>
      </w:r>
      <w:r>
        <w:t>pro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t>o</w:t>
      </w:r>
      <w:r>
        <w:rPr>
          <w:spacing w:val="-6"/>
        </w:rPr>
        <w:t xml:space="preserve"> </w:t>
      </w:r>
      <w:r>
        <w:t>se</w:t>
      </w:r>
      <w:r>
        <w:rPr>
          <w:spacing w:val="1"/>
        </w:rPr>
        <w:t>j</w:t>
      </w:r>
      <w:r>
        <w:rPr>
          <w:spacing w:val="4"/>
        </w:rPr>
        <w:t>m</w:t>
      </w:r>
      <w:r>
        <w:t>utí</w:t>
      </w:r>
      <w:r>
        <w:rPr>
          <w:spacing w:val="-6"/>
        </w:rPr>
        <w:t xml:space="preserve"> </w:t>
      </w:r>
      <w:r>
        <w:rPr>
          <w:spacing w:val="-2"/>
        </w:rPr>
        <w:t>o</w:t>
      </w:r>
      <w:r>
        <w:t>p</w:t>
      </w:r>
      <w:r>
        <w:rPr>
          <w:spacing w:val="-2"/>
        </w:rPr>
        <w:t>l</w:t>
      </w:r>
      <w:r>
        <w:t>ocení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příje</w:t>
      </w:r>
      <w:r>
        <w:rPr>
          <w:spacing w:val="-3"/>
        </w:rPr>
        <w:t>z</w:t>
      </w:r>
      <w:r>
        <w:t>do</w:t>
      </w:r>
      <w:r>
        <w:rPr>
          <w:spacing w:val="-2"/>
        </w:rPr>
        <w:t>v</w:t>
      </w:r>
      <w:r>
        <w:t>é</w:t>
      </w:r>
      <w:r>
        <w:rPr>
          <w:spacing w:val="-6"/>
        </w:rPr>
        <w:t xml:space="preserve"> </w:t>
      </w:r>
      <w:r>
        <w:rPr>
          <w:spacing w:val="-2"/>
        </w:rPr>
        <w:t>l</w:t>
      </w:r>
      <w:r>
        <w:t>á</w:t>
      </w:r>
      <w:r>
        <w:rPr>
          <w:spacing w:val="-2"/>
        </w:rPr>
        <w:t>v</w:t>
      </w:r>
      <w:r>
        <w:rPr>
          <w:spacing w:val="3"/>
        </w:rPr>
        <w:t>k</w:t>
      </w:r>
      <w:r>
        <w:t>y</w:t>
      </w:r>
      <w:r>
        <w:rPr>
          <w:spacing w:val="-11"/>
        </w:rPr>
        <w:t xml:space="preserve"> </w:t>
      </w:r>
      <w:r>
        <w:t>k</w:t>
      </w:r>
      <w:r>
        <w:rPr>
          <w:spacing w:val="-2"/>
        </w:rPr>
        <w:t xml:space="preserve"> </w:t>
      </w:r>
      <w:r>
        <w:rPr>
          <w:spacing w:val="1"/>
        </w:rPr>
        <w:t>č</w:t>
      </w:r>
      <w:r>
        <w:t>p.2</w:t>
      </w:r>
      <w:r>
        <w:rPr>
          <w:spacing w:val="-2"/>
        </w:rPr>
        <w:t>2</w:t>
      </w:r>
      <w:r>
        <w:t>2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2"/>
        </w:rPr>
        <w:t>t</w:t>
      </w:r>
      <w:r>
        <w:t>a</w:t>
      </w:r>
      <w:r>
        <w:rPr>
          <w:spacing w:val="3"/>
        </w:rPr>
        <w:t>k</w:t>
      </w:r>
      <w:r>
        <w:t>é</w:t>
      </w:r>
      <w:r>
        <w:rPr>
          <w:w w:val="99"/>
        </w:rPr>
        <w:t xml:space="preserve"> </w:t>
      </w:r>
      <w:r>
        <w:t>doča</w:t>
      </w:r>
      <w:r>
        <w:rPr>
          <w:spacing w:val="1"/>
        </w:rPr>
        <w:t>s</w:t>
      </w:r>
      <w:r>
        <w:t>né</w:t>
      </w:r>
      <w:r>
        <w:rPr>
          <w:spacing w:val="29"/>
        </w:rPr>
        <w:t xml:space="preserve"> </w:t>
      </w:r>
      <w:r>
        <w:t>pře</w:t>
      </w:r>
      <w:r>
        <w:rPr>
          <w:spacing w:val="1"/>
        </w:rPr>
        <w:t>s</w:t>
      </w:r>
      <w:r>
        <w:t>a</w:t>
      </w:r>
      <w:r>
        <w:rPr>
          <w:spacing w:val="-5"/>
        </w:rPr>
        <w:t>z</w:t>
      </w:r>
      <w:r>
        <w:t>ení</w:t>
      </w:r>
      <w:r>
        <w:rPr>
          <w:spacing w:val="30"/>
        </w:rPr>
        <w:t xml:space="preserve"> </w:t>
      </w:r>
      <w:r>
        <w:rPr>
          <w:spacing w:val="3"/>
        </w:rPr>
        <w:t>k</w:t>
      </w:r>
      <w:r>
        <w:t>eřů</w:t>
      </w:r>
      <w:r>
        <w:rPr>
          <w:spacing w:val="30"/>
        </w:rPr>
        <w:t xml:space="preserve"> </w:t>
      </w:r>
      <w:r>
        <w:t>(SO</w:t>
      </w:r>
      <w:r>
        <w:rPr>
          <w:spacing w:val="32"/>
        </w:rPr>
        <w:t xml:space="preserve"> </w:t>
      </w:r>
      <w:r>
        <w:t>04).</w:t>
      </w:r>
      <w:r>
        <w:rPr>
          <w:spacing w:val="30"/>
        </w:rPr>
        <w:t xml:space="preserve"> </w:t>
      </w:r>
      <w:r>
        <w:t>V</w:t>
      </w:r>
      <w:r>
        <w:rPr>
          <w:spacing w:val="-8"/>
        </w:rPr>
        <w:t>ý</w:t>
      </w:r>
      <w:r>
        <w:rPr>
          <w:spacing w:val="3"/>
        </w:rPr>
        <w:t>k</w:t>
      </w:r>
      <w:r>
        <w:t>opy</w:t>
      </w:r>
      <w:r>
        <w:rPr>
          <w:spacing w:val="24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28"/>
        </w:rPr>
        <w:t xml:space="preserve"> </w:t>
      </w:r>
      <w:r>
        <w:t>u</w:t>
      </w:r>
      <w:r>
        <w:rPr>
          <w:spacing w:val="27"/>
        </w:rPr>
        <w:t xml:space="preserve"> </w:t>
      </w:r>
      <w:r>
        <w:rPr>
          <w:spacing w:val="-5"/>
        </w:rPr>
        <w:t>z</w:t>
      </w:r>
      <w:r>
        <w:t>ačát</w:t>
      </w:r>
      <w:r>
        <w:rPr>
          <w:spacing w:val="3"/>
        </w:rPr>
        <w:t>k</w:t>
      </w:r>
      <w:r>
        <w:t>u</w:t>
      </w:r>
      <w:r>
        <w:rPr>
          <w:spacing w:val="28"/>
        </w:rPr>
        <w:t xml:space="preserve"> </w:t>
      </w:r>
      <w:r>
        <w:t>úpra</w:t>
      </w:r>
      <w:r>
        <w:rPr>
          <w:spacing w:val="-2"/>
        </w:rPr>
        <w:t>v</w:t>
      </w:r>
      <w:r>
        <w:t>y</w:t>
      </w:r>
      <w:r>
        <w:rPr>
          <w:spacing w:val="22"/>
        </w:rPr>
        <w:t xml:space="preserve"> </w:t>
      </w:r>
      <w:r>
        <w:t>(lá</w:t>
      </w:r>
      <w:r>
        <w:rPr>
          <w:spacing w:val="-2"/>
        </w:rPr>
        <w:t>v</w:t>
      </w:r>
      <w:r>
        <w:rPr>
          <w:spacing w:val="3"/>
        </w:rPr>
        <w:t>k</w:t>
      </w:r>
      <w:r>
        <w:t>a</w:t>
      </w:r>
      <w:r>
        <w:rPr>
          <w:spacing w:val="28"/>
        </w:rPr>
        <w:t xml:space="preserve"> </w:t>
      </w:r>
      <w:r>
        <w:t>pro</w:t>
      </w:r>
      <w:r>
        <w:rPr>
          <w:spacing w:val="28"/>
        </w:rPr>
        <w:t xml:space="preserve"> </w:t>
      </w:r>
      <w:r>
        <w:t>pěší</w:t>
      </w:r>
      <w:r>
        <w:rPr>
          <w:spacing w:val="1"/>
        </w:rPr>
        <w:t>)</w:t>
      </w:r>
      <w:r>
        <w:t>,</w:t>
      </w:r>
      <w:r>
        <w:rPr>
          <w:spacing w:val="27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27"/>
        </w:rPr>
        <w:t xml:space="preserve"> </w:t>
      </w:r>
      <w:r>
        <w:t>do</w:t>
      </w:r>
      <w:r>
        <w:rPr>
          <w:spacing w:val="3"/>
        </w:rPr>
        <w:t>m</w:t>
      </w:r>
      <w:r>
        <w:t>u</w:t>
      </w:r>
      <w:r>
        <w:rPr>
          <w:spacing w:val="28"/>
        </w:rPr>
        <w:t xml:space="preserve"> </w:t>
      </w:r>
      <w:r>
        <w:rPr>
          <w:spacing w:val="1"/>
        </w:rPr>
        <w:t>č</w:t>
      </w:r>
      <w:r>
        <w:t>p</w:t>
      </w:r>
      <w:r>
        <w:rPr>
          <w:spacing w:val="-1"/>
        </w:rPr>
        <w:t>.</w:t>
      </w:r>
      <w:r>
        <w:t>222</w:t>
      </w:r>
      <w:r>
        <w:rPr>
          <w:w w:val="99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ob</w:t>
      </w:r>
      <w:r>
        <w:rPr>
          <w:spacing w:val="-2"/>
        </w:rPr>
        <w:t>l</w:t>
      </w:r>
      <w:r>
        <w:t>asti</w:t>
      </w:r>
      <w:r>
        <w:rPr>
          <w:spacing w:val="52"/>
        </w:rPr>
        <w:t xml:space="preserve"> </w:t>
      </w:r>
      <w:r>
        <w:rPr>
          <w:spacing w:val="1"/>
        </w:rPr>
        <w:t>s</w:t>
      </w:r>
      <w:r>
        <w:rPr>
          <w:spacing w:val="3"/>
        </w:rPr>
        <w:t>k</w:t>
      </w:r>
      <w:r>
        <w:t>l</w:t>
      </w:r>
      <w:r>
        <w:rPr>
          <w:spacing w:val="-2"/>
        </w:rPr>
        <w:t>e</w:t>
      </w:r>
      <w:r>
        <w:t>pa</w:t>
      </w:r>
      <w:r>
        <w:rPr>
          <w:spacing w:val="50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pod</w:t>
      </w:r>
      <w:r>
        <w:rPr>
          <w:spacing w:val="-2"/>
        </w:rPr>
        <w:t>é</w:t>
      </w:r>
      <w:r>
        <w:t>l</w:t>
      </w:r>
      <w:r>
        <w:rPr>
          <w:spacing w:val="50"/>
        </w:rPr>
        <w:t xml:space="preserve"> </w:t>
      </w:r>
      <w:r>
        <w:t>do</w:t>
      </w:r>
      <w:r>
        <w:rPr>
          <w:spacing w:val="3"/>
        </w:rPr>
        <w:t>m</w:t>
      </w:r>
      <w:r>
        <w:t>u</w:t>
      </w:r>
      <w:r>
        <w:rPr>
          <w:spacing w:val="52"/>
        </w:rPr>
        <w:t xml:space="preserve"> </w:t>
      </w:r>
      <w:r>
        <w:rPr>
          <w:spacing w:val="1"/>
        </w:rPr>
        <w:t>č</w:t>
      </w:r>
      <w:r>
        <w:t>p.29</w:t>
      </w:r>
      <w:r>
        <w:rPr>
          <w:spacing w:val="51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51"/>
        </w:rPr>
        <w:t xml:space="preserve"> </w:t>
      </w:r>
      <w:r>
        <w:t>pa</w:t>
      </w:r>
      <w:r>
        <w:rPr>
          <w:spacing w:val="-6"/>
        </w:rPr>
        <w:t>ž</w:t>
      </w:r>
      <w:r>
        <w:t>ené,</w:t>
      </w:r>
      <w:r>
        <w:rPr>
          <w:spacing w:val="51"/>
        </w:rPr>
        <w:t xml:space="preserve"> </w:t>
      </w:r>
      <w:r>
        <w:rPr>
          <w:spacing w:val="-5"/>
        </w:rPr>
        <w:t>z</w:t>
      </w:r>
      <w:r>
        <w:t>b</w:t>
      </w:r>
      <w:r>
        <w:rPr>
          <w:spacing w:val="-8"/>
        </w:rPr>
        <w:t>ý</w:t>
      </w:r>
      <w:r>
        <w:t>v</w:t>
      </w:r>
      <w:r>
        <w:rPr>
          <w:spacing w:val="-2"/>
        </w:rPr>
        <w:t>a</w:t>
      </w:r>
      <w:r>
        <w:rPr>
          <w:spacing w:val="1"/>
        </w:rPr>
        <w:t>j</w:t>
      </w:r>
      <w:r>
        <w:t>ící</w:t>
      </w:r>
      <w:r>
        <w:rPr>
          <w:spacing w:val="52"/>
        </w:rPr>
        <w:t xml:space="preserve"> </w:t>
      </w:r>
      <w:r>
        <w:t>přev</w:t>
      </w:r>
      <w:r>
        <w:rPr>
          <w:spacing w:val="-2"/>
        </w:rPr>
        <w:t>á</w:t>
      </w:r>
      <w:r>
        <w:rPr>
          <w:spacing w:val="-5"/>
        </w:rPr>
        <w:t>ž</w:t>
      </w:r>
      <w:r>
        <w:t>ná</w:t>
      </w:r>
      <w:r>
        <w:rPr>
          <w:spacing w:val="51"/>
        </w:rPr>
        <w:t xml:space="preserve"> </w:t>
      </w:r>
      <w:r>
        <w:rPr>
          <w:spacing w:val="1"/>
        </w:rPr>
        <w:t>č</w:t>
      </w:r>
      <w:r>
        <w:t>ást</w:t>
      </w:r>
      <w:r>
        <w:rPr>
          <w:spacing w:val="53"/>
        </w:rPr>
        <w:t xml:space="preserve"> </w:t>
      </w:r>
      <w:r>
        <w:rPr>
          <w:spacing w:val="4"/>
        </w:rPr>
        <w:t>m</w:t>
      </w:r>
      <w:r>
        <w:t>ů</w:t>
      </w:r>
      <w:r>
        <w:rPr>
          <w:spacing w:val="-5"/>
        </w:rPr>
        <w:t>ž</w:t>
      </w:r>
      <w:r>
        <w:t>e</w:t>
      </w:r>
      <w:r>
        <w:rPr>
          <w:spacing w:val="51"/>
        </w:rPr>
        <w:t xml:space="preserve"> </w:t>
      </w:r>
      <w:r>
        <w:t>b</w:t>
      </w:r>
      <w:r>
        <w:rPr>
          <w:spacing w:val="-8"/>
        </w:rPr>
        <w:t>ý</w:t>
      </w:r>
      <w:r>
        <w:t>t</w:t>
      </w:r>
      <w:r>
        <w:rPr>
          <w:spacing w:val="52"/>
        </w:rPr>
        <w:t xml:space="preserve"> </w:t>
      </w:r>
      <w:r>
        <w:t>prov</w:t>
      </w:r>
      <w:r>
        <w:rPr>
          <w:spacing w:val="-2"/>
        </w:rPr>
        <w:t>e</w:t>
      </w:r>
      <w:r>
        <w:t>dena</w:t>
      </w:r>
      <w:r>
        <w:rPr>
          <w:spacing w:val="47"/>
        </w:rPr>
        <w:t xml:space="preserve"> </w:t>
      </w:r>
      <w:r>
        <w:rPr>
          <w:spacing w:val="1"/>
        </w:rPr>
        <w:t>j</w:t>
      </w:r>
      <w:r>
        <w:t>a</w:t>
      </w:r>
      <w:r>
        <w:rPr>
          <w:spacing w:val="3"/>
        </w:rPr>
        <w:t>k</w:t>
      </w:r>
      <w:r>
        <w:t>o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v</w:t>
      </w:r>
      <w:r>
        <w:rPr>
          <w:spacing w:val="-2"/>
        </w:rPr>
        <w:t>a</w:t>
      </w:r>
      <w:r>
        <w:t>ho</w:t>
      </w:r>
      <w:r>
        <w:rPr>
          <w:spacing w:val="-2"/>
        </w:rPr>
        <w:t>v</w:t>
      </w:r>
      <w:r>
        <w:t>aná.</w:t>
      </w:r>
      <w:r w:rsidR="009F5F23">
        <w:t xml:space="preserve"> </w:t>
      </w:r>
      <w:r w:rsidR="009F5F23">
        <w:rPr>
          <w:spacing w:val="-1"/>
        </w:rPr>
        <w:t>Vzhledem k provedení základu je vhodné zvážit provedení ztraceného bednění (pažení) v oblasti základu zdi</w:t>
      </w:r>
      <w:r w:rsidR="009F5F23">
        <w:t>.</w:t>
      </w:r>
    </w:p>
    <w:p w:rsidR="00B92800" w:rsidRDefault="00B92800">
      <w:pPr>
        <w:pStyle w:val="Zkladntext"/>
        <w:kinsoku w:val="0"/>
        <w:overflowPunct w:val="0"/>
        <w:spacing w:line="228" w:lineRule="exact"/>
        <w:ind w:right="122"/>
        <w:jc w:val="both"/>
      </w:pPr>
    </w:p>
    <w:p w:rsidR="00B92800" w:rsidRDefault="00B92800">
      <w:pPr>
        <w:pStyle w:val="Zkladntext"/>
        <w:kinsoku w:val="0"/>
        <w:overflowPunct w:val="0"/>
        <w:ind w:right="1164"/>
        <w:jc w:val="both"/>
      </w:pPr>
      <w:r>
        <w:t>Pro</w:t>
      </w:r>
      <w:r>
        <w:rPr>
          <w:spacing w:val="-2"/>
        </w:rPr>
        <w:t>v</w:t>
      </w:r>
      <w:r>
        <w:t>ede</w:t>
      </w:r>
      <w:r>
        <w:rPr>
          <w:spacing w:val="-2"/>
        </w:rPr>
        <w:t>n</w:t>
      </w:r>
      <w:r>
        <w:t>í</w:t>
      </w:r>
      <w:r>
        <w:rPr>
          <w:spacing w:val="-8"/>
        </w:rPr>
        <w:t xml:space="preserve"> </w:t>
      </w:r>
      <w:r>
        <w:t>hu</w:t>
      </w:r>
      <w:r>
        <w:rPr>
          <w:spacing w:val="-2"/>
        </w:rPr>
        <w:t>t</w:t>
      </w:r>
      <w:r>
        <w:t>něn</w:t>
      </w:r>
      <w:r>
        <w:rPr>
          <w:spacing w:val="-9"/>
        </w:rPr>
        <w:t>ý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ás</w:t>
      </w:r>
      <w:r>
        <w:rPr>
          <w:spacing w:val="-7"/>
        </w:rPr>
        <w:t>y</w:t>
      </w:r>
      <w:r>
        <w:t>pů</w:t>
      </w:r>
      <w:r>
        <w:rPr>
          <w:spacing w:val="-8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5"/>
        </w:rPr>
        <w:t>ž</w:t>
      </w:r>
      <w:r>
        <w:t>né</w:t>
      </w:r>
      <w:r>
        <w:rPr>
          <w:spacing w:val="-8"/>
        </w:rPr>
        <w:t xml:space="preserve"> </w:t>
      </w:r>
      <w:r>
        <w:rPr>
          <w:spacing w:val="-2"/>
        </w:rPr>
        <w:t>p</w:t>
      </w:r>
      <w:r>
        <w:t>o</w:t>
      </w:r>
      <w:r>
        <w:rPr>
          <w:spacing w:val="-8"/>
        </w:rPr>
        <w:t xml:space="preserve"> </w:t>
      </w:r>
      <w:r>
        <w:t>d</w:t>
      </w:r>
      <w:r>
        <w:rPr>
          <w:spacing w:val="-2"/>
        </w:rPr>
        <w:t>o</w:t>
      </w:r>
      <w:r>
        <w:rPr>
          <w:spacing w:val="1"/>
        </w:rPr>
        <w:t>s</w:t>
      </w:r>
      <w:r>
        <w:t>tatečném</w:t>
      </w:r>
      <w:r>
        <w:rPr>
          <w:spacing w:val="-4"/>
        </w:rPr>
        <w:t xml:space="preserve"> </w:t>
      </w:r>
      <w:r>
        <w:t>nárůstu</w:t>
      </w:r>
      <w:r>
        <w:rPr>
          <w:spacing w:val="-8"/>
        </w:rPr>
        <w:t xml:space="preserve"> </w:t>
      </w:r>
      <w:r>
        <w:t>pe</w:t>
      </w:r>
      <w:r>
        <w:rPr>
          <w:spacing w:val="-2"/>
        </w:rPr>
        <w:t>v</w:t>
      </w:r>
      <w:r>
        <w:t>nosti</w:t>
      </w:r>
      <w:r>
        <w:rPr>
          <w:spacing w:val="-8"/>
        </w:rPr>
        <w:t xml:space="preserve"> </w:t>
      </w:r>
      <w:r>
        <w:rPr>
          <w:spacing w:val="-2"/>
        </w:rPr>
        <w:t>b</w:t>
      </w:r>
      <w:r>
        <w:t>eto</w:t>
      </w:r>
      <w:r>
        <w:rPr>
          <w:spacing w:val="-2"/>
        </w:rPr>
        <w:t>n</w:t>
      </w:r>
      <w:r>
        <w:t>o</w:t>
      </w:r>
      <w:r>
        <w:rPr>
          <w:spacing w:val="-2"/>
        </w:rPr>
        <w:t>v</w:t>
      </w:r>
      <w:r>
        <w:t>é</w:t>
      </w:r>
      <w:r>
        <w:rPr>
          <w:spacing w:val="-8"/>
        </w:rPr>
        <w:t xml:space="preserve"> </w:t>
      </w:r>
      <w:r>
        <w:rPr>
          <w:spacing w:val="3"/>
        </w:rPr>
        <w:t>k</w:t>
      </w:r>
      <w:r>
        <w:t>onstru</w:t>
      </w:r>
      <w:r>
        <w:rPr>
          <w:spacing w:val="4"/>
        </w:rPr>
        <w:t>k</w:t>
      </w:r>
      <w:r>
        <w:rPr>
          <w:spacing w:val="1"/>
        </w:rPr>
        <w:t>c</w:t>
      </w:r>
      <w:r>
        <w:t>e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t>d</w:t>
      </w:r>
      <w:r>
        <w:rPr>
          <w:spacing w:val="-2"/>
        </w:rPr>
        <w:t>i</w:t>
      </w:r>
      <w:r>
        <w:t>.</w:t>
      </w:r>
    </w:p>
    <w:p w:rsidR="00B92800" w:rsidRDefault="00B92800">
      <w:pPr>
        <w:kinsoku w:val="0"/>
        <w:overflowPunct w:val="0"/>
        <w:spacing w:before="7" w:line="260" w:lineRule="exact"/>
        <w:rPr>
          <w:sz w:val="26"/>
          <w:szCs w:val="26"/>
        </w:rPr>
      </w:pPr>
    </w:p>
    <w:p w:rsidR="00B92800" w:rsidRDefault="00B92800">
      <w:pPr>
        <w:pStyle w:val="Nadpis5"/>
        <w:kinsoku w:val="0"/>
        <w:overflowPunct w:val="0"/>
        <w:ind w:right="6804"/>
        <w:jc w:val="both"/>
        <w:rPr>
          <w:b w:val="0"/>
          <w:bCs w:val="0"/>
        </w:rPr>
      </w:pPr>
      <w:r>
        <w:t>SO</w:t>
      </w:r>
      <w:r>
        <w:rPr>
          <w:spacing w:val="-7"/>
        </w:rPr>
        <w:t xml:space="preserve"> </w:t>
      </w:r>
      <w:r>
        <w:rPr>
          <w:spacing w:val="-1"/>
        </w:rPr>
        <w:t>0</w:t>
      </w:r>
      <w:r>
        <w:t>3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Stabilizace</w:t>
      </w:r>
      <w:r>
        <w:rPr>
          <w:spacing w:val="-7"/>
        </w:rPr>
        <w:t xml:space="preserve"> </w:t>
      </w:r>
      <w:r>
        <w:t>ni</w:t>
      </w:r>
      <w:r>
        <w:rPr>
          <w:spacing w:val="2"/>
        </w:rPr>
        <w:t>v</w:t>
      </w:r>
      <w:r>
        <w:t>elety</w:t>
      </w:r>
      <w:r>
        <w:rPr>
          <w:spacing w:val="-8"/>
        </w:rPr>
        <w:t xml:space="preserve"> </w:t>
      </w:r>
      <w:r>
        <w:t>d</w:t>
      </w:r>
      <w:r>
        <w:rPr>
          <w:spacing w:val="1"/>
        </w:rPr>
        <w:t>n</w:t>
      </w:r>
      <w:r>
        <w:t>a</w:t>
      </w:r>
    </w:p>
    <w:p w:rsidR="00B92800" w:rsidRDefault="00B92800">
      <w:pPr>
        <w:pStyle w:val="Zkladntext"/>
        <w:kinsoku w:val="0"/>
        <w:overflowPunct w:val="0"/>
        <w:spacing w:before="36" w:line="272" w:lineRule="auto"/>
        <w:ind w:right="103"/>
        <w:jc w:val="both"/>
      </w:pPr>
      <w:r>
        <w:rPr>
          <w:spacing w:val="-1"/>
        </w:rPr>
        <w:t>S</w:t>
      </w:r>
      <w:r>
        <w:t>tab</w:t>
      </w:r>
      <w:r>
        <w:rPr>
          <w:spacing w:val="-2"/>
        </w:rPr>
        <w:t>i</w:t>
      </w:r>
      <w:r>
        <w:t>l</w:t>
      </w:r>
      <w:r>
        <w:rPr>
          <w:spacing w:val="-3"/>
        </w:rPr>
        <w:t>i</w:t>
      </w:r>
      <w:r>
        <w:rPr>
          <w:spacing w:val="-5"/>
        </w:rPr>
        <w:t>z</w:t>
      </w:r>
      <w:r>
        <w:t>ace</w:t>
      </w:r>
      <w:r>
        <w:rPr>
          <w:spacing w:val="40"/>
        </w:rPr>
        <w:t xml:space="preserve"> </w:t>
      </w:r>
      <w:r>
        <w:t>n</w:t>
      </w:r>
      <w:r>
        <w:rPr>
          <w:spacing w:val="-2"/>
        </w:rPr>
        <w:t>i</w:t>
      </w:r>
      <w:r>
        <w:t>v</w:t>
      </w:r>
      <w:r>
        <w:rPr>
          <w:spacing w:val="-2"/>
        </w:rPr>
        <w:t>e</w:t>
      </w:r>
      <w:r>
        <w:t>l</w:t>
      </w:r>
      <w:r>
        <w:rPr>
          <w:spacing w:val="-2"/>
        </w:rPr>
        <w:t>e</w:t>
      </w:r>
      <w:r>
        <w:t>ty</w:t>
      </w:r>
      <w:r>
        <w:rPr>
          <w:spacing w:val="33"/>
        </w:rPr>
        <w:t xml:space="preserve"> </w:t>
      </w:r>
      <w:r>
        <w:t>dna</w:t>
      </w:r>
      <w:r>
        <w:rPr>
          <w:spacing w:val="38"/>
        </w:rPr>
        <w:t xml:space="preserve"> </w:t>
      </w:r>
      <w:r>
        <w:t>bude</w:t>
      </w:r>
      <w:r>
        <w:rPr>
          <w:spacing w:val="39"/>
        </w:rPr>
        <w:t xml:space="preserve"> </w:t>
      </w:r>
      <w:r>
        <w:t>prov</w:t>
      </w:r>
      <w:r>
        <w:rPr>
          <w:spacing w:val="-2"/>
        </w:rPr>
        <w:t>e</w:t>
      </w:r>
      <w:r>
        <w:rPr>
          <w:spacing w:val="-1"/>
        </w:rPr>
        <w:t>d</w:t>
      </w:r>
      <w:r>
        <w:t>e</w:t>
      </w:r>
      <w:r>
        <w:rPr>
          <w:spacing w:val="-1"/>
        </w:rPr>
        <w:t>n</w:t>
      </w:r>
      <w:r>
        <w:t>a</w:t>
      </w:r>
      <w:r>
        <w:rPr>
          <w:spacing w:val="39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úse</w:t>
      </w:r>
      <w:r>
        <w:rPr>
          <w:spacing w:val="4"/>
        </w:rPr>
        <w:t>k</w:t>
      </w:r>
      <w:r>
        <w:t>u</w:t>
      </w:r>
      <w:r>
        <w:rPr>
          <w:spacing w:val="39"/>
        </w:rPr>
        <w:t xml:space="preserve"> </w:t>
      </w:r>
      <w:r>
        <w:t>ero</w:t>
      </w:r>
      <w:r>
        <w:rPr>
          <w:spacing w:val="-1"/>
        </w:rPr>
        <w:t>d</w:t>
      </w:r>
      <w:r>
        <w:t>o</w:t>
      </w:r>
      <w:r>
        <w:rPr>
          <w:spacing w:val="-2"/>
        </w:rPr>
        <w:t>v</w:t>
      </w:r>
      <w:r>
        <w:t>ané</w:t>
      </w:r>
      <w:r>
        <w:rPr>
          <w:spacing w:val="-2"/>
        </w:rPr>
        <w:t>h</w:t>
      </w:r>
      <w:r>
        <w:t>o</w:t>
      </w:r>
      <w:r>
        <w:rPr>
          <w:spacing w:val="39"/>
        </w:rPr>
        <w:t xml:space="preserve"> </w:t>
      </w:r>
      <w:r>
        <w:t>dna</w:t>
      </w:r>
      <w:r>
        <w:rPr>
          <w:spacing w:val="38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dé</w:t>
      </w:r>
      <w:r>
        <w:rPr>
          <w:spacing w:val="-2"/>
        </w:rPr>
        <w:t>l</w:t>
      </w:r>
      <w:r>
        <w:rPr>
          <w:spacing w:val="1"/>
        </w:rPr>
        <w:t>c</w:t>
      </w:r>
      <w:r>
        <w:t>e</w:t>
      </w:r>
      <w:r>
        <w:rPr>
          <w:spacing w:val="39"/>
        </w:rPr>
        <w:t xml:space="preserve"> </w:t>
      </w:r>
      <w:r>
        <w:t>25</w:t>
      </w:r>
      <w:r>
        <w:rPr>
          <w:spacing w:val="39"/>
        </w:rPr>
        <w:t xml:space="preserve"> </w:t>
      </w:r>
      <w:r>
        <w:rPr>
          <w:spacing w:val="4"/>
        </w:rPr>
        <w:t>m</w:t>
      </w:r>
      <w:r>
        <w:t>,</w:t>
      </w:r>
      <w:r>
        <w:rPr>
          <w:spacing w:val="39"/>
        </w:rPr>
        <w:t xml:space="preserve"> </w:t>
      </w:r>
      <w:r>
        <w:rPr>
          <w:spacing w:val="1"/>
        </w:rPr>
        <w:t>č</w:t>
      </w:r>
      <w:r>
        <w:t>t</w:t>
      </w:r>
      <w:r>
        <w:rPr>
          <w:spacing w:val="-8"/>
        </w:rPr>
        <w:t>y</w:t>
      </w:r>
      <w:r>
        <w:t>ř</w:t>
      </w:r>
      <w:r>
        <w:rPr>
          <w:spacing w:val="5"/>
        </w:rPr>
        <w:t>m</w:t>
      </w:r>
      <w:r>
        <w:t>i</w:t>
      </w:r>
      <w:r>
        <w:rPr>
          <w:spacing w:val="38"/>
        </w:rPr>
        <w:t xml:space="preserve"> </w:t>
      </w:r>
      <w:r>
        <w:t>pří</w:t>
      </w:r>
      <w:r>
        <w:rPr>
          <w:spacing w:val="1"/>
        </w:rPr>
        <w:t>č</w:t>
      </w:r>
      <w:r>
        <w:t>n</w:t>
      </w:r>
      <w:r>
        <w:rPr>
          <w:spacing w:val="-8"/>
        </w:rPr>
        <w:t>ý</w:t>
      </w:r>
      <w:r>
        <w:rPr>
          <w:spacing w:val="4"/>
        </w:rPr>
        <w:t>m</w:t>
      </w:r>
      <w:r>
        <w:t>i</w:t>
      </w:r>
      <w:r>
        <w:rPr>
          <w:spacing w:val="36"/>
        </w:rPr>
        <w:t xml:space="preserve"> </w:t>
      </w:r>
      <w:r>
        <w:t>prah</w:t>
      </w:r>
      <w:r>
        <w:rPr>
          <w:spacing w:val="-8"/>
        </w:rPr>
        <w:t>y</w:t>
      </w:r>
      <w:r>
        <w:t>.</w:t>
      </w:r>
      <w:r>
        <w:rPr>
          <w:w w:val="99"/>
        </w:rPr>
        <w:t xml:space="preserve"> </w:t>
      </w:r>
      <w:r>
        <w:t>Ro</w:t>
      </w:r>
      <w:r>
        <w:rPr>
          <w:spacing w:val="-5"/>
        </w:rPr>
        <w:t>z</w:t>
      </w:r>
      <w:r>
        <w:t>v</w:t>
      </w:r>
      <w:r>
        <w:rPr>
          <w:spacing w:val="-2"/>
        </w:rPr>
        <w:t>o</w:t>
      </w:r>
      <w:r>
        <w:t>l</w:t>
      </w:r>
      <w:r>
        <w:rPr>
          <w:spacing w:val="-2"/>
        </w:rPr>
        <w:t>n</w:t>
      </w:r>
      <w:r>
        <w:t>ěný</w:t>
      </w:r>
      <w:r>
        <w:rPr>
          <w:spacing w:val="-6"/>
        </w:rPr>
        <w:t xml:space="preserve"> </w:t>
      </w:r>
      <w:r>
        <w:t>náp</w:t>
      </w:r>
      <w:r>
        <w:rPr>
          <w:spacing w:val="-3"/>
        </w:rPr>
        <w:t>l</w:t>
      </w:r>
      <w:r>
        <w:t>av a p</w:t>
      </w:r>
      <w:r>
        <w:rPr>
          <w:spacing w:val="-2"/>
        </w:rPr>
        <w:t>l</w:t>
      </w:r>
      <w:r>
        <w:t>a</w:t>
      </w:r>
      <w:r>
        <w:rPr>
          <w:spacing w:val="-2"/>
        </w:rPr>
        <w:t>v</w:t>
      </w:r>
      <w:r>
        <w:t>en</w:t>
      </w:r>
      <w:r>
        <w:rPr>
          <w:spacing w:val="-2"/>
        </w:rPr>
        <w:t>i</w:t>
      </w:r>
      <w:r>
        <w:t>ny</w:t>
      </w:r>
      <w:r>
        <w:rPr>
          <w:spacing w:val="-5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1"/>
        </w:rPr>
        <w:t xml:space="preserve"> </w:t>
      </w:r>
      <w:r>
        <w:t>odt</w:t>
      </w:r>
      <w:r>
        <w:rPr>
          <w:spacing w:val="-2"/>
        </w:rPr>
        <w:t>ě</w:t>
      </w:r>
      <w:r>
        <w:rPr>
          <w:spacing w:val="-5"/>
        </w:rPr>
        <w:t>ž</w:t>
      </w:r>
      <w:r>
        <w:t>en</w:t>
      </w:r>
      <w:r>
        <w:rPr>
          <w:spacing w:val="-8"/>
        </w:rPr>
        <w:t>y</w:t>
      </w:r>
      <w:r>
        <w:t>, dno bude</w:t>
      </w:r>
      <w:r>
        <w:rPr>
          <w:spacing w:val="-1"/>
        </w:rPr>
        <w:t xml:space="preserve"> </w:t>
      </w:r>
      <w:r>
        <w:t>dos</w:t>
      </w:r>
      <w:r>
        <w:rPr>
          <w:spacing w:val="-7"/>
        </w:rPr>
        <w:t>y</w:t>
      </w:r>
      <w:r>
        <w:t>pán</w:t>
      </w:r>
      <w:r>
        <w:rPr>
          <w:spacing w:val="-2"/>
        </w:rPr>
        <w:t>o</w:t>
      </w:r>
      <w:r>
        <w:t xml:space="preserve">, </w:t>
      </w:r>
      <w:r>
        <w:rPr>
          <w:spacing w:val="-5"/>
        </w:rPr>
        <w:t>z</w:t>
      </w:r>
      <w:r>
        <w:t>ás</w:t>
      </w:r>
      <w:r>
        <w:rPr>
          <w:spacing w:val="-7"/>
        </w:rPr>
        <w:t>y</w:t>
      </w:r>
      <w:r>
        <w:t>p</w:t>
      </w:r>
      <w:r>
        <w:rPr>
          <w:spacing w:val="1"/>
        </w:rPr>
        <w:t xml:space="preserve"> </w:t>
      </w:r>
      <w:r>
        <w:rPr>
          <w:spacing w:val="-5"/>
        </w:rPr>
        <w:t>z</w:t>
      </w:r>
      <w:r>
        <w:t>hut</w:t>
      </w:r>
      <w:r>
        <w:rPr>
          <w:spacing w:val="-2"/>
        </w:rPr>
        <w:t>n</w:t>
      </w:r>
      <w:r>
        <w:t>ěn,</w:t>
      </w:r>
      <w:r>
        <w:rPr>
          <w:spacing w:val="-3"/>
        </w:rPr>
        <w:t xml:space="preserve"> </w:t>
      </w:r>
      <w:r>
        <w:t>bud</w:t>
      </w:r>
      <w:r>
        <w:rPr>
          <w:spacing w:val="-2"/>
        </w:rPr>
        <w:t>o</w:t>
      </w:r>
      <w:r>
        <w:t>u</w:t>
      </w:r>
      <w:r>
        <w:rPr>
          <w:spacing w:val="-1"/>
        </w:rPr>
        <w:t xml:space="preserve"> </w:t>
      </w:r>
      <w:r>
        <w:t>pro</w:t>
      </w:r>
      <w:r>
        <w:rPr>
          <w:spacing w:val="-2"/>
        </w:rPr>
        <w:t>v</w:t>
      </w:r>
      <w:r>
        <w:rPr>
          <w:spacing w:val="-1"/>
        </w:rPr>
        <w:t>ed</w:t>
      </w:r>
      <w:r>
        <w:t>eny</w:t>
      </w:r>
      <w:r>
        <w:rPr>
          <w:spacing w:val="-8"/>
        </w:rPr>
        <w:t xml:space="preserve"> </w:t>
      </w:r>
      <w:r>
        <w:t>r</w:t>
      </w:r>
      <w:r>
        <w:rPr>
          <w:spacing w:val="-7"/>
        </w:rPr>
        <w:t>ý</w:t>
      </w:r>
      <w:r>
        <w:t>hy</w:t>
      </w:r>
      <w:r>
        <w:rPr>
          <w:spacing w:val="-7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>y</w:t>
      </w:r>
      <w:r>
        <w:t>rovn</w:t>
      </w:r>
      <w:r>
        <w:rPr>
          <w:spacing w:val="-2"/>
        </w:rPr>
        <w:t>á</w:t>
      </w:r>
      <w:r>
        <w:t>ny</w:t>
      </w:r>
      <w:r>
        <w:rPr>
          <w:spacing w:val="-20"/>
        </w:rPr>
        <w:t xml:space="preserve"> </w:t>
      </w:r>
      <w:r>
        <w:t>prah</w:t>
      </w:r>
      <w:r>
        <w:rPr>
          <w:spacing w:val="-8"/>
        </w:rPr>
        <w:t>y</w:t>
      </w:r>
      <w:r>
        <w:t>.</w:t>
      </w:r>
      <w:r w:rsidR="009F5F23">
        <w:t xml:space="preserve"> Pátý práh bude doplněn v oblasti konce LZ4, v místě přechodu pevného opevnění LB na pružné.</w:t>
      </w:r>
    </w:p>
    <w:p w:rsidR="00B92800" w:rsidRDefault="00B92800">
      <w:pPr>
        <w:kinsoku w:val="0"/>
        <w:overflowPunct w:val="0"/>
        <w:spacing w:before="10" w:line="260" w:lineRule="exact"/>
        <w:rPr>
          <w:sz w:val="26"/>
          <w:szCs w:val="26"/>
        </w:rPr>
      </w:pPr>
    </w:p>
    <w:p w:rsidR="00B92800" w:rsidRDefault="00B92800" w:rsidP="009F5F23">
      <w:pPr>
        <w:pStyle w:val="Nadpis5"/>
        <w:keepNext/>
        <w:widowControl/>
        <w:kinsoku w:val="0"/>
        <w:overflowPunct w:val="0"/>
        <w:ind w:right="7389"/>
        <w:jc w:val="both"/>
        <w:rPr>
          <w:b w:val="0"/>
          <w:bCs w:val="0"/>
        </w:rPr>
      </w:pPr>
      <w:r>
        <w:lastRenderedPageBreak/>
        <w:t>SO</w:t>
      </w:r>
      <w:r>
        <w:rPr>
          <w:spacing w:val="-7"/>
        </w:rPr>
        <w:t xml:space="preserve"> </w:t>
      </w:r>
      <w:r>
        <w:rPr>
          <w:spacing w:val="-1"/>
        </w:rPr>
        <w:t>0</w:t>
      </w:r>
      <w:r>
        <w:t>4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V</w:t>
      </w:r>
      <w:r>
        <w:rPr>
          <w:spacing w:val="-2"/>
        </w:rPr>
        <w:t>e</w:t>
      </w:r>
      <w:r>
        <w:t>ge</w:t>
      </w:r>
      <w:r>
        <w:rPr>
          <w:spacing w:val="1"/>
        </w:rPr>
        <w:t>t</w:t>
      </w:r>
      <w:r>
        <w:t>ační</w:t>
      </w:r>
      <w:r>
        <w:rPr>
          <w:spacing w:val="-7"/>
        </w:rPr>
        <w:t xml:space="preserve"> </w:t>
      </w:r>
      <w:r>
        <w:t>úpra</w:t>
      </w:r>
      <w:r>
        <w:rPr>
          <w:spacing w:val="2"/>
        </w:rPr>
        <w:t>v</w:t>
      </w:r>
      <w:r>
        <w:t>y</w:t>
      </w:r>
    </w:p>
    <w:p w:rsidR="00B92800" w:rsidRDefault="00B92800" w:rsidP="009F5F23">
      <w:pPr>
        <w:keepNext/>
        <w:widowControl/>
        <w:kinsoku w:val="0"/>
        <w:overflowPunct w:val="0"/>
        <w:spacing w:before="6" w:line="150" w:lineRule="exact"/>
        <w:rPr>
          <w:sz w:val="15"/>
          <w:szCs w:val="15"/>
        </w:rPr>
      </w:pPr>
    </w:p>
    <w:p w:rsidR="00B92800" w:rsidRPr="00BA6415" w:rsidRDefault="00B92800" w:rsidP="00BA6415">
      <w:pPr>
        <w:pStyle w:val="Zkladntext"/>
        <w:kinsoku w:val="0"/>
        <w:overflowPunct w:val="0"/>
        <w:ind w:right="23"/>
        <w:jc w:val="both"/>
        <w:rPr>
          <w:u w:val="single"/>
        </w:rPr>
      </w:pPr>
      <w:r w:rsidRPr="00BA6415">
        <w:rPr>
          <w:u w:val="single"/>
        </w:rPr>
        <w:t xml:space="preserve">Prováděné </w:t>
      </w:r>
      <w:r w:rsidR="00BA6415" w:rsidRPr="00BA6415">
        <w:rPr>
          <w:u w:val="single"/>
        </w:rPr>
        <w:t>p</w:t>
      </w:r>
      <w:r w:rsidRPr="00BA6415">
        <w:rPr>
          <w:u w:val="single"/>
        </w:rPr>
        <w:t>ráce:</w:t>
      </w:r>
    </w:p>
    <w:p w:rsidR="00B92800" w:rsidRPr="00BA6415" w:rsidRDefault="00B92800">
      <w:pPr>
        <w:kinsoku w:val="0"/>
        <w:overflowPunct w:val="0"/>
        <w:spacing w:before="3" w:line="120" w:lineRule="exact"/>
        <w:rPr>
          <w:rFonts w:ascii="Arial" w:hAnsi="Arial" w:cs="Arial"/>
          <w:sz w:val="20"/>
          <w:szCs w:val="20"/>
        </w:rPr>
      </w:pPr>
    </w:p>
    <w:p w:rsidR="00B92800" w:rsidRDefault="00B92800">
      <w:pPr>
        <w:pStyle w:val="Zkladntext"/>
        <w:kinsoku w:val="0"/>
        <w:overflowPunct w:val="0"/>
        <w:spacing w:line="228" w:lineRule="exact"/>
        <w:ind w:right="17"/>
      </w:pPr>
      <w:r w:rsidRPr="00BA6415">
        <w:rPr>
          <w:u w:val="single"/>
        </w:rPr>
        <w:t>SO 04.1 Kácení:</w:t>
      </w:r>
      <w:r w:rsidRPr="00BA6415">
        <w:t xml:space="preserve"> </w:t>
      </w:r>
      <w:r>
        <w:t>Křo</w:t>
      </w:r>
      <w:r w:rsidRPr="00BA6415">
        <w:t>v</w:t>
      </w:r>
      <w:r>
        <w:t>i</w:t>
      </w:r>
      <w:r w:rsidRPr="00BA6415">
        <w:t>n</w:t>
      </w:r>
      <w:r>
        <w:t>y</w:t>
      </w:r>
      <w:r w:rsidRPr="00BA6415">
        <w:t xml:space="preserve"> </w:t>
      </w:r>
      <w:r>
        <w:t>a</w:t>
      </w:r>
      <w:r w:rsidRPr="00BA6415">
        <w:t xml:space="preserve"> </w:t>
      </w:r>
      <w:r>
        <w:t>v</w:t>
      </w:r>
      <w:r w:rsidRPr="00BA6415">
        <w:t>ým</w:t>
      </w:r>
      <w:r>
        <w:t>l</w:t>
      </w:r>
      <w:r w:rsidRPr="00BA6415">
        <w:t>a</w:t>
      </w:r>
      <w:r>
        <w:t>d</w:t>
      </w:r>
      <w:r w:rsidRPr="00BA6415">
        <w:t>k</w:t>
      </w:r>
      <w:r>
        <w:t>y</w:t>
      </w:r>
      <w:r w:rsidRPr="00BA6415">
        <w:t xml:space="preserve"> </w:t>
      </w:r>
      <w:r>
        <w:t>na</w:t>
      </w:r>
      <w:r w:rsidRPr="00BA6415">
        <w:t xml:space="preserve"> </w:t>
      </w:r>
      <w:r>
        <w:t>obou</w:t>
      </w:r>
      <w:r w:rsidRPr="00BA6415">
        <w:t xml:space="preserve"> </w:t>
      </w:r>
      <w:r>
        <w:t>bře</w:t>
      </w:r>
      <w:r w:rsidRPr="00BA6415">
        <w:t>z</w:t>
      </w:r>
      <w:r>
        <w:t>ích.</w:t>
      </w:r>
      <w:r w:rsidRPr="00BA6415">
        <w:t xml:space="preserve"> </w:t>
      </w:r>
      <w:r>
        <w:t>V</w:t>
      </w:r>
      <w:r w:rsidRPr="00BA6415">
        <w:t>yk</w:t>
      </w:r>
      <w:r>
        <w:t>opá</w:t>
      </w:r>
      <w:r w:rsidRPr="00BA6415">
        <w:t>n</w:t>
      </w:r>
      <w:r>
        <w:t>í</w:t>
      </w:r>
      <w:r w:rsidRPr="00BA6415">
        <w:t xml:space="preserve"> </w:t>
      </w:r>
      <w:r>
        <w:t>paře</w:t>
      </w:r>
      <w:r w:rsidRPr="00BA6415">
        <w:t>z</w:t>
      </w:r>
      <w:r>
        <w:t>ů</w:t>
      </w:r>
      <w:r w:rsidRPr="00BA6415">
        <w:t xml:space="preserve"> </w:t>
      </w:r>
      <w:r>
        <w:t>a</w:t>
      </w:r>
      <w:r w:rsidRPr="00BA6415">
        <w:t xml:space="preserve"> z</w:t>
      </w:r>
      <w:r>
        <w:t>ás</w:t>
      </w:r>
      <w:r w:rsidRPr="00BA6415">
        <w:t>y</w:t>
      </w:r>
      <w:r>
        <w:t>p</w:t>
      </w:r>
      <w:r w:rsidRPr="00BA6415">
        <w:t xml:space="preserve"> j</w:t>
      </w:r>
      <w:r>
        <w:t>am</w:t>
      </w:r>
      <w:r w:rsidRPr="00BA6415">
        <w:t xml:space="preserve"> j</w:t>
      </w:r>
      <w:r>
        <w:t>e</w:t>
      </w:r>
      <w:r w:rsidRPr="00BA6415">
        <w:t xml:space="preserve"> s</w:t>
      </w:r>
      <w:r>
        <w:t>oučá</w:t>
      </w:r>
      <w:r w:rsidRPr="00BA6415">
        <w:t>s</w:t>
      </w:r>
      <w:r>
        <w:t>tí</w:t>
      </w:r>
      <w:r w:rsidRPr="00BA6415">
        <w:t xml:space="preserve"> </w:t>
      </w:r>
      <w:r>
        <w:t>SO</w:t>
      </w:r>
      <w:r w:rsidRPr="00BA6415">
        <w:t xml:space="preserve"> </w:t>
      </w:r>
      <w:r>
        <w:t>01</w:t>
      </w:r>
      <w:r w:rsidRPr="00BA6415">
        <w:t xml:space="preserve"> </w:t>
      </w:r>
      <w:r>
        <w:t>a</w:t>
      </w:r>
      <w:r w:rsidRPr="00BA6415">
        <w:t xml:space="preserve"> </w:t>
      </w:r>
      <w:r>
        <w:t>SO</w:t>
      </w:r>
      <w:r w:rsidR="00BA6415">
        <w:t> </w:t>
      </w:r>
      <w:r>
        <w:t>02.</w:t>
      </w:r>
      <w:r w:rsidRPr="00BA6415">
        <w:t xml:space="preserve"> </w:t>
      </w:r>
      <w:r>
        <w:t>S</w:t>
      </w:r>
      <w:r w:rsidRPr="00BA6415">
        <w:t>o</w:t>
      </w:r>
      <w:r>
        <w:t>učá</w:t>
      </w:r>
      <w:r w:rsidRPr="00BA6415">
        <w:t>s</w:t>
      </w:r>
      <w:r>
        <w:t>tí</w:t>
      </w:r>
      <w:r w:rsidRPr="00BA6415">
        <w:t xml:space="preserve"> k</w:t>
      </w:r>
      <w:r>
        <w:t>ácení</w:t>
      </w:r>
      <w:r w:rsidRPr="00BA6415">
        <w:t xml:space="preserve"> </w:t>
      </w:r>
      <w:r>
        <w:t>je</w:t>
      </w:r>
      <w:r w:rsidRPr="00BA6415">
        <w:t xml:space="preserve"> </w:t>
      </w:r>
      <w:proofErr w:type="spellStart"/>
      <w:r w:rsidRPr="00BA6415">
        <w:t>š</w:t>
      </w:r>
      <w:r>
        <w:t>těp</w:t>
      </w:r>
      <w:r w:rsidRPr="00BA6415">
        <w:t>k</w:t>
      </w:r>
      <w:r>
        <w:t>o</w:t>
      </w:r>
      <w:r w:rsidRPr="00BA6415">
        <w:t>v</w:t>
      </w:r>
      <w:r>
        <w:t>ání</w:t>
      </w:r>
      <w:proofErr w:type="spellEnd"/>
      <w:r>
        <w:t>,</w:t>
      </w:r>
      <w:r w:rsidRPr="00BA6415">
        <w:t xml:space="preserve"> š</w:t>
      </w:r>
      <w:r>
        <w:t>těp</w:t>
      </w:r>
      <w:r w:rsidRPr="00BA6415">
        <w:t>k</w:t>
      </w:r>
      <w:r>
        <w:t>a</w:t>
      </w:r>
      <w:r w:rsidRPr="00BA6415">
        <w:t xml:space="preserve"> </w:t>
      </w:r>
      <w:r>
        <w:t>b</w:t>
      </w:r>
      <w:r w:rsidRPr="00BA6415">
        <w:t>ud</w:t>
      </w:r>
      <w:r>
        <w:t>e</w:t>
      </w:r>
      <w:r w:rsidR="00A35A9E">
        <w:t xml:space="preserve"> zpracována zhotovitelem, případně</w:t>
      </w:r>
      <w:r w:rsidRPr="00BA6415">
        <w:t xml:space="preserve"> </w:t>
      </w:r>
      <w:r>
        <w:t>přenechá</w:t>
      </w:r>
      <w:r w:rsidRPr="00BA6415">
        <w:t>n</w:t>
      </w:r>
      <w:r>
        <w:t>a</w:t>
      </w:r>
      <w:r w:rsidRPr="00BA6415">
        <w:t xml:space="preserve"> m</w:t>
      </w:r>
      <w:r>
        <w:t>ajite</w:t>
      </w:r>
      <w:r w:rsidRPr="00BA6415">
        <w:t>l</w:t>
      </w:r>
      <w:r>
        <w:t>ům</w:t>
      </w:r>
      <w:r w:rsidRPr="00BA6415">
        <w:t xml:space="preserve"> </w:t>
      </w:r>
      <w:r>
        <w:t>po</w:t>
      </w:r>
      <w:r w:rsidRPr="00BA6415">
        <w:t>z</w:t>
      </w:r>
      <w:r>
        <w:t>e</w:t>
      </w:r>
      <w:r w:rsidRPr="00BA6415">
        <w:t>mk</w:t>
      </w:r>
      <w:r>
        <w:t>ů.</w:t>
      </w:r>
      <w:r w:rsidRPr="00BA6415">
        <w:t xml:space="preserve"> </w:t>
      </w:r>
    </w:p>
    <w:p w:rsidR="00B92800" w:rsidRPr="00BA6415" w:rsidRDefault="00B92800">
      <w:pPr>
        <w:kinsoku w:val="0"/>
        <w:overflowPunct w:val="0"/>
        <w:spacing w:line="120" w:lineRule="exact"/>
        <w:rPr>
          <w:rFonts w:ascii="Arial" w:hAnsi="Arial" w:cs="Arial"/>
          <w:sz w:val="20"/>
          <w:szCs w:val="20"/>
        </w:rPr>
      </w:pPr>
    </w:p>
    <w:p w:rsidR="00BA6415" w:rsidRPr="00BA6415" w:rsidRDefault="00B92800" w:rsidP="00BA6415">
      <w:pPr>
        <w:keepNext/>
        <w:tabs>
          <w:tab w:val="left" w:pos="856"/>
          <w:tab w:val="left" w:pos="2809"/>
          <w:tab w:val="left" w:pos="5150"/>
          <w:tab w:val="left" w:pos="6048"/>
        </w:tabs>
        <w:ind w:left="142"/>
        <w:rPr>
          <w:rFonts w:ascii="Arial" w:hAnsi="Arial" w:cs="Arial"/>
          <w:sz w:val="20"/>
          <w:szCs w:val="20"/>
        </w:rPr>
      </w:pPr>
      <w:r w:rsidRPr="00BA6415">
        <w:rPr>
          <w:rFonts w:ascii="Arial" w:hAnsi="Arial" w:cs="Arial"/>
          <w:sz w:val="20"/>
          <w:szCs w:val="20"/>
          <w:u w:val="single"/>
        </w:rPr>
        <w:t>SO 04.2 Nová výsadba:</w:t>
      </w:r>
      <w:r w:rsidRPr="00BA6415">
        <w:rPr>
          <w:rFonts w:ascii="Arial" w:hAnsi="Arial" w:cs="Arial"/>
          <w:sz w:val="20"/>
          <w:szCs w:val="20"/>
        </w:rPr>
        <w:t xml:space="preserve"> V rámci SO 04.2 budou přesazeny stávající keře</w:t>
      </w:r>
      <w:r w:rsidR="00516E4F">
        <w:rPr>
          <w:rFonts w:ascii="Arial" w:hAnsi="Arial" w:cs="Arial"/>
          <w:sz w:val="20"/>
          <w:szCs w:val="20"/>
        </w:rPr>
        <w:t xml:space="preserve"> </w:t>
      </w:r>
      <w:r w:rsidR="00516E4F" w:rsidRPr="00BA6415">
        <w:rPr>
          <w:rFonts w:ascii="Arial" w:hAnsi="Arial" w:cs="Arial"/>
          <w:sz w:val="20"/>
          <w:szCs w:val="20"/>
        </w:rPr>
        <w:t>mimo oblast prací</w:t>
      </w:r>
      <w:r w:rsidR="00516E4F">
        <w:rPr>
          <w:rFonts w:ascii="Arial" w:hAnsi="Arial" w:cs="Arial"/>
          <w:sz w:val="20"/>
          <w:szCs w:val="20"/>
        </w:rPr>
        <w:t>-</w:t>
      </w:r>
      <w:r w:rsidRPr="00BA6415">
        <w:rPr>
          <w:rFonts w:ascii="Arial" w:hAnsi="Arial" w:cs="Arial"/>
          <w:sz w:val="20"/>
          <w:szCs w:val="20"/>
        </w:rPr>
        <w:t xml:space="preserve">na levém břehu </w:t>
      </w:r>
      <w:r w:rsidR="00516E4F">
        <w:rPr>
          <w:rFonts w:ascii="Arial" w:hAnsi="Arial" w:cs="Arial"/>
          <w:sz w:val="20"/>
          <w:szCs w:val="20"/>
        </w:rPr>
        <w:t xml:space="preserve">podél čp.29 </w:t>
      </w:r>
      <w:r w:rsidRPr="00BA6415">
        <w:rPr>
          <w:rFonts w:ascii="Arial" w:hAnsi="Arial" w:cs="Arial"/>
          <w:sz w:val="20"/>
          <w:szCs w:val="20"/>
        </w:rPr>
        <w:t>a</w:t>
      </w:r>
      <w:r w:rsidR="00516E4F" w:rsidRPr="00516E4F">
        <w:rPr>
          <w:rFonts w:ascii="Arial" w:hAnsi="Arial" w:cs="Arial"/>
          <w:sz w:val="20"/>
          <w:szCs w:val="20"/>
        </w:rPr>
        <w:t xml:space="preserve"> </w:t>
      </w:r>
      <w:r w:rsidR="00516E4F" w:rsidRPr="00BA6415">
        <w:rPr>
          <w:rFonts w:ascii="Arial" w:hAnsi="Arial" w:cs="Arial"/>
          <w:sz w:val="20"/>
          <w:szCs w:val="20"/>
        </w:rPr>
        <w:t>na pravém břehu</w:t>
      </w:r>
      <w:r w:rsidRPr="00BA6415">
        <w:rPr>
          <w:rFonts w:ascii="Arial" w:hAnsi="Arial" w:cs="Arial"/>
          <w:sz w:val="20"/>
          <w:szCs w:val="20"/>
        </w:rPr>
        <w:t xml:space="preserve"> lísky</w:t>
      </w:r>
      <w:r w:rsidR="00516E4F">
        <w:rPr>
          <w:rFonts w:ascii="Arial" w:hAnsi="Arial" w:cs="Arial"/>
          <w:sz w:val="20"/>
          <w:szCs w:val="20"/>
        </w:rPr>
        <w:t>. P</w:t>
      </w:r>
      <w:r w:rsidRPr="00BA6415">
        <w:rPr>
          <w:rFonts w:ascii="Arial" w:hAnsi="Arial" w:cs="Arial"/>
          <w:sz w:val="20"/>
          <w:szCs w:val="20"/>
        </w:rPr>
        <w:t xml:space="preserve">o dokončení oprav a rekonstrukcí opevnění budou přesazena zpět na původní stanoviště. </w:t>
      </w:r>
      <w:r w:rsidR="0073119B" w:rsidRPr="00BA6415">
        <w:rPr>
          <w:rFonts w:ascii="Arial" w:hAnsi="Arial" w:cs="Arial"/>
          <w:sz w:val="20"/>
          <w:szCs w:val="20"/>
        </w:rPr>
        <w:t xml:space="preserve">Za </w:t>
      </w:r>
      <w:proofErr w:type="spellStart"/>
      <w:r w:rsidR="0073119B" w:rsidRPr="00BA6415">
        <w:rPr>
          <w:rFonts w:ascii="Arial" w:hAnsi="Arial" w:cs="Arial"/>
          <w:sz w:val="20"/>
          <w:szCs w:val="20"/>
        </w:rPr>
        <w:t>smýcené</w:t>
      </w:r>
      <w:proofErr w:type="spellEnd"/>
      <w:r w:rsidR="0073119B" w:rsidRPr="00BA6415">
        <w:rPr>
          <w:rFonts w:ascii="Arial" w:hAnsi="Arial" w:cs="Arial"/>
          <w:sz w:val="20"/>
          <w:szCs w:val="20"/>
        </w:rPr>
        <w:t xml:space="preserve"> keře na pravém břehu podél pozemku p.č.2965/1 (závěrečný úsek) bude provedena náhradní</w:t>
      </w:r>
      <w:r w:rsidR="00BA6415" w:rsidRPr="00BA6415">
        <w:rPr>
          <w:rFonts w:ascii="Arial" w:hAnsi="Arial" w:cs="Arial"/>
          <w:sz w:val="20"/>
          <w:szCs w:val="20"/>
        </w:rPr>
        <w:t xml:space="preserve"> </w:t>
      </w:r>
      <w:r w:rsidR="0073119B" w:rsidRPr="00BA6415">
        <w:rPr>
          <w:rFonts w:ascii="Arial" w:hAnsi="Arial" w:cs="Arial"/>
          <w:sz w:val="20"/>
          <w:szCs w:val="20"/>
        </w:rPr>
        <w:t xml:space="preserve">výsadba </w:t>
      </w:r>
      <w:r w:rsidR="00BA6415" w:rsidRPr="00BA6415">
        <w:rPr>
          <w:rFonts w:ascii="Arial" w:hAnsi="Arial" w:cs="Arial"/>
          <w:sz w:val="20"/>
          <w:szCs w:val="20"/>
        </w:rPr>
        <w:t>brslen</w:t>
      </w:r>
      <w:r w:rsidR="0032418D">
        <w:rPr>
          <w:rFonts w:ascii="Arial" w:hAnsi="Arial" w:cs="Arial"/>
          <w:sz w:val="20"/>
          <w:szCs w:val="20"/>
        </w:rPr>
        <w:t>em</w:t>
      </w:r>
      <w:r w:rsidR="00BA6415" w:rsidRPr="00BA6415">
        <w:rPr>
          <w:rFonts w:ascii="Arial" w:hAnsi="Arial" w:cs="Arial"/>
          <w:sz w:val="20"/>
          <w:szCs w:val="20"/>
        </w:rPr>
        <w:t xml:space="preserve"> evropský</w:t>
      </w:r>
      <w:r w:rsidR="0032418D">
        <w:rPr>
          <w:rFonts w:ascii="Arial" w:hAnsi="Arial" w:cs="Arial"/>
          <w:sz w:val="20"/>
          <w:szCs w:val="20"/>
        </w:rPr>
        <w:t>m</w:t>
      </w:r>
      <w:r w:rsidR="00BA6415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BA6415" w:rsidRPr="00BA6415">
        <w:rPr>
          <w:rFonts w:ascii="Arial" w:hAnsi="Arial" w:cs="Arial"/>
          <w:sz w:val="20"/>
          <w:szCs w:val="20"/>
        </w:rPr>
        <w:t>Euonymus</w:t>
      </w:r>
      <w:proofErr w:type="spellEnd"/>
      <w:r w:rsidR="00BA6415" w:rsidRPr="00BA64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6415" w:rsidRPr="00BA6415">
        <w:rPr>
          <w:rFonts w:ascii="Arial" w:hAnsi="Arial" w:cs="Arial"/>
          <w:sz w:val="20"/>
          <w:szCs w:val="20"/>
        </w:rPr>
        <w:t>europaea</w:t>
      </w:r>
      <w:proofErr w:type="spellEnd"/>
      <w:r w:rsidR="00BA6415">
        <w:rPr>
          <w:rFonts w:ascii="Arial" w:hAnsi="Arial" w:cs="Arial"/>
          <w:sz w:val="20"/>
          <w:szCs w:val="20"/>
        </w:rPr>
        <w:t>).</w:t>
      </w:r>
      <w:r w:rsidR="00BA6415" w:rsidRPr="00BA6415">
        <w:rPr>
          <w:rFonts w:ascii="Arial" w:hAnsi="Arial" w:cs="Arial"/>
          <w:sz w:val="20"/>
          <w:szCs w:val="20"/>
        </w:rPr>
        <w:tab/>
      </w:r>
    </w:p>
    <w:p w:rsidR="00B92800" w:rsidRDefault="00B92800">
      <w:pPr>
        <w:pStyle w:val="Zkladntext"/>
        <w:kinsoku w:val="0"/>
        <w:overflowPunct w:val="0"/>
        <w:spacing w:line="228" w:lineRule="exact"/>
        <w:ind w:right="102"/>
        <w:jc w:val="both"/>
      </w:pPr>
      <w:r>
        <w:t>S</w:t>
      </w:r>
      <w:r w:rsidRPr="00BA6415">
        <w:t>o</w:t>
      </w:r>
      <w:r>
        <w:t>učá</w:t>
      </w:r>
      <w:r w:rsidRPr="00BA6415">
        <w:t>s</w:t>
      </w:r>
      <w:r>
        <w:t>tí</w:t>
      </w:r>
      <w:r w:rsidRPr="00BA6415">
        <w:t xml:space="preserve"> </w:t>
      </w:r>
      <w:r>
        <w:t>pra</w:t>
      </w:r>
      <w:r w:rsidRPr="00BA6415">
        <w:t>c</w:t>
      </w:r>
      <w:r>
        <w:t>í</w:t>
      </w:r>
      <w:r w:rsidRPr="00BA6415">
        <w:t xml:space="preserve"> j</w:t>
      </w:r>
      <w:r>
        <w:t>e</w:t>
      </w:r>
      <w:r w:rsidRPr="00BA6415">
        <w:t xml:space="preserve"> </w:t>
      </w:r>
      <w:r>
        <w:t>i</w:t>
      </w:r>
      <w:r w:rsidRPr="00BA6415">
        <w:t xml:space="preserve"> </w:t>
      </w:r>
      <w:proofErr w:type="spellStart"/>
      <w:r>
        <w:t>pěstebná</w:t>
      </w:r>
      <w:proofErr w:type="spellEnd"/>
      <w:r w:rsidRPr="00BA6415">
        <w:t xml:space="preserve"> </w:t>
      </w:r>
      <w:r>
        <w:t>péče</w:t>
      </w:r>
      <w:r w:rsidRPr="00BA6415">
        <w:t xml:space="preserve"> </w:t>
      </w:r>
      <w:r>
        <w:t>po</w:t>
      </w:r>
      <w:r w:rsidRPr="00BA6415">
        <w:t xml:space="preserve"> </w:t>
      </w:r>
      <w:r>
        <w:t>dobu</w:t>
      </w:r>
      <w:r w:rsidRPr="00BA6415">
        <w:t xml:space="preserve"> s</w:t>
      </w:r>
      <w:r>
        <w:t>ta</w:t>
      </w:r>
      <w:r w:rsidRPr="00BA6415">
        <w:t>v</w:t>
      </w:r>
      <w:r>
        <w:t>b</w:t>
      </w:r>
      <w:r w:rsidRPr="00BA6415">
        <w:t>y</w:t>
      </w:r>
      <w:r>
        <w:t>.</w:t>
      </w:r>
      <w:r w:rsidRPr="00BA6415">
        <w:t xml:space="preserve"> </w:t>
      </w:r>
      <w:r>
        <w:t>Za</w:t>
      </w:r>
      <w:r w:rsidRPr="00BA6415">
        <w:t xml:space="preserve"> z</w:t>
      </w:r>
      <w:r>
        <w:t>n</w:t>
      </w:r>
      <w:r w:rsidRPr="00BA6415">
        <w:t>ič</w:t>
      </w:r>
      <w:r>
        <w:t>ené</w:t>
      </w:r>
      <w:r w:rsidRPr="00BA6415">
        <w:t xml:space="preserve"> </w:t>
      </w:r>
      <w:r>
        <w:t>nebo</w:t>
      </w:r>
      <w:r w:rsidRPr="00BA6415">
        <w:t xml:space="preserve"> </w:t>
      </w:r>
      <w:r>
        <w:t>us</w:t>
      </w:r>
      <w:r w:rsidRPr="00BA6415">
        <w:t>c</w:t>
      </w:r>
      <w:r>
        <w:t>h</w:t>
      </w:r>
      <w:r w:rsidRPr="00BA6415">
        <w:t>l</w:t>
      </w:r>
      <w:r>
        <w:t>é</w:t>
      </w:r>
      <w:r w:rsidRPr="00BA6415">
        <w:t xml:space="preserve"> k</w:t>
      </w:r>
      <w:r>
        <w:t>eře</w:t>
      </w:r>
      <w:r w:rsidRPr="00BA6415">
        <w:t xml:space="preserve"> </w:t>
      </w:r>
      <w:r>
        <w:t>bude</w:t>
      </w:r>
      <w:r w:rsidRPr="00BA6415">
        <w:t xml:space="preserve"> </w:t>
      </w:r>
      <w:r>
        <w:t>pos</w:t>
      </w:r>
      <w:r w:rsidRPr="00BA6415">
        <w:t>ky</w:t>
      </w:r>
      <w:r>
        <w:t>tnuta</w:t>
      </w:r>
      <w:r w:rsidRPr="00BA6415">
        <w:t xml:space="preserve"> </w:t>
      </w:r>
      <w:r>
        <w:t>náhrada</w:t>
      </w:r>
      <w:r w:rsidRPr="00BA6415">
        <w:t xml:space="preserve"> </w:t>
      </w:r>
      <w:r>
        <w:t>d</w:t>
      </w:r>
      <w:r w:rsidRPr="00BA6415">
        <w:t>l</w:t>
      </w:r>
      <w:r>
        <w:t>e</w:t>
      </w:r>
      <w:r w:rsidRPr="00BA6415">
        <w:t xml:space="preserve"> </w:t>
      </w:r>
      <w:r>
        <w:t>p</w:t>
      </w:r>
      <w:r w:rsidRPr="00BA6415">
        <w:t>ož</w:t>
      </w:r>
      <w:r>
        <w:t>ada</w:t>
      </w:r>
      <w:r w:rsidRPr="00BA6415">
        <w:t>vk</w:t>
      </w:r>
      <w:r>
        <w:t>ů</w:t>
      </w:r>
      <w:r w:rsidRPr="00BA6415">
        <w:t xml:space="preserve"> v</w:t>
      </w:r>
      <w:r>
        <w:t>l</w:t>
      </w:r>
      <w:r w:rsidRPr="00BA6415">
        <w:t>as</w:t>
      </w:r>
      <w:r>
        <w:t>tní</w:t>
      </w:r>
      <w:r w:rsidRPr="00BA6415">
        <w:t>k</w:t>
      </w:r>
      <w:r>
        <w:t>ů</w:t>
      </w:r>
      <w:r w:rsidRPr="00BA6415">
        <w:t xml:space="preserve"> </w:t>
      </w:r>
      <w:r>
        <w:t>p</w:t>
      </w:r>
      <w:r w:rsidRPr="00BA6415">
        <w:t>oz</w:t>
      </w:r>
      <w:r>
        <w:t>e</w:t>
      </w:r>
      <w:r w:rsidRPr="00BA6415">
        <w:t>mk</w:t>
      </w:r>
      <w:r>
        <w:t>ů</w:t>
      </w:r>
      <w:r w:rsidRPr="00BA6415">
        <w:t xml:space="preserve"> </w:t>
      </w:r>
      <w:r>
        <w:t>(náhradní</w:t>
      </w:r>
      <w:r w:rsidRPr="00BA6415">
        <w:t xml:space="preserve"> s</w:t>
      </w:r>
      <w:r>
        <w:t>adba</w:t>
      </w:r>
      <w:r w:rsidRPr="00BA6415">
        <w:t xml:space="preserve"> </w:t>
      </w:r>
      <w:r>
        <w:t>případ</w:t>
      </w:r>
      <w:r w:rsidRPr="00BA6415">
        <w:t>n</w:t>
      </w:r>
      <w:r>
        <w:t>ě</w:t>
      </w:r>
      <w:r w:rsidRPr="00BA6415">
        <w:t xml:space="preserve"> f</w:t>
      </w:r>
      <w:r>
        <w:t>i</w:t>
      </w:r>
      <w:r w:rsidRPr="00BA6415">
        <w:t>n</w:t>
      </w:r>
      <w:r>
        <w:t>anční</w:t>
      </w:r>
      <w:r w:rsidRPr="00BA6415">
        <w:t xml:space="preserve"> k</w:t>
      </w:r>
      <w:r>
        <w:t>o</w:t>
      </w:r>
      <w:r w:rsidRPr="00BA6415">
        <w:t>m</w:t>
      </w:r>
      <w:r>
        <w:t>pen</w:t>
      </w:r>
      <w:r w:rsidRPr="00BA6415">
        <w:t>z</w:t>
      </w:r>
      <w:r>
        <w:t>ace</w:t>
      </w:r>
      <w:r w:rsidRPr="00BA6415">
        <w:t>)</w:t>
      </w:r>
      <w:r>
        <w:t>.</w:t>
      </w:r>
      <w:r w:rsidR="009F5F23">
        <w:t xml:space="preserve"> </w:t>
      </w:r>
    </w:p>
    <w:p w:rsidR="00B92800" w:rsidRPr="00BA6415" w:rsidRDefault="00B92800">
      <w:pPr>
        <w:kinsoku w:val="0"/>
        <w:overflowPunct w:val="0"/>
        <w:spacing w:before="9" w:line="100" w:lineRule="exact"/>
        <w:rPr>
          <w:rFonts w:ascii="Arial" w:hAnsi="Arial" w:cs="Arial"/>
          <w:sz w:val="20"/>
          <w:szCs w:val="20"/>
        </w:rPr>
      </w:pPr>
    </w:p>
    <w:p w:rsidR="00B92800" w:rsidRDefault="00B92800">
      <w:pPr>
        <w:kinsoku w:val="0"/>
        <w:overflowPunct w:val="0"/>
        <w:spacing w:line="200" w:lineRule="exact"/>
        <w:rPr>
          <w:sz w:val="20"/>
          <w:szCs w:val="20"/>
        </w:rPr>
      </w:pPr>
    </w:p>
    <w:p w:rsidR="007D415E" w:rsidRDefault="007D415E" w:rsidP="007D415E">
      <w:pPr>
        <w:numPr>
          <w:ilvl w:val="0"/>
          <w:numId w:val="3"/>
        </w:numPr>
        <w:tabs>
          <w:tab w:val="left" w:pos="402"/>
        </w:tabs>
        <w:kinsoku w:val="0"/>
        <w:overflowPunct w:val="0"/>
        <w:ind w:left="402" w:right="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STATICKÉ POSOUZENÍ:</w:t>
      </w:r>
    </w:p>
    <w:p w:rsidR="007D415E" w:rsidRDefault="007D415E" w:rsidP="007D415E">
      <w:pPr>
        <w:kinsoku w:val="0"/>
        <w:overflowPunct w:val="0"/>
        <w:spacing w:before="2" w:line="280" w:lineRule="exact"/>
        <w:ind w:right="43"/>
        <w:rPr>
          <w:sz w:val="28"/>
          <w:szCs w:val="28"/>
        </w:rPr>
      </w:pPr>
    </w:p>
    <w:p w:rsidR="007D415E" w:rsidRDefault="007D415E" w:rsidP="007D415E">
      <w:pPr>
        <w:kinsoku w:val="0"/>
        <w:overflowPunct w:val="0"/>
        <w:spacing w:line="200" w:lineRule="exact"/>
        <w:ind w:right="43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Statické posouzení je provedeno pro konstrukci nábřežních zdí, vychází se přitom ze zkušeností s realizací obdobných konstrukcí.</w:t>
      </w:r>
    </w:p>
    <w:p w:rsidR="007D415E" w:rsidRDefault="007D415E" w:rsidP="007D415E">
      <w:pPr>
        <w:kinsoku w:val="0"/>
        <w:overflowPunct w:val="0"/>
        <w:spacing w:line="200" w:lineRule="exact"/>
        <w:ind w:right="43"/>
        <w:rPr>
          <w:rFonts w:ascii="Arial" w:hAnsi="Arial" w:cs="Arial"/>
          <w:spacing w:val="1"/>
          <w:sz w:val="20"/>
          <w:szCs w:val="20"/>
        </w:rPr>
      </w:pPr>
    </w:p>
    <w:p w:rsidR="007D415E" w:rsidRDefault="007D415E" w:rsidP="007D415E">
      <w:pPr>
        <w:kinsoku w:val="0"/>
        <w:overflowPunct w:val="0"/>
        <w:spacing w:line="200" w:lineRule="exact"/>
        <w:ind w:right="43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Nábřežní zdi jsou provedeny jako tížné zdi z betonu a lomového kamene, pro posouzení stability polohy zdi a napětí v základové spáře je uvažováno s homogenní konstrukcí zdi.</w:t>
      </w:r>
    </w:p>
    <w:p w:rsidR="007D415E" w:rsidRDefault="007D415E" w:rsidP="007D415E">
      <w:pPr>
        <w:kinsoku w:val="0"/>
        <w:overflowPunct w:val="0"/>
        <w:spacing w:line="200" w:lineRule="exact"/>
        <w:ind w:right="43"/>
        <w:rPr>
          <w:rFonts w:ascii="Arial" w:hAnsi="Arial" w:cs="Arial"/>
          <w:spacing w:val="1"/>
          <w:sz w:val="20"/>
          <w:szCs w:val="20"/>
        </w:rPr>
      </w:pPr>
    </w:p>
    <w:p w:rsidR="007D415E" w:rsidRDefault="007D415E" w:rsidP="007D415E">
      <w:pPr>
        <w:kinsoku w:val="0"/>
        <w:overflowPunct w:val="0"/>
        <w:spacing w:line="200" w:lineRule="exact"/>
        <w:ind w:right="43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Rozhodujícími zatíženími jsou vlastní hmotnost konstrukce, tlak zeminy, tlak podzemní vody za rubem konstrukce a tlak proudící vody v korytě. Občasným zatížením je přitížení případnou dopravou, nebo časově omezeným přísypem materiálu na břehu. Zatížení technickou seismicitou při hutnění lze vzhledem k rozměrům konstrukce zanedbat.</w:t>
      </w:r>
    </w:p>
    <w:p w:rsidR="007D415E" w:rsidRDefault="007D415E" w:rsidP="007D415E">
      <w:pPr>
        <w:kinsoku w:val="0"/>
        <w:overflowPunct w:val="0"/>
        <w:spacing w:line="200" w:lineRule="exact"/>
        <w:ind w:right="43"/>
        <w:rPr>
          <w:rFonts w:ascii="Arial" w:hAnsi="Arial" w:cs="Arial"/>
          <w:spacing w:val="1"/>
          <w:sz w:val="20"/>
          <w:szCs w:val="20"/>
        </w:rPr>
      </w:pPr>
    </w:p>
    <w:p w:rsidR="007D415E" w:rsidRDefault="007D415E" w:rsidP="007D415E">
      <w:pPr>
        <w:kinsoku w:val="0"/>
        <w:overflowPunct w:val="0"/>
        <w:spacing w:line="200" w:lineRule="exact"/>
        <w:ind w:right="43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Statické posouzení pro základní kombinaci zatížení je provedeno pomocí programu GEO 5_2018, společnosti FINE s.r.o., licence pro společnost </w:t>
      </w:r>
      <w:proofErr w:type="spellStart"/>
      <w:r>
        <w:rPr>
          <w:rFonts w:ascii="Arial" w:hAnsi="Arial" w:cs="Arial"/>
          <w:spacing w:val="1"/>
          <w:sz w:val="20"/>
          <w:szCs w:val="20"/>
        </w:rPr>
        <w:t>Mürabell</w:t>
      </w:r>
      <w:proofErr w:type="spellEnd"/>
      <w:r>
        <w:rPr>
          <w:rFonts w:ascii="Arial" w:hAnsi="Arial" w:cs="Arial"/>
          <w:spacing w:val="1"/>
          <w:sz w:val="20"/>
          <w:szCs w:val="20"/>
        </w:rPr>
        <w:t xml:space="preserve"> s.r.o.-viz výstupy Výpočtu tížné zdi.</w:t>
      </w:r>
    </w:p>
    <w:p w:rsidR="007D415E" w:rsidRDefault="007D415E" w:rsidP="007D415E">
      <w:pPr>
        <w:kinsoku w:val="0"/>
        <w:overflowPunct w:val="0"/>
        <w:spacing w:line="200" w:lineRule="exact"/>
        <w:ind w:right="43"/>
        <w:rPr>
          <w:rFonts w:ascii="Arial" w:hAnsi="Arial" w:cs="Arial"/>
          <w:spacing w:val="1"/>
          <w:sz w:val="20"/>
          <w:szCs w:val="20"/>
        </w:rPr>
      </w:pPr>
    </w:p>
    <w:p w:rsidR="007D415E" w:rsidRDefault="007D415E" w:rsidP="007D415E">
      <w:pPr>
        <w:kinsoku w:val="0"/>
        <w:overflowPunct w:val="0"/>
        <w:spacing w:line="200" w:lineRule="exact"/>
        <w:ind w:right="43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Navržená konstrukce vyhovuje.</w:t>
      </w:r>
    </w:p>
    <w:p w:rsidR="007D415E" w:rsidRDefault="007D415E" w:rsidP="007D415E">
      <w:pPr>
        <w:kinsoku w:val="0"/>
        <w:overflowPunct w:val="0"/>
        <w:spacing w:line="200" w:lineRule="exact"/>
        <w:ind w:right="43"/>
        <w:rPr>
          <w:rFonts w:ascii="Arial" w:hAnsi="Arial" w:cs="Arial"/>
          <w:spacing w:val="1"/>
          <w:sz w:val="20"/>
          <w:szCs w:val="20"/>
        </w:rPr>
      </w:pPr>
    </w:p>
    <w:p w:rsidR="007D415E" w:rsidRPr="004374A6" w:rsidRDefault="007D415E" w:rsidP="007D415E">
      <w:pPr>
        <w:numPr>
          <w:ilvl w:val="0"/>
          <w:numId w:val="3"/>
        </w:numPr>
        <w:tabs>
          <w:tab w:val="left" w:pos="402"/>
        </w:tabs>
        <w:kinsoku w:val="0"/>
        <w:overflowPunct w:val="0"/>
        <w:ind w:left="402" w:right="43"/>
        <w:jc w:val="both"/>
        <w:rPr>
          <w:rFonts w:ascii="Arial" w:hAnsi="Arial" w:cs="Arial"/>
          <w:b/>
          <w:bCs/>
          <w:sz w:val="22"/>
          <w:szCs w:val="22"/>
        </w:rPr>
      </w:pPr>
      <w:r w:rsidRPr="004374A6">
        <w:rPr>
          <w:rFonts w:ascii="Arial" w:hAnsi="Arial" w:cs="Arial"/>
          <w:b/>
          <w:bCs/>
          <w:sz w:val="22"/>
          <w:szCs w:val="22"/>
        </w:rPr>
        <w:t>POŽADAVKY NA KONTROLU KONSTRUKCÍ A PRACOVNÍCH POSTUPŮ</w:t>
      </w:r>
    </w:p>
    <w:p w:rsidR="007D415E" w:rsidRDefault="007D415E" w:rsidP="007D415E">
      <w:pPr>
        <w:keepNext/>
        <w:rPr>
          <w:rFonts w:ascii="Arial" w:hAnsi="Arial" w:cs="Arial"/>
          <w:b/>
          <w:sz w:val="20"/>
          <w:szCs w:val="20"/>
        </w:rPr>
      </w:pPr>
    </w:p>
    <w:p w:rsidR="007D415E" w:rsidRPr="00FE751F" w:rsidRDefault="007D415E" w:rsidP="007D415E">
      <w:pPr>
        <w:overflowPunct w:val="0"/>
        <w:spacing w:before="120" w:line="240" w:lineRule="atLeast"/>
        <w:textAlignment w:val="baseline"/>
        <w:rPr>
          <w:rFonts w:ascii="Arial" w:hAnsi="Arial" w:cs="Arial"/>
          <w:sz w:val="20"/>
          <w:szCs w:val="20"/>
        </w:rPr>
      </w:pPr>
      <w:r w:rsidRPr="00FE751F">
        <w:rPr>
          <w:rFonts w:ascii="Arial" w:hAnsi="Arial" w:cs="Arial"/>
          <w:sz w:val="20"/>
          <w:szCs w:val="20"/>
        </w:rPr>
        <w:t>Pro zhotovitele</w:t>
      </w:r>
      <w:r>
        <w:rPr>
          <w:rFonts w:ascii="Arial" w:hAnsi="Arial" w:cs="Arial"/>
          <w:sz w:val="20"/>
          <w:szCs w:val="20"/>
        </w:rPr>
        <w:t xml:space="preserve"> jsou</w:t>
      </w:r>
      <w:r w:rsidRPr="00FE75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rozsahy a četnost kontrol a zkoušek závazné (případně upravené </w:t>
      </w:r>
      <w:proofErr w:type="spellStart"/>
      <w:r>
        <w:rPr>
          <w:rFonts w:ascii="Arial" w:hAnsi="Arial" w:cs="Arial"/>
          <w:sz w:val="20"/>
          <w:szCs w:val="20"/>
        </w:rPr>
        <w:t>SoD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FE751F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rozsah prací pro TDI je</w:t>
      </w:r>
      <w:r w:rsidRPr="00FE751F">
        <w:rPr>
          <w:rFonts w:ascii="Arial" w:hAnsi="Arial" w:cs="Arial"/>
          <w:sz w:val="20"/>
          <w:szCs w:val="20"/>
        </w:rPr>
        <w:t xml:space="preserve"> doporučen</w:t>
      </w:r>
      <w:r>
        <w:rPr>
          <w:rFonts w:ascii="Arial" w:hAnsi="Arial" w:cs="Arial"/>
          <w:sz w:val="20"/>
          <w:szCs w:val="20"/>
        </w:rPr>
        <w:t>ý</w:t>
      </w:r>
    </w:p>
    <w:p w:rsidR="007D415E" w:rsidRDefault="007D415E" w:rsidP="007D415E">
      <w:pPr>
        <w:keepNext/>
        <w:rPr>
          <w:rFonts w:ascii="Arial" w:hAnsi="Arial" w:cs="Arial"/>
          <w:b/>
          <w:sz w:val="20"/>
          <w:szCs w:val="20"/>
        </w:rPr>
      </w:pPr>
    </w:p>
    <w:p w:rsidR="007D415E" w:rsidRPr="004374A6" w:rsidRDefault="007D415E" w:rsidP="007D415E">
      <w:pPr>
        <w:keepNext/>
        <w:rPr>
          <w:rFonts w:ascii="Arial" w:hAnsi="Arial" w:cs="Arial"/>
          <w:b/>
          <w:sz w:val="20"/>
          <w:szCs w:val="20"/>
        </w:rPr>
      </w:pPr>
      <w:r w:rsidRPr="004374A6">
        <w:rPr>
          <w:rFonts w:ascii="Arial" w:hAnsi="Arial" w:cs="Arial"/>
          <w:b/>
          <w:sz w:val="20"/>
          <w:szCs w:val="20"/>
        </w:rPr>
        <w:t>Zajištění kontrol a zkoušek</w:t>
      </w:r>
    </w:p>
    <w:p w:rsidR="007D415E" w:rsidRPr="004374A6" w:rsidRDefault="007D415E" w:rsidP="007D415E">
      <w:pPr>
        <w:numPr>
          <w:ilvl w:val="0"/>
          <w:numId w:val="36"/>
        </w:numPr>
        <w:overflowPunct w:val="0"/>
        <w:spacing w:before="120"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  <w:u w:val="single"/>
        </w:rPr>
        <w:t>Plán kontroly a zkoušek</w:t>
      </w:r>
      <w:r w:rsidRPr="004374A6">
        <w:rPr>
          <w:rFonts w:ascii="Arial" w:hAnsi="Arial" w:cs="Arial"/>
          <w:sz w:val="20"/>
          <w:szCs w:val="20"/>
        </w:rPr>
        <w:t xml:space="preserve"> bude popsán a předán před zahájením prací (při předání staveniště) ke schválení TDI. Zhotovitel zajistí provedení kontroly a zkoušek požadovaných příslušnými normami a předpisy prostřednictvím protokolu o zkouškách, nebo jiným způsobem, popsaným v plánu kontrol a zkoušek. Náklady na provedení zkoušek, včetně potřebných opatření hradí zhotovitel. </w:t>
      </w:r>
    </w:p>
    <w:p w:rsidR="007D415E" w:rsidRPr="004374A6" w:rsidRDefault="007D415E" w:rsidP="007D415E">
      <w:pPr>
        <w:numPr>
          <w:ilvl w:val="0"/>
          <w:numId w:val="36"/>
        </w:numPr>
        <w:overflowPunct w:val="0"/>
        <w:spacing w:before="120"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  <w:u w:val="single"/>
        </w:rPr>
        <w:t>Průkazní zkoušky</w:t>
      </w:r>
      <w:r w:rsidRPr="004374A6">
        <w:rPr>
          <w:rFonts w:ascii="Arial" w:hAnsi="Arial" w:cs="Arial"/>
          <w:sz w:val="20"/>
          <w:szCs w:val="20"/>
        </w:rPr>
        <w:t xml:space="preserve"> provede nezávislá certifikovaná zkušební laboratoř (společnost), schválená TDI. Veškeré výsledky zkoušek budou zasílány přímo TDI, kopie získá zhotovitel stavby. Zkoušky budou ohlášeny v dostatečném předstihu (min.3 dny)  zápisem ve Stavebním deníku, případně prostřednictvím textových zpráv elektronické komunikace, pro potřeby kontroly převedených do tištěné podoby. </w:t>
      </w:r>
    </w:p>
    <w:p w:rsidR="007D415E" w:rsidRPr="004374A6" w:rsidRDefault="007D415E" w:rsidP="007D415E">
      <w:pPr>
        <w:numPr>
          <w:ilvl w:val="0"/>
          <w:numId w:val="36"/>
        </w:numPr>
        <w:overflowPunct w:val="0"/>
        <w:spacing w:before="120"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  <w:u w:val="single"/>
        </w:rPr>
        <w:t>Výsledky kontrol</w:t>
      </w:r>
      <w:r w:rsidRPr="004374A6">
        <w:rPr>
          <w:rFonts w:ascii="Arial" w:hAnsi="Arial" w:cs="Arial"/>
          <w:sz w:val="20"/>
          <w:szCs w:val="20"/>
        </w:rPr>
        <w:t xml:space="preserve"> prováděné zhotovitelem bez přítomnosti TDI budou pro jednotlivé ucelené části konstrukcí dokladovány podle požadavků:</w:t>
      </w:r>
    </w:p>
    <w:p w:rsidR="007D415E" w:rsidRPr="004374A6" w:rsidRDefault="007D415E" w:rsidP="007D415E">
      <w:pPr>
        <w:numPr>
          <w:ilvl w:val="1"/>
          <w:numId w:val="36"/>
        </w:numPr>
        <w:overflowPunct w:val="0"/>
        <w:spacing w:before="120"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Zápisem do stavebního deníku (např. teplota, provádění ochranných konstrukcí a opatření, převzetí dílčích konstrukcí a prací před dalším postupem)</w:t>
      </w:r>
    </w:p>
    <w:p w:rsidR="007D415E" w:rsidRPr="004374A6" w:rsidRDefault="007D415E" w:rsidP="007D415E">
      <w:pPr>
        <w:numPr>
          <w:ilvl w:val="1"/>
          <w:numId w:val="36"/>
        </w:numPr>
        <w:overflowPunct w:val="0"/>
        <w:spacing w:before="120"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Protokolem (ošetření vodotěsnosti prostupů, funkčnost drénů, způsob uložení potrubí)</w:t>
      </w:r>
    </w:p>
    <w:p w:rsidR="007D415E" w:rsidRPr="004374A6" w:rsidRDefault="007D415E" w:rsidP="007D415E">
      <w:pPr>
        <w:numPr>
          <w:ilvl w:val="1"/>
          <w:numId w:val="36"/>
        </w:numPr>
        <w:overflowPunct w:val="0"/>
        <w:spacing w:before="120"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Protokolem, případně zápisem do SD s fotodokumentací (ošetření základové spár, pracovní a dilatační spáry, uložení výztuže, bednění před betonáží, příprava před spárováním, kontrola rozměrů)</w:t>
      </w:r>
    </w:p>
    <w:p w:rsidR="007D415E" w:rsidRPr="004374A6" w:rsidRDefault="007D415E" w:rsidP="007D415E">
      <w:pPr>
        <w:numPr>
          <w:ilvl w:val="0"/>
          <w:numId w:val="36"/>
        </w:numPr>
        <w:overflowPunct w:val="0"/>
        <w:spacing w:before="120"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Podrobnosti o provádění zkoušek budou uvedeny ve Smlouvě o dílo.</w:t>
      </w:r>
    </w:p>
    <w:p w:rsidR="007D415E" w:rsidRPr="004374A6" w:rsidRDefault="007D415E" w:rsidP="007D415E">
      <w:pPr>
        <w:overflowPunct w:val="0"/>
        <w:spacing w:line="240" w:lineRule="atLeast"/>
        <w:ind w:left="330"/>
        <w:textAlignment w:val="baseline"/>
        <w:rPr>
          <w:rFonts w:ascii="Arial" w:hAnsi="Arial" w:cs="Arial"/>
          <w:sz w:val="20"/>
          <w:szCs w:val="20"/>
        </w:rPr>
      </w:pPr>
    </w:p>
    <w:p w:rsidR="007D415E" w:rsidRDefault="007D415E" w:rsidP="007D415E">
      <w:pPr>
        <w:overflowPunct w:val="0"/>
        <w:spacing w:before="120" w:line="240" w:lineRule="atLeast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Pr="004374A6">
        <w:rPr>
          <w:rFonts w:ascii="Arial" w:hAnsi="Arial" w:cs="Arial"/>
          <w:b/>
          <w:sz w:val="20"/>
          <w:szCs w:val="20"/>
        </w:rPr>
        <w:t>blasti hlavních kontrol a zkoušek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7D415E" w:rsidRPr="004374A6" w:rsidRDefault="007D415E" w:rsidP="007D415E">
      <w:pPr>
        <w:numPr>
          <w:ilvl w:val="0"/>
          <w:numId w:val="37"/>
        </w:numPr>
        <w:overflowPunct w:val="0"/>
        <w:spacing w:before="120"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  <w:u w:val="single"/>
        </w:rPr>
        <w:t>Zemní práce:</w:t>
      </w:r>
      <w:r w:rsidRPr="004374A6">
        <w:rPr>
          <w:rFonts w:ascii="Arial" w:hAnsi="Arial" w:cs="Arial"/>
          <w:sz w:val="20"/>
          <w:szCs w:val="20"/>
        </w:rPr>
        <w:t xml:space="preserve"> 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Ověření geotechnických předpokladů, případně výsledků průzkumných prací (vrtů a rozborů-zeminy, </w:t>
      </w:r>
      <w:r w:rsidRPr="004374A6">
        <w:rPr>
          <w:rFonts w:ascii="Arial" w:hAnsi="Arial" w:cs="Arial"/>
          <w:sz w:val="20"/>
          <w:szCs w:val="20"/>
        </w:rPr>
        <w:lastRenderedPageBreak/>
        <w:t>podzemní vody) v místě výkopů. Vizuální kontrola, pokud je stanoveno projektem, pak i předepsané zatřídění zemin a zkoušky zrnitosti, smyková zkouška atd. Provede zhotovitel, případně přizve geotechnického specialistu, kontrola ze strany TDI, případně projektanta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Úprava pracovní spáry (hloubka založení, začištění, odvodnění, zhutnění a drenážní vrstva), případně požadavek na náhradu či úpravu nevhodné zeminy v základové spáře. Provede zhotovitel, převzetí po sekcích provede TDI se zápisem ve stavebním deníku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Provádění pažení: Kontrola návrhu, případně Výrobně technické dokumentace pažení. Provede TDI. Kontrola provádění pažení, případně prací speciálního zakládání bude prováděna na základě VTD: Rozměry a umístění prvků, koordinace výkopů a pažení, iniciace pažení (opření o stěny výkopů, zajištění rozpěr a vzpěr), odvodnění zeminy. Kontroly provedení pažení a jeho deformací během postupu stavby, s ohledem na meteorologické podmínky, vodní stavy a postupy prací. 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Provádění a hutnění zásypů. Provádění zásypů a jejich hutnění je možné až po provedení konstrukcí a dosažení jejich dostatečné pevnosti. K zásypům nebude použit odpad ani zeminy nevhodné. Postup pažení a jeho odstranění stanoví výrobní dokumentace zhotovitele.  Předepsaná míra zhutnění je uvedena v dokumentaci stavby. Kontrolu provádí zhotovitel podle technologického postupu hutnění (použitá mechanizace, vlastnosti zemin/materiálu zásypu, tloušťka vrstev, počet hutnících cyklů. Převzetí po sekcích provede TDI se zápisem ve stavebním deníku. 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Bourací práce, třídění a očištění materiálu-posouzení vhodnosti materiálu pro další použití (kámen) dle celistvosti, pevnosti, rozměrů a petrografického složení-provede zhotovitel, odsouhlasení TDI.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Výkopy a zásypy, případně bourání v ochranném pásmu STI budou prováděny ručně, s maximální péčí, aby se předešlo poškození sítí. Obsypy a zásypy se budou provádět podle technických standardů příslušných sítí a požadavků vlastníků. Před zakrytím konstrukcí (sítí) bude provedena kontrola a převzetí pověřenou osobou vlastníka/správce sítě a souhlas zapsán do protokolu (stavebního deníku). Zajistí zhotovitel prací, kontrola TDI.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Zkoušky toxicity, složení, přítomnosti nebezpečných látek z hlediska možnosti dalšího zpracování zemin, vybouraných materiálů-třídění odpadů a materiálu a případné zkoušky budou provedeny dle zákona o odpadech, rozsah i odpovědnost za provedení zkoušek bude stanovena ve smlouvě mezi objednatelem a zhotovitelem.</w:t>
      </w:r>
    </w:p>
    <w:p w:rsidR="007D415E" w:rsidRPr="004374A6" w:rsidRDefault="007D415E" w:rsidP="007D415E">
      <w:pPr>
        <w:spacing w:line="240" w:lineRule="atLeast"/>
        <w:ind w:left="330" w:hanging="330"/>
        <w:rPr>
          <w:rFonts w:ascii="Arial" w:hAnsi="Arial" w:cs="Arial"/>
          <w:sz w:val="20"/>
          <w:szCs w:val="20"/>
        </w:rPr>
      </w:pPr>
    </w:p>
    <w:p w:rsidR="007D415E" w:rsidRPr="004374A6" w:rsidRDefault="007D415E" w:rsidP="007D415E">
      <w:pPr>
        <w:numPr>
          <w:ilvl w:val="0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 </w:t>
      </w:r>
      <w:r w:rsidRPr="004374A6">
        <w:rPr>
          <w:rFonts w:ascii="Arial" w:hAnsi="Arial" w:cs="Arial"/>
          <w:sz w:val="20"/>
          <w:szCs w:val="20"/>
          <w:u w:val="single"/>
        </w:rPr>
        <w:t>Betonové konstrukce: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Zhotovitel zajistí dodávky betonu požadované kvality (třída, konzistence, zrnitost a ostatní požadované vlastnosti) od certifikovaného výrobce, jakost bude doložena průkazními zkouškami. Zkouška konzistence bude prováděna u každé dodávky betonové směsi na stavbu.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Vzhledem k relativně malým objemům dodávaných betonů budou provedeny zkoušky pro každý objekt a druh konstrukčního betonu, použitého na stavbě; tj. 3 zkoušky pevnosti, 1x pro SO 01 (beton zdi C25/30),  1x pro SO 02 (beton zdi C25/30), 1x SO 04 (opěra, práh, závěrná zídka, beton C30/37).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V případě prokazatelně nevyhovující kvality betonu zjistitelné pohledem (hnízda, neošetřené pracovní spáry atp. bude provedena průkazní zkouška na kontrolním </w:t>
      </w:r>
      <w:proofErr w:type="spellStart"/>
      <w:r w:rsidRPr="004374A6">
        <w:rPr>
          <w:rFonts w:ascii="Arial" w:hAnsi="Arial" w:cs="Arial"/>
          <w:sz w:val="20"/>
          <w:szCs w:val="20"/>
        </w:rPr>
        <w:t>odvrtu</w:t>
      </w:r>
      <w:proofErr w:type="spellEnd"/>
      <w:r w:rsidRPr="004374A6">
        <w:rPr>
          <w:rFonts w:ascii="Arial" w:hAnsi="Arial" w:cs="Arial"/>
          <w:sz w:val="20"/>
          <w:szCs w:val="20"/>
        </w:rPr>
        <w:t xml:space="preserve">. Protokoly budou předány dle postupu 3.1. </w:t>
      </w:r>
      <w:proofErr w:type="spellStart"/>
      <w:r w:rsidRPr="004374A6">
        <w:rPr>
          <w:rFonts w:ascii="Arial" w:hAnsi="Arial" w:cs="Arial"/>
          <w:sz w:val="20"/>
          <w:szCs w:val="20"/>
        </w:rPr>
        <w:t>a,b</w:t>
      </w:r>
      <w:proofErr w:type="spellEnd"/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V případě výroby betonu na stavbě, zajistí zhotovitel kontrolu kvality všech složek betonu (cement, kamenivo, voda), návrh složení betonové směsi i zkoušky, prokazující požadované vlastnosti betonové směsi.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Bude provedena kontrola vlivu dopravy betonu na místo uložení a stanoven harmonogram pro provedení. Kontrola se týká teploty a konzistence směsi, způsobu a doby dopravy na stavby, požadavku na čerpání nebo jinou dopravu na stavbě, se zohledněním klimatických podmínek v době provádění stavby.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 Před uložením bude provedena kontrola bednění (rozměrová přesnost, pevnost konstrukce-desky, dílce, zámky a </w:t>
      </w:r>
      <w:proofErr w:type="spellStart"/>
      <w:r w:rsidRPr="004374A6">
        <w:rPr>
          <w:rFonts w:ascii="Arial" w:hAnsi="Arial" w:cs="Arial"/>
          <w:sz w:val="20"/>
          <w:szCs w:val="20"/>
        </w:rPr>
        <w:t>svlaky</w:t>
      </w:r>
      <w:proofErr w:type="spellEnd"/>
      <w:r w:rsidRPr="004374A6">
        <w:rPr>
          <w:rFonts w:ascii="Arial" w:hAnsi="Arial" w:cs="Arial"/>
          <w:sz w:val="20"/>
          <w:szCs w:val="20"/>
        </w:rPr>
        <w:t xml:space="preserve"> atd., ošetření povrchu bednění, vyčištění prostoru betonáže atp.), opěrných a podpěrných konstrukcí bednění. Pokud není stanoveno projektem jinak, bude prostor betonáže vysušený (bez zatopení stojatou nebo proudící vodou). Kontrolu zajistí zhotovitel, bude pořízena fotodokumentace s popisem bloků/sekcí.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Při poklesu teplot pod +</w:t>
      </w:r>
      <w:smartTag w:uri="urn:schemas-microsoft-com:office:smarttags" w:element="metricconverter">
        <w:smartTagPr>
          <w:attr w:name="ProductID" w:val="5ﾰC"/>
        </w:smartTagPr>
        <w:r w:rsidRPr="004374A6">
          <w:rPr>
            <w:rFonts w:ascii="Arial" w:hAnsi="Arial" w:cs="Arial"/>
            <w:sz w:val="20"/>
            <w:szCs w:val="20"/>
          </w:rPr>
          <w:t>5°C</w:t>
        </w:r>
      </w:smartTag>
      <w:r w:rsidRPr="004374A6">
        <w:rPr>
          <w:rFonts w:ascii="Arial" w:hAnsi="Arial" w:cs="Arial"/>
          <w:sz w:val="20"/>
          <w:szCs w:val="20"/>
        </w:rPr>
        <w:t xml:space="preserve"> lze provádět betonáže pouze za použití zvláštních opatření. Kontrolu provede zhotovitel, opatření budou doložena zápisem ve stavebním deníku.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U železobetonových konstrukcí bude kontrolována úplnost výztuže z hlediska tvaru a uložení, krycích vrstev, kotevních délek v oblasti napojení atd., před provedením betonáže. U složitých prvků bude k převzetí výztuže vyzván TDI, u jednoduchých prvků provede kontrolu zhotovitel, zajistí fotodokumentaci s popisem bloků/sekcí.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Ošetření betonové směsi po uložení-bude postupováno podle technologického předpisu zhotovitele, se zohledněním konzistence a teploty směsi, se zahrnutím klimatických podmínek v době provádění stavby (zakrytí povrchu, vyhřívání, zvlhčování atd.). Kontrolu provede zhotovitel, opatření budou zapsána do stavebního deníku.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Ošetření pracovních /dilatačních spár – vyrovnání, začištění, stržení cementového mléka, uložení </w:t>
      </w:r>
      <w:r w:rsidRPr="004374A6">
        <w:rPr>
          <w:rFonts w:ascii="Arial" w:hAnsi="Arial" w:cs="Arial"/>
          <w:sz w:val="20"/>
          <w:szCs w:val="20"/>
        </w:rPr>
        <w:lastRenderedPageBreak/>
        <w:t>izolace/dilatačního pásu, distanční vložky, vytmelení atd. Kontrola bude prováděna zhotovitelem pravidelně na konci pracovního postupu, a před další betonáží zhotovitelem, bude pořízena fotodokumentace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Kontrola rozměrů, rovinnosti, celistvosti povrchu a plynulého navázání </w:t>
      </w:r>
      <w:proofErr w:type="spellStart"/>
      <w:r w:rsidRPr="004374A6">
        <w:rPr>
          <w:rFonts w:ascii="Arial" w:hAnsi="Arial" w:cs="Arial"/>
          <w:sz w:val="20"/>
          <w:szCs w:val="20"/>
        </w:rPr>
        <w:t>konstrukcí-vizuální</w:t>
      </w:r>
      <w:proofErr w:type="spellEnd"/>
      <w:r w:rsidRPr="004374A6">
        <w:rPr>
          <w:rFonts w:ascii="Arial" w:hAnsi="Arial" w:cs="Arial"/>
          <w:sz w:val="20"/>
          <w:szCs w:val="20"/>
        </w:rPr>
        <w:t xml:space="preserve"> kontrola za pomoci měrné latě, měřičských pomůcek-bude prováděno po odbednění. Před zakrytím (zásypem konstrukce) bude provedeno převzetí TDI, v případě běžných denních postupů bude provedena kontrola fotodokumentace s popisem bloku-sekce.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Vyplnění prostupů pro </w:t>
      </w:r>
      <w:proofErr w:type="spellStart"/>
      <w:r w:rsidRPr="004374A6">
        <w:rPr>
          <w:rFonts w:ascii="Arial" w:hAnsi="Arial" w:cs="Arial"/>
          <w:sz w:val="20"/>
          <w:szCs w:val="20"/>
        </w:rPr>
        <w:t>svlaky</w:t>
      </w:r>
      <w:proofErr w:type="spellEnd"/>
      <w:r w:rsidRPr="004374A6">
        <w:rPr>
          <w:rFonts w:ascii="Arial" w:hAnsi="Arial" w:cs="Arial"/>
          <w:sz w:val="20"/>
          <w:szCs w:val="20"/>
        </w:rPr>
        <w:t xml:space="preserve"> bednění-pokud bude stanoven požadavek na vodotěsnost konstrukcí, budou prostupy (trubičky) pro svlakové tyče po odbednění vyplněny a na obou stranách konstrukce vodotěsně zalepeny certifikovanými víčky/ucpávkami. Provede pověřený pracovník zhotovitele se zápisem do protokolu (stavebního deníku)-bude uveden počet operací, způsob utěsnění.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Horní plochy konstrukcí, sražení hran-bude provedeno začištění, sražení hran dle výkresu tvaru. Kontrola vizuální, provede zhotovitel.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Odbednění bude provedeno po dosažení požadované pevnosti betonové konstrukce tak, aby byla zachována tvarová stálost, pevnost a odolnost konstrukce (zabránění vzniku trhlin). Zatížení konstrukce zásypy, dalšími konstrukčními prvky, dopravou atp. může být prováděno až po dosažení požadované pevnosti betonu. Postup prací je třeba upravit s ohledem na technologii provádění, vlastnosti betonu a klimatické podmínky. Kontrolu zajistí zhotovitel.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Po zimní přestávce (přerušení prací kvůli mrazu) bude provedena kontrola pracovních spár z hlediska možného porušení mrazem, poškozený beton bude sanován (vybourán). Další postup prací bude možný až po dosažení minimální teploty konstrukcí a materiálu pro zabudování. Provedení kontroly a ošetření konstrukcí bude zapsáno ve stavebním deníku.</w:t>
      </w:r>
    </w:p>
    <w:p w:rsidR="007D415E" w:rsidRPr="004374A6" w:rsidRDefault="007D415E" w:rsidP="007D415E">
      <w:pPr>
        <w:spacing w:line="240" w:lineRule="atLeast"/>
        <w:ind w:left="330" w:hanging="330"/>
        <w:rPr>
          <w:rFonts w:ascii="Arial" w:hAnsi="Arial" w:cs="Arial"/>
          <w:sz w:val="20"/>
          <w:szCs w:val="20"/>
        </w:rPr>
      </w:pPr>
    </w:p>
    <w:p w:rsidR="007D415E" w:rsidRPr="004374A6" w:rsidRDefault="007D415E" w:rsidP="007D415E">
      <w:pPr>
        <w:numPr>
          <w:ilvl w:val="0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  <w:u w:val="single"/>
        </w:rPr>
        <w:t xml:space="preserve"> Konstrukce zděné z kamene (zdi, dlažby):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Zhotovitel zajistí dodávky kamene požadované kvality (petrografické složení, pevnost, nasákavost, mrazuvzdornost, rozměry/hmotnost) s doložením vlastností ložiska (lomu). 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Pro beton lože dlažeb, konstrukce zdí, platí požadavky na betonové konstrukce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Malta pro zdění/spárování, bude použita dle požadavků projektové dokumentace, její složení bude certifikováno výrobcem. Pro malty míchané na místě bude zpracován a použit technologický předpis pro cement (pojivo), kamenivo (plnivo), vodu a přísady, včetně vzájemných poměrů a doby/způsobu míchání. Kontrola se při zhotovení malty na místě týká kvality kameniva (petrografické složení, původ, zrnitost, obsah cizorodých látek, vlhkost), použitého cementu, </w:t>
      </w:r>
      <w:proofErr w:type="spellStart"/>
      <w:r w:rsidRPr="004374A6">
        <w:rPr>
          <w:rFonts w:ascii="Arial" w:hAnsi="Arial" w:cs="Arial"/>
          <w:sz w:val="20"/>
          <w:szCs w:val="20"/>
        </w:rPr>
        <w:t>záměsové</w:t>
      </w:r>
      <w:proofErr w:type="spellEnd"/>
      <w:r w:rsidRPr="004374A6">
        <w:rPr>
          <w:rFonts w:ascii="Arial" w:hAnsi="Arial" w:cs="Arial"/>
          <w:sz w:val="20"/>
          <w:szCs w:val="20"/>
        </w:rPr>
        <w:t xml:space="preserve"> vody, přísad a jejich vzájemných hmotnostních poměrů, doby míchání, doby zpracování. Zhotovitel doloží zkouškou ověřené vlastnosti použité malty a objem zpracování.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Kámen bude pro použití do konstrukcí tříděn a upravován kamenickým způsobem (štípaní, sekání, </w:t>
      </w:r>
      <w:proofErr w:type="spellStart"/>
      <w:r w:rsidRPr="004374A6">
        <w:rPr>
          <w:rFonts w:ascii="Arial" w:hAnsi="Arial" w:cs="Arial"/>
          <w:sz w:val="20"/>
          <w:szCs w:val="20"/>
        </w:rPr>
        <w:t>pemrlování</w:t>
      </w:r>
      <w:proofErr w:type="spellEnd"/>
      <w:r w:rsidRPr="004374A6">
        <w:rPr>
          <w:rFonts w:ascii="Arial" w:hAnsi="Arial" w:cs="Arial"/>
          <w:sz w:val="20"/>
          <w:szCs w:val="20"/>
        </w:rPr>
        <w:t xml:space="preserve"> atp.). Bude dodržen tvar a minimální rozměry kamene dle požadavků projektu. Kontrolu provede zhotovitel.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Při provádění konstrukcí bude dodržována stejnorodost kamene (petrografické složení, barevnost, struktura), vazba kamene, šířka (a prostřídání) spár, vyplnění spár maltou, hloubka a provedení spárování, očištění líce atp. Před spárováním bude provedena kontrola líce zdiva / dlažby TDI.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Zdění a provádění dlažeb bude realizováno pouze za vhodných klimatických podmínek, je vyloučeno provádění konstrukcí, pokud vnější teplota poklesne pod +</w:t>
      </w:r>
      <w:smartTag w:uri="urn:schemas-microsoft-com:office:smarttags" w:element="metricconverter">
        <w:smartTagPr>
          <w:attr w:name="ProductID" w:val="5ﾰC"/>
        </w:smartTagPr>
        <w:r w:rsidRPr="004374A6">
          <w:rPr>
            <w:rFonts w:ascii="Arial" w:hAnsi="Arial" w:cs="Arial"/>
            <w:sz w:val="20"/>
            <w:szCs w:val="20"/>
          </w:rPr>
          <w:t>5°C</w:t>
        </w:r>
      </w:smartTag>
      <w:r w:rsidRPr="004374A6">
        <w:rPr>
          <w:rFonts w:ascii="Arial" w:hAnsi="Arial" w:cs="Arial"/>
          <w:sz w:val="20"/>
          <w:szCs w:val="20"/>
        </w:rPr>
        <w:t>. Kontrola bude provedena zhotovitelem, dodržení bude zřejmé ze stavebního deníku.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Ošetření pracovních /dilatačních spár – vyrovnání, začištění, uložení izolace/dilatačního pásu, distanční vložky, vytmelení atd. Kontrola bude prováděna zhotovitelem pravidelně na konci pracovního postupu,  a před další betonáží.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Kontrola sklonu, rovinnosti (včetně plynulosti zakřivení oblouků), čistoty líce, provedení spár, vazby kamene  i prostorového tvaru a rozměrů konstrukce a plynulosti navázání bude prováděna při zhotovení konstrukce, po každé směně a po dokončení jednotlivých bloků (sekcí) konstrukce.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Po zimní přestávce (přerušení prací kvůli mrazu) bude provedena kontrola pracovních spár z hlediska možného porušení mrazem, poškozený beton, malta budou sanovány (vybourány). Další postup prací bude možný až po dosažení minimální teploty konstrukcí i jednotlivých prvků a materiálu. Provedení kontroly a ošetření konstrukcí bude zapsáno ve stavebním deníku.</w:t>
      </w:r>
    </w:p>
    <w:p w:rsidR="007D415E" w:rsidRPr="004374A6" w:rsidRDefault="007D415E" w:rsidP="007D415E">
      <w:pPr>
        <w:spacing w:line="240" w:lineRule="atLeast"/>
        <w:ind w:left="330" w:hanging="330"/>
        <w:rPr>
          <w:rFonts w:ascii="Arial" w:hAnsi="Arial" w:cs="Arial"/>
          <w:sz w:val="20"/>
          <w:szCs w:val="20"/>
        </w:rPr>
      </w:pPr>
    </w:p>
    <w:p w:rsidR="007D415E" w:rsidRPr="004374A6" w:rsidRDefault="007D415E" w:rsidP="007D415E">
      <w:pPr>
        <w:numPr>
          <w:ilvl w:val="0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 </w:t>
      </w:r>
      <w:r w:rsidRPr="004374A6">
        <w:rPr>
          <w:rFonts w:ascii="Arial" w:hAnsi="Arial" w:cs="Arial"/>
          <w:sz w:val="20"/>
          <w:szCs w:val="20"/>
          <w:u w:val="single"/>
        </w:rPr>
        <w:t xml:space="preserve">Konstrukce z kamene a kameniva (lože, rovnaniny, </w:t>
      </w:r>
      <w:proofErr w:type="spellStart"/>
      <w:r w:rsidRPr="004374A6">
        <w:rPr>
          <w:rFonts w:ascii="Arial" w:hAnsi="Arial" w:cs="Arial"/>
          <w:sz w:val="20"/>
          <w:szCs w:val="20"/>
          <w:u w:val="single"/>
        </w:rPr>
        <w:t>záhozy,dlažby</w:t>
      </w:r>
      <w:proofErr w:type="spellEnd"/>
      <w:r w:rsidRPr="004374A6">
        <w:rPr>
          <w:rFonts w:ascii="Arial" w:hAnsi="Arial" w:cs="Arial"/>
          <w:sz w:val="20"/>
          <w:szCs w:val="20"/>
          <w:u w:val="single"/>
        </w:rPr>
        <w:t xml:space="preserve"> nasucho, figury):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Zhotovitel zajistí dodávky kamene a těženého nebo drceného kameniva  požadované kvality (petrografické složení, pevnost, nasákavost, mrazuvzdornost, rozměry/hmotnost, zrnitost/frakce) s doložením vlastností ložiska (lomu). 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Kámen bude pro použití do dlažeb tříděn a upravován kamenickým způsobem (štípaní, sekání, </w:t>
      </w:r>
      <w:proofErr w:type="spellStart"/>
      <w:r w:rsidRPr="004374A6">
        <w:rPr>
          <w:rFonts w:ascii="Arial" w:hAnsi="Arial" w:cs="Arial"/>
          <w:sz w:val="20"/>
          <w:szCs w:val="20"/>
        </w:rPr>
        <w:t>pemrlování</w:t>
      </w:r>
      <w:proofErr w:type="spellEnd"/>
      <w:r w:rsidRPr="004374A6">
        <w:rPr>
          <w:rFonts w:ascii="Arial" w:hAnsi="Arial" w:cs="Arial"/>
          <w:sz w:val="20"/>
          <w:szCs w:val="20"/>
        </w:rPr>
        <w:t xml:space="preserve"> atp.). Bude dodržen tvar a minimální rozměry kamene dle požadavků projektu. Kontrolu provede zhotovitel.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Kámen pro rovnaniny a záhozy bude tříděn dle požadované velikosti, tvaru a hmotnosti.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lastRenderedPageBreak/>
        <w:t>Při provádění konstrukcí bude dodržena tloušťka a pořadí vrstev, úprava základové spáry, šířka spár mezi kameny, způsob a postup jejich vyplnění, případné vazby kamene, úprava líce i technologické postupy provádění. Kontrola bude prováděna zhotovitelem, vizuálně a pomocí měřidel. Kontrola TDI bude při převzetí ucelených bloků, sekcí.</w:t>
      </w:r>
    </w:p>
    <w:p w:rsidR="007D415E" w:rsidRPr="004374A6" w:rsidRDefault="007D415E" w:rsidP="0032418D">
      <w:pPr>
        <w:spacing w:line="240" w:lineRule="atLeast"/>
        <w:rPr>
          <w:rFonts w:ascii="Arial" w:hAnsi="Arial" w:cs="Arial"/>
          <w:sz w:val="20"/>
          <w:szCs w:val="20"/>
        </w:rPr>
      </w:pPr>
    </w:p>
    <w:p w:rsidR="007D415E" w:rsidRPr="004374A6" w:rsidRDefault="007D415E" w:rsidP="007D415E">
      <w:pPr>
        <w:numPr>
          <w:ilvl w:val="0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  <w:u w:val="single"/>
        </w:rPr>
        <w:t>Drény, výusti: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 xml:space="preserve">Zhotovitel zajistí provedení drénů z hlediska matriálu (průměr a materiál potrubí délka), umístění v konstrukci, průchodnosti drénu a drenážního obsypu (rozměry, kamenivo). Kontrolováno bude provedení drénu (přesah před líc zdi bude jednotný) a správná funkce-prolití vodou po dokončení drenážního obsypu a zásypu na úroveň obsypu-vizuálně, bude proveden protokol o funkčnosti všech drénů. 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U výustí bude provedena kontrola materiálu potrubí pro nastavení, způsobu nastavení, provedení spoje (těsnění), obsypu a uložení potrubí, prostupu zdivem a přesahu před líc zdiva. Kontrolu provede zhotovitel, u každé výusti bude proveden protokolární zápis o provedení (materiál, průměr potrubí, způsob napojení, těsnění, kóta výusti).</w:t>
      </w:r>
    </w:p>
    <w:p w:rsidR="007D415E" w:rsidRPr="004374A6" w:rsidRDefault="007D415E" w:rsidP="007D415E">
      <w:pPr>
        <w:spacing w:line="240" w:lineRule="atLeast"/>
        <w:ind w:left="330" w:hanging="330"/>
        <w:rPr>
          <w:rFonts w:ascii="Arial" w:hAnsi="Arial" w:cs="Arial"/>
          <w:sz w:val="20"/>
          <w:szCs w:val="20"/>
        </w:rPr>
      </w:pPr>
    </w:p>
    <w:p w:rsidR="007D415E" w:rsidRPr="004374A6" w:rsidRDefault="007D415E" w:rsidP="007D415E">
      <w:pPr>
        <w:numPr>
          <w:ilvl w:val="0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  <w:u w:val="single"/>
        </w:rPr>
        <w:t>Křížení/souběh konstrukcí s STI:</w:t>
      </w:r>
    </w:p>
    <w:p w:rsidR="007D415E" w:rsidRPr="004374A6" w:rsidRDefault="007D415E" w:rsidP="007D415E">
      <w:pPr>
        <w:numPr>
          <w:ilvl w:val="1"/>
          <w:numId w:val="35"/>
        </w:numPr>
        <w:overflowPunct w:val="0"/>
        <w:spacing w:line="240" w:lineRule="atLeast"/>
        <w:ind w:left="330" w:hanging="330"/>
        <w:textAlignment w:val="baseline"/>
        <w:rPr>
          <w:rFonts w:ascii="Arial" w:hAnsi="Arial" w:cs="Arial"/>
          <w:sz w:val="20"/>
          <w:szCs w:val="20"/>
        </w:rPr>
      </w:pPr>
      <w:r w:rsidRPr="004374A6">
        <w:rPr>
          <w:rFonts w:ascii="Arial" w:hAnsi="Arial" w:cs="Arial"/>
          <w:sz w:val="20"/>
          <w:szCs w:val="20"/>
        </w:rPr>
        <w:t>Zhotovitel zajistí provedení křížení, souběhu konstrukcí a STI dle projektové dokumentace. Před zakrytím bude konstrukce převzata / odsouhlasena správce sítě. Kontrolu provede TDI, o převzetí bude sepsán protokol (případně potvrzení do SD).</w:t>
      </w:r>
    </w:p>
    <w:p w:rsidR="007D415E" w:rsidRPr="005D5F10" w:rsidRDefault="007D415E" w:rsidP="007D415E">
      <w:pPr>
        <w:kinsoku w:val="0"/>
        <w:overflowPunct w:val="0"/>
        <w:spacing w:line="200" w:lineRule="exact"/>
        <w:ind w:right="43"/>
        <w:rPr>
          <w:rFonts w:ascii="Arial" w:hAnsi="Arial" w:cs="Arial"/>
          <w:spacing w:val="1"/>
          <w:sz w:val="20"/>
          <w:szCs w:val="20"/>
        </w:rPr>
      </w:pPr>
    </w:p>
    <w:p w:rsidR="007D415E" w:rsidRDefault="007D415E" w:rsidP="007D415E">
      <w:pPr>
        <w:pStyle w:val="Nadpis3"/>
        <w:kinsoku w:val="0"/>
        <w:overflowPunct w:val="0"/>
        <w:ind w:left="0" w:right="43"/>
        <w:jc w:val="both"/>
        <w:rPr>
          <w:b w:val="0"/>
          <w:bCs w:val="0"/>
        </w:rPr>
      </w:pPr>
      <w:r>
        <w:t>Ostatní požadavky na TS dokumentace objektů a technologických souborů se stavby netýkají.</w:t>
      </w:r>
    </w:p>
    <w:p w:rsidR="007D415E" w:rsidRDefault="007D415E" w:rsidP="007D415E">
      <w:pPr>
        <w:kinsoku w:val="0"/>
        <w:overflowPunct w:val="0"/>
        <w:spacing w:before="1" w:line="130" w:lineRule="exact"/>
        <w:ind w:right="43"/>
        <w:rPr>
          <w:sz w:val="13"/>
          <w:szCs w:val="13"/>
        </w:rPr>
      </w:pPr>
    </w:p>
    <w:p w:rsidR="007D415E" w:rsidRDefault="007D415E" w:rsidP="007D415E">
      <w:pPr>
        <w:kinsoku w:val="0"/>
        <w:overflowPunct w:val="0"/>
        <w:spacing w:line="200" w:lineRule="exact"/>
        <w:ind w:right="43"/>
        <w:rPr>
          <w:sz w:val="20"/>
          <w:szCs w:val="20"/>
        </w:rPr>
      </w:pPr>
    </w:p>
    <w:p w:rsidR="007D415E" w:rsidRDefault="007D415E" w:rsidP="007D415E">
      <w:pPr>
        <w:kinsoku w:val="0"/>
        <w:overflowPunct w:val="0"/>
        <w:spacing w:before="12" w:line="260" w:lineRule="exact"/>
        <w:ind w:right="43"/>
        <w:rPr>
          <w:sz w:val="26"/>
          <w:szCs w:val="26"/>
        </w:rPr>
      </w:pPr>
    </w:p>
    <w:p w:rsidR="007D415E" w:rsidRDefault="007D415E" w:rsidP="007D415E">
      <w:pPr>
        <w:pStyle w:val="Nadpis4"/>
        <w:kinsoku w:val="0"/>
        <w:overflowPunct w:val="0"/>
        <w:ind w:left="6349" w:right="43"/>
      </w:pPr>
      <w:r>
        <w:t>In</w:t>
      </w:r>
      <w:r>
        <w:rPr>
          <w:spacing w:val="1"/>
        </w:rPr>
        <w:t>g</w:t>
      </w:r>
      <w:r>
        <w:t>.</w:t>
      </w:r>
      <w:r>
        <w:rPr>
          <w:spacing w:val="-3"/>
        </w:rPr>
        <w:t>M</w:t>
      </w:r>
      <w:r>
        <w:t>i</w:t>
      </w:r>
      <w:r>
        <w:rPr>
          <w:spacing w:val="-3"/>
        </w:rPr>
        <w:t>l</w:t>
      </w:r>
      <w:r>
        <w:t xml:space="preserve">an </w:t>
      </w:r>
      <w:r>
        <w:rPr>
          <w:spacing w:val="-4"/>
        </w:rPr>
        <w:t>M</w:t>
      </w:r>
      <w:r>
        <w:t>ü</w:t>
      </w:r>
      <w:r>
        <w:rPr>
          <w:spacing w:val="-2"/>
        </w:rPr>
        <w:t>l</w:t>
      </w:r>
      <w:r>
        <w:t>l</w:t>
      </w:r>
      <w:r>
        <w:rPr>
          <w:spacing w:val="-2"/>
        </w:rPr>
        <w:t>e</w:t>
      </w:r>
      <w:r>
        <w:t>r</w:t>
      </w:r>
    </w:p>
    <w:p w:rsidR="007D415E" w:rsidRDefault="007D415E" w:rsidP="007D415E">
      <w:pPr>
        <w:kinsoku w:val="0"/>
        <w:overflowPunct w:val="0"/>
        <w:spacing w:before="9" w:line="110" w:lineRule="exact"/>
        <w:ind w:right="43"/>
        <w:rPr>
          <w:sz w:val="11"/>
          <w:szCs w:val="11"/>
        </w:rPr>
      </w:pPr>
    </w:p>
    <w:p w:rsidR="007D415E" w:rsidRDefault="007D415E" w:rsidP="007D415E">
      <w:pPr>
        <w:pStyle w:val="Zkladntext"/>
        <w:kinsoku w:val="0"/>
        <w:overflowPunct w:val="0"/>
        <w:ind w:left="6349" w:right="43"/>
      </w:pPr>
      <w:r>
        <w:t>Praha</w:t>
      </w:r>
      <w:r>
        <w:rPr>
          <w:spacing w:val="-16"/>
        </w:rPr>
        <w:t xml:space="preserve"> </w:t>
      </w:r>
      <w:r w:rsidR="003F473E">
        <w:t>25.06</w:t>
      </w:r>
      <w:r>
        <w:t>.2018</w:t>
      </w:r>
    </w:p>
    <w:p w:rsidR="007D415E" w:rsidRDefault="007D415E" w:rsidP="007D415E">
      <w:pPr>
        <w:pStyle w:val="Zkladntext"/>
        <w:kinsoku w:val="0"/>
        <w:overflowPunct w:val="0"/>
        <w:ind w:left="6349" w:right="43"/>
      </w:pPr>
    </w:p>
    <w:p w:rsidR="007D415E" w:rsidRPr="004374A6" w:rsidRDefault="007D415E" w:rsidP="007D415E">
      <w:pPr>
        <w:keepNext/>
        <w:rPr>
          <w:rFonts w:ascii="Arial" w:hAnsi="Arial" w:cs="Arial"/>
          <w:b/>
          <w:sz w:val="20"/>
          <w:szCs w:val="20"/>
        </w:rPr>
      </w:pPr>
      <w:r>
        <w:br w:type="page"/>
      </w:r>
      <w:r w:rsidRPr="004374A6">
        <w:rPr>
          <w:rFonts w:ascii="Arial" w:hAnsi="Arial" w:cs="Arial"/>
          <w:b/>
          <w:sz w:val="20"/>
          <w:szCs w:val="20"/>
        </w:rPr>
        <w:lastRenderedPageBreak/>
        <w:t xml:space="preserve">Vybrané ČSN tříd 72, 73, </w:t>
      </w:r>
      <w:smartTag w:uri="urn:schemas-microsoft-com:office:smarttags" w:element="metricconverter">
        <w:smartTagPr>
          <w:attr w:name="ProductID" w:val="74 a"/>
        </w:smartTagPr>
        <w:r w:rsidRPr="004374A6">
          <w:rPr>
            <w:rFonts w:ascii="Arial" w:hAnsi="Arial" w:cs="Arial"/>
            <w:b/>
            <w:sz w:val="20"/>
            <w:szCs w:val="20"/>
          </w:rPr>
          <w:t>74 a</w:t>
        </w:r>
      </w:smartTag>
      <w:r w:rsidRPr="004374A6">
        <w:rPr>
          <w:rFonts w:ascii="Arial" w:hAnsi="Arial" w:cs="Arial"/>
          <w:b/>
          <w:sz w:val="20"/>
          <w:szCs w:val="20"/>
        </w:rPr>
        <w:t xml:space="preserve"> 75, mající vztah k předmětu díla.</w:t>
      </w:r>
    </w:p>
    <w:p w:rsidR="007D415E" w:rsidRPr="004374A6" w:rsidRDefault="007D415E" w:rsidP="007D415E">
      <w:pPr>
        <w:spacing w:line="360" w:lineRule="auto"/>
        <w:rPr>
          <w:rFonts w:ascii="Arial" w:hAnsi="Arial" w:cs="Arial"/>
          <w:bCs/>
          <w:sz w:val="18"/>
          <w:szCs w:val="18"/>
        </w:rPr>
      </w:pPr>
      <w:r w:rsidRPr="004374A6">
        <w:rPr>
          <w:rFonts w:ascii="Arial" w:hAnsi="Arial" w:cs="Arial"/>
          <w:bCs/>
          <w:sz w:val="18"/>
          <w:szCs w:val="18"/>
        </w:rPr>
        <w:t xml:space="preserve">Úplný seznam všech platných ČSN je k dispozici v Českém normalizačním </w:t>
      </w:r>
      <w:proofErr w:type="spellStart"/>
      <w:r w:rsidRPr="004374A6">
        <w:rPr>
          <w:rFonts w:ascii="Arial" w:hAnsi="Arial" w:cs="Arial"/>
          <w:bCs/>
          <w:sz w:val="18"/>
          <w:szCs w:val="18"/>
        </w:rPr>
        <w:t>insttitutu</w:t>
      </w:r>
      <w:proofErr w:type="spellEnd"/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12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72 1015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Laboratorní stanovení zhutnitelnosti zemin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13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72 1800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Přírodní stavební kámen pro kamenické výrobky. Technické požadavky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14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72 1810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 Prvky z přírodního kamene pro stavební účely. Společná ustanovení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15" w:history="1">
        <w:r w:rsidR="007D415E" w:rsidRPr="004374A6">
          <w:rPr>
            <w:rFonts w:ascii="Arial" w:hAnsi="Arial" w:cs="Arial"/>
            <w:sz w:val="18"/>
            <w:szCs w:val="18"/>
          </w:rPr>
          <w:t>ČSN 72 1860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Kámen pro zdivo a stavební účely. Společná ustanovení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16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EN 13383-1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Kámen pro vodní stavby - Část 1: Specifikace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17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EN 13383-2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Kámen pro vodní stavby - Část 2: Zkušební metody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18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73 0001-1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Navrhování stavebních konstrukcí - Slovník - Část 1: Spolehlivost a zatížení konstrukcí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19" w:history="1">
        <w:r w:rsidR="007D415E" w:rsidRPr="004374A6">
          <w:rPr>
            <w:rFonts w:ascii="Arial" w:hAnsi="Arial" w:cs="Arial"/>
            <w:sz w:val="18"/>
            <w:szCs w:val="18"/>
          </w:rPr>
          <w:t>ČSN 73 0001-5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 Navrhování stavebních konstrukcí - Slovník - Část 5: Dřevěné konstrukce 67982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20" w:history="1">
        <w:r w:rsidR="007D415E" w:rsidRPr="004374A6">
          <w:rPr>
            <w:rFonts w:ascii="Arial" w:hAnsi="Arial" w:cs="Arial"/>
            <w:sz w:val="18"/>
            <w:szCs w:val="18"/>
          </w:rPr>
          <w:t>ČSN 73 0001-7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Navrhování stavebních konstrukcí - Slovník - Část 7: Geotechnika 66305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21" w:history="1">
        <w:r w:rsidR="007D415E" w:rsidRPr="004374A6">
          <w:rPr>
            <w:rFonts w:ascii="Arial" w:hAnsi="Arial" w:cs="Arial"/>
            <w:sz w:val="18"/>
            <w:szCs w:val="18"/>
          </w:rPr>
          <w:t>ČSN 73 0020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Názvosloví spolehlivosti stavebních konstrukcí a základových půd 31016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22" w:history="1">
        <w:r w:rsidR="007D415E" w:rsidRPr="004374A6">
          <w:rPr>
            <w:rFonts w:ascii="Arial" w:hAnsi="Arial" w:cs="Arial"/>
            <w:sz w:val="18"/>
            <w:szCs w:val="18"/>
          </w:rPr>
          <w:t>ČSN ISO 3898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Zásady navrhování stavebních konstrukcí - Označování - Základní značky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23" w:history="1">
        <w:r w:rsidR="007D415E" w:rsidRPr="004374A6">
          <w:rPr>
            <w:rFonts w:ascii="Arial" w:hAnsi="Arial" w:cs="Arial"/>
            <w:sz w:val="18"/>
            <w:szCs w:val="18"/>
          </w:rPr>
          <w:t>ČSN 73 0031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Spolehlivost stavebních konstrukcí a základových půd. Základní ustanovení pro výpočet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24" w:history="1">
        <w:r w:rsidR="007D415E" w:rsidRPr="004374A6">
          <w:rPr>
            <w:rFonts w:ascii="Arial" w:hAnsi="Arial" w:cs="Arial"/>
            <w:sz w:val="18"/>
            <w:szCs w:val="18"/>
          </w:rPr>
          <w:t>ČSN ISO 2394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Obecné zásady spolehlivosti konstrukcí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25" w:history="1">
        <w:r w:rsidR="007D415E" w:rsidRPr="004374A6">
          <w:rPr>
            <w:rFonts w:ascii="Arial" w:hAnsi="Arial" w:cs="Arial"/>
            <w:sz w:val="18"/>
            <w:szCs w:val="18"/>
          </w:rPr>
          <w:t>ČSN P ENV 1991-2-5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Zásady navrhování a zatížení konstrukcí - Část 2-5: Zatížení konstrukcí - Zatížení teplotou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26" w:history="1">
        <w:r w:rsidR="007D415E" w:rsidRPr="004374A6">
          <w:rPr>
            <w:rFonts w:ascii="Arial" w:hAnsi="Arial" w:cs="Arial"/>
            <w:sz w:val="18"/>
            <w:szCs w:val="18"/>
          </w:rPr>
          <w:t>ČSN P ENV 1991-2-6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1Zásady navrhování a zatížení konstrukcí - Část 2-6: Zatížení konstrukcí - Zatížení během provádění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27" w:history="1">
        <w:r w:rsidR="007D415E" w:rsidRPr="004374A6">
          <w:rPr>
            <w:rFonts w:ascii="Arial" w:hAnsi="Arial" w:cs="Arial"/>
            <w:sz w:val="18"/>
            <w:szCs w:val="18"/>
          </w:rPr>
          <w:t>ČSN 73 0035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Zatížení stavebních konstrukcí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28" w:history="1">
        <w:r w:rsidR="007D415E" w:rsidRPr="004374A6">
          <w:rPr>
            <w:rFonts w:ascii="Arial" w:hAnsi="Arial" w:cs="Arial"/>
            <w:sz w:val="18"/>
            <w:szCs w:val="18"/>
          </w:rPr>
          <w:t>ČSN P ENV 1998-1-1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1998/2   1998-02 730036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29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73 0037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1990/0 Opr.1   Zemní tlak na stavební konstrukce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30" w:history="1">
        <w:r w:rsidR="007D415E" w:rsidRPr="004374A6">
          <w:rPr>
            <w:rFonts w:ascii="Arial" w:hAnsi="Arial" w:cs="Arial"/>
            <w:sz w:val="18"/>
            <w:szCs w:val="18"/>
          </w:rPr>
          <w:t>ČSN 73 0081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1986/0   Ochrana proti </w:t>
      </w:r>
      <w:proofErr w:type="spellStart"/>
      <w:r w:rsidR="007D415E" w:rsidRPr="004374A6">
        <w:rPr>
          <w:rFonts w:ascii="Arial" w:hAnsi="Arial" w:cs="Arial"/>
          <w:bCs/>
          <w:sz w:val="18"/>
          <w:szCs w:val="18"/>
        </w:rPr>
        <w:t>korózii</w:t>
      </w:r>
      <w:proofErr w:type="spellEnd"/>
      <w:r w:rsidR="007D415E" w:rsidRPr="004374A6">
        <w:rPr>
          <w:rFonts w:ascii="Arial" w:hAnsi="Arial" w:cs="Arial"/>
          <w:bCs/>
          <w:sz w:val="18"/>
          <w:szCs w:val="18"/>
        </w:rPr>
        <w:t xml:space="preserve"> v </w:t>
      </w:r>
      <w:proofErr w:type="spellStart"/>
      <w:r w:rsidR="007D415E" w:rsidRPr="004374A6">
        <w:rPr>
          <w:rFonts w:ascii="Arial" w:hAnsi="Arial" w:cs="Arial"/>
          <w:bCs/>
          <w:sz w:val="18"/>
          <w:szCs w:val="18"/>
        </w:rPr>
        <w:t>stavebníctve</w:t>
      </w:r>
      <w:proofErr w:type="spellEnd"/>
      <w:r w:rsidR="007D415E" w:rsidRPr="004374A6">
        <w:rPr>
          <w:rFonts w:ascii="Arial" w:hAnsi="Arial" w:cs="Arial"/>
          <w:bCs/>
          <w:sz w:val="18"/>
          <w:szCs w:val="18"/>
        </w:rPr>
        <w:t xml:space="preserve">. Všeobecné </w:t>
      </w:r>
      <w:proofErr w:type="spellStart"/>
      <w:r w:rsidR="007D415E" w:rsidRPr="004374A6">
        <w:rPr>
          <w:rFonts w:ascii="Arial" w:hAnsi="Arial" w:cs="Arial"/>
          <w:bCs/>
          <w:sz w:val="18"/>
          <w:szCs w:val="18"/>
        </w:rPr>
        <w:t>ustanovenia</w:t>
      </w:r>
      <w:proofErr w:type="spellEnd"/>
      <w:r w:rsidR="007D415E" w:rsidRPr="004374A6">
        <w:rPr>
          <w:rFonts w:ascii="Arial" w:hAnsi="Arial" w:cs="Arial"/>
          <w:bCs/>
          <w:sz w:val="18"/>
          <w:szCs w:val="18"/>
        </w:rPr>
        <w:t xml:space="preserve">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31" w:history="1">
        <w:r w:rsidR="007D415E" w:rsidRPr="004374A6">
          <w:rPr>
            <w:rFonts w:ascii="Arial" w:hAnsi="Arial" w:cs="Arial"/>
            <w:sz w:val="18"/>
            <w:szCs w:val="18"/>
          </w:rPr>
          <w:t>ČSN ISO 1803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Pozemní stavby - Tolerance - Vyjadřování přesnosti rozměrů - Zásady a názvosloví </w:t>
      </w:r>
      <w:hyperlink r:id="rId32" w:history="1">
        <w:r w:rsidR="007D415E" w:rsidRPr="004374A6">
          <w:rPr>
            <w:rFonts w:ascii="Arial" w:hAnsi="Arial" w:cs="Arial"/>
            <w:sz w:val="18"/>
            <w:szCs w:val="18"/>
          </w:rPr>
          <w:t>ČSN 73 0210-1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Geometrická přesnost ve výstavbě. Podmínky provádění. Část 1: Přesnost osazení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33" w:history="1">
        <w:r w:rsidR="007D415E" w:rsidRPr="004374A6">
          <w:rPr>
            <w:rFonts w:ascii="Arial" w:hAnsi="Arial" w:cs="Arial"/>
            <w:sz w:val="18"/>
            <w:szCs w:val="18"/>
          </w:rPr>
          <w:t>ČSN 73 0210-2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Geometrická přesnost ve výstavbě. Podmínky provádění. Část 2: Přesnost monolitických betonových konstrukcí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34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73 0420-1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 Přesnost vytyčování staveb - Část 1: Základní požadavky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35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73 0420-2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Přesnost vytyčování staveb - Část 2: Vytyčovací odchylky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36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73 1001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Zakládání staveb. Základová půda pod plošnými základy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37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P ENV 1997-2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Navrhování geotechnických konstrukcí - Část 2: Navrhování na základě laboratorních zkoušek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38" w:history="1">
        <w:r w:rsidR="007D415E" w:rsidRPr="004374A6">
          <w:rPr>
            <w:rFonts w:ascii="Arial" w:hAnsi="Arial" w:cs="Arial"/>
            <w:sz w:val="18"/>
            <w:szCs w:val="18"/>
          </w:rPr>
          <w:t>ČSN P ENV 1997-3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Navrhování geotechnických konstrukcí - Část 3: Navrhování na základě terénních zkoušek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39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P ENV 1996-2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Navrhování zděných konstrukcí - Část 2: Volba materiálů, konstruování a provádění zděných konstrukcí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40" w:history="1">
        <w:r w:rsidR="007D415E" w:rsidRPr="004374A6">
          <w:rPr>
            <w:rFonts w:ascii="Arial" w:hAnsi="Arial" w:cs="Arial"/>
            <w:sz w:val="18"/>
            <w:szCs w:val="18"/>
          </w:rPr>
          <w:t>ČSN P ENV 1996-3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Navrhování zděných konstrukcí - Část 3: Zjednodušené metody a jednoduchá pravidla pro zděné konstrukce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41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73 1201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Navrhování betonových konstrukcí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42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73 1208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Navrhování betonových konstrukcí vodohospodářských objektů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43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P ENV 1992-3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Navrhování betonových konstrukcí - Část 3: Betonové základy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44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EN 206-1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2001/7   2001-09 732403 Beton - Část 1: Specifikace, vlastnosti, výroba a shoda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45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73 3040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Geotextílie v stavebných </w:t>
      </w:r>
      <w:proofErr w:type="spellStart"/>
      <w:r w:rsidR="007D415E" w:rsidRPr="004374A6">
        <w:rPr>
          <w:rFonts w:ascii="Arial" w:hAnsi="Arial" w:cs="Arial"/>
          <w:bCs/>
          <w:sz w:val="18"/>
          <w:szCs w:val="18"/>
        </w:rPr>
        <w:t>konštrukciách</w:t>
      </w:r>
      <w:proofErr w:type="spellEnd"/>
      <w:r w:rsidR="007D415E" w:rsidRPr="004374A6">
        <w:rPr>
          <w:rFonts w:ascii="Arial" w:hAnsi="Arial" w:cs="Arial"/>
          <w:bCs/>
          <w:sz w:val="18"/>
          <w:szCs w:val="18"/>
        </w:rPr>
        <w:t xml:space="preserve">. Základné </w:t>
      </w:r>
      <w:proofErr w:type="spellStart"/>
      <w:r w:rsidR="007D415E" w:rsidRPr="004374A6">
        <w:rPr>
          <w:rFonts w:ascii="Arial" w:hAnsi="Arial" w:cs="Arial"/>
          <w:bCs/>
          <w:sz w:val="18"/>
          <w:szCs w:val="18"/>
        </w:rPr>
        <w:t>ustanovenia</w:t>
      </w:r>
      <w:proofErr w:type="spellEnd"/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46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73 3050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="007D415E" w:rsidRPr="004374A6">
        <w:rPr>
          <w:rFonts w:ascii="Arial" w:hAnsi="Arial" w:cs="Arial"/>
          <w:bCs/>
          <w:sz w:val="18"/>
          <w:szCs w:val="18"/>
        </w:rPr>
        <w:t>Zemné</w:t>
      </w:r>
      <w:proofErr w:type="spellEnd"/>
      <w:r w:rsidR="007D415E" w:rsidRPr="004374A6">
        <w:rPr>
          <w:rFonts w:ascii="Arial" w:hAnsi="Arial" w:cs="Arial"/>
          <w:bCs/>
          <w:sz w:val="18"/>
          <w:szCs w:val="18"/>
        </w:rPr>
        <w:t xml:space="preserve"> práce. Všeobecné </w:t>
      </w:r>
      <w:proofErr w:type="spellStart"/>
      <w:r w:rsidR="007D415E" w:rsidRPr="004374A6">
        <w:rPr>
          <w:rFonts w:ascii="Arial" w:hAnsi="Arial" w:cs="Arial"/>
          <w:bCs/>
          <w:sz w:val="18"/>
          <w:szCs w:val="18"/>
        </w:rPr>
        <w:t>ustanovenia</w:t>
      </w:r>
      <w:proofErr w:type="spellEnd"/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47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73 6524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Vodní hospodářství. Názvosloví hydrotechniky. Funkční objekty a zařízení hydrotechnických staveb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48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73 8106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Ochranné a záchytné konstrukce</w:t>
      </w:r>
    </w:p>
    <w:p w:rsidR="007D415E" w:rsidRPr="004374A6" w:rsidRDefault="007D415E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49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74 3305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1988/0   1989-04 743305 Ochranná zábradlí. Základní ustanovení</w:t>
      </w:r>
    </w:p>
    <w:p w:rsidR="007D415E" w:rsidRPr="004374A6" w:rsidRDefault="007D415E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50" w:history="1">
        <w:r w:rsidR="007D415E" w:rsidRPr="004374A6">
          <w:rPr>
            <w:rFonts w:ascii="Arial" w:hAnsi="Arial" w:cs="Arial"/>
            <w:sz w:val="18"/>
            <w:szCs w:val="18"/>
          </w:rPr>
          <w:t>ČSN 75 0101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Vodní hospodářství - Základní terminologie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51" w:history="1">
        <w:r w:rsidR="007D415E" w:rsidRPr="004374A6">
          <w:rPr>
            <w:rFonts w:ascii="Arial" w:hAnsi="Arial" w:cs="Arial"/>
            <w:sz w:val="18"/>
            <w:szCs w:val="18"/>
          </w:rPr>
          <w:t>ČSN 75 0102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Vodní hospodářství - Terminologie v hydromechanice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52" w:history="1">
        <w:r w:rsidR="007D415E" w:rsidRPr="004374A6">
          <w:rPr>
            <w:rFonts w:ascii="Arial" w:hAnsi="Arial" w:cs="Arial"/>
            <w:sz w:val="18"/>
            <w:szCs w:val="18"/>
          </w:rPr>
          <w:t>ČSN 75 0121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 Vodní hospodářství - Terminologie vodních toků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53" w:history="1">
        <w:r w:rsidR="007D415E" w:rsidRPr="004374A6">
          <w:rPr>
            <w:rFonts w:ascii="Arial" w:hAnsi="Arial" w:cs="Arial"/>
            <w:sz w:val="18"/>
            <w:szCs w:val="18"/>
          </w:rPr>
          <w:t>ČSN 75 0123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Vodní hospodářství. Názvosloví hydrotechniky. Jezy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54" w:history="1">
        <w:r w:rsidR="007D415E" w:rsidRPr="004374A6">
          <w:rPr>
            <w:rFonts w:ascii="Arial" w:hAnsi="Arial" w:cs="Arial"/>
            <w:sz w:val="18"/>
            <w:szCs w:val="18"/>
          </w:rPr>
          <w:t>ČSN 75 0124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Vodní hospodářství - Terminologie vodních nádrží a zdrží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55" w:history="1">
        <w:r w:rsidR="007D415E" w:rsidRPr="004374A6">
          <w:rPr>
            <w:rFonts w:ascii="Arial" w:hAnsi="Arial" w:cs="Arial"/>
            <w:sz w:val="18"/>
            <w:szCs w:val="18"/>
          </w:rPr>
          <w:t>ČSN 75 0125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Vodní hospodářství - Terminologie hydrotechniky - Přehrady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56" w:history="1">
        <w:r w:rsidR="007D415E" w:rsidRPr="004374A6">
          <w:rPr>
            <w:rFonts w:ascii="Arial" w:hAnsi="Arial" w:cs="Arial"/>
            <w:sz w:val="18"/>
            <w:szCs w:val="18"/>
          </w:rPr>
          <w:t>ČSN 75 0128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Vodní hospodářství. Názvosloví využití vodní energie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57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75 0140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Vodní hospodářství. Názvosloví </w:t>
      </w:r>
      <w:proofErr w:type="spellStart"/>
      <w:r w:rsidR="007D415E" w:rsidRPr="004374A6">
        <w:rPr>
          <w:rFonts w:ascii="Arial" w:hAnsi="Arial" w:cs="Arial"/>
          <w:bCs/>
          <w:sz w:val="18"/>
          <w:szCs w:val="18"/>
        </w:rPr>
        <w:t>hydromeliorací</w:t>
      </w:r>
      <w:proofErr w:type="spellEnd"/>
      <w:r w:rsidR="007D415E" w:rsidRPr="004374A6">
        <w:rPr>
          <w:rFonts w:ascii="Arial" w:hAnsi="Arial" w:cs="Arial"/>
          <w:bCs/>
          <w:sz w:val="18"/>
          <w:szCs w:val="18"/>
        </w:rPr>
        <w:t xml:space="preserve">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58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75 0250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Zatížení konstrukcí vodohospodářských objektů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59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P 75 0290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Navrhování zemních konstrukcí hydrotechnických objektů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60" w:history="1">
        <w:r w:rsidR="007D415E" w:rsidRPr="004374A6">
          <w:rPr>
            <w:rFonts w:ascii="Arial" w:hAnsi="Arial" w:cs="Arial"/>
            <w:bCs/>
            <w:sz w:val="18"/>
            <w:szCs w:val="18"/>
          </w:rPr>
          <w:t>ČSN 75 0255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Výpočet účinků vln na stavby na vodních nádržích a zdržích </w:t>
      </w:r>
    </w:p>
    <w:p w:rsidR="007D415E" w:rsidRPr="004374A6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61" w:history="1">
        <w:r w:rsidR="007D415E" w:rsidRPr="004374A6">
          <w:rPr>
            <w:rFonts w:ascii="Arial" w:hAnsi="Arial" w:cs="Arial"/>
            <w:sz w:val="18"/>
            <w:szCs w:val="18"/>
          </w:rPr>
          <w:t>ČSN 75 2101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Ekologizace úprav vodních toků</w:t>
      </w:r>
    </w:p>
    <w:p w:rsidR="007D415E" w:rsidRDefault="007A3741" w:rsidP="004E5A05">
      <w:pPr>
        <w:ind w:left="1134" w:hanging="1134"/>
        <w:rPr>
          <w:rFonts w:ascii="Arial" w:hAnsi="Arial" w:cs="Arial"/>
          <w:bCs/>
          <w:sz w:val="18"/>
          <w:szCs w:val="18"/>
        </w:rPr>
      </w:pPr>
      <w:hyperlink r:id="rId62" w:history="1">
        <w:r w:rsidR="007D415E" w:rsidRPr="004374A6">
          <w:rPr>
            <w:rFonts w:ascii="Arial" w:hAnsi="Arial" w:cs="Arial"/>
            <w:sz w:val="18"/>
            <w:szCs w:val="18"/>
          </w:rPr>
          <w:t>ČSN 75 2410</w:t>
        </w:r>
      </w:hyperlink>
      <w:r w:rsidR="007D415E" w:rsidRPr="004374A6">
        <w:rPr>
          <w:rFonts w:ascii="Arial" w:hAnsi="Arial" w:cs="Arial"/>
          <w:bCs/>
          <w:sz w:val="18"/>
          <w:szCs w:val="18"/>
        </w:rPr>
        <w:t xml:space="preserve"> Malé vodní nádrže</w:t>
      </w:r>
    </w:p>
    <w:p w:rsidR="004E5A05" w:rsidRPr="004E5A05" w:rsidRDefault="004E5A05" w:rsidP="004E5A05">
      <w:pPr>
        <w:ind w:left="1134" w:hanging="1134"/>
        <w:rPr>
          <w:rFonts w:ascii="Arial" w:hAnsi="Arial" w:cs="Arial"/>
          <w:sz w:val="18"/>
          <w:szCs w:val="18"/>
        </w:rPr>
      </w:pPr>
    </w:p>
    <w:p w:rsidR="004E5A05" w:rsidRPr="004E5A05" w:rsidRDefault="004E5A05" w:rsidP="004E5A05">
      <w:pPr>
        <w:ind w:left="1134" w:hanging="1134"/>
        <w:rPr>
          <w:rFonts w:ascii="Arial" w:hAnsi="Arial" w:cs="Arial"/>
          <w:sz w:val="18"/>
          <w:szCs w:val="18"/>
        </w:rPr>
      </w:pPr>
      <w:r w:rsidRPr="004E5A05">
        <w:rPr>
          <w:rFonts w:ascii="Arial" w:hAnsi="Arial" w:cs="Arial"/>
          <w:sz w:val="18"/>
          <w:szCs w:val="18"/>
        </w:rPr>
        <w:t>ČSN 83 9061 Technologie vegetačních úprav v krajině - Ochrana stromů, porostů a vegetačních ploch při stavebních pracích</w:t>
      </w:r>
    </w:p>
    <w:p w:rsidR="004E5A05" w:rsidRPr="004E5A05" w:rsidRDefault="004E5A05" w:rsidP="007D415E">
      <w:pPr>
        <w:rPr>
          <w:rFonts w:ascii="Arial" w:hAnsi="Arial" w:cs="Arial"/>
          <w:sz w:val="18"/>
          <w:szCs w:val="18"/>
        </w:rPr>
      </w:pPr>
    </w:p>
    <w:p w:rsidR="00B92800" w:rsidRPr="004E5A05" w:rsidRDefault="00B92800" w:rsidP="004E5A05">
      <w:pPr>
        <w:rPr>
          <w:rFonts w:ascii="Arial" w:hAnsi="Arial" w:cs="Arial"/>
          <w:sz w:val="18"/>
          <w:szCs w:val="18"/>
        </w:rPr>
      </w:pPr>
    </w:p>
    <w:p w:rsidR="00B92800" w:rsidRDefault="00B92800">
      <w:pPr>
        <w:kinsoku w:val="0"/>
        <w:overflowPunct w:val="0"/>
        <w:spacing w:before="12" w:line="260" w:lineRule="exact"/>
        <w:rPr>
          <w:sz w:val="26"/>
          <w:szCs w:val="26"/>
        </w:rPr>
      </w:pPr>
    </w:p>
    <w:p w:rsidR="00B92800" w:rsidRDefault="00B92800">
      <w:pPr>
        <w:pStyle w:val="Zkladntext"/>
        <w:kinsoku w:val="0"/>
        <w:overflowPunct w:val="0"/>
        <w:ind w:left="6349"/>
      </w:pPr>
    </w:p>
    <w:sectPr w:rsidR="00B92800">
      <w:footerReference w:type="default" r:id="rId63"/>
      <w:pgSz w:w="11906" w:h="16840"/>
      <w:pgMar w:top="940" w:right="860" w:bottom="1060" w:left="1100" w:header="759" w:footer="863" w:gutter="0"/>
      <w:cols w:space="708" w:equalWidth="0">
        <w:col w:w="994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07E" w:rsidRDefault="006B407E">
      <w:r>
        <w:separator/>
      </w:r>
    </w:p>
  </w:endnote>
  <w:endnote w:type="continuationSeparator" w:id="0">
    <w:p w:rsidR="006B407E" w:rsidRDefault="006B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741" w:rsidRDefault="007A3741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>
              <wp:simplePos x="0" y="0"/>
              <wp:positionH relativeFrom="page">
                <wp:posOffset>3583940</wp:posOffset>
              </wp:positionH>
              <wp:positionV relativeFrom="page">
                <wp:posOffset>10004425</wp:posOffset>
              </wp:positionV>
              <wp:extent cx="515620" cy="15176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3741" w:rsidRPr="0032418D" w:rsidRDefault="007A3741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2418D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t>Strana</w:t>
                          </w:r>
                          <w:r w:rsidRPr="0032418D">
                            <w:rPr>
                              <w:rFonts w:ascii="Arial" w:hAnsi="Arial" w:cs="Arial"/>
                              <w:i/>
                              <w:iCs/>
                              <w:spacing w:val="-9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2418D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32418D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32418D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32418D">
                            <w:rPr>
                              <w:rFonts w:ascii="Arial" w:hAnsi="Arial" w:cs="Arial"/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32418D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2.2pt;margin-top:787.75pt;width:40.6pt;height:11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" o:allowincell="f" filled="f" stroked="f">
              <v:textbox inset="0,0,0,0">
                <w:txbxContent>
                  <w:p w:rsidR="007A3741" w:rsidRPr="0032418D" w:rsidRDefault="007A3741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2418D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t>Strana</w:t>
                    </w:r>
                    <w:r w:rsidRPr="0032418D">
                      <w:rPr>
                        <w:rFonts w:ascii="Arial" w:hAnsi="Arial" w:cs="Arial"/>
                        <w:i/>
                        <w:iCs/>
                        <w:spacing w:val="-9"/>
                        <w:sz w:val="18"/>
                        <w:szCs w:val="18"/>
                      </w:rPr>
                      <w:t xml:space="preserve"> </w:t>
                    </w:r>
                    <w:r w:rsidRPr="0032418D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fldChar w:fldCharType="begin"/>
                    </w:r>
                    <w:r w:rsidRPr="0032418D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instrText xml:space="preserve"> PAGE </w:instrText>
                    </w:r>
                    <w:r w:rsidRPr="0032418D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fldChar w:fldCharType="separate"/>
                    </w:r>
                    <w:r w:rsidRPr="0032418D">
                      <w:rPr>
                        <w:rFonts w:ascii="Arial" w:hAnsi="Arial" w:cs="Arial"/>
                        <w:i/>
                        <w:iCs/>
                        <w:noProof/>
                        <w:sz w:val="18"/>
                        <w:szCs w:val="18"/>
                      </w:rPr>
                      <w:t>1</w:t>
                    </w:r>
                    <w:r w:rsidRPr="0032418D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741" w:rsidRDefault="007A3741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>
              <wp:simplePos x="0" y="0"/>
              <wp:positionH relativeFrom="page">
                <wp:posOffset>3549015</wp:posOffset>
              </wp:positionH>
              <wp:positionV relativeFrom="page">
                <wp:posOffset>10013950</wp:posOffset>
              </wp:positionV>
              <wp:extent cx="671195" cy="208915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195" cy="208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3741" w:rsidRPr="00B9757A" w:rsidRDefault="007A3741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B9757A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t xml:space="preserve">Strana </w:t>
                          </w:r>
                          <w:r w:rsidRPr="00B9757A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9757A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B9757A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B9757A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t>8</w:t>
                          </w:r>
                          <w:r w:rsidRPr="00B9757A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79.45pt;margin-top:788.5pt;width:52.85pt;height:16.4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SnVsQIAAK8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" o:allowincell="f" filled="f" stroked="f">
              <v:textbox inset="0,0,0,0">
                <w:txbxContent>
                  <w:p w:rsidR="007A3741" w:rsidRPr="00B9757A" w:rsidRDefault="007A3741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</w:pPr>
                    <w:r w:rsidRPr="00B9757A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t xml:space="preserve">Strana </w:t>
                    </w:r>
                    <w:r w:rsidRPr="00B9757A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fldChar w:fldCharType="begin"/>
                    </w:r>
                    <w:r w:rsidRPr="00B9757A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instrText xml:space="preserve"> PAGE </w:instrText>
                    </w:r>
                    <w:r w:rsidRPr="00B9757A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fldChar w:fldCharType="separate"/>
                    </w:r>
                    <w:r w:rsidRPr="00B9757A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t>8</w:t>
                    </w:r>
                    <w:r w:rsidRPr="00B9757A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741" w:rsidRDefault="007A3741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page">
                <wp:posOffset>3549015</wp:posOffset>
              </wp:positionH>
              <wp:positionV relativeFrom="page">
                <wp:posOffset>10004425</wp:posOffset>
              </wp:positionV>
              <wp:extent cx="585470" cy="151765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54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3741" w:rsidRPr="00516E4F" w:rsidRDefault="007A3741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516E4F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t>Strana</w:t>
                          </w:r>
                          <w:r w:rsidRPr="00516E4F">
                            <w:rPr>
                              <w:rFonts w:ascii="Arial" w:hAnsi="Arial" w:cs="Arial"/>
                              <w:i/>
                              <w:iCs/>
                              <w:spacing w:val="-1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16E4F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516E4F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516E4F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516E4F">
                            <w:rPr>
                              <w:rFonts w:ascii="Arial" w:hAnsi="Arial" w:cs="Arial"/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21</w:t>
                          </w:r>
                          <w:r w:rsidRPr="00516E4F">
                            <w:rPr>
                              <w:rFonts w:ascii="Arial" w:hAnsi="Arial" w:cs="Arial"/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279.45pt;margin-top:787.75pt;width:46.1pt;height:1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CiergIAAK8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" o:allowincell="f" filled="f" stroked="f">
              <v:textbox inset="0,0,0,0">
                <w:txbxContent>
                  <w:p w:rsidR="007A3741" w:rsidRPr="00516E4F" w:rsidRDefault="007A3741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516E4F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t>Strana</w:t>
                    </w:r>
                    <w:r w:rsidRPr="00516E4F">
                      <w:rPr>
                        <w:rFonts w:ascii="Arial" w:hAnsi="Arial" w:cs="Arial"/>
                        <w:i/>
                        <w:iCs/>
                        <w:spacing w:val="-11"/>
                        <w:sz w:val="18"/>
                        <w:szCs w:val="18"/>
                      </w:rPr>
                      <w:t xml:space="preserve"> </w:t>
                    </w:r>
                    <w:r w:rsidRPr="00516E4F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fldChar w:fldCharType="begin"/>
                    </w:r>
                    <w:r w:rsidRPr="00516E4F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instrText xml:space="preserve"> PAGE </w:instrText>
                    </w:r>
                    <w:r w:rsidRPr="00516E4F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fldChar w:fldCharType="separate"/>
                    </w:r>
                    <w:r w:rsidRPr="00516E4F">
                      <w:rPr>
                        <w:rFonts w:ascii="Arial" w:hAnsi="Arial" w:cs="Arial"/>
                        <w:i/>
                        <w:iCs/>
                        <w:noProof/>
                        <w:sz w:val="18"/>
                        <w:szCs w:val="18"/>
                      </w:rPr>
                      <w:t>21</w:t>
                    </w:r>
                    <w:r w:rsidRPr="00516E4F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07E" w:rsidRDefault="006B407E">
      <w:r>
        <w:separator/>
      </w:r>
    </w:p>
  </w:footnote>
  <w:footnote w:type="continuationSeparator" w:id="0">
    <w:p w:rsidR="006B407E" w:rsidRDefault="006B4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741" w:rsidRPr="00B92800" w:rsidRDefault="007A3741" w:rsidP="00B92800">
    <w:pPr>
      <w:kinsoku w:val="0"/>
      <w:overflowPunct w:val="0"/>
      <w:spacing w:line="224" w:lineRule="exact"/>
      <w:ind w:left="20"/>
      <w:rPr>
        <w:rFonts w:ascii="Arial" w:hAnsi="Arial" w:cs="Arial"/>
        <w:sz w:val="20"/>
        <w:szCs w:val="20"/>
      </w:rPr>
    </w:pPr>
    <w:r w:rsidRPr="00B92800">
      <w:rPr>
        <w:rFonts w:ascii="Arial" w:hAnsi="Arial" w:cs="Arial"/>
        <w:i/>
        <w:iCs/>
        <w:sz w:val="20"/>
        <w:szCs w:val="20"/>
      </w:rPr>
      <w:fldChar w:fldCharType="begin"/>
    </w:r>
    <w:r w:rsidRPr="00B92800">
      <w:rPr>
        <w:rFonts w:ascii="Arial" w:hAnsi="Arial" w:cs="Arial"/>
        <w:i/>
        <w:iCs/>
        <w:sz w:val="20"/>
        <w:szCs w:val="20"/>
      </w:rPr>
      <w:instrText xml:space="preserve"> FILENAME   \* MERGEFORMAT </w:instrText>
    </w:r>
    <w:r w:rsidRPr="00B92800">
      <w:rPr>
        <w:rFonts w:ascii="Arial" w:hAnsi="Arial" w:cs="Arial"/>
        <w:i/>
        <w:iCs/>
        <w:sz w:val="20"/>
        <w:szCs w:val="20"/>
      </w:rPr>
      <w:fldChar w:fldCharType="separate"/>
    </w:r>
    <w:r>
      <w:rPr>
        <w:rFonts w:ascii="Arial" w:hAnsi="Arial" w:cs="Arial"/>
        <w:i/>
        <w:iCs/>
        <w:noProof/>
        <w:sz w:val="20"/>
        <w:szCs w:val="20"/>
      </w:rPr>
      <w:t>Svitávka-Kunratice-PSTZ.docx</w:t>
    </w:r>
    <w:r w:rsidRPr="00B92800">
      <w:rPr>
        <w:rFonts w:ascii="Arial" w:hAnsi="Arial" w:cs="Arial"/>
        <w:i/>
        <w:iCs/>
        <w:sz w:val="20"/>
        <w:szCs w:val="20"/>
      </w:rPr>
      <w:fldChar w:fldCharType="end"/>
    </w:r>
  </w:p>
  <w:p w:rsidR="007A3741" w:rsidRPr="00B92800" w:rsidRDefault="007A3741" w:rsidP="00B928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741" w:rsidRPr="00B92800" w:rsidRDefault="007A3741" w:rsidP="00B92800">
    <w:pPr>
      <w:kinsoku w:val="0"/>
      <w:overflowPunct w:val="0"/>
      <w:spacing w:line="224" w:lineRule="exact"/>
      <w:ind w:left="20"/>
      <w:rPr>
        <w:rFonts w:ascii="Arial" w:hAnsi="Arial" w:cs="Arial"/>
        <w:sz w:val="20"/>
        <w:szCs w:val="20"/>
      </w:rPr>
    </w:pPr>
    <w:r w:rsidRPr="00B92800">
      <w:rPr>
        <w:i/>
        <w:iCs/>
      </w:rPr>
      <w:fldChar w:fldCharType="begin"/>
    </w:r>
    <w:r w:rsidRPr="00B92800">
      <w:rPr>
        <w:i/>
        <w:iCs/>
      </w:rPr>
      <w:instrText xml:space="preserve"> FILENAME   \* MERGEFORMAT </w:instrText>
    </w:r>
    <w:r w:rsidRPr="00B92800">
      <w:rPr>
        <w:i/>
        <w:iCs/>
      </w:rPr>
      <w:fldChar w:fldCharType="separate"/>
    </w:r>
    <w:r w:rsidRPr="007A3741">
      <w:rPr>
        <w:rFonts w:ascii="Arial" w:hAnsi="Arial" w:cs="Arial"/>
        <w:i/>
        <w:iCs/>
        <w:noProof/>
        <w:sz w:val="20"/>
        <w:szCs w:val="20"/>
      </w:rPr>
      <w:t>Svitávka-Kunratice-PSTZ</w:t>
    </w:r>
    <w:r>
      <w:rPr>
        <w:i/>
        <w:iCs/>
        <w:noProof/>
      </w:rPr>
      <w:t>.docx</w:t>
    </w:r>
    <w:r w:rsidRPr="00B92800">
      <w:rPr>
        <w:i/>
        <w:iCs/>
      </w:rPr>
      <w:fldChar w:fldCharType="end"/>
    </w:r>
  </w:p>
  <w:p w:rsidR="007A3741" w:rsidRDefault="007A3741">
    <w:pPr>
      <w:kinsoku w:val="0"/>
      <w:overflowPunct w:val="0"/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."/>
      <w:lvlJc w:val="left"/>
      <w:pPr>
        <w:ind w:hanging="368"/>
      </w:pPr>
      <w:rPr>
        <w:rFonts w:ascii="Arial" w:hAnsi="Arial" w:cs="Arial"/>
        <w:b/>
        <w:bCs/>
        <w:spacing w:val="-8"/>
        <w:sz w:val="24"/>
        <w:szCs w:val="24"/>
      </w:rPr>
    </w:lvl>
    <w:lvl w:ilvl="1">
      <w:start w:val="1"/>
      <w:numFmt w:val="decimal"/>
      <w:lvlText w:val="%1.%2."/>
      <w:lvlJc w:val="left"/>
      <w:pPr>
        <w:ind w:hanging="372"/>
      </w:pPr>
      <w:rPr>
        <w:rFonts w:ascii="Arial" w:hAnsi="Arial" w:cs="Arial"/>
        <w:b w:val="0"/>
        <w:bCs w:val="0"/>
        <w:sz w:val="18"/>
        <w:szCs w:val="1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4"/>
      <w:numFmt w:val="upperLetter"/>
      <w:lvlText w:val="%1."/>
      <w:lvlJc w:val="left"/>
      <w:pPr>
        <w:ind w:hanging="307"/>
      </w:pPr>
      <w:rPr>
        <w:rFonts w:ascii="Arial" w:hAnsi="Arial" w:cs="Arial"/>
        <w:b/>
        <w:bCs/>
        <w:spacing w:val="-1"/>
        <w:sz w:val="24"/>
        <w:szCs w:val="24"/>
      </w:rPr>
    </w:lvl>
    <w:lvl w:ilvl="1">
      <w:start w:val="1"/>
      <w:numFmt w:val="decimal"/>
      <w:lvlText w:val="%1.%2"/>
      <w:lvlJc w:val="left"/>
      <w:pPr>
        <w:ind w:hanging="332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"/>
      <w:lvlJc w:val="left"/>
      <w:pPr>
        <w:ind w:hanging="483"/>
      </w:pPr>
      <w:rPr>
        <w:rFonts w:ascii="Arial" w:hAnsi="Arial" w:cs="Arial"/>
        <w:b w:val="0"/>
        <w:bCs w:val="0"/>
        <w:sz w:val="18"/>
        <w:szCs w:val="1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upperLetter"/>
      <w:lvlText w:val="%1"/>
      <w:lvlJc w:val="left"/>
      <w:pPr>
        <w:ind w:hanging="399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399"/>
      </w:pPr>
      <w:rPr>
        <w:rFonts w:ascii="Arial" w:hAnsi="Arial" w:cs="Arial"/>
        <w:b/>
        <w:bCs/>
        <w:spacing w:val="-9"/>
        <w:sz w:val="22"/>
        <w:szCs w:val="22"/>
      </w:rPr>
    </w:lvl>
    <w:lvl w:ilvl="2">
      <w:start w:val="1"/>
      <w:numFmt w:val="decimal"/>
      <w:lvlText w:val="%1.%2.%3"/>
      <w:lvlJc w:val="left"/>
      <w:pPr>
        <w:ind w:hanging="584"/>
      </w:pPr>
      <w:rPr>
        <w:rFonts w:ascii="Arial" w:hAnsi="Arial" w:cs="Arial"/>
        <w:b/>
        <w:bCs/>
        <w:spacing w:val="-9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upperLetter"/>
      <w:lvlText w:val="%1"/>
      <w:lvlJc w:val="left"/>
      <w:pPr>
        <w:ind w:hanging="461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hanging="461"/>
      </w:pPr>
      <w:rPr>
        <w:rFonts w:ascii="Arial" w:hAnsi="Arial" w:cs="Arial"/>
        <w:b/>
        <w:bCs/>
        <w:spacing w:val="-9"/>
        <w:sz w:val="22"/>
        <w:szCs w:val="22"/>
      </w:rPr>
    </w:lvl>
    <w:lvl w:ilvl="2">
      <w:start w:val="1"/>
      <w:numFmt w:val="lowerLetter"/>
      <w:lvlText w:val="%1.%2.%3)"/>
      <w:lvlJc w:val="left"/>
      <w:pPr>
        <w:ind w:hanging="658"/>
      </w:pPr>
      <w:rPr>
        <w:rFonts w:ascii="Arial" w:hAnsi="Arial" w:cs="Arial"/>
        <w:b/>
        <w:bCs/>
        <w:spacing w:val="-9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hanging="284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upperLetter"/>
      <w:lvlText w:val="%1"/>
      <w:lvlJc w:val="left"/>
      <w:pPr>
        <w:ind w:hanging="658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hanging="658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hanging="658"/>
      </w:pPr>
      <w:rPr>
        <w:rFonts w:ascii="Arial" w:hAnsi="Arial" w:cs="Arial"/>
        <w:b/>
        <w:bCs/>
        <w:spacing w:val="-9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start w:val="2"/>
      <w:numFmt w:val="upperLetter"/>
      <w:lvlText w:val="%1"/>
      <w:lvlJc w:val="left"/>
      <w:pPr>
        <w:ind w:hanging="509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1"/>
      <w:numFmt w:val="lowerLetter"/>
      <w:lvlText w:val="%1.%2.%3)"/>
      <w:lvlJc w:val="left"/>
      <w:pPr>
        <w:ind w:hanging="665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start w:val="2"/>
      <w:numFmt w:val="upperLetter"/>
      <w:lvlText w:val="%1"/>
      <w:lvlJc w:val="left"/>
      <w:pPr>
        <w:ind w:hanging="509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91"/>
      </w:pPr>
      <w:rPr>
        <w:rFonts w:ascii="Arial" w:hAnsi="Arial" w:cs="Arial"/>
        <w:b/>
        <w:bCs/>
        <w:sz w:val="22"/>
        <w:szCs w:val="22"/>
      </w:rPr>
    </w:lvl>
    <w:lvl w:ilvl="3">
      <w:start w:val="1"/>
      <w:numFmt w:val="lowerLetter"/>
      <w:lvlText w:val="%1.%2.%3.%4)"/>
      <w:lvlJc w:val="left"/>
      <w:pPr>
        <w:ind w:hanging="776"/>
      </w:pPr>
      <w:rPr>
        <w:rFonts w:ascii="Arial" w:hAnsi="Arial" w:cs="Arial"/>
        <w:b/>
        <w:bCs/>
        <w:w w:val="99"/>
        <w:sz w:val="20"/>
        <w:szCs w:val="20"/>
      </w:rPr>
    </w:lvl>
    <w:lvl w:ilvl="4">
      <w:numFmt w:val="bullet"/>
      <w:lvlText w:val=""/>
      <w:lvlJc w:val="left"/>
      <w:pPr>
        <w:ind w:hanging="209"/>
      </w:pPr>
      <w:rPr>
        <w:rFonts w:ascii="Symbol" w:hAnsi="Symbol"/>
        <w:b w:val="0"/>
        <w:w w:val="99"/>
        <w:sz w:val="20"/>
      </w:rPr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start w:val="2"/>
      <w:numFmt w:val="upperLetter"/>
      <w:lvlText w:val="%1"/>
      <w:lvlJc w:val="left"/>
      <w:pPr>
        <w:ind w:hanging="532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hanging="532"/>
      </w:pPr>
      <w:rPr>
        <w:rFonts w:cs="Times New Roman"/>
      </w:rPr>
    </w:lvl>
    <w:lvl w:ilvl="2">
      <w:start w:val="7"/>
      <w:numFmt w:val="decimal"/>
      <w:lvlText w:val="%1.%2.%3"/>
      <w:lvlJc w:val="left"/>
      <w:pPr>
        <w:ind w:hanging="532"/>
      </w:pPr>
      <w:rPr>
        <w:rFonts w:ascii="Arial" w:hAnsi="Arial" w:cs="Arial"/>
        <w:b/>
        <w:bCs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start w:val="2"/>
      <w:numFmt w:val="upperLetter"/>
      <w:lvlText w:val="%1"/>
      <w:lvlJc w:val="left"/>
      <w:pPr>
        <w:ind w:hanging="665"/>
      </w:pPr>
      <w:rPr>
        <w:rFonts w:cs="Times New Roman"/>
      </w:rPr>
    </w:lvl>
    <w:lvl w:ilvl="1">
      <w:start w:val="6"/>
      <w:numFmt w:val="decimal"/>
      <w:lvlText w:val="%1.%2"/>
      <w:lvlJc w:val="left"/>
      <w:pPr>
        <w:ind w:hanging="665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hanging="665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hanging="284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D"/>
    <w:multiLevelType w:val="multilevel"/>
    <w:tmpl w:val="00000890"/>
    <w:lvl w:ilvl="0">
      <w:start w:val="2"/>
      <w:numFmt w:val="upperLetter"/>
      <w:lvlText w:val="%1"/>
      <w:lvlJc w:val="left"/>
      <w:pPr>
        <w:ind w:hanging="609"/>
      </w:pPr>
      <w:rPr>
        <w:rFonts w:cs="Times New Roman"/>
      </w:rPr>
    </w:lvl>
    <w:lvl w:ilvl="1">
      <w:start w:val="6"/>
      <w:numFmt w:val="decimal"/>
      <w:lvlText w:val="%1.%2"/>
      <w:lvlJc w:val="left"/>
      <w:pPr>
        <w:ind w:hanging="609"/>
      </w:pPr>
      <w:rPr>
        <w:rFonts w:cs="Times New Roman"/>
      </w:rPr>
    </w:lvl>
    <w:lvl w:ilvl="2">
      <w:start w:val="4"/>
      <w:numFmt w:val="lowerLetter"/>
      <w:lvlText w:val="%1.%2.%3)"/>
      <w:lvlJc w:val="left"/>
      <w:pPr>
        <w:ind w:hanging="609"/>
      </w:pPr>
      <w:rPr>
        <w:rFonts w:ascii="Arial" w:hAnsi="Arial" w:cs="Arial"/>
        <w:b/>
        <w:bCs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E"/>
    <w:multiLevelType w:val="multilevel"/>
    <w:tmpl w:val="00000891"/>
    <w:lvl w:ilvl="0">
      <w:start w:val="2"/>
      <w:numFmt w:val="upperLetter"/>
      <w:lvlText w:val="%1"/>
      <w:lvlJc w:val="left"/>
      <w:pPr>
        <w:ind w:hanging="665"/>
      </w:pPr>
      <w:rPr>
        <w:rFonts w:cs="Times New Roman"/>
      </w:rPr>
    </w:lvl>
    <w:lvl w:ilvl="1">
      <w:start w:val="8"/>
      <w:numFmt w:val="decimal"/>
      <w:lvlText w:val="%1.%2"/>
      <w:lvlJc w:val="left"/>
      <w:pPr>
        <w:ind w:hanging="665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hanging="665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"/>
      <w:lvlJc w:val="left"/>
      <w:pPr>
        <w:ind w:hanging="149"/>
      </w:pPr>
      <w:rPr>
        <w:rFonts w:ascii="Symbol" w:hAnsi="Symbol"/>
        <w:b w:val="0"/>
        <w:w w:val="99"/>
        <w:sz w:val="20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hanging="123"/>
      </w:pPr>
      <w:rPr>
        <w:rFonts w:ascii="Arial" w:hAnsi="Arial"/>
        <w:b w:val="0"/>
        <w:w w:val="99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0"/>
    <w:multiLevelType w:val="multilevel"/>
    <w:tmpl w:val="00000893"/>
    <w:lvl w:ilvl="0">
      <w:start w:val="4"/>
      <w:numFmt w:val="upperLetter"/>
      <w:lvlText w:val="%1."/>
      <w:lvlJc w:val="left"/>
      <w:pPr>
        <w:ind w:hanging="360"/>
      </w:pPr>
      <w:rPr>
        <w:rFonts w:ascii="Arial" w:hAnsi="Arial" w:cs="Arial"/>
        <w:b/>
        <w:bCs/>
        <w:spacing w:val="-2"/>
        <w:sz w:val="28"/>
        <w:szCs w:val="28"/>
      </w:rPr>
    </w:lvl>
    <w:lvl w:ilvl="1">
      <w:start w:val="1"/>
      <w:numFmt w:val="decimal"/>
      <w:lvlText w:val="%1.%2"/>
      <w:lvlJc w:val="left"/>
      <w:pPr>
        <w:ind w:hanging="442"/>
      </w:pPr>
      <w:rPr>
        <w:rFonts w:ascii="Arial" w:hAnsi="Arial" w:cs="Arial"/>
        <w:b/>
        <w:bCs/>
        <w:spacing w:val="-1"/>
        <w:sz w:val="24"/>
        <w:szCs w:val="24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Arial" w:hAnsi="Arial" w:cs="Arial"/>
        <w:b/>
        <w:bCs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hanging="185"/>
      </w:pPr>
      <w:rPr>
        <w:rFonts w:ascii="Arial" w:hAnsi="Arial" w:cs="Arial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hanging="284"/>
      </w:pPr>
      <w:rPr>
        <w:rFonts w:ascii="Arial" w:hAnsi="Arial" w:cs="Arial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3"/>
    <w:multiLevelType w:val="multilevel"/>
    <w:tmpl w:val="00000896"/>
    <w:lvl w:ilvl="0">
      <w:start w:val="4"/>
      <w:numFmt w:val="upperLetter"/>
      <w:lvlText w:val="%1"/>
      <w:lvlJc w:val="left"/>
      <w:pPr>
        <w:ind w:hanging="65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652"/>
      </w:pPr>
      <w:rPr>
        <w:rFonts w:cs="Times New Roman"/>
      </w:rPr>
    </w:lvl>
    <w:lvl w:ilvl="2">
      <w:start w:val="3"/>
      <w:numFmt w:val="decimal"/>
      <w:lvlText w:val="%1.%2.%3"/>
      <w:lvlJc w:val="left"/>
      <w:pPr>
        <w:ind w:hanging="652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"/>
      <w:lvlJc w:val="left"/>
      <w:pPr>
        <w:ind w:hanging="356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0000415"/>
    <w:multiLevelType w:val="multilevel"/>
    <w:tmpl w:val="00000898"/>
    <w:lvl w:ilvl="0">
      <w:start w:val="4"/>
      <w:numFmt w:val="upperLetter"/>
      <w:lvlText w:val="%1"/>
      <w:lvlJc w:val="left"/>
      <w:pPr>
        <w:ind w:hanging="65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652"/>
      </w:pPr>
      <w:rPr>
        <w:rFonts w:cs="Times New Roman"/>
      </w:rPr>
    </w:lvl>
    <w:lvl w:ilvl="2">
      <w:start w:val="3"/>
      <w:numFmt w:val="decimal"/>
      <w:lvlText w:val="%1.%2.%3"/>
      <w:lvlJc w:val="left"/>
      <w:pPr>
        <w:ind w:hanging="652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00000416"/>
    <w:multiLevelType w:val="multilevel"/>
    <w:tmpl w:val="00000899"/>
    <w:lvl w:ilvl="0">
      <w:numFmt w:val="bullet"/>
      <w:lvlText w:val=""/>
      <w:lvlJc w:val="left"/>
      <w:pPr>
        <w:ind w:hanging="356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 w15:restartNumberingAfterBreak="0">
    <w:nsid w:val="096A6B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10693072"/>
    <w:multiLevelType w:val="hybridMultilevel"/>
    <w:tmpl w:val="292E225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0DE530B"/>
    <w:multiLevelType w:val="multilevel"/>
    <w:tmpl w:val="BEC66A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1745779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186519B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222174CA"/>
    <w:multiLevelType w:val="hybridMultilevel"/>
    <w:tmpl w:val="4F6EA9DE"/>
    <w:lvl w:ilvl="0" w:tplc="4556416C">
      <w:start w:val="2"/>
      <w:numFmt w:val="decimal"/>
      <w:lvlText w:val="%1."/>
      <w:lvlJc w:val="left"/>
      <w:pPr>
        <w:ind w:left="360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22D03024"/>
    <w:multiLevelType w:val="hybridMultilevel"/>
    <w:tmpl w:val="471C7D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B00E69"/>
    <w:multiLevelType w:val="hybridMultilevel"/>
    <w:tmpl w:val="19BCBA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856DCA"/>
    <w:multiLevelType w:val="multilevel"/>
    <w:tmpl w:val="3E5A95F2"/>
    <w:lvl w:ilvl="0">
      <w:start w:val="1"/>
      <w:numFmt w:val="decimal"/>
      <w:lvlText w:val="%1."/>
      <w:lvlJc w:val="left"/>
      <w:pPr>
        <w:ind w:hanging="284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" w15:restartNumberingAfterBreak="0">
    <w:nsid w:val="3DED6C4F"/>
    <w:multiLevelType w:val="multilevel"/>
    <w:tmpl w:val="00000891"/>
    <w:numStyleLink w:val="Styl1"/>
  </w:abstractNum>
  <w:abstractNum w:abstractNumId="31" w15:restartNumberingAfterBreak="0">
    <w:nsid w:val="45AD534B"/>
    <w:multiLevelType w:val="multilevel"/>
    <w:tmpl w:val="51A2460C"/>
    <w:lvl w:ilvl="0">
      <w:start w:val="2"/>
      <w:numFmt w:val="upperLetter"/>
      <w:lvlText w:val="%1"/>
      <w:lvlJc w:val="left"/>
      <w:pPr>
        <w:ind w:hanging="509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2"/>
      <w:numFmt w:val="decimal"/>
      <w:lvlText w:val="%3."/>
      <w:lvlJc w:val="left"/>
      <w:pPr>
        <w:ind w:hanging="665"/>
      </w:pPr>
      <w:rPr>
        <w:rFonts w:cs="Times New Roman" w:hint="default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" w15:restartNumberingAfterBreak="0">
    <w:nsid w:val="4E887255"/>
    <w:multiLevelType w:val="hybridMultilevel"/>
    <w:tmpl w:val="D4881284"/>
    <w:lvl w:ilvl="0" w:tplc="780854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FF36E6E"/>
    <w:multiLevelType w:val="multilevel"/>
    <w:tmpl w:val="00000891"/>
    <w:styleLink w:val="Styl1"/>
    <w:lvl w:ilvl="0">
      <w:start w:val="2"/>
      <w:numFmt w:val="upperLetter"/>
      <w:lvlText w:val="%1"/>
      <w:lvlJc w:val="left"/>
      <w:pPr>
        <w:ind w:hanging="665"/>
      </w:pPr>
      <w:rPr>
        <w:rFonts w:cs="Times New Roman"/>
      </w:rPr>
    </w:lvl>
    <w:lvl w:ilvl="1">
      <w:start w:val="8"/>
      <w:numFmt w:val="decimal"/>
      <w:lvlText w:val="%1.%2"/>
      <w:lvlJc w:val="left"/>
      <w:pPr>
        <w:ind w:hanging="665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hanging="665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"/>
      <w:lvlJc w:val="left"/>
      <w:pPr>
        <w:ind w:hanging="149"/>
      </w:pPr>
      <w:rPr>
        <w:rFonts w:ascii="Symbol" w:hAnsi="Symbol"/>
        <w:b w:val="0"/>
        <w:w w:val="99"/>
        <w:sz w:val="20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" w15:restartNumberingAfterBreak="0">
    <w:nsid w:val="53E71B34"/>
    <w:multiLevelType w:val="multilevel"/>
    <w:tmpl w:val="9DE282DA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17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8905546"/>
    <w:multiLevelType w:val="multilevel"/>
    <w:tmpl w:val="0000088B"/>
    <w:lvl w:ilvl="0">
      <w:start w:val="2"/>
      <w:numFmt w:val="upperLetter"/>
      <w:lvlText w:val="%1"/>
      <w:lvlJc w:val="left"/>
      <w:pPr>
        <w:ind w:hanging="509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1"/>
      <w:numFmt w:val="lowerLetter"/>
      <w:lvlText w:val="%1.%2.%3)"/>
      <w:lvlJc w:val="left"/>
      <w:pPr>
        <w:ind w:hanging="665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" w15:restartNumberingAfterBreak="0">
    <w:nsid w:val="5BE47835"/>
    <w:multiLevelType w:val="hybridMultilevel"/>
    <w:tmpl w:val="9E3CD61E"/>
    <w:lvl w:ilvl="0" w:tplc="3222C6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16469B"/>
    <w:multiLevelType w:val="multilevel"/>
    <w:tmpl w:val="0000088B"/>
    <w:lvl w:ilvl="0">
      <w:start w:val="2"/>
      <w:numFmt w:val="upperLetter"/>
      <w:lvlText w:val="%1"/>
      <w:lvlJc w:val="left"/>
      <w:pPr>
        <w:ind w:hanging="509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1"/>
      <w:numFmt w:val="lowerLetter"/>
      <w:lvlText w:val="%1.%2.%3)"/>
      <w:lvlJc w:val="left"/>
      <w:pPr>
        <w:ind w:hanging="665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" w15:restartNumberingAfterBreak="0">
    <w:nsid w:val="5ED97498"/>
    <w:multiLevelType w:val="multilevel"/>
    <w:tmpl w:val="E8FC9E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17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9" w15:restartNumberingAfterBreak="0">
    <w:nsid w:val="68357963"/>
    <w:multiLevelType w:val="hybridMultilevel"/>
    <w:tmpl w:val="5C0EF4AC"/>
    <w:lvl w:ilvl="0" w:tplc="3D0C7C7A">
      <w:start w:val="1"/>
      <w:numFmt w:val="decimal"/>
      <w:lvlText w:val="%1."/>
      <w:lvlJc w:val="left"/>
      <w:pPr>
        <w:ind w:left="3600" w:hanging="360"/>
      </w:pPr>
      <w:rPr>
        <w:rFonts w:hint="default"/>
        <w:sz w:val="1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130FF"/>
    <w:multiLevelType w:val="hybridMultilevel"/>
    <w:tmpl w:val="D0060AF4"/>
    <w:lvl w:ilvl="0" w:tplc="D504B8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6C001F6"/>
    <w:multiLevelType w:val="hybridMultilevel"/>
    <w:tmpl w:val="B434B116"/>
    <w:lvl w:ilvl="0" w:tplc="85BC007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F25E8A"/>
    <w:multiLevelType w:val="multilevel"/>
    <w:tmpl w:val="51A2460C"/>
    <w:lvl w:ilvl="0">
      <w:start w:val="2"/>
      <w:numFmt w:val="upperLetter"/>
      <w:lvlText w:val="%1"/>
      <w:lvlJc w:val="left"/>
      <w:pPr>
        <w:ind w:hanging="509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2"/>
      <w:numFmt w:val="decimal"/>
      <w:lvlText w:val="%3."/>
      <w:lvlJc w:val="left"/>
      <w:pPr>
        <w:ind w:hanging="665"/>
      </w:pPr>
      <w:rPr>
        <w:rFonts w:cs="Times New Roman" w:hint="default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" w15:restartNumberingAfterBreak="0">
    <w:nsid w:val="7F750F0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77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18"/>
  </w:num>
  <w:num w:numId="2">
    <w:abstractNumId w:val="17"/>
  </w:num>
  <w:num w:numId="3">
    <w:abstractNumId w:val="16"/>
  </w:num>
  <w:num w:numId="4">
    <w:abstractNumId w:val="15"/>
  </w:num>
  <w:num w:numId="5">
    <w:abstractNumId w:val="14"/>
  </w:num>
  <w:num w:numId="6">
    <w:abstractNumId w:val="1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9"/>
  </w:num>
  <w:num w:numId="21">
    <w:abstractNumId w:val="25"/>
  </w:num>
  <w:num w:numId="22">
    <w:abstractNumId w:val="43"/>
  </w:num>
  <w:num w:numId="23">
    <w:abstractNumId w:val="20"/>
  </w:num>
  <w:num w:numId="24">
    <w:abstractNumId w:val="19"/>
  </w:num>
  <w:num w:numId="25">
    <w:abstractNumId w:val="21"/>
  </w:num>
  <w:num w:numId="26">
    <w:abstractNumId w:val="42"/>
  </w:num>
  <w:num w:numId="27">
    <w:abstractNumId w:val="31"/>
  </w:num>
  <w:num w:numId="28">
    <w:abstractNumId w:val="35"/>
  </w:num>
  <w:num w:numId="29">
    <w:abstractNumId w:val="30"/>
  </w:num>
  <w:num w:numId="30">
    <w:abstractNumId w:val="33"/>
  </w:num>
  <w:num w:numId="31">
    <w:abstractNumId w:val="24"/>
  </w:num>
  <w:num w:numId="32">
    <w:abstractNumId w:val="37"/>
  </w:num>
  <w:num w:numId="33">
    <w:abstractNumId w:val="22"/>
  </w:num>
  <w:num w:numId="34">
    <w:abstractNumId w:val="23"/>
  </w:num>
  <w:num w:numId="35">
    <w:abstractNumId w:val="36"/>
  </w:num>
  <w:num w:numId="36">
    <w:abstractNumId w:val="40"/>
  </w:num>
  <w:num w:numId="37">
    <w:abstractNumId w:val="32"/>
  </w:num>
  <w:num w:numId="38">
    <w:abstractNumId w:val="41"/>
  </w:num>
  <w:num w:numId="39">
    <w:abstractNumId w:val="27"/>
  </w:num>
  <w:num w:numId="40">
    <w:abstractNumId w:val="28"/>
  </w:num>
  <w:num w:numId="41">
    <w:abstractNumId w:val="34"/>
  </w:num>
  <w:num w:numId="42">
    <w:abstractNumId w:val="26"/>
  </w:num>
  <w:num w:numId="43">
    <w:abstractNumId w:val="39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00"/>
    <w:rsid w:val="0002009E"/>
    <w:rsid w:val="00055409"/>
    <w:rsid w:val="000812F2"/>
    <w:rsid w:val="000913BD"/>
    <w:rsid w:val="001207C0"/>
    <w:rsid w:val="00121D8C"/>
    <w:rsid w:val="00124FB4"/>
    <w:rsid w:val="001425A0"/>
    <w:rsid w:val="00196010"/>
    <w:rsid w:val="00197B73"/>
    <w:rsid w:val="001B1316"/>
    <w:rsid w:val="001B65CE"/>
    <w:rsid w:val="001F6D7A"/>
    <w:rsid w:val="002B27AE"/>
    <w:rsid w:val="002F59AA"/>
    <w:rsid w:val="003101B5"/>
    <w:rsid w:val="0032418D"/>
    <w:rsid w:val="003327D6"/>
    <w:rsid w:val="003567ED"/>
    <w:rsid w:val="00387450"/>
    <w:rsid w:val="00387ECA"/>
    <w:rsid w:val="003D0096"/>
    <w:rsid w:val="003D3F8B"/>
    <w:rsid w:val="003F473E"/>
    <w:rsid w:val="004058E4"/>
    <w:rsid w:val="004137EF"/>
    <w:rsid w:val="004307D6"/>
    <w:rsid w:val="004374A6"/>
    <w:rsid w:val="00441C10"/>
    <w:rsid w:val="004E5A05"/>
    <w:rsid w:val="004F4CEE"/>
    <w:rsid w:val="00511254"/>
    <w:rsid w:val="00516E4F"/>
    <w:rsid w:val="005233CE"/>
    <w:rsid w:val="00545AFE"/>
    <w:rsid w:val="005662C5"/>
    <w:rsid w:val="005824A6"/>
    <w:rsid w:val="005A3FF7"/>
    <w:rsid w:val="005D5F10"/>
    <w:rsid w:val="005F2210"/>
    <w:rsid w:val="00604F6B"/>
    <w:rsid w:val="00624B85"/>
    <w:rsid w:val="00630CE8"/>
    <w:rsid w:val="006660FE"/>
    <w:rsid w:val="0067316A"/>
    <w:rsid w:val="00675906"/>
    <w:rsid w:val="006B407E"/>
    <w:rsid w:val="006C3268"/>
    <w:rsid w:val="006D01B3"/>
    <w:rsid w:val="006E0C3C"/>
    <w:rsid w:val="007130CC"/>
    <w:rsid w:val="0073119B"/>
    <w:rsid w:val="007A03F4"/>
    <w:rsid w:val="007A3741"/>
    <w:rsid w:val="007D415E"/>
    <w:rsid w:val="007D74CA"/>
    <w:rsid w:val="007F1DF1"/>
    <w:rsid w:val="008176D2"/>
    <w:rsid w:val="00826667"/>
    <w:rsid w:val="00857C12"/>
    <w:rsid w:val="00916D0E"/>
    <w:rsid w:val="009333BB"/>
    <w:rsid w:val="0097448D"/>
    <w:rsid w:val="009751A0"/>
    <w:rsid w:val="009D7196"/>
    <w:rsid w:val="009E19F3"/>
    <w:rsid w:val="009F5F23"/>
    <w:rsid w:val="00A35A9E"/>
    <w:rsid w:val="00A66859"/>
    <w:rsid w:val="00A7391B"/>
    <w:rsid w:val="00AC0945"/>
    <w:rsid w:val="00AC16A0"/>
    <w:rsid w:val="00AD616C"/>
    <w:rsid w:val="00AF016C"/>
    <w:rsid w:val="00AF0AA2"/>
    <w:rsid w:val="00B13330"/>
    <w:rsid w:val="00B92800"/>
    <w:rsid w:val="00B9757A"/>
    <w:rsid w:val="00BA0A5D"/>
    <w:rsid w:val="00BA6415"/>
    <w:rsid w:val="00BD1E66"/>
    <w:rsid w:val="00BF11FB"/>
    <w:rsid w:val="00C316B6"/>
    <w:rsid w:val="00C43756"/>
    <w:rsid w:val="00C55FEC"/>
    <w:rsid w:val="00C658C4"/>
    <w:rsid w:val="00C81B0D"/>
    <w:rsid w:val="00C85894"/>
    <w:rsid w:val="00C90B3A"/>
    <w:rsid w:val="00CD4B95"/>
    <w:rsid w:val="00CE2595"/>
    <w:rsid w:val="00D2260D"/>
    <w:rsid w:val="00D642C2"/>
    <w:rsid w:val="00D902F7"/>
    <w:rsid w:val="00E14150"/>
    <w:rsid w:val="00E2021B"/>
    <w:rsid w:val="00E37F96"/>
    <w:rsid w:val="00E56BB5"/>
    <w:rsid w:val="00EB1949"/>
    <w:rsid w:val="00EC1EF0"/>
    <w:rsid w:val="00EC3B3B"/>
    <w:rsid w:val="00ED6E8B"/>
    <w:rsid w:val="00F139EC"/>
    <w:rsid w:val="00F2222C"/>
    <w:rsid w:val="00F228D5"/>
    <w:rsid w:val="00F57DE1"/>
    <w:rsid w:val="00F80D4C"/>
    <w:rsid w:val="00F86881"/>
    <w:rsid w:val="00FC141A"/>
    <w:rsid w:val="00FD5AE2"/>
    <w:rsid w:val="00FE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456347B"/>
  <w14:defaultImageDpi w14:val="0"/>
  <w15:docId w15:val="{53511459-1F4A-43F9-B7CC-3895C6C0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"/>
    <w:qFormat/>
    <w:rsid w:val="00F2222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pPr>
      <w:spacing w:before="65"/>
      <w:outlineLvl w:val="0"/>
    </w:pPr>
    <w:rPr>
      <w:rFonts w:ascii="Arial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1"/>
    <w:qFormat/>
    <w:pPr>
      <w:ind w:left="628" w:hanging="509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1"/>
    <w:qFormat/>
    <w:pPr>
      <w:ind w:left="119"/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1"/>
    <w:qFormat/>
    <w:pPr>
      <w:ind w:left="119"/>
      <w:outlineLvl w:val="3"/>
    </w:pPr>
    <w:rPr>
      <w:rFonts w:ascii="Arial" w:hAnsi="Arial" w:cs="Arial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1"/>
    <w:qFormat/>
    <w:pPr>
      <w:ind w:left="119"/>
      <w:outlineLvl w:val="4"/>
    </w:pPr>
    <w:rPr>
      <w:rFonts w:ascii="Arial" w:hAnsi="Arial" w:cs="Arial"/>
      <w:b/>
      <w:bCs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1"/>
    <w:qFormat/>
    <w:pPr>
      <w:ind w:left="119"/>
      <w:outlineLvl w:val="5"/>
    </w:pPr>
    <w:rPr>
      <w:rFonts w:ascii="Arial" w:hAnsi="Arial" w:cs="Arial"/>
      <w:b/>
      <w:bCs/>
      <w:i/>
      <w:i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"/>
    <w:locked/>
    <w:rPr>
      <w:rFonts w:ascii="Calibri Light" w:hAnsi="Calibri Light" w:cs="Times New Roman"/>
      <w:b/>
      <w:i/>
      <w:sz w:val="28"/>
    </w:rPr>
  </w:style>
  <w:style w:type="character" w:customStyle="1" w:styleId="Nadpis3Char">
    <w:name w:val="Nadpis 3 Char"/>
    <w:link w:val="Nadpis3"/>
    <w:uiPriority w:val="9"/>
    <w:locked/>
    <w:rPr>
      <w:rFonts w:ascii="Calibri Light" w:hAnsi="Calibri Light" w:cs="Times New Roman"/>
      <w:b/>
      <w:sz w:val="26"/>
    </w:rPr>
  </w:style>
  <w:style w:type="character" w:customStyle="1" w:styleId="Nadpis4Char">
    <w:name w:val="Nadpis 4 Char"/>
    <w:link w:val="Nadpis4"/>
    <w:uiPriority w:val="9"/>
    <w:locked/>
    <w:rPr>
      <w:rFonts w:cs="Times New Roman"/>
      <w:b/>
      <w:sz w:val="28"/>
    </w:rPr>
  </w:style>
  <w:style w:type="character" w:customStyle="1" w:styleId="Nadpis5Char">
    <w:name w:val="Nadpis 5 Char"/>
    <w:link w:val="Nadpis5"/>
    <w:uiPriority w:val="9"/>
    <w:locked/>
    <w:rPr>
      <w:rFonts w:cs="Times New Roman"/>
      <w:b/>
      <w:i/>
      <w:sz w:val="26"/>
    </w:rPr>
  </w:style>
  <w:style w:type="character" w:customStyle="1" w:styleId="Nadpis6Char">
    <w:name w:val="Nadpis 6 Char"/>
    <w:link w:val="Nadpis6"/>
    <w:uiPriority w:val="9"/>
    <w:locked/>
    <w:rPr>
      <w:rFonts w:cs="Times New Roman"/>
      <w:b/>
    </w:rPr>
  </w:style>
  <w:style w:type="paragraph" w:styleId="Zkladntext">
    <w:name w:val="Body Text"/>
    <w:basedOn w:val="Normln"/>
    <w:link w:val="ZkladntextChar"/>
    <w:uiPriority w:val="1"/>
    <w:qFormat/>
    <w:pPr>
      <w:ind w:left="119"/>
    </w:pPr>
    <w:rPr>
      <w:rFonts w:ascii="Arial" w:hAnsi="Arial" w:cs="Arial"/>
      <w:sz w:val="20"/>
      <w:szCs w:val="20"/>
    </w:rPr>
  </w:style>
  <w:style w:type="character" w:customStyle="1" w:styleId="ZkladntextChar">
    <w:name w:val="Základní text Char"/>
    <w:link w:val="Zkladntext"/>
    <w:uiPriority w:val="1"/>
    <w:locked/>
    <w:rPr>
      <w:rFonts w:ascii="Times New Roman" w:hAnsi="Times New Roman" w:cs="Times New Roman"/>
      <w:sz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B928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B92800"/>
    <w:rPr>
      <w:rFonts w:ascii="Times New Roman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B928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B92800"/>
    <w:rPr>
      <w:rFonts w:ascii="Times New Roman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28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F228D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228D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lgo-summary">
    <w:name w:val="algo-summary"/>
    <w:rsid w:val="00F228D5"/>
  </w:style>
  <w:style w:type="numbering" w:customStyle="1" w:styleId="Styl1">
    <w:name w:val="Styl1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2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hop.cni.cz/iPopWeb/ikapr/produktListAction.do;jsessionid=0000CUEVI45LHOABLYD1AKNR3GA:-1?action=prodDetail&amp;id=5991" TargetMode="External"/><Relationship Id="rId18" Type="http://schemas.openxmlformats.org/officeDocument/2006/relationships/hyperlink" Target="http://eshop.cni.cz/iPopWeb/ikapr/produktListAction.do;jsessionid=0000CUEVI45LHOABLYD1AKNR3GA:-1?action=prodDetail&amp;id=18752" TargetMode="External"/><Relationship Id="rId26" Type="http://schemas.openxmlformats.org/officeDocument/2006/relationships/hyperlink" Target="http://eshop.cni.cz/iPopWeb/ikapr/produktListAction.do;jsessionid=0000CUEVI45LHOABLYD1AKNR3GA:-1?action=prodDetail&amp;id=8405" TargetMode="External"/><Relationship Id="rId39" Type="http://schemas.openxmlformats.org/officeDocument/2006/relationships/hyperlink" Target="http://eshop.cni.cz/iPopWeb/ikapr/produktListAction.do;jsessionid=0000CUEVI45LHOABLYD1AKNR3GA:-1?action=prodDetail&amp;id=11313" TargetMode="External"/><Relationship Id="rId21" Type="http://schemas.openxmlformats.org/officeDocument/2006/relationships/hyperlink" Target="http://eshop.cni.cz/iPopWeb/ikapr/produktListAction.do;jsessionid=0000CUEVI45LHOABLYD1AKNR3GA:-1?action=prodDetail&amp;id=5604" TargetMode="External"/><Relationship Id="rId34" Type="http://schemas.openxmlformats.org/officeDocument/2006/relationships/hyperlink" Target="http://eshop.cni.cz/iPopWeb/ikapr/produktListAction.do;jsessionid=0000CUEVI45LHOABLYD1AKNR3GA:-1?action=prodDetail&amp;id=17402" TargetMode="External"/><Relationship Id="rId42" Type="http://schemas.openxmlformats.org/officeDocument/2006/relationships/hyperlink" Target="http://eshop.cni.cz/iPopWeb/ikapr/produktListAction.do;jsessionid=0000CUEVI45LHOABLYD1AKNR3GA:-1?action=prodDetail&amp;id=5997" TargetMode="External"/><Relationship Id="rId47" Type="http://schemas.openxmlformats.org/officeDocument/2006/relationships/hyperlink" Target="http://eshop.cni.cz/iPopWeb/ikapr/produktListAction.do;jsessionid=0000CUEVI45LHOABLYD1AKNR3GA:-1?action=prodDetail&amp;id=30810" TargetMode="External"/><Relationship Id="rId50" Type="http://schemas.openxmlformats.org/officeDocument/2006/relationships/hyperlink" Target="http://eshop.cni.cz/iPopWeb/ikapr/produktListAction.do;jsessionid=0000CUEVI45LHOABLYD1AKNR3GA:-1?action=prodDetail&amp;id=18648" TargetMode="External"/><Relationship Id="rId55" Type="http://schemas.openxmlformats.org/officeDocument/2006/relationships/hyperlink" Target="http://eshop.cni.cz/iPopWeb/ikapr/produktListAction.do;jsessionid=0000CUEVI45LHOABLYD1AKNR3GA:-1?action=prodDetail&amp;id=64302" TargetMode="External"/><Relationship Id="rId63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eshop.cni.cz/iPopWeb/ikapr/produktListAction.do;jsessionid=0000CUEVI45LHOABLYD1AKNR3GA:-1?action=prodDetail&amp;id=19049" TargetMode="External"/><Relationship Id="rId20" Type="http://schemas.openxmlformats.org/officeDocument/2006/relationships/hyperlink" Target="http://eshop.cni.cz/iPopWeb/ikapr/produktListAction.do;jsessionid=0000CUEVI45LHOABLYD1AKNR3GA:-1?action=prodDetail&amp;id=18308" TargetMode="External"/><Relationship Id="rId29" Type="http://schemas.openxmlformats.org/officeDocument/2006/relationships/hyperlink" Target="http://eshop.cni.cz/iPopWeb/ikapr/produktListAction.do;jsessionid=0000CUEVI45LHOABLYD1AKNR3GA:-1?action=prodDetail&amp;id=7157" TargetMode="External"/><Relationship Id="rId41" Type="http://schemas.openxmlformats.org/officeDocument/2006/relationships/hyperlink" Target="http://eshop.cni.cz/iPopWeb/ikapr/produktListAction.do;jsessionid=0000CUEVI45LHOABLYD1AKNR3GA:-1?action=prodDetail&amp;id=5995" TargetMode="External"/><Relationship Id="rId54" Type="http://schemas.openxmlformats.org/officeDocument/2006/relationships/hyperlink" Target="http://eshop.cni.cz/iPopWeb/ikapr/produktListAction.do;jsessionid=0000CUEVI45LHOABLYD1AKNR3GA:-1?action=prodDetail&amp;id=19604" TargetMode="External"/><Relationship Id="rId62" Type="http://schemas.openxmlformats.org/officeDocument/2006/relationships/hyperlink" Target="http://eshop.cni.cz/iPopWeb/ikapr/produktListAction.do;jsessionid=0000CUEVI45LHOABLYD1AKNR3GA:-1?action=prodDetail&amp;id=454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eshop.cni.cz/iPopWeb/ikapr/produktListAction.do;jsessionid=0000CUEVI45LHOABLYD1AKNR3GA:-1?action=prodDetail&amp;id=19213" TargetMode="External"/><Relationship Id="rId32" Type="http://schemas.openxmlformats.org/officeDocument/2006/relationships/hyperlink" Target="http://eshop.cni.cz/iPopWeb/ikapr/produktListAction.do;jsessionid=0000CUEVI45LHOABLYD1AKNR3GA:-1?action=prodDetail&amp;id=5609" TargetMode="External"/><Relationship Id="rId37" Type="http://schemas.openxmlformats.org/officeDocument/2006/relationships/hyperlink" Target="http://eshop.cni.cz/iPopWeb/ikapr/produktListAction.do;jsessionid=0000CUEVI45LHOABLYD1AKNR3GA:-1?action=prodDetail&amp;id=10842" TargetMode="External"/><Relationship Id="rId40" Type="http://schemas.openxmlformats.org/officeDocument/2006/relationships/hyperlink" Target="http://eshop.cni.cz/iPopWeb/ikapr/produktListAction.do;jsessionid=0000CUEVI45LHOABLYD1AKNR3GA:-1?action=prodDetail&amp;id=10265" TargetMode="External"/><Relationship Id="rId45" Type="http://schemas.openxmlformats.org/officeDocument/2006/relationships/hyperlink" Target="http://eshop.cni.cz/iPopWeb/ikapr/produktListAction.do;jsessionid=0000CUEVI45LHOABLYD1AKNR3GA:-1?action=prodDetail&amp;id=5640" TargetMode="External"/><Relationship Id="rId53" Type="http://schemas.openxmlformats.org/officeDocument/2006/relationships/hyperlink" Target="http://eshop.cni.cz/iPopWeb/ikapr/produktListAction.do;jsessionid=0000CUEVI45LHOABLYD1AKNR3GA:-1?action=prodDetail&amp;id=5646" TargetMode="External"/><Relationship Id="rId58" Type="http://schemas.openxmlformats.org/officeDocument/2006/relationships/hyperlink" Target="http://eshop.cni.cz/iPopWeb/ikapr/produktListAction.do;jsessionid=0000CUEVI45LHOABLYD1AKNR3GA:-1?action=prodDetail&amp;id=56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shop.cni.cz/iPopWeb/ikapr/produktListAction.do;jsessionid=0000CUEVI45LHOABLYD1AKNR3GA:-1?action=prodDetail&amp;id=27991" TargetMode="External"/><Relationship Id="rId23" Type="http://schemas.openxmlformats.org/officeDocument/2006/relationships/hyperlink" Target="http://eshop.cni.cz/iPopWeb/ikapr/produktListAction.do;jsessionid=0000CUEVI45LHOABLYD1AKNR3GA:-1?action=prodDetail&amp;id=5605" TargetMode="External"/><Relationship Id="rId28" Type="http://schemas.openxmlformats.org/officeDocument/2006/relationships/hyperlink" Target="http://eshop.cni.cz/iPopWeb/ikapr/produktListAction.do;jsessionid=0000CUEVI45LHOABLYD1AKNR3GA:-1?action=prodDetail&amp;id=6766" TargetMode="External"/><Relationship Id="rId36" Type="http://schemas.openxmlformats.org/officeDocument/2006/relationships/hyperlink" Target="http://eshop.cni.cz/iPopWeb/ikapr/produktListAction.do;jsessionid=0000CUEVI45LHOABLYD1AKNR3GA:-1?action=prodDetail&amp;id=30747" TargetMode="External"/><Relationship Id="rId49" Type="http://schemas.openxmlformats.org/officeDocument/2006/relationships/hyperlink" Target="http://eshop.cni.cz/iPopWeb/ikapr/produktListAction.do;jsessionid=0000CUEVI45LHOABLYD1AKNR3GA:-1?action=prodDetail&amp;id=30822" TargetMode="External"/><Relationship Id="rId57" Type="http://schemas.openxmlformats.org/officeDocument/2006/relationships/hyperlink" Target="http://eshop.cni.cz/iPopWeb/ikapr/produktListAction.do;jsessionid=0000CUEVI45LHOABLYD1AKNR3GA:-1?action=prodDetail&amp;id=63196" TargetMode="External"/><Relationship Id="rId61" Type="http://schemas.openxmlformats.org/officeDocument/2006/relationships/hyperlink" Target="http://eshop.cni.cz/iPopWeb/ikapr/produktListAction.do;jsessionid=0000CUEVI45LHOABLYD1AKNR3GA:-1?action=prodDetail&amp;id=5835" TargetMode="External"/><Relationship Id="rId10" Type="http://schemas.openxmlformats.org/officeDocument/2006/relationships/header" Target="header2.xml"/><Relationship Id="rId19" Type="http://schemas.openxmlformats.org/officeDocument/2006/relationships/hyperlink" Target="http://eshop.cni.cz/iPopWeb/ikapr/produktListAction.do;jsessionid=0000CUEVI45LHOABLYD1AKNR3GA:-1?action=prodDetail&amp;id=19370" TargetMode="External"/><Relationship Id="rId31" Type="http://schemas.openxmlformats.org/officeDocument/2006/relationships/hyperlink" Target="http://eshop.cni.cz/iPopWeb/ikapr/produktListAction.do;jsessionid=0000CUEVI45LHOABLYD1AKNR3GA:-1?action=prodDetail&amp;id=8760" TargetMode="External"/><Relationship Id="rId44" Type="http://schemas.openxmlformats.org/officeDocument/2006/relationships/hyperlink" Target="http://eshop.cni.cz/iPopWeb/ikapr/produktListAction.do;jsessionid=0000CUEVI45LHOABLYD1AKNR3GA:-1?action=prodDetail&amp;id=15878" TargetMode="External"/><Relationship Id="rId52" Type="http://schemas.openxmlformats.org/officeDocument/2006/relationships/hyperlink" Target="http://eshop.cni.cz/iPopWeb/ikapr/produktListAction.do;jsessionid=0000CUEVI45LHOABLYD1AKNR3GA:-1?action=prodDetail&amp;id=18647" TargetMode="External"/><Relationship Id="rId60" Type="http://schemas.openxmlformats.org/officeDocument/2006/relationships/hyperlink" Target="http://eshop.cni.cz/iPopWeb/ikapr/produktListAction.do;jsessionid=0000CUEVI45LHOABLYD1AKNR3GA:-1?action=prodDetail&amp;id=45613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eshop.cni.cz/iPopWeb/ikapr/produktListAction.do;jsessionid=0000CUEVI45LHOABLYD1AKNR3GA:-1?action=prodDetail&amp;id=5533" TargetMode="External"/><Relationship Id="rId22" Type="http://schemas.openxmlformats.org/officeDocument/2006/relationships/hyperlink" Target="http://eshop.cni.cz/iPopWeb/ikapr/produktListAction.do;jsessionid=0000CUEVI45LHOABLYD1AKNR3GA:-1?action=prodDetail&amp;id=17821" TargetMode="External"/><Relationship Id="rId27" Type="http://schemas.openxmlformats.org/officeDocument/2006/relationships/hyperlink" Target="http://eshop.cni.cz/iPopWeb/ikapr/produktListAction.do;jsessionid=0000CUEVI45LHOABLYD1AKNR3GA:-1?action=prodDetail&amp;id=5606" TargetMode="External"/><Relationship Id="rId30" Type="http://schemas.openxmlformats.org/officeDocument/2006/relationships/hyperlink" Target="http://eshop.cni.cz/iPopWeb/ikapr/produktListAction.do;jsessionid=0000CUEVI45LHOABLYD1AKNR3GA:-1?action=prodDetail&amp;id=5608" TargetMode="External"/><Relationship Id="rId35" Type="http://schemas.openxmlformats.org/officeDocument/2006/relationships/hyperlink" Target="http://eshop.cni.cz/iPopWeb/ikapr/produktListAction.do;jsessionid=0000CUEVI45LHOABLYD1AKNR3GA:-1?action=prodDetail&amp;id=17422" TargetMode="External"/><Relationship Id="rId43" Type="http://schemas.openxmlformats.org/officeDocument/2006/relationships/hyperlink" Target="http://eshop.cni.cz/iPopWeb/ikapr/produktListAction.do;jsessionid=0000CUEVI45LHOABLYD1AKNR3GA:-1?action=prodDetail&amp;id=10640" TargetMode="External"/><Relationship Id="rId48" Type="http://schemas.openxmlformats.org/officeDocument/2006/relationships/hyperlink" Target="http://eshop.cni.cz/iPopWeb/ikapr/produktListAction.do;jsessionid=0000CUEVI45LHOABLYD1AKNR3GA:-1?action=prodDetail&amp;id=6030" TargetMode="External"/><Relationship Id="rId56" Type="http://schemas.openxmlformats.org/officeDocument/2006/relationships/hyperlink" Target="http://eshop.cni.cz/iPopWeb/ikapr/produktListAction.do;jsessionid=0000CUEVI45LHOABLYD1AKNR3GA:-1?action=prodDetail&amp;id=30833" TargetMode="External"/><Relationship Id="rId64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hyperlink" Target="http://eshop.cni.cz/iPopWeb/ikapr/produktListAction.do;jsessionid=0000CUEVI45LHOABLYD1AKNR3GA:-1?action=prodDetail&amp;id=15531" TargetMode="External"/><Relationship Id="rId3" Type="http://schemas.openxmlformats.org/officeDocument/2006/relationships/styles" Target="styles.xml"/><Relationship Id="rId12" Type="http://schemas.openxmlformats.org/officeDocument/2006/relationships/hyperlink" Target="http://eshop.cni.cz/iPopWeb/ikapr/produktListAction.do;jsessionid=0000CUEVI45LHOABLYD1AKNR3GA:-1?action=prodDetail&amp;id=5513" TargetMode="External"/><Relationship Id="rId17" Type="http://schemas.openxmlformats.org/officeDocument/2006/relationships/hyperlink" Target="http://eshop.cni.cz/iPopWeb/ikapr/produktListAction.do;jsessionid=0000CUEVI45LHOABLYD1AKNR3GA:-1?action=prodDetail&amp;id=18572" TargetMode="External"/><Relationship Id="rId25" Type="http://schemas.openxmlformats.org/officeDocument/2006/relationships/hyperlink" Target="http://eshop.cni.cz/iPopWeb/ikapr/produktListAction.do;jsessionid=0000CUEVI45LHOABLYD1AKNR3GA:-1?action=prodDetail&amp;id=8406" TargetMode="External"/><Relationship Id="rId33" Type="http://schemas.openxmlformats.org/officeDocument/2006/relationships/hyperlink" Target="http://eshop.cni.cz/iPopWeb/ikapr/produktListAction.do;jsessionid=0000CUEVI45LHOABLYD1AKNR3GA:-1?action=prodDetail&amp;id=5834" TargetMode="External"/><Relationship Id="rId38" Type="http://schemas.openxmlformats.org/officeDocument/2006/relationships/hyperlink" Target="http://eshop.cni.cz/iPopWeb/ikapr/produktListAction.do;jsessionid=0000CUEVI45LHOABLYD1AKNR3GA:-1?action=prodDetail&amp;id=14852" TargetMode="External"/><Relationship Id="rId46" Type="http://schemas.openxmlformats.org/officeDocument/2006/relationships/hyperlink" Target="http://eshop.cni.cz/iPopWeb/ikapr/produktListAction.do;jsessionid=0000CUEVI45LHOABLYD1AKNR3GA:-1?action=prodDetail&amp;id=6000" TargetMode="External"/><Relationship Id="rId59" Type="http://schemas.openxmlformats.org/officeDocument/2006/relationships/hyperlink" Target="http://eshop.cni.cz/iPopWeb/ikapr/produktListAction.do;jsessionid=0000CUEVI45LHOABLYD1AKNR3GA:-1?action=prodDetail&amp;id=5817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BB546-C98F-451F-9AA7-793C9DC4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26</Pages>
  <Words>13405</Words>
  <Characters>79092</Characters>
  <Application>Microsoft Office Word</Application>
  <DocSecurity>0</DocSecurity>
  <Lines>659</Lines>
  <Paragraphs>184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Müller</dc:creator>
  <cp:keywords/>
  <dc:description/>
  <cp:lastModifiedBy>Milan Müller</cp:lastModifiedBy>
  <cp:revision>15</cp:revision>
  <cp:lastPrinted>2018-06-27T10:17:00Z</cp:lastPrinted>
  <dcterms:created xsi:type="dcterms:W3CDTF">2018-05-11T11:55:00Z</dcterms:created>
  <dcterms:modified xsi:type="dcterms:W3CDTF">2018-06-27T10:43:00Z</dcterms:modified>
</cp:coreProperties>
</file>