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2DD0A" w14:textId="46A576CF" w:rsidR="00FA1E58" w:rsidRPr="00EE78CD" w:rsidRDefault="00AB7652" w:rsidP="00393ACF">
      <w:pPr>
        <w:pStyle w:val="Titnzev"/>
      </w:pPr>
      <w:r w:rsidRPr="00EE78CD">
        <w:t>ČESTNÉ PROHLÁŠENÍ</w:t>
      </w:r>
    </w:p>
    <w:p w14:paraId="2FE362E3" w14:textId="1D1B3947" w:rsidR="00393ACF" w:rsidRDefault="004F0B3C" w:rsidP="00393ACF">
      <w:pPr>
        <w:jc w:val="center"/>
      </w:pP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  <w:r>
        <w:t>o splnění kvalifikace</w:t>
      </w:r>
    </w:p>
    <w:p w14:paraId="26EAC535" w14:textId="41556FEA"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278037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179C41F2" w14:textId="2545EE83"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14:paraId="609AA386" w14:textId="77777777"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14:paraId="09A5A0E1" w14:textId="77777777" w:rsidTr="000A5914">
        <w:trPr>
          <w:cantSplit/>
          <w:trHeight w:val="283"/>
        </w:trPr>
        <w:tc>
          <w:tcPr>
            <w:tcW w:w="4535" w:type="dxa"/>
            <w:hideMark/>
          </w:tcPr>
          <w:p w14:paraId="7CEC714D" w14:textId="77777777"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</w:tcPr>
          <w:p w14:paraId="15C38A84" w14:textId="1133AADA" w:rsidR="00393ACF" w:rsidRPr="00EE78CD" w:rsidRDefault="007E772D" w:rsidP="00393ACF">
            <w:pPr>
              <w:pStyle w:val="Tab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Revitalizace Vltavy Vraňany – Hořín - AD</w:t>
            </w:r>
          </w:p>
        </w:tc>
      </w:tr>
      <w:tr w:rsidR="00393ACF" w:rsidRPr="00393ACF" w14:paraId="6AC7A813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321990AF" w14:textId="0FC69703"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14:paraId="19D06537" w14:textId="463BFDD6"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0C16E6">
              <w:t xml:space="preserve"> (dále jen „VZMR“)</w:t>
            </w:r>
            <w:r w:rsidR="00285652">
              <w:t xml:space="preserve"> v otevřené výzvě</w:t>
            </w:r>
          </w:p>
        </w:tc>
      </w:tr>
    </w:tbl>
    <w:p w14:paraId="0887CA7B" w14:textId="05B3287F"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003285C9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5C6F819C" w14:textId="77777777"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14:paraId="3CCC2EF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74F09687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2D433182" w14:textId="77777777"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14:paraId="05CF18A1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4DD8FBE2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4CCBA22B" w14:textId="77777777"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14:paraId="3B191F7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14:paraId="7E1E7664" w14:textId="77777777" w:rsidTr="00FD6DDF">
        <w:trPr>
          <w:cantSplit/>
          <w:trHeight w:val="283"/>
        </w:trPr>
        <w:tc>
          <w:tcPr>
            <w:tcW w:w="4535" w:type="dxa"/>
          </w:tcPr>
          <w:p w14:paraId="5A0DAC70" w14:textId="77777777"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14:paraId="599D2EEF" w14:textId="16ABAB6D"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50DB3CB9" w14:textId="096D207C" w:rsidR="00731F41" w:rsidRPr="00393ACF" w:rsidRDefault="00731F41" w:rsidP="00393ACF">
      <w:pPr>
        <w:pStyle w:val="Nadpis1"/>
      </w:pPr>
      <w:r w:rsidRPr="00393ACF">
        <w:t>Základní způsobilost</w:t>
      </w:r>
    </w:p>
    <w:p w14:paraId="3340CC1B" w14:textId="77777777"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731F41">
        <w:t>rozsahu § 74 zákona č. 134/2016</w:t>
      </w:r>
      <w:bookmarkEnd w:id="9"/>
      <w:bookmarkEnd w:id="10"/>
      <w:bookmarkEnd w:id="11"/>
      <w:r w:rsidRPr="00731F41">
        <w:t xml:space="preserve"> Sb., o zadávání veřejných zakázek, ve znění pozdějších předpisů (dále jen „zákon“), neboť</w:t>
      </w:r>
    </w:p>
    <w:p w14:paraId="57E3095D" w14:textId="77777777" w:rsidR="00731F41" w:rsidRPr="00731F41" w:rsidRDefault="00731F41" w:rsidP="00731F41">
      <w:pPr>
        <w:pStyle w:val="Psm"/>
      </w:pPr>
      <w:r w:rsidRPr="00731F4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3BEB21A8" w14:textId="77777777"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14:paraId="467700F3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14:paraId="5E6C38BA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14:paraId="78C9183A" w14:textId="77777777"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14:paraId="55B34F0C" w14:textId="77777777"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14:paraId="67C4F162" w14:textId="5AEC6170"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14:paraId="46E2C8B6" w14:textId="24DB541B" w:rsidR="00731F41" w:rsidRDefault="00114486" w:rsidP="00731F41">
      <w:pPr>
        <w:pStyle w:val="Nadpis1"/>
      </w:pPr>
      <w:r>
        <w:t>Profesní způsobilost</w:t>
      </w:r>
    </w:p>
    <w:p w14:paraId="202706D9" w14:textId="5DF74C1C" w:rsidR="00114486" w:rsidRDefault="00114486" w:rsidP="00114486">
      <w:pPr>
        <w:pStyle w:val="Odstnesl"/>
      </w:pPr>
      <w:r>
        <w:t>Dodavatel čestně prohlašuje, že je profesně způsobilý k plnění veřejné zakázky v rozsahu, neboť</w:t>
      </w:r>
    </w:p>
    <w:p w14:paraId="143E7752" w14:textId="77777777" w:rsidR="00114486" w:rsidRPr="00EE78CD" w:rsidRDefault="00114486" w:rsidP="00114486">
      <w:pPr>
        <w:pStyle w:val="Psm"/>
      </w:pPr>
      <w:r w:rsidRPr="00EE78CD">
        <w:t>je zapsán v obchodním rejstříku nebo jiné obdobné evidenci, pokud právní předpis zápis do takové evidence vyžaduje, a</w:t>
      </w:r>
    </w:p>
    <w:p w14:paraId="1B9B0353" w14:textId="4D306DC6" w:rsidR="00114486" w:rsidRPr="00EE78CD" w:rsidRDefault="00114486" w:rsidP="00114486">
      <w:pPr>
        <w:pStyle w:val="Psm"/>
      </w:pPr>
      <w:r w:rsidRPr="00EE78CD">
        <w:t xml:space="preserve">je oprávněn podnikat v rozsahu </w:t>
      </w:r>
      <w:r w:rsidR="00123F4F">
        <w:t>projektov</w:t>
      </w:r>
      <w:r w:rsidR="00C612DE">
        <w:t>é</w:t>
      </w:r>
      <w:r w:rsidR="00123F4F">
        <w:t xml:space="preserve"> činnost</w:t>
      </w:r>
      <w:r w:rsidR="00C612DE">
        <w:t>i</w:t>
      </w:r>
      <w:r w:rsidR="00123F4F">
        <w:t xml:space="preserve"> ve výstavbě</w:t>
      </w:r>
      <w:bookmarkStart w:id="12" w:name="_GoBack"/>
      <w:bookmarkEnd w:id="12"/>
      <w:r w:rsidRPr="00EE78CD">
        <w:t>.</w:t>
      </w:r>
    </w:p>
    <w:p w14:paraId="3E3B5C6C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7C255256" w14:textId="010BD6C8" w:rsidR="00114486" w:rsidRPr="00797296" w:rsidRDefault="00114486" w:rsidP="006F7CD4">
      <w:pPr>
        <w:pStyle w:val="Nadpis1"/>
      </w:pPr>
      <w:r w:rsidRPr="00797296">
        <w:lastRenderedPageBreak/>
        <w:t>Technická kvalifikace</w:t>
      </w:r>
    </w:p>
    <w:p w14:paraId="4EF4796C" w14:textId="4960CD8B" w:rsidR="004F0B3C" w:rsidRDefault="004F0B3C" w:rsidP="004F0B3C">
      <w:pPr>
        <w:pStyle w:val="Nadpis2"/>
      </w:pPr>
      <w:r>
        <w:t>Seznam významných služeb</w:t>
      </w:r>
    </w:p>
    <w:p w14:paraId="384CCA73" w14:textId="54E62492" w:rsidR="00114486" w:rsidRDefault="00114486" w:rsidP="006F7CD4">
      <w:pPr>
        <w:pStyle w:val="Odstnesl"/>
      </w:pPr>
      <w:r w:rsidRPr="00EE78CD">
        <w:t xml:space="preserve">Dodavatel poskytl za posledních 5 let před zahájením řízení pro zadání </w:t>
      </w:r>
      <w:r w:rsidR="000C16E6">
        <w:t xml:space="preserve">VZMR </w:t>
      </w:r>
      <w:r w:rsidRPr="004F0B3C">
        <w:t xml:space="preserve">následující 3 </w:t>
      </w:r>
      <w:r w:rsidR="004F0B3C">
        <w:t>významné služby</w:t>
      </w:r>
      <w:r w:rsidR="004C14CD" w:rsidRPr="00EE78CD">
        <w:t xml:space="preserve"> splňující </w:t>
      </w:r>
      <w:r w:rsidR="004C14CD">
        <w:t>podmínky stanovené ve výzvě k podání nabídek</w:t>
      </w:r>
      <w:r w:rsidRPr="00114486">
        <w:t>:</w:t>
      </w:r>
      <w:r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114486" w:rsidRPr="00114486" w14:paraId="41FE38EF" w14:textId="77777777" w:rsidTr="002D7B2F">
        <w:trPr>
          <w:cantSplit/>
          <w:trHeight w:val="283"/>
        </w:trPr>
        <w:tc>
          <w:tcPr>
            <w:tcW w:w="4536" w:type="dxa"/>
          </w:tcPr>
          <w:p w14:paraId="340E9EAD" w14:textId="3AE49B19" w:rsidR="00114486" w:rsidRPr="00114486" w:rsidRDefault="004F0B3C" w:rsidP="006F7CD4">
            <w:pPr>
              <w:pStyle w:val="Tabtun"/>
            </w:pPr>
            <w:r>
              <w:t>Služba</w:t>
            </w:r>
            <w:r w:rsidR="00114486" w:rsidRPr="00114486">
              <w:t xml:space="preserve">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2FEA1396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1DA4A8D7" w14:textId="77777777" w:rsidTr="002D7B2F">
        <w:trPr>
          <w:cantSplit/>
          <w:trHeight w:val="283"/>
        </w:trPr>
        <w:tc>
          <w:tcPr>
            <w:tcW w:w="4536" w:type="dxa"/>
          </w:tcPr>
          <w:p w14:paraId="0548F1B2" w14:textId="50EBD1AB" w:rsidR="00114486" w:rsidRPr="00114486" w:rsidRDefault="002D7B2F" w:rsidP="006F7CD4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A6CDE9A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0328875E" w14:textId="77777777" w:rsidTr="002D7B2F">
        <w:trPr>
          <w:cantSplit/>
          <w:trHeight w:val="283"/>
        </w:trPr>
        <w:tc>
          <w:tcPr>
            <w:tcW w:w="4536" w:type="dxa"/>
          </w:tcPr>
          <w:p w14:paraId="62238B34" w14:textId="77777777"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8A027EE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6980EB08" w14:textId="77777777" w:rsidTr="002D7B2F">
        <w:trPr>
          <w:cantSplit/>
          <w:trHeight w:val="283"/>
        </w:trPr>
        <w:tc>
          <w:tcPr>
            <w:tcW w:w="4536" w:type="dxa"/>
          </w:tcPr>
          <w:p w14:paraId="44DDD393" w14:textId="77777777"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0A919D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2A8BD2B1" w14:textId="77777777" w:rsidTr="002D7B2F">
        <w:trPr>
          <w:cantSplit/>
          <w:trHeight w:val="283"/>
        </w:trPr>
        <w:tc>
          <w:tcPr>
            <w:tcW w:w="4536" w:type="dxa"/>
          </w:tcPr>
          <w:p w14:paraId="11C57830" w14:textId="4AE741A3" w:rsidR="00114486" w:rsidRPr="00114486" w:rsidRDefault="005B49EB" w:rsidP="006F7CD4">
            <w:pPr>
              <w:pStyle w:val="Tabtun"/>
            </w:pPr>
            <w:r>
              <w:t>Náklady dozorované akce</w:t>
            </w:r>
            <w:r w:rsidR="00114486" w:rsidRPr="00114486">
              <w:t xml:space="preserve">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FA07A97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14:paraId="10C391DC" w14:textId="77777777" w:rsidTr="002D7B2F">
        <w:trPr>
          <w:cantSplit/>
          <w:trHeight w:val="283"/>
        </w:trPr>
        <w:tc>
          <w:tcPr>
            <w:tcW w:w="4536" w:type="dxa"/>
          </w:tcPr>
          <w:p w14:paraId="4D55578A" w14:textId="77777777"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E0C1662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55CFE63" w14:textId="77777777" w:rsidR="00114486" w:rsidRDefault="00114486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78F3FB5A" w14:textId="77777777" w:rsidTr="00537B81">
        <w:trPr>
          <w:cantSplit/>
          <w:trHeight w:val="283"/>
        </w:trPr>
        <w:tc>
          <w:tcPr>
            <w:tcW w:w="4536" w:type="dxa"/>
          </w:tcPr>
          <w:p w14:paraId="0DB2A2FC" w14:textId="0DC2D0C8" w:rsidR="006F7CD4" w:rsidRPr="00114486" w:rsidRDefault="004F0B3C" w:rsidP="006F7CD4">
            <w:pPr>
              <w:pStyle w:val="Tabtun"/>
            </w:pPr>
            <w:r>
              <w:t>Služba</w:t>
            </w:r>
            <w:r w:rsidR="006F7CD4" w:rsidRPr="00114486">
              <w:t xml:space="preserve"> (název akce):</w:t>
            </w:r>
          </w:p>
        </w:tc>
        <w:sdt>
          <w:sdtPr>
            <w:id w:val="-967818070"/>
            <w:placeholder>
              <w:docPart w:val="D5A4264585134CE5AB55AE2044093DB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92343F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0E335C44" w14:textId="77777777" w:rsidTr="00537B81">
        <w:trPr>
          <w:cantSplit/>
          <w:trHeight w:val="283"/>
        </w:trPr>
        <w:tc>
          <w:tcPr>
            <w:tcW w:w="4536" w:type="dxa"/>
          </w:tcPr>
          <w:p w14:paraId="42FE9F9C" w14:textId="31462900" w:rsidR="006F7CD4" w:rsidRPr="00114486" w:rsidRDefault="002D7B2F" w:rsidP="002D7B2F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-2127756353"/>
            <w:placeholder>
              <w:docPart w:val="67D967979B174471A66AF0330224696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3D3DFD83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4ACFFBA6" w14:textId="77777777" w:rsidTr="00537B81">
        <w:trPr>
          <w:cantSplit/>
          <w:trHeight w:val="283"/>
        </w:trPr>
        <w:tc>
          <w:tcPr>
            <w:tcW w:w="4536" w:type="dxa"/>
          </w:tcPr>
          <w:p w14:paraId="63674FBA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231275857"/>
            <w:placeholder>
              <w:docPart w:val="D2D8035BDFC84DBD8EF105BA0F437E9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6A872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DC16627" w14:textId="77777777" w:rsidTr="00537B81">
        <w:trPr>
          <w:cantSplit/>
          <w:trHeight w:val="283"/>
        </w:trPr>
        <w:tc>
          <w:tcPr>
            <w:tcW w:w="4536" w:type="dxa"/>
          </w:tcPr>
          <w:p w14:paraId="27F5DB4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2144307622"/>
            <w:placeholder>
              <w:docPart w:val="FA758DA31D76480A80B484D7905B8BF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DEA3A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7D7B9E90" w14:textId="77777777" w:rsidTr="00537B81">
        <w:trPr>
          <w:cantSplit/>
          <w:trHeight w:val="283"/>
        </w:trPr>
        <w:tc>
          <w:tcPr>
            <w:tcW w:w="4536" w:type="dxa"/>
          </w:tcPr>
          <w:p w14:paraId="3F78BBD0" w14:textId="24CDF733" w:rsidR="006F7CD4" w:rsidRPr="00114486" w:rsidRDefault="005B49EB" w:rsidP="006F7CD4">
            <w:pPr>
              <w:pStyle w:val="Tabtun"/>
            </w:pPr>
            <w:r>
              <w:t>Náklady dozorované akce</w:t>
            </w:r>
            <w:r w:rsidR="006F7CD4" w:rsidRPr="00114486">
              <w:t xml:space="preserve"> v Kč bez DPH:</w:t>
            </w:r>
          </w:p>
        </w:tc>
        <w:sdt>
          <w:sdtPr>
            <w:id w:val="-39911682"/>
            <w:placeholder>
              <w:docPart w:val="3A52E2B33F284CBA83B03667765A520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5C9E5A5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7A248C18" w14:textId="77777777" w:rsidTr="00537B81">
        <w:trPr>
          <w:cantSplit/>
          <w:trHeight w:val="283"/>
        </w:trPr>
        <w:tc>
          <w:tcPr>
            <w:tcW w:w="4536" w:type="dxa"/>
          </w:tcPr>
          <w:p w14:paraId="0A7F004A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560446614"/>
            <w:placeholder>
              <w:docPart w:val="DF126AB814A94C659A19DAB60ECA791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453AC1AB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8FD950" w14:textId="77777777" w:rsidR="006F7CD4" w:rsidRDefault="006F7CD4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2CCB756A" w14:textId="77777777" w:rsidTr="00537B81">
        <w:trPr>
          <w:cantSplit/>
          <w:trHeight w:val="283"/>
        </w:trPr>
        <w:tc>
          <w:tcPr>
            <w:tcW w:w="4536" w:type="dxa"/>
          </w:tcPr>
          <w:p w14:paraId="055DFE90" w14:textId="23ECD001" w:rsidR="006F7CD4" w:rsidRPr="00114486" w:rsidRDefault="004F0B3C" w:rsidP="006F7CD4">
            <w:pPr>
              <w:pStyle w:val="Tabtun"/>
            </w:pPr>
            <w:r>
              <w:t>Služba</w:t>
            </w:r>
            <w:r w:rsidR="006F7CD4" w:rsidRPr="00114486">
              <w:t xml:space="preserve"> (název akce):</w:t>
            </w:r>
          </w:p>
        </w:tc>
        <w:sdt>
          <w:sdtPr>
            <w:id w:val="1521826451"/>
            <w:placeholder>
              <w:docPart w:val="66B6A383E8EE43ECB6AA2B86F2E0862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1FB9D3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5BDF1CEC" w14:textId="77777777" w:rsidTr="00537B81">
        <w:trPr>
          <w:cantSplit/>
          <w:trHeight w:val="283"/>
        </w:trPr>
        <w:tc>
          <w:tcPr>
            <w:tcW w:w="4536" w:type="dxa"/>
          </w:tcPr>
          <w:p w14:paraId="146437F5" w14:textId="42251F8E" w:rsidR="006F7CD4" w:rsidRPr="00114486" w:rsidRDefault="002D7B2F" w:rsidP="006F7CD4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1482733430"/>
            <w:placeholder>
              <w:docPart w:val="096148E95CC948B493307A86EB4DD5D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3C37151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CD3916B" w14:textId="77777777" w:rsidTr="00537B81">
        <w:trPr>
          <w:cantSplit/>
          <w:trHeight w:val="283"/>
        </w:trPr>
        <w:tc>
          <w:tcPr>
            <w:tcW w:w="4536" w:type="dxa"/>
          </w:tcPr>
          <w:p w14:paraId="1965642D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-1713875872"/>
            <w:placeholder>
              <w:docPart w:val="F46C5B8BA3EF4F4F9D7E48EAD836A48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1C0CF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19752F59" w14:textId="77777777" w:rsidTr="00537B81">
        <w:trPr>
          <w:cantSplit/>
          <w:trHeight w:val="283"/>
        </w:trPr>
        <w:tc>
          <w:tcPr>
            <w:tcW w:w="4536" w:type="dxa"/>
          </w:tcPr>
          <w:p w14:paraId="1B7E871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1260491989"/>
            <w:placeholder>
              <w:docPart w:val="97202EFC0AE94126AA12F0456452F4CE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01179A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20D49A42" w14:textId="77777777" w:rsidTr="00537B81">
        <w:trPr>
          <w:cantSplit/>
          <w:trHeight w:val="283"/>
        </w:trPr>
        <w:tc>
          <w:tcPr>
            <w:tcW w:w="4536" w:type="dxa"/>
          </w:tcPr>
          <w:p w14:paraId="3FA632D6" w14:textId="0C912DC2" w:rsidR="006F7CD4" w:rsidRPr="00114486" w:rsidRDefault="005B49EB" w:rsidP="006F7CD4">
            <w:pPr>
              <w:pStyle w:val="Tabtun"/>
            </w:pPr>
            <w:r>
              <w:t>Náklady dozorované akce</w:t>
            </w:r>
            <w:r w:rsidR="006F7CD4" w:rsidRPr="00114486">
              <w:t xml:space="preserve"> v Kč bez DPH:</w:t>
            </w:r>
          </w:p>
        </w:tc>
        <w:sdt>
          <w:sdtPr>
            <w:id w:val="380827653"/>
            <w:placeholder>
              <w:docPart w:val="1C6CC3B90E4F47678A9B3E68D2BBE71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5F91CD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106F7B23" w14:textId="77777777" w:rsidTr="00537B81">
        <w:trPr>
          <w:cantSplit/>
          <w:trHeight w:val="283"/>
        </w:trPr>
        <w:tc>
          <w:tcPr>
            <w:tcW w:w="4536" w:type="dxa"/>
          </w:tcPr>
          <w:p w14:paraId="172E9F42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1272511835"/>
            <w:placeholder>
              <w:docPart w:val="45DAA9AF6F61438DBE9F7223919C8446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2A0732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491FF1" w14:textId="77777777" w:rsidR="006F7CD4" w:rsidRDefault="006F7CD4" w:rsidP="00114486">
      <w:pPr>
        <w:pStyle w:val="Odstnesl"/>
      </w:pPr>
    </w:p>
    <w:p w14:paraId="22C22212" w14:textId="77777777" w:rsidR="000C16E6" w:rsidRDefault="000C16E6" w:rsidP="000C16E6">
      <w:pPr>
        <w:pStyle w:val="Nadpis2"/>
      </w:pPr>
      <w:r w:rsidRPr="000C16E6">
        <w:t xml:space="preserve"> Seznam klíčových osob</w:t>
      </w:r>
    </w:p>
    <w:p w14:paraId="4AA9052A" w14:textId="0964B0C3" w:rsidR="000C16E6" w:rsidRDefault="00A45D36" w:rsidP="000C16E6">
      <w:pPr>
        <w:pStyle w:val="Odstnesl"/>
      </w:pPr>
      <w:r>
        <w:t>Následující osoby</w:t>
      </w:r>
      <w:r w:rsidR="000C16E6">
        <w:t xml:space="preserve"> se </w:t>
      </w:r>
      <w:r>
        <w:t>budou</w:t>
      </w:r>
      <w:r w:rsidR="000C16E6">
        <w:t xml:space="preserve"> podílet na plnění veřejné zakázky.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8"/>
        <w:gridCol w:w="3515"/>
      </w:tblGrid>
      <w:tr w:rsidR="000C16E6" w14:paraId="29A471CC" w14:textId="77777777" w:rsidTr="00F323E6">
        <w:trPr>
          <w:trHeight w:val="283"/>
        </w:trPr>
        <w:tc>
          <w:tcPr>
            <w:tcW w:w="5698" w:type="dxa"/>
            <w:tcBorders>
              <w:right w:val="single" w:sz="4" w:space="0" w:color="auto"/>
            </w:tcBorders>
            <w:hideMark/>
          </w:tcPr>
          <w:p w14:paraId="6CA95A94" w14:textId="44CD0EF8" w:rsidR="000C16E6" w:rsidRDefault="000C16E6" w:rsidP="00F323E6">
            <w:pPr>
              <w:pStyle w:val="Tabtun"/>
              <w:spacing w:line="276" w:lineRule="auto"/>
            </w:pPr>
            <w:r>
              <w:t>Projektant:</w:t>
            </w:r>
          </w:p>
        </w:tc>
        <w:sdt>
          <w:sdtPr>
            <w:rPr>
              <w:rStyle w:val="TabChar"/>
            </w:rPr>
            <w:id w:val="1102383208"/>
            <w:placeholder>
              <w:docPart w:val="E42B0FE354C3469AAE270E473432DFD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515" w:type="dxa"/>
                <w:tcBorders>
                  <w:left w:val="single" w:sz="4" w:space="0" w:color="auto"/>
                  <w:right w:val="single" w:sz="4" w:space="0" w:color="auto"/>
                </w:tcBorders>
                <w:hideMark/>
              </w:tcPr>
              <w:p w14:paraId="3804C272" w14:textId="77777777" w:rsidR="000C16E6" w:rsidRDefault="000C16E6" w:rsidP="00F323E6">
                <w:pPr>
                  <w:pStyle w:val="Tab"/>
                  <w:spacing w:line="276" w:lineRule="auto"/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0C16E6" w14:paraId="5D2CC8FC" w14:textId="77777777" w:rsidTr="00F323E6">
        <w:trPr>
          <w:trHeight w:val="283"/>
        </w:trPr>
        <w:tc>
          <w:tcPr>
            <w:tcW w:w="5698" w:type="dxa"/>
            <w:tcBorders>
              <w:right w:val="single" w:sz="4" w:space="0" w:color="auto"/>
            </w:tcBorders>
            <w:hideMark/>
          </w:tcPr>
          <w:p w14:paraId="24AE658B" w14:textId="77777777" w:rsidR="000C16E6" w:rsidRDefault="000C16E6" w:rsidP="00F323E6">
            <w:pPr>
              <w:pStyle w:val="Tab"/>
              <w:spacing w:line="276" w:lineRule="auto"/>
            </w:pPr>
            <w:r>
              <w:t>Pracovněprávní vztah k dodavateli:</w:t>
            </w:r>
          </w:p>
        </w:tc>
        <w:sdt>
          <w:sdtPr>
            <w:rPr>
              <w:rStyle w:val="TabChar"/>
            </w:rPr>
            <w:id w:val="175620077"/>
            <w:placeholder>
              <w:docPart w:val="0FD5BBAAABF44A00B8376F0604C0867C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3515" w:type="dxa"/>
                <w:tcBorders>
                  <w:left w:val="single" w:sz="4" w:space="0" w:color="auto"/>
                  <w:right w:val="single" w:sz="4" w:space="0" w:color="auto"/>
                </w:tcBorders>
                <w:hideMark/>
              </w:tcPr>
              <w:p w14:paraId="517A5572" w14:textId="77777777" w:rsidR="000C16E6" w:rsidRDefault="000C16E6" w:rsidP="00F323E6">
                <w:pPr>
                  <w:pStyle w:val="Tab"/>
                  <w:spacing w:line="276" w:lineRule="auto"/>
                </w:pPr>
                <w:r w:rsidRPr="000C16E6">
                  <w:rPr>
                    <w:rStyle w:val="Zstupntext"/>
                    <w:color w:val="auto"/>
                    <w:highlight w:val="lightGray"/>
                  </w:rPr>
                  <w:t>zvolte variantu</w:t>
                </w:r>
              </w:p>
            </w:tc>
          </w:sdtContent>
        </w:sdt>
      </w:tr>
    </w:tbl>
    <w:p w14:paraId="64919D09" w14:textId="513801C9" w:rsidR="006F7CD4" w:rsidRDefault="006F7CD4" w:rsidP="000C16E6">
      <w:pPr>
        <w:pStyle w:val="Odstnesl"/>
      </w:pPr>
      <w:r w:rsidRPr="000C16E6">
        <w:br w:type="page"/>
      </w:r>
    </w:p>
    <w:p w14:paraId="09C41B49" w14:textId="51962F95" w:rsidR="000C16E6" w:rsidRPr="000C16E6" w:rsidRDefault="000C16E6" w:rsidP="000C16E6">
      <w:pPr>
        <w:pStyle w:val="Nadpis2"/>
      </w:pPr>
      <w:r>
        <w:lastRenderedPageBreak/>
        <w:t>Informace o délce praxe klíčových osob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123"/>
        <w:gridCol w:w="3090"/>
      </w:tblGrid>
      <w:tr w:rsidR="000C16E6" w14:paraId="71703C24" w14:textId="77777777" w:rsidTr="00A45D36">
        <w:trPr>
          <w:trHeight w:val="451"/>
        </w:trPr>
        <w:tc>
          <w:tcPr>
            <w:tcW w:w="6123" w:type="dxa"/>
            <w:tcBorders>
              <w:bottom w:val="single" w:sz="4" w:space="0" w:color="auto"/>
            </w:tcBorders>
            <w:hideMark/>
          </w:tcPr>
          <w:p w14:paraId="55F32516" w14:textId="373C293C" w:rsidR="000C16E6" w:rsidRDefault="000C16E6" w:rsidP="00F323E6">
            <w:pPr>
              <w:pStyle w:val="Tabtun"/>
              <w:spacing w:line="276" w:lineRule="auto"/>
            </w:pPr>
            <w:r>
              <w:t>Projektant</w:t>
            </w:r>
          </w:p>
        </w:tc>
        <w:tc>
          <w:tcPr>
            <w:tcW w:w="3090" w:type="dxa"/>
          </w:tcPr>
          <w:p w14:paraId="6BE2A8BD" w14:textId="77777777" w:rsidR="000C16E6" w:rsidRDefault="000C16E6" w:rsidP="00F323E6">
            <w:pPr>
              <w:pStyle w:val="Tab"/>
              <w:spacing w:line="276" w:lineRule="auto"/>
            </w:pPr>
          </w:p>
        </w:tc>
      </w:tr>
      <w:tr w:rsidR="000C16E6" w14:paraId="3A93809F" w14:textId="77777777" w:rsidTr="00A45D36">
        <w:trPr>
          <w:trHeight w:val="283"/>
        </w:trPr>
        <w:tc>
          <w:tcPr>
            <w:tcW w:w="6123" w:type="dxa"/>
            <w:tcBorders>
              <w:right w:val="single" w:sz="4" w:space="0" w:color="auto"/>
            </w:tcBorders>
            <w:hideMark/>
          </w:tcPr>
          <w:p w14:paraId="79C0170D" w14:textId="598C6EDE" w:rsidR="000C16E6" w:rsidRDefault="000C16E6" w:rsidP="000C16E6">
            <w:pPr>
              <w:pStyle w:val="Tab"/>
              <w:spacing w:line="276" w:lineRule="auto"/>
            </w:pPr>
            <w:r>
              <w:t>Délka praxe v oboru staveb vodního hospodářství:</w:t>
            </w:r>
          </w:p>
        </w:tc>
        <w:sdt>
          <w:sdtPr>
            <w:rPr>
              <w:rStyle w:val="TabChar"/>
            </w:rPr>
            <w:id w:val="657807991"/>
            <w:placeholder>
              <w:docPart w:val="A8B34BD27BE74F1291E836497BB5E62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090" w:type="dxa"/>
                <w:tcBorders>
                  <w:left w:val="single" w:sz="4" w:space="0" w:color="auto"/>
                </w:tcBorders>
                <w:hideMark/>
              </w:tcPr>
              <w:p w14:paraId="5941562A" w14:textId="77777777" w:rsidR="000C16E6" w:rsidRDefault="000C16E6" w:rsidP="00A45D36">
                <w:pPr>
                  <w:pStyle w:val="Tab"/>
                  <w:spacing w:line="276" w:lineRule="auto"/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doplňte počet let</w:t>
                </w:r>
              </w:p>
            </w:tc>
          </w:sdtContent>
        </w:sdt>
      </w:tr>
    </w:tbl>
    <w:p w14:paraId="519EDA5C" w14:textId="77777777" w:rsidR="00314BAA" w:rsidRDefault="00314BAA" w:rsidP="006F7CD4">
      <w:pPr>
        <w:keepNext/>
      </w:pPr>
    </w:p>
    <w:p w14:paraId="562BDEB3" w14:textId="6322E1B1" w:rsidR="00314BAA" w:rsidRDefault="000C16E6" w:rsidP="000C16E6">
      <w:pPr>
        <w:pStyle w:val="Nadpis2"/>
      </w:pPr>
      <w:r>
        <w:t>Seznam referenčních služeb klíčových osob</w:t>
      </w:r>
    </w:p>
    <w:p w14:paraId="4750720B" w14:textId="4FA8DFDA" w:rsidR="000C16E6" w:rsidRDefault="000C16E6" w:rsidP="000C16E6">
      <w:pPr>
        <w:pStyle w:val="Odstnesl"/>
      </w:pPr>
      <w:r>
        <w:t>Osoba uvedená v seznamu klíčových osob jako projektant se za posledních 5 let před zahájením řízení pro zadání VZMR účastnila na pozici autorského dozoru poskytnutí následující služby</w:t>
      </w:r>
      <w:r w:rsidR="00A45D36">
        <w:t xml:space="preserve"> </w:t>
      </w:r>
      <w:r w:rsidR="00A45D36" w:rsidRPr="00EE78CD">
        <w:t xml:space="preserve">splňující </w:t>
      </w:r>
      <w:r w:rsidR="00A45D36">
        <w:t>podmínky stanovené ve výzvě k podání nabídek</w:t>
      </w:r>
      <w:r w:rsidR="00D867A5">
        <w:rPr>
          <w:rStyle w:val="Znakapoznpodarou"/>
        </w:rPr>
        <w:footnoteReference w:id="3"/>
      </w:r>
      <w:r>
        <w:t>.</w:t>
      </w: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4677"/>
      </w:tblGrid>
      <w:tr w:rsidR="000C16E6" w14:paraId="23FCBE59" w14:textId="77777777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D8F66AC" w14:textId="77777777" w:rsidR="000C16E6" w:rsidRDefault="000C16E6" w:rsidP="00F323E6">
            <w:pPr>
              <w:pStyle w:val="Tabtun"/>
              <w:spacing w:line="276" w:lineRule="auto"/>
            </w:pPr>
            <w:r>
              <w:t>Služba</w:t>
            </w:r>
            <w:r w:rsidRPr="001D7086">
              <w:t xml:space="preserve"> (název akce</w:t>
            </w:r>
            <w:r>
              <w:t>)</w:t>
            </w:r>
            <w:r w:rsidRPr="001D7086"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-1277016681"/>
            <w:placeholder>
              <w:docPart w:val="61F25707AD964B92B3C945E237CE461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6162BD15" w14:textId="77777777"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14:paraId="2BADC127" w14:textId="77777777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2F81" w14:textId="77777777" w:rsidR="000C16E6" w:rsidRDefault="000C16E6" w:rsidP="00F323E6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  <w:color w:val="000000" w:themeColor="text1"/>
            </w:rPr>
            <w:id w:val="2022888373"/>
            <w:placeholder>
              <w:docPart w:val="12DF7C215AA143D5AFD7EDCF6F057D3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716E332A" w14:textId="77777777" w:rsidR="000C16E6" w:rsidRPr="000C16E6" w:rsidRDefault="000C16E6" w:rsidP="00F323E6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14:paraId="02642912" w14:textId="77777777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C86A" w14:textId="77777777" w:rsidR="000C16E6" w:rsidRDefault="000C16E6" w:rsidP="00F323E6">
            <w:pPr>
              <w:pStyle w:val="Tabtun"/>
              <w:spacing w:line="276" w:lineRule="auto"/>
            </w:pPr>
            <w:r>
              <w:t>Pozice vykonávaná klíčovou osobou:</w:t>
            </w:r>
          </w:p>
        </w:tc>
        <w:sdt>
          <w:sdtPr>
            <w:rPr>
              <w:rStyle w:val="TabChar"/>
              <w:color w:val="000000" w:themeColor="text1"/>
            </w:rPr>
            <w:id w:val="-906681514"/>
            <w:placeholder>
              <w:docPart w:val="641F9E5AC0EF496881E36991EA039D6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14:paraId="48305CC7" w14:textId="77777777"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14:paraId="7A612917" w14:textId="77777777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44CB" w14:textId="77777777" w:rsidR="000C16E6" w:rsidRDefault="000C16E6" w:rsidP="00F323E6">
            <w:pPr>
              <w:pStyle w:val="Tabtun"/>
            </w:pPr>
            <w:r>
              <w:t>I</w:t>
            </w:r>
            <w:r w:rsidRPr="004B5A54">
              <w:t>dentifikační údaje poskytovatele</w:t>
            </w:r>
            <w:r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1121192287"/>
            <w:placeholder>
              <w:docPart w:val="E8D23A3E3F104DE59ED96008094BE377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21C414DD" w14:textId="77777777" w:rsidR="000C16E6" w:rsidRPr="000C16E6" w:rsidRDefault="000C16E6" w:rsidP="00F323E6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14:paraId="79B4D4CB" w14:textId="77777777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4A24" w14:textId="1CD36783" w:rsidR="000C16E6" w:rsidRDefault="000C16E6" w:rsidP="00F323E6">
            <w:pPr>
              <w:pStyle w:val="Tabtun"/>
              <w:spacing w:line="276" w:lineRule="auto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351C5" w14:textId="77777777" w:rsidR="000C16E6" w:rsidRPr="000C16E6" w:rsidRDefault="000C16E6" w:rsidP="00F323E6">
            <w:pPr>
              <w:spacing w:after="0" w:line="276" w:lineRule="auto"/>
              <w:jc w:val="left"/>
              <w:rPr>
                <w:color w:val="000000" w:themeColor="text1"/>
              </w:rPr>
            </w:pPr>
          </w:p>
        </w:tc>
      </w:tr>
      <w:tr w:rsidR="000C16E6" w14:paraId="798A724A" w14:textId="77777777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3723" w14:textId="77777777" w:rsidR="000C16E6" w:rsidRDefault="000C16E6" w:rsidP="00F323E6">
            <w:pPr>
              <w:pStyle w:val="Tabtun"/>
              <w:spacing w:line="276" w:lineRule="auto"/>
            </w:pPr>
            <w:r>
              <w:t>Identifikační údaje objednatele:</w:t>
            </w:r>
          </w:p>
        </w:tc>
        <w:sdt>
          <w:sdtPr>
            <w:rPr>
              <w:rStyle w:val="TabChar"/>
              <w:color w:val="000000" w:themeColor="text1"/>
            </w:rPr>
            <w:id w:val="-220442437"/>
            <w:placeholder>
              <w:docPart w:val="360918D044934C89877E16AFE36848E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14:paraId="4C2D1BA5" w14:textId="77777777"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14:paraId="489D2359" w14:textId="77777777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F698F" w14:textId="77777777" w:rsidR="000C16E6" w:rsidRDefault="000C16E6" w:rsidP="00F323E6">
            <w:pPr>
              <w:pStyle w:val="Tabtun"/>
              <w:spacing w:line="276" w:lineRule="auto"/>
            </w:pPr>
            <w:r>
              <w:t>Doba poskytnutí (rok a měsíc dokončení):</w:t>
            </w:r>
          </w:p>
        </w:tc>
        <w:sdt>
          <w:sdtPr>
            <w:rPr>
              <w:rStyle w:val="TabChar"/>
              <w:color w:val="000000" w:themeColor="text1"/>
            </w:rPr>
            <w:id w:val="1922835879"/>
            <w:placeholder>
              <w:docPart w:val="DF523695A89449DBB0599942AAE2EA4B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14:paraId="34916359" w14:textId="77777777"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14:paraId="38E9651F" w14:textId="77777777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FB40" w14:textId="77777777" w:rsidR="000C16E6" w:rsidRDefault="000C16E6" w:rsidP="00F323E6">
            <w:pPr>
              <w:pStyle w:val="Tabtun"/>
              <w:spacing w:line="276" w:lineRule="auto"/>
            </w:pPr>
            <w:r>
              <w:t>Cena dozorované akce v Kč bez DPH</w:t>
            </w:r>
          </w:p>
        </w:tc>
        <w:sdt>
          <w:sdtPr>
            <w:rPr>
              <w:rStyle w:val="TabChar"/>
              <w:color w:val="000000" w:themeColor="text1"/>
            </w:rPr>
            <w:id w:val="1867722583"/>
            <w:placeholder>
              <w:docPart w:val="3870AF7F1F9F4E3A931A4E598F601C5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14:paraId="7CF0B1FE" w14:textId="77777777" w:rsidR="000C16E6" w:rsidRPr="000C16E6" w:rsidRDefault="000C16E6" w:rsidP="00F323E6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číslo</w:t>
                </w:r>
              </w:p>
            </w:tc>
          </w:sdtContent>
        </w:sdt>
      </w:tr>
      <w:tr w:rsidR="000C16E6" w14:paraId="45FFBD8E" w14:textId="77777777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15E0" w14:textId="77777777" w:rsidR="000C16E6" w:rsidRDefault="000C16E6" w:rsidP="00F323E6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  <w:color w:val="000000" w:themeColor="text1"/>
            </w:rPr>
            <w:id w:val="1126424266"/>
            <w:placeholder>
              <w:docPart w:val="13595763431C4A329CDCCCA6F422108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14:paraId="5F291461" w14:textId="77777777"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0C16E6" w14:paraId="719D1BE5" w14:textId="77777777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D523" w14:textId="77777777" w:rsidR="000C16E6" w:rsidRDefault="000C16E6" w:rsidP="00F323E6">
            <w:pPr>
              <w:pStyle w:val="Tabtun"/>
              <w:spacing w:line="276" w:lineRule="auto"/>
            </w:pPr>
            <w:r>
              <w:t>Kontaktní údaje zástupce objednatele:</w:t>
            </w:r>
          </w:p>
        </w:tc>
        <w:sdt>
          <w:sdtPr>
            <w:rPr>
              <w:rStyle w:val="TabChar"/>
              <w:color w:val="000000" w:themeColor="text1"/>
            </w:rPr>
            <w:id w:val="1099755106"/>
            <w:placeholder>
              <w:docPart w:val="9DC9D3AC9BB1415181AF189DB8FF8F1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14:paraId="505896C6" w14:textId="77777777"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8DBA681" w14:textId="77777777" w:rsidR="000C16E6" w:rsidRDefault="000C16E6" w:rsidP="000C16E6">
      <w:pPr>
        <w:pStyle w:val="Odstnesl"/>
      </w:pPr>
    </w:p>
    <w:p w14:paraId="7B861D67" w14:textId="77777777" w:rsidR="000C16E6" w:rsidRPr="000C16E6" w:rsidRDefault="000C16E6" w:rsidP="000C16E6">
      <w:pPr>
        <w:pStyle w:val="Odstnesl"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37CE1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6EC5C8" w14:textId="77777777" w:rsidR="007A583A" w:rsidRDefault="007A583A" w:rsidP="00544D40">
      <w:pPr>
        <w:spacing w:after="0"/>
      </w:pPr>
      <w:r>
        <w:separator/>
      </w:r>
    </w:p>
    <w:p w14:paraId="46A65A0E" w14:textId="77777777" w:rsidR="007A583A" w:rsidRDefault="007A583A"/>
    <w:p w14:paraId="76D9A11A" w14:textId="77777777" w:rsidR="007A583A" w:rsidRDefault="007A583A"/>
  </w:endnote>
  <w:endnote w:type="continuationSeparator" w:id="0">
    <w:p w14:paraId="0B45EB9C" w14:textId="77777777" w:rsidR="007A583A" w:rsidRDefault="007A583A" w:rsidP="00544D40">
      <w:pPr>
        <w:spacing w:after="0"/>
      </w:pPr>
      <w:r>
        <w:continuationSeparator/>
      </w:r>
    </w:p>
    <w:p w14:paraId="146C81C3" w14:textId="77777777" w:rsidR="007A583A" w:rsidRDefault="007A583A"/>
    <w:p w14:paraId="21BAD143" w14:textId="77777777" w:rsidR="007A583A" w:rsidRDefault="007A583A"/>
  </w:endnote>
  <w:endnote w:type="continuationNotice" w:id="1">
    <w:p w14:paraId="29B442E2" w14:textId="77777777" w:rsidR="007A583A" w:rsidRDefault="007A583A">
      <w:pPr>
        <w:spacing w:after="0"/>
      </w:pPr>
    </w:p>
    <w:p w14:paraId="0376A7AE" w14:textId="77777777" w:rsidR="007A583A" w:rsidRDefault="007A58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62BD5556"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Pr="002D5D9E">
            <w:fldChar w:fldCharType="begin"/>
          </w:r>
          <w:r w:rsidRPr="002D5D9E">
            <w:instrText>PAGE  \* Arabic  \* MERGEFORMAT</w:instrText>
          </w:r>
          <w:r w:rsidRPr="002D5D9E">
            <w:fldChar w:fldCharType="separate"/>
          </w:r>
          <w:r w:rsidR="00E3406B">
            <w:rPr>
              <w:noProof/>
            </w:rPr>
            <w:t>2</w:t>
          </w:r>
          <w:r w:rsidRPr="002D5D9E">
            <w:fldChar w:fldCharType="end"/>
          </w:r>
          <w:r w:rsidRPr="002D5D9E">
            <w:t>/</w:t>
          </w:r>
          <w:r w:rsidR="00EE78CD">
            <w:rPr>
              <w:noProof/>
            </w:rPr>
            <w:fldChar w:fldCharType="begin"/>
          </w:r>
          <w:r w:rsidR="00EE78CD">
            <w:rPr>
              <w:noProof/>
            </w:rPr>
            <w:instrText>NUMPAGES  \* Arabic  \* MERGEFORMAT</w:instrText>
          </w:r>
          <w:r w:rsidR="00EE78CD">
            <w:rPr>
              <w:noProof/>
            </w:rPr>
            <w:fldChar w:fldCharType="separate"/>
          </w:r>
          <w:r w:rsidR="00E3406B">
            <w:rPr>
              <w:noProof/>
            </w:rPr>
            <w:t>3</w:t>
          </w:r>
          <w:r w:rsidR="00EE78CD">
            <w:rPr>
              <w:noProof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64585" w14:textId="77777777" w:rsidR="007A583A" w:rsidRDefault="007A583A" w:rsidP="00544D40">
      <w:pPr>
        <w:spacing w:after="0"/>
      </w:pPr>
      <w:r>
        <w:separator/>
      </w:r>
    </w:p>
  </w:footnote>
  <w:footnote w:type="continuationSeparator" w:id="0">
    <w:p w14:paraId="7BE3E28B" w14:textId="77777777" w:rsidR="007A583A" w:rsidRDefault="007A583A" w:rsidP="00544D40">
      <w:pPr>
        <w:spacing w:after="0"/>
      </w:pPr>
      <w:r>
        <w:continuationSeparator/>
      </w:r>
    </w:p>
  </w:footnote>
  <w:footnote w:type="continuationNotice" w:id="1">
    <w:p w14:paraId="1C31CC0D" w14:textId="77777777" w:rsidR="007A583A" w:rsidRPr="0058198B" w:rsidRDefault="007A583A" w:rsidP="0058198B">
      <w:pPr>
        <w:pStyle w:val="Zpat"/>
      </w:pPr>
    </w:p>
  </w:footnote>
  <w:footnote w:id="2">
    <w:p w14:paraId="166C7B0E" w14:textId="0B63F552"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 xml:space="preserve">Tabulka je uvedena v minimálním počtu odpovídajícímu zadávací dokumentaci. Pokud hodlá dodavatel uvést více </w:t>
      </w:r>
      <w:r w:rsidR="00D867A5">
        <w:t>významných služeb</w:t>
      </w:r>
      <w:r w:rsidRPr="0058198B">
        <w:t>, než je tento minimální počet, může tabulku dále kopírovat.</w:t>
      </w:r>
    </w:p>
  </w:footnote>
  <w:footnote w:id="3">
    <w:p w14:paraId="78EDE820" w14:textId="7450929A" w:rsidR="00D867A5" w:rsidRDefault="00D867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7A5">
        <w:t xml:space="preserve">Tabulka je uvedena v minimálním počtu odpovídajícímu zadávací dokumentaci. Pokud hodlá dodavatel uvést více </w:t>
      </w:r>
      <w:r>
        <w:t>referenčních služeb</w:t>
      </w:r>
      <w:r w:rsidRPr="00D867A5">
        <w:t>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168842F2" w14:textId="77777777" w:rsidTr="0058198B">
      <w:trPr>
        <w:trHeight w:val="57"/>
      </w:trPr>
      <w:tc>
        <w:tcPr>
          <w:tcW w:w="7087" w:type="dxa"/>
        </w:tcPr>
        <w:p w14:paraId="0F3B1D18" w14:textId="3937D4B8" w:rsidR="00C35BD3" w:rsidRPr="00EE78CD" w:rsidRDefault="00797296" w:rsidP="002D5D9E">
          <w:pPr>
            <w:pStyle w:val="Zhlav"/>
            <w:rPr>
              <w:szCs w:val="18"/>
            </w:rPr>
          </w:pPr>
          <w:r>
            <w:rPr>
              <w:szCs w:val="18"/>
            </w:rPr>
            <w:t xml:space="preserve">Revitalizace Vltavy Vraňany </w:t>
          </w:r>
          <w:r w:rsidR="007E772D">
            <w:rPr>
              <w:szCs w:val="18"/>
            </w:rPr>
            <w:t>–</w:t>
          </w:r>
          <w:r>
            <w:rPr>
              <w:szCs w:val="18"/>
            </w:rPr>
            <w:t xml:space="preserve"> Hořín</w:t>
          </w:r>
          <w:r w:rsidR="007E772D">
            <w:rPr>
              <w:szCs w:val="18"/>
            </w:rPr>
            <w:t xml:space="preserve"> - AD</w:t>
          </w:r>
        </w:p>
      </w:tc>
      <w:tc>
        <w:tcPr>
          <w:tcW w:w="2551" w:type="dxa"/>
        </w:tcPr>
        <w:p w14:paraId="69D7CAB4" w14:textId="256689F3"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14:paraId="047CF271" w14:textId="77777777"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4FED"/>
    <w:rsid w:val="000A1F75"/>
    <w:rsid w:val="000A51CD"/>
    <w:rsid w:val="000A53E4"/>
    <w:rsid w:val="000A5914"/>
    <w:rsid w:val="000A78A8"/>
    <w:rsid w:val="000C16E6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3F4F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33C7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3A71"/>
    <w:rsid w:val="004E42BE"/>
    <w:rsid w:val="004E45AD"/>
    <w:rsid w:val="004F0B3C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B49EB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97296"/>
    <w:rsid w:val="007A048B"/>
    <w:rsid w:val="007A052C"/>
    <w:rsid w:val="007A0884"/>
    <w:rsid w:val="007A2D82"/>
    <w:rsid w:val="007A3E72"/>
    <w:rsid w:val="007A4A85"/>
    <w:rsid w:val="007A4ED7"/>
    <w:rsid w:val="007A5155"/>
    <w:rsid w:val="007A583A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E772D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45D36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2DE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67A5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06B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9C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12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12DE"/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12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12DE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:rsidR="001132FA" w:rsidRDefault="006B014B" w:rsidP="006B014B">
          <w:pPr>
            <w:pStyle w:val="5AA2861335204AE8B95F6127130F747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A4264585134CE5AB55AE2044093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02F27-562A-4A0C-AAFD-C030192746BB}"/>
      </w:docPartPr>
      <w:docPartBody>
        <w:p w:rsidR="00994477" w:rsidRDefault="001132FA" w:rsidP="001132FA">
          <w:pPr>
            <w:pStyle w:val="D5A4264585134CE5AB55AE2044093D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D967979B174471A66AF0330224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713B7-C774-4FC4-854F-383E329D3F6B}"/>
      </w:docPartPr>
      <w:docPartBody>
        <w:p w:rsidR="00994477" w:rsidRDefault="001132FA" w:rsidP="001132FA">
          <w:pPr>
            <w:pStyle w:val="67D967979B174471A66AF0330224696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2D8035BDFC84DBD8EF105BA0F437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E7414-2319-42F7-A5EB-96A89BB2FBEA}"/>
      </w:docPartPr>
      <w:docPartBody>
        <w:p w:rsidR="00994477" w:rsidRDefault="001132FA" w:rsidP="001132FA">
          <w:pPr>
            <w:pStyle w:val="D2D8035BDFC84DBD8EF105BA0F437E9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A758DA31D76480A80B484D7905B8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31C68-FE51-432C-A321-88454366B8B1}"/>
      </w:docPartPr>
      <w:docPartBody>
        <w:p w:rsidR="00994477" w:rsidRDefault="001132FA" w:rsidP="001132FA">
          <w:pPr>
            <w:pStyle w:val="FA758DA31D76480A80B484D7905B8BF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52E2B33F284CBA83B03667765A5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5607B-B6FE-420B-B163-6A64D5524E85}"/>
      </w:docPartPr>
      <w:docPartBody>
        <w:p w:rsidR="00994477" w:rsidRDefault="001132FA" w:rsidP="001132FA">
          <w:pPr>
            <w:pStyle w:val="3A52E2B33F284CBA83B03667765A5202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F126AB814A94C659A19DAB60ECA7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1CDFF0-419F-47ED-9E4E-ECA3CA004187}"/>
      </w:docPartPr>
      <w:docPartBody>
        <w:p w:rsidR="00994477" w:rsidRDefault="001132FA" w:rsidP="001132FA">
          <w:pPr>
            <w:pStyle w:val="DF126AB814A94C659A19DAB60ECA79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6B6A383E8EE43ECB6AA2B86F2E08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EA0635-265B-4E2E-8AE3-8DE9E0BE563B}"/>
      </w:docPartPr>
      <w:docPartBody>
        <w:p w:rsidR="00994477" w:rsidRDefault="001132FA" w:rsidP="001132FA">
          <w:pPr>
            <w:pStyle w:val="66B6A383E8EE43ECB6AA2B86F2E0862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96148E95CC948B493307A86EB4DD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52315-606D-40C8-917F-3A09A4CBE1E9}"/>
      </w:docPartPr>
      <w:docPartBody>
        <w:p w:rsidR="00994477" w:rsidRDefault="001132FA" w:rsidP="001132FA">
          <w:pPr>
            <w:pStyle w:val="096148E95CC948B493307A86EB4DD5D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46C5B8BA3EF4F4F9D7E48EAD836A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4BFDE-294E-4CC5-940F-41376980A5C1}"/>
      </w:docPartPr>
      <w:docPartBody>
        <w:p w:rsidR="00994477" w:rsidRDefault="001132FA" w:rsidP="001132FA">
          <w:pPr>
            <w:pStyle w:val="F46C5B8BA3EF4F4F9D7E48EAD836A48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7202EFC0AE94126AA12F0456452F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3B54C-53AF-4088-AACF-0A70971203FD}"/>
      </w:docPartPr>
      <w:docPartBody>
        <w:p w:rsidR="00994477" w:rsidRDefault="001132FA" w:rsidP="001132FA">
          <w:pPr>
            <w:pStyle w:val="97202EFC0AE94126AA12F0456452F4C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C6CC3B90E4F47678A9B3E68D2BBE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17030-FA62-4367-8078-454B1E832D90}"/>
      </w:docPartPr>
      <w:docPartBody>
        <w:p w:rsidR="00994477" w:rsidRDefault="001132FA" w:rsidP="001132FA">
          <w:pPr>
            <w:pStyle w:val="1C6CC3B90E4F47678A9B3E68D2BBE71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5DAA9AF6F61438DBE9F7223919C8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B57E88-2CBF-4E49-A016-EB240C0170C3}"/>
      </w:docPartPr>
      <w:docPartBody>
        <w:p w:rsidR="00994477" w:rsidRDefault="001132FA" w:rsidP="001132FA">
          <w:pPr>
            <w:pStyle w:val="45DAA9AF6F61438DBE9F7223919C84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42B0FE354C3469AAE270E473432DF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042F-A282-413A-93CA-DCDDC040C147}"/>
      </w:docPartPr>
      <w:docPartBody>
        <w:p w:rsidR="008D4AF9" w:rsidRDefault="00956EC1" w:rsidP="00956EC1">
          <w:pPr>
            <w:pStyle w:val="E42B0FE354C3469AAE270E473432DFD8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0FD5BBAAABF44A00B8376F0604C086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AD209F-9A3E-4964-940B-B530C0FFFC1A}"/>
      </w:docPartPr>
      <w:docPartBody>
        <w:p w:rsidR="008D4AF9" w:rsidRDefault="00956EC1" w:rsidP="00956EC1">
          <w:pPr>
            <w:pStyle w:val="0FD5BBAAABF44A00B8376F0604C0867C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8B34BD27BE74F1291E836497BB5E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08E654-E47A-4606-9BE4-A043E8612F2B}"/>
      </w:docPartPr>
      <w:docPartBody>
        <w:p w:rsidR="008D4AF9" w:rsidRDefault="00956EC1" w:rsidP="00956EC1">
          <w:pPr>
            <w:pStyle w:val="A8B34BD27BE74F1291E836497BB5E621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61F25707AD964B92B3C945E237CE46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D7E582-D9F2-4B1E-96E9-6C45C5A8A045}"/>
      </w:docPartPr>
      <w:docPartBody>
        <w:p w:rsidR="008D4AF9" w:rsidRDefault="00956EC1" w:rsidP="00956EC1">
          <w:pPr>
            <w:pStyle w:val="61F25707AD964B92B3C945E237CE461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2DF7C215AA143D5AFD7EDCF6F057D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041624-B252-4D35-A16F-94F579538B96}"/>
      </w:docPartPr>
      <w:docPartBody>
        <w:p w:rsidR="008D4AF9" w:rsidRDefault="00956EC1" w:rsidP="00956EC1">
          <w:pPr>
            <w:pStyle w:val="12DF7C215AA143D5AFD7EDCF6F057D3C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41F9E5AC0EF496881E36991EA039D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33A8E-B4C7-4B8F-8E41-362E3B0011DC}"/>
      </w:docPartPr>
      <w:docPartBody>
        <w:p w:rsidR="008D4AF9" w:rsidRDefault="00956EC1" w:rsidP="00956EC1">
          <w:pPr>
            <w:pStyle w:val="641F9E5AC0EF496881E36991EA039D6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8D23A3E3F104DE59ED96008094BE3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8D006-4E1C-4E1A-81A8-B92C6F3CCB2E}"/>
      </w:docPartPr>
      <w:docPartBody>
        <w:p w:rsidR="008D4AF9" w:rsidRDefault="00956EC1" w:rsidP="00956EC1">
          <w:pPr>
            <w:pStyle w:val="E8D23A3E3F104DE59ED96008094BE377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60918D044934C89877E16AFE36848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79785B-016A-4E46-BF0A-430C1B9843A6}"/>
      </w:docPartPr>
      <w:docPartBody>
        <w:p w:rsidR="008D4AF9" w:rsidRDefault="00956EC1" w:rsidP="00956EC1">
          <w:pPr>
            <w:pStyle w:val="360918D044934C89877E16AFE36848E1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F523695A89449DBB0599942AAE2E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065B0-CF1F-4D2D-BE8C-48817FA589AB}"/>
      </w:docPartPr>
      <w:docPartBody>
        <w:p w:rsidR="008D4AF9" w:rsidRDefault="00956EC1" w:rsidP="00956EC1">
          <w:pPr>
            <w:pStyle w:val="DF523695A89449DBB0599942AAE2EA4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870AF7F1F9F4E3A931A4E598F601C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D33E51-BF2F-4C46-B001-46E237E412FF}"/>
      </w:docPartPr>
      <w:docPartBody>
        <w:p w:rsidR="008D4AF9" w:rsidRDefault="00956EC1" w:rsidP="00956EC1">
          <w:pPr>
            <w:pStyle w:val="3870AF7F1F9F4E3A931A4E598F601C59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13595763431C4A329CDCCCA6F4221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F22A8B-C5BC-4CB3-AC41-A60A0A40CAB3}"/>
      </w:docPartPr>
      <w:docPartBody>
        <w:p w:rsidR="008D4AF9" w:rsidRDefault="00956EC1" w:rsidP="00956EC1">
          <w:pPr>
            <w:pStyle w:val="13595763431C4A329CDCCCA6F422108E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9DC9D3AC9BB1415181AF189DB8FF8F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ED2B8-416A-4781-94A6-9E995A4F0C4F}"/>
      </w:docPartPr>
      <w:docPartBody>
        <w:p w:rsidR="008D4AF9" w:rsidRDefault="00956EC1" w:rsidP="00956EC1">
          <w:pPr>
            <w:pStyle w:val="9DC9D3AC9BB1415181AF189DB8FF8F1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B"/>
    <w:rsid w:val="001132FA"/>
    <w:rsid w:val="004E785F"/>
    <w:rsid w:val="006B014B"/>
    <w:rsid w:val="008D4AF9"/>
    <w:rsid w:val="00956EC1"/>
    <w:rsid w:val="0099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956EC1"/>
    <w:rPr>
      <w:rFonts w:ascii="Arial" w:hAnsi="Arial"/>
      <w:color w:val="auto"/>
      <w:sz w:val="20"/>
    </w:rPr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  <w:style w:type="paragraph" w:customStyle="1" w:styleId="E42B0FE354C3469AAE270E473432DFD8">
    <w:name w:val="E42B0FE354C3469AAE270E473432DFD8"/>
    <w:rsid w:val="00956EC1"/>
  </w:style>
  <w:style w:type="paragraph" w:customStyle="1" w:styleId="0FD5BBAAABF44A00B8376F0604C0867C">
    <w:name w:val="0FD5BBAAABF44A00B8376F0604C0867C"/>
    <w:rsid w:val="00956EC1"/>
  </w:style>
  <w:style w:type="paragraph" w:customStyle="1" w:styleId="A8B34BD27BE74F1291E836497BB5E621">
    <w:name w:val="A8B34BD27BE74F1291E836497BB5E621"/>
    <w:rsid w:val="00956EC1"/>
  </w:style>
  <w:style w:type="paragraph" w:customStyle="1" w:styleId="61F25707AD964B92B3C945E237CE461A">
    <w:name w:val="61F25707AD964B92B3C945E237CE461A"/>
    <w:rsid w:val="00956EC1"/>
  </w:style>
  <w:style w:type="paragraph" w:customStyle="1" w:styleId="12DF7C215AA143D5AFD7EDCF6F057D3C">
    <w:name w:val="12DF7C215AA143D5AFD7EDCF6F057D3C"/>
    <w:rsid w:val="00956EC1"/>
  </w:style>
  <w:style w:type="paragraph" w:customStyle="1" w:styleId="641F9E5AC0EF496881E36991EA039D6A">
    <w:name w:val="641F9E5AC0EF496881E36991EA039D6A"/>
    <w:rsid w:val="00956EC1"/>
  </w:style>
  <w:style w:type="paragraph" w:customStyle="1" w:styleId="E8D23A3E3F104DE59ED96008094BE377">
    <w:name w:val="E8D23A3E3F104DE59ED96008094BE377"/>
    <w:rsid w:val="00956EC1"/>
  </w:style>
  <w:style w:type="paragraph" w:customStyle="1" w:styleId="31F00A0906BD4CBBAA190E36EF32C6FB">
    <w:name w:val="31F00A0906BD4CBBAA190E36EF32C6FB"/>
    <w:rsid w:val="00956EC1"/>
  </w:style>
  <w:style w:type="paragraph" w:customStyle="1" w:styleId="81A0682452144BF79498521D9E85D4E3">
    <w:name w:val="81A0682452144BF79498521D9E85D4E3"/>
    <w:rsid w:val="00956EC1"/>
  </w:style>
  <w:style w:type="paragraph" w:customStyle="1" w:styleId="360918D044934C89877E16AFE36848E1">
    <w:name w:val="360918D044934C89877E16AFE36848E1"/>
    <w:rsid w:val="00956EC1"/>
  </w:style>
  <w:style w:type="paragraph" w:customStyle="1" w:styleId="DF523695A89449DBB0599942AAE2EA4B">
    <w:name w:val="DF523695A89449DBB0599942AAE2EA4B"/>
    <w:rsid w:val="00956EC1"/>
  </w:style>
  <w:style w:type="paragraph" w:customStyle="1" w:styleId="3870AF7F1F9F4E3A931A4E598F601C59">
    <w:name w:val="3870AF7F1F9F4E3A931A4E598F601C59"/>
    <w:rsid w:val="00956EC1"/>
  </w:style>
  <w:style w:type="paragraph" w:customStyle="1" w:styleId="13595763431C4A329CDCCCA6F422108E">
    <w:name w:val="13595763431C4A329CDCCCA6F422108E"/>
    <w:rsid w:val="00956EC1"/>
  </w:style>
  <w:style w:type="paragraph" w:customStyle="1" w:styleId="9DC9D3AC9BB1415181AF189DB8FF8F16">
    <w:name w:val="9DC9D3AC9BB1415181AF189DB8FF8F16"/>
    <w:rsid w:val="00956EC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956EC1"/>
    <w:rPr>
      <w:rFonts w:ascii="Arial" w:hAnsi="Arial"/>
      <w:color w:val="auto"/>
      <w:sz w:val="20"/>
    </w:rPr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  <w:style w:type="paragraph" w:customStyle="1" w:styleId="E42B0FE354C3469AAE270E473432DFD8">
    <w:name w:val="E42B0FE354C3469AAE270E473432DFD8"/>
    <w:rsid w:val="00956EC1"/>
  </w:style>
  <w:style w:type="paragraph" w:customStyle="1" w:styleId="0FD5BBAAABF44A00B8376F0604C0867C">
    <w:name w:val="0FD5BBAAABF44A00B8376F0604C0867C"/>
    <w:rsid w:val="00956EC1"/>
  </w:style>
  <w:style w:type="paragraph" w:customStyle="1" w:styleId="A8B34BD27BE74F1291E836497BB5E621">
    <w:name w:val="A8B34BD27BE74F1291E836497BB5E621"/>
    <w:rsid w:val="00956EC1"/>
  </w:style>
  <w:style w:type="paragraph" w:customStyle="1" w:styleId="61F25707AD964B92B3C945E237CE461A">
    <w:name w:val="61F25707AD964B92B3C945E237CE461A"/>
    <w:rsid w:val="00956EC1"/>
  </w:style>
  <w:style w:type="paragraph" w:customStyle="1" w:styleId="12DF7C215AA143D5AFD7EDCF6F057D3C">
    <w:name w:val="12DF7C215AA143D5AFD7EDCF6F057D3C"/>
    <w:rsid w:val="00956EC1"/>
  </w:style>
  <w:style w:type="paragraph" w:customStyle="1" w:styleId="641F9E5AC0EF496881E36991EA039D6A">
    <w:name w:val="641F9E5AC0EF496881E36991EA039D6A"/>
    <w:rsid w:val="00956EC1"/>
  </w:style>
  <w:style w:type="paragraph" w:customStyle="1" w:styleId="E8D23A3E3F104DE59ED96008094BE377">
    <w:name w:val="E8D23A3E3F104DE59ED96008094BE377"/>
    <w:rsid w:val="00956EC1"/>
  </w:style>
  <w:style w:type="paragraph" w:customStyle="1" w:styleId="31F00A0906BD4CBBAA190E36EF32C6FB">
    <w:name w:val="31F00A0906BD4CBBAA190E36EF32C6FB"/>
    <w:rsid w:val="00956EC1"/>
  </w:style>
  <w:style w:type="paragraph" w:customStyle="1" w:styleId="81A0682452144BF79498521D9E85D4E3">
    <w:name w:val="81A0682452144BF79498521D9E85D4E3"/>
    <w:rsid w:val="00956EC1"/>
  </w:style>
  <w:style w:type="paragraph" w:customStyle="1" w:styleId="360918D044934C89877E16AFE36848E1">
    <w:name w:val="360918D044934C89877E16AFE36848E1"/>
    <w:rsid w:val="00956EC1"/>
  </w:style>
  <w:style w:type="paragraph" w:customStyle="1" w:styleId="DF523695A89449DBB0599942AAE2EA4B">
    <w:name w:val="DF523695A89449DBB0599942AAE2EA4B"/>
    <w:rsid w:val="00956EC1"/>
  </w:style>
  <w:style w:type="paragraph" w:customStyle="1" w:styleId="3870AF7F1F9F4E3A931A4E598F601C59">
    <w:name w:val="3870AF7F1F9F4E3A931A4E598F601C59"/>
    <w:rsid w:val="00956EC1"/>
  </w:style>
  <w:style w:type="paragraph" w:customStyle="1" w:styleId="13595763431C4A329CDCCCA6F422108E">
    <w:name w:val="13595763431C4A329CDCCCA6F422108E"/>
    <w:rsid w:val="00956EC1"/>
  </w:style>
  <w:style w:type="paragraph" w:customStyle="1" w:styleId="9DC9D3AC9BB1415181AF189DB8FF8F16">
    <w:name w:val="9DC9D3AC9BB1415181AF189DB8FF8F16"/>
    <w:rsid w:val="00956E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E8B5F-1FBA-4315-BBEA-E4AFA887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3</cp:revision>
  <cp:lastPrinted>2018-09-11T11:52:00Z</cp:lastPrinted>
  <dcterms:created xsi:type="dcterms:W3CDTF">2019-05-31T06:22:00Z</dcterms:created>
  <dcterms:modified xsi:type="dcterms:W3CDTF">2019-05-31T06:23:00Z</dcterms:modified>
</cp:coreProperties>
</file>