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F5D1C4" w14:textId="77777777" w:rsidR="00863F2B" w:rsidRDefault="00863F2B">
      <w:pPr>
        <w:pStyle w:val="Nadpis1"/>
        <w:tabs>
          <w:tab w:val="left" w:pos="0"/>
        </w:tabs>
      </w:pPr>
    </w:p>
    <w:p w14:paraId="5F7D2F2F" w14:textId="77777777" w:rsidR="00863F2B" w:rsidRPr="00F3307C" w:rsidRDefault="00D802E5">
      <w:pPr>
        <w:pStyle w:val="Nadpis1"/>
        <w:tabs>
          <w:tab w:val="left" w:pos="0"/>
        </w:tabs>
      </w:pPr>
      <w:r>
        <w:t>SEZNAM PŘÍLOH</w:t>
      </w:r>
    </w:p>
    <w:p w14:paraId="6087F5E3" w14:textId="77777777" w:rsidR="00863F2B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 – PRŮVODNÍ ZPRÁVA</w:t>
      </w:r>
    </w:p>
    <w:p w14:paraId="5AF1012C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 – SOUHRNNÁ TECHNICKÁ ZPRÁVA</w:t>
      </w:r>
    </w:p>
    <w:p w14:paraId="6AC6CA8D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</w:p>
    <w:p w14:paraId="67556DB2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C.1 - SITUAČNÍ VÝKRES ŠIRŠÍCH VZTAHŮ</w:t>
      </w:r>
    </w:p>
    <w:p w14:paraId="535E23D9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C.2 - SITUACE POV</w:t>
      </w:r>
    </w:p>
    <w:p w14:paraId="5D922208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C.3 - KOORDINAČNÍ SITUAČNÍ VÝKRES</w:t>
      </w:r>
    </w:p>
    <w:p w14:paraId="4A3083D1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C.4 - KATASTRÁLNÍ SITUAČNÍ VÝKRES</w:t>
      </w:r>
    </w:p>
    <w:p w14:paraId="423DCCE1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</w:p>
    <w:p w14:paraId="7FFA25ED" w14:textId="7048FC6D" w:rsidR="00A63CE0" w:rsidRDefault="00A63CE0" w:rsidP="00D802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D.1.1.a – TECHNICKÁ ZPRÁVA</w:t>
      </w:r>
    </w:p>
    <w:p w14:paraId="57E9B96A" w14:textId="57D0CA9F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D.1.1.b.1 - STÁVAJÍCÍ STAV, PŮDORYS, ŘEZY</w:t>
      </w:r>
    </w:p>
    <w:p w14:paraId="3C7B0401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D.1.1.b.2 - BOURACÍ PRÁCE, PŮDORYS, ŘEZY</w:t>
      </w:r>
    </w:p>
    <w:p w14:paraId="565574CD" w14:textId="62BBCC9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D.1.1.b.3 - NOVÝ STAV, PŮDORYS, ŘEZY</w:t>
      </w:r>
    </w:p>
    <w:p w14:paraId="59A4A2FB" w14:textId="39E50C73" w:rsidR="006D438F" w:rsidRDefault="006D438F" w:rsidP="00D802E5">
      <w:pPr>
        <w:spacing w:line="360" w:lineRule="auto"/>
        <w:jc w:val="both"/>
        <w:rPr>
          <w:rFonts w:ascii="Arial" w:hAnsi="Arial"/>
          <w:sz w:val="24"/>
        </w:rPr>
      </w:pPr>
      <w:r w:rsidRPr="006D438F">
        <w:rPr>
          <w:rFonts w:ascii="Arial" w:hAnsi="Arial"/>
          <w:sz w:val="24"/>
        </w:rPr>
        <w:t xml:space="preserve">D.1.1.b.4 - </w:t>
      </w:r>
      <w:proofErr w:type="gramStart"/>
      <w:r w:rsidRPr="006D438F">
        <w:rPr>
          <w:rFonts w:ascii="Arial" w:hAnsi="Arial"/>
          <w:sz w:val="24"/>
        </w:rPr>
        <w:t>SO04 - ZŘÍZENÍ</w:t>
      </w:r>
      <w:proofErr w:type="gramEnd"/>
      <w:r w:rsidRPr="006D438F">
        <w:rPr>
          <w:rFonts w:ascii="Arial" w:hAnsi="Arial"/>
          <w:sz w:val="24"/>
        </w:rPr>
        <w:t xml:space="preserve"> VODOČETNÉ LATĚ - VZOROVÝ ŘEZ ULOŽENÍ VE STĚNĚ</w:t>
      </w:r>
    </w:p>
    <w:p w14:paraId="231B78F6" w14:textId="77777777" w:rsidR="006D438F" w:rsidRDefault="006D438F" w:rsidP="00D802E5">
      <w:pPr>
        <w:spacing w:line="360" w:lineRule="auto"/>
        <w:jc w:val="both"/>
        <w:rPr>
          <w:rFonts w:ascii="Arial" w:hAnsi="Arial"/>
          <w:sz w:val="24"/>
        </w:rPr>
      </w:pPr>
    </w:p>
    <w:p w14:paraId="276EBF88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  <w:r w:rsidRPr="00D802E5">
        <w:rPr>
          <w:rFonts w:ascii="Arial" w:hAnsi="Arial"/>
          <w:sz w:val="24"/>
        </w:rPr>
        <w:t>D.1.2.b.1 - ZÁMEČNICKÉ VÝROBKY Z1, Z2</w:t>
      </w:r>
    </w:p>
    <w:p w14:paraId="5EB67CD3" w14:textId="3FAE8533" w:rsidR="006A0816" w:rsidRDefault="006A0816" w:rsidP="00D802E5">
      <w:pPr>
        <w:spacing w:line="360" w:lineRule="auto"/>
        <w:jc w:val="both"/>
        <w:rPr>
          <w:rFonts w:ascii="Arial" w:hAnsi="Arial"/>
          <w:sz w:val="24"/>
        </w:rPr>
      </w:pPr>
      <w:r w:rsidRPr="006A0816">
        <w:rPr>
          <w:rFonts w:ascii="Arial" w:hAnsi="Arial"/>
          <w:sz w:val="24"/>
        </w:rPr>
        <w:t>D.1.2.b.2 - ZÁMEČNICKÉ VÝROBKY Z3</w:t>
      </w:r>
      <w:r w:rsidR="00673217">
        <w:rPr>
          <w:rFonts w:ascii="Arial" w:hAnsi="Arial"/>
          <w:sz w:val="24"/>
        </w:rPr>
        <w:t>, Z4</w:t>
      </w:r>
    </w:p>
    <w:p w14:paraId="3B18F137" w14:textId="77777777" w:rsidR="006D438F" w:rsidRDefault="006D438F" w:rsidP="00D802E5">
      <w:pPr>
        <w:spacing w:line="360" w:lineRule="auto"/>
        <w:jc w:val="both"/>
        <w:rPr>
          <w:rFonts w:ascii="Arial" w:hAnsi="Arial"/>
          <w:sz w:val="24"/>
        </w:rPr>
      </w:pPr>
    </w:p>
    <w:p w14:paraId="19DFA23E" w14:textId="77777777" w:rsidR="006A0816" w:rsidRDefault="006A0816" w:rsidP="00D802E5">
      <w:pPr>
        <w:spacing w:line="360" w:lineRule="auto"/>
        <w:jc w:val="both"/>
        <w:rPr>
          <w:rFonts w:ascii="Arial" w:hAnsi="Arial"/>
          <w:sz w:val="24"/>
        </w:rPr>
      </w:pPr>
      <w:r w:rsidRPr="006A0816">
        <w:rPr>
          <w:rFonts w:ascii="Arial" w:hAnsi="Arial"/>
          <w:sz w:val="24"/>
        </w:rPr>
        <w:t xml:space="preserve">D.2.1.b.1 - </w:t>
      </w:r>
      <w:proofErr w:type="gramStart"/>
      <w:r w:rsidRPr="006A0816">
        <w:rPr>
          <w:rFonts w:ascii="Arial" w:hAnsi="Arial"/>
          <w:sz w:val="24"/>
        </w:rPr>
        <w:t>SO01 - OPRAVA</w:t>
      </w:r>
      <w:proofErr w:type="gramEnd"/>
      <w:r w:rsidRPr="006A0816">
        <w:rPr>
          <w:rFonts w:ascii="Arial" w:hAnsi="Arial"/>
          <w:sz w:val="24"/>
        </w:rPr>
        <w:t xml:space="preserve"> MANIPULAČNÍ LÁVKY - VÝKRES VÝZTUŽE</w:t>
      </w:r>
    </w:p>
    <w:p w14:paraId="335FD41B" w14:textId="77777777" w:rsidR="006A0816" w:rsidRDefault="006A0816" w:rsidP="00D802E5">
      <w:pPr>
        <w:spacing w:line="360" w:lineRule="auto"/>
        <w:jc w:val="both"/>
        <w:rPr>
          <w:rFonts w:ascii="Arial" w:hAnsi="Arial"/>
          <w:sz w:val="24"/>
        </w:rPr>
      </w:pPr>
      <w:r w:rsidRPr="006A0816">
        <w:rPr>
          <w:rFonts w:ascii="Arial" w:hAnsi="Arial"/>
          <w:sz w:val="24"/>
        </w:rPr>
        <w:t xml:space="preserve">D.2.1.b.2 - </w:t>
      </w:r>
      <w:proofErr w:type="gramStart"/>
      <w:r w:rsidRPr="006A0816">
        <w:rPr>
          <w:rFonts w:ascii="Arial" w:hAnsi="Arial"/>
          <w:sz w:val="24"/>
        </w:rPr>
        <w:t>SO02 - OPRAVA</w:t>
      </w:r>
      <w:proofErr w:type="gramEnd"/>
      <w:r w:rsidRPr="006A0816">
        <w:rPr>
          <w:rFonts w:ascii="Arial" w:hAnsi="Arial"/>
          <w:sz w:val="24"/>
        </w:rPr>
        <w:t xml:space="preserve"> STŘEDOVÉHO PILÍŘE, ŘÍMSA - VÝKRES VÝZTUŽE</w:t>
      </w:r>
    </w:p>
    <w:p w14:paraId="7E58D065" w14:textId="77777777" w:rsidR="006A0816" w:rsidRDefault="006A0816" w:rsidP="00D802E5">
      <w:pPr>
        <w:spacing w:line="360" w:lineRule="auto"/>
        <w:jc w:val="both"/>
        <w:rPr>
          <w:rFonts w:ascii="Arial" w:hAnsi="Arial"/>
          <w:sz w:val="24"/>
        </w:rPr>
      </w:pPr>
      <w:r w:rsidRPr="006A0816">
        <w:rPr>
          <w:rFonts w:ascii="Arial" w:hAnsi="Arial"/>
          <w:sz w:val="24"/>
        </w:rPr>
        <w:t xml:space="preserve">D.2.1.b.3 - </w:t>
      </w:r>
      <w:proofErr w:type="gramStart"/>
      <w:r w:rsidRPr="006A0816">
        <w:rPr>
          <w:rFonts w:ascii="Arial" w:hAnsi="Arial"/>
          <w:sz w:val="24"/>
        </w:rPr>
        <w:t>SO02 - OPRAVA</w:t>
      </w:r>
      <w:proofErr w:type="gramEnd"/>
      <w:r w:rsidRPr="006A0816">
        <w:rPr>
          <w:rFonts w:ascii="Arial" w:hAnsi="Arial"/>
          <w:sz w:val="24"/>
        </w:rPr>
        <w:t xml:space="preserve"> STŘEDOVÉHO PILÍŘE, DETAILY, VÝKRES VÝZTUŽE</w:t>
      </w:r>
    </w:p>
    <w:p w14:paraId="303FA290" w14:textId="77777777" w:rsidR="00D802E5" w:rsidRDefault="00D802E5" w:rsidP="00D802E5">
      <w:pPr>
        <w:spacing w:line="360" w:lineRule="auto"/>
        <w:jc w:val="both"/>
        <w:rPr>
          <w:rFonts w:ascii="Arial" w:hAnsi="Arial"/>
          <w:sz w:val="24"/>
        </w:rPr>
      </w:pPr>
    </w:p>
    <w:p w14:paraId="144C2922" w14:textId="77777777" w:rsidR="00C41455" w:rsidRDefault="00C41455" w:rsidP="00D802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KONTROLNÍ ROZPOČET (pouze pro výtisk č.1)</w:t>
      </w:r>
    </w:p>
    <w:p w14:paraId="48D2C761" w14:textId="77777777" w:rsidR="00C41455" w:rsidRDefault="00C41455" w:rsidP="00D802E5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sectPr w:rsidR="00C41455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1DFF2" w14:textId="77777777" w:rsidR="000B0005" w:rsidRDefault="000B0005">
      <w:r>
        <w:separator/>
      </w:r>
    </w:p>
  </w:endnote>
  <w:endnote w:type="continuationSeparator" w:id="0">
    <w:p w14:paraId="791E6812" w14:textId="77777777" w:rsidR="000B0005" w:rsidRDefault="000B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856B1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57B05238" wp14:editId="224F026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B0103C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B0103C">
      <w:rPr>
        <w:rStyle w:val="slostrnky"/>
      </w:rPr>
      <w:fldChar w:fldCharType="separate"/>
    </w:r>
    <w:r w:rsidR="00C41455">
      <w:rPr>
        <w:rStyle w:val="slostrnky"/>
        <w:noProof/>
      </w:rPr>
      <w:t>1</w:t>
    </w:r>
    <w:r w:rsidR="00B0103C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7971" w14:textId="77777777" w:rsidR="000B0005" w:rsidRDefault="000B0005">
      <w:r>
        <w:separator/>
      </w:r>
    </w:p>
  </w:footnote>
  <w:footnote w:type="continuationSeparator" w:id="0">
    <w:p w14:paraId="0751D012" w14:textId="77777777" w:rsidR="000B0005" w:rsidRDefault="000B0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D73C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F7338F">
      <w:rPr>
        <w:i/>
      </w:rPr>
      <w:t>provádění stavby</w:t>
    </w:r>
    <w:proofErr w:type="gramStart"/>
    <w:r w:rsidR="00F7338F">
      <w:rPr>
        <w:i/>
      </w:rPr>
      <w:tab/>
    </w:r>
    <w:r>
      <w:rPr>
        <w:i/>
      </w:rPr>
      <w:t xml:space="preserve">  </w:t>
    </w:r>
    <w:r>
      <w:rPr>
        <w:i/>
      </w:rPr>
      <w:tab/>
    </w:r>
    <w:proofErr w:type="gramEnd"/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69409A">
      <w:rPr>
        <w:i/>
      </w:rPr>
      <w:t xml:space="preserve">        červen 2022</w:t>
    </w:r>
  </w:p>
  <w:p w14:paraId="486FFE66" w14:textId="77777777" w:rsidR="00863F2B" w:rsidRPr="0069409A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69409A" w:rsidRPr="0069409A">
      <w:rPr>
        <w:bCs/>
        <w:color w:val="333333"/>
      </w:rPr>
      <w:t xml:space="preserve">Desná, Loučná nad </w:t>
    </w:r>
    <w:proofErr w:type="gramStart"/>
    <w:r w:rsidR="0069409A" w:rsidRPr="0069409A">
      <w:rPr>
        <w:bCs/>
        <w:color w:val="333333"/>
      </w:rPr>
      <w:t>Desnou - oprava</w:t>
    </w:r>
    <w:proofErr w:type="gramEnd"/>
    <w:r w:rsidR="0069409A" w:rsidRPr="0069409A">
      <w:rPr>
        <w:bCs/>
        <w:color w:val="333333"/>
      </w:rPr>
      <w:t xml:space="preserve"> jezu Loučná II včetně lávky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542743804">
    <w:abstractNumId w:val="0"/>
  </w:num>
  <w:num w:numId="2" w16cid:durableId="185212568">
    <w:abstractNumId w:val="1"/>
  </w:num>
  <w:num w:numId="3" w16cid:durableId="316887172">
    <w:abstractNumId w:val="2"/>
  </w:num>
  <w:num w:numId="4" w16cid:durableId="688680266">
    <w:abstractNumId w:val="3"/>
  </w:num>
  <w:num w:numId="5" w16cid:durableId="272328919">
    <w:abstractNumId w:val="4"/>
  </w:num>
  <w:num w:numId="6" w16cid:durableId="788278275">
    <w:abstractNumId w:val="5"/>
  </w:num>
  <w:num w:numId="7" w16cid:durableId="1093665461">
    <w:abstractNumId w:val="6"/>
  </w:num>
  <w:num w:numId="8" w16cid:durableId="15090569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37BEB"/>
    <w:rsid w:val="00040A6C"/>
    <w:rsid w:val="00060386"/>
    <w:rsid w:val="00060DB0"/>
    <w:rsid w:val="00066BFF"/>
    <w:rsid w:val="000B0005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E3F2E"/>
    <w:rsid w:val="001E6C8E"/>
    <w:rsid w:val="001F2184"/>
    <w:rsid w:val="00224586"/>
    <w:rsid w:val="0023590A"/>
    <w:rsid w:val="00255DD4"/>
    <w:rsid w:val="00267B99"/>
    <w:rsid w:val="002756FF"/>
    <w:rsid w:val="00281EF3"/>
    <w:rsid w:val="00293850"/>
    <w:rsid w:val="002A2638"/>
    <w:rsid w:val="002B245D"/>
    <w:rsid w:val="002B355F"/>
    <w:rsid w:val="002C160F"/>
    <w:rsid w:val="002D0ACA"/>
    <w:rsid w:val="002E04A5"/>
    <w:rsid w:val="002E5CDB"/>
    <w:rsid w:val="00307FEC"/>
    <w:rsid w:val="0033569E"/>
    <w:rsid w:val="003421ED"/>
    <w:rsid w:val="00361855"/>
    <w:rsid w:val="00366AC0"/>
    <w:rsid w:val="00367DCD"/>
    <w:rsid w:val="00372CAC"/>
    <w:rsid w:val="0038232C"/>
    <w:rsid w:val="00392609"/>
    <w:rsid w:val="003B3CB7"/>
    <w:rsid w:val="003D3902"/>
    <w:rsid w:val="00404713"/>
    <w:rsid w:val="00413108"/>
    <w:rsid w:val="0042354C"/>
    <w:rsid w:val="00426FAA"/>
    <w:rsid w:val="004274A3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9209F"/>
    <w:rsid w:val="004A28FB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6A1A"/>
    <w:rsid w:val="0063758B"/>
    <w:rsid w:val="00641E08"/>
    <w:rsid w:val="006424AA"/>
    <w:rsid w:val="00657290"/>
    <w:rsid w:val="00673217"/>
    <w:rsid w:val="00681259"/>
    <w:rsid w:val="0069409A"/>
    <w:rsid w:val="006A0816"/>
    <w:rsid w:val="006C5A2D"/>
    <w:rsid w:val="006D438F"/>
    <w:rsid w:val="006F10AE"/>
    <w:rsid w:val="006F2388"/>
    <w:rsid w:val="006F3E7D"/>
    <w:rsid w:val="007010A4"/>
    <w:rsid w:val="00722725"/>
    <w:rsid w:val="007247B4"/>
    <w:rsid w:val="007328DE"/>
    <w:rsid w:val="00754053"/>
    <w:rsid w:val="00762F69"/>
    <w:rsid w:val="00767455"/>
    <w:rsid w:val="00774E8F"/>
    <w:rsid w:val="007B3BB0"/>
    <w:rsid w:val="007B4595"/>
    <w:rsid w:val="007B6E76"/>
    <w:rsid w:val="007D6BDD"/>
    <w:rsid w:val="007E3224"/>
    <w:rsid w:val="00817FF4"/>
    <w:rsid w:val="00841D24"/>
    <w:rsid w:val="00841ED4"/>
    <w:rsid w:val="00841F95"/>
    <w:rsid w:val="00863F2B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2228B"/>
    <w:rsid w:val="00A36B20"/>
    <w:rsid w:val="00A54997"/>
    <w:rsid w:val="00A63CE0"/>
    <w:rsid w:val="00A70DDE"/>
    <w:rsid w:val="00A76B0B"/>
    <w:rsid w:val="00A8357A"/>
    <w:rsid w:val="00A85176"/>
    <w:rsid w:val="00A87D44"/>
    <w:rsid w:val="00A9710A"/>
    <w:rsid w:val="00AA7E2E"/>
    <w:rsid w:val="00AC2912"/>
    <w:rsid w:val="00AC61D7"/>
    <w:rsid w:val="00AC705E"/>
    <w:rsid w:val="00AC79FE"/>
    <w:rsid w:val="00AD11AF"/>
    <w:rsid w:val="00AD73F3"/>
    <w:rsid w:val="00AF422E"/>
    <w:rsid w:val="00B0103C"/>
    <w:rsid w:val="00B60F84"/>
    <w:rsid w:val="00B93749"/>
    <w:rsid w:val="00BA0E0C"/>
    <w:rsid w:val="00BB11A9"/>
    <w:rsid w:val="00BE7325"/>
    <w:rsid w:val="00BF6CC9"/>
    <w:rsid w:val="00C028C5"/>
    <w:rsid w:val="00C03DD6"/>
    <w:rsid w:val="00C13DCD"/>
    <w:rsid w:val="00C25A25"/>
    <w:rsid w:val="00C41455"/>
    <w:rsid w:val="00C47A2B"/>
    <w:rsid w:val="00C63B63"/>
    <w:rsid w:val="00C664E3"/>
    <w:rsid w:val="00CB0A10"/>
    <w:rsid w:val="00CC2724"/>
    <w:rsid w:val="00CD5A6F"/>
    <w:rsid w:val="00CE6C07"/>
    <w:rsid w:val="00CF65C5"/>
    <w:rsid w:val="00D05E86"/>
    <w:rsid w:val="00D120ED"/>
    <w:rsid w:val="00D302CE"/>
    <w:rsid w:val="00D569EF"/>
    <w:rsid w:val="00D6760C"/>
    <w:rsid w:val="00D67FAE"/>
    <w:rsid w:val="00D802E5"/>
    <w:rsid w:val="00D85389"/>
    <w:rsid w:val="00D93020"/>
    <w:rsid w:val="00DA4082"/>
    <w:rsid w:val="00DB1A41"/>
    <w:rsid w:val="00DC0366"/>
    <w:rsid w:val="00DC3772"/>
    <w:rsid w:val="00DD36BE"/>
    <w:rsid w:val="00DE3531"/>
    <w:rsid w:val="00DE5794"/>
    <w:rsid w:val="00DF6A48"/>
    <w:rsid w:val="00E053BE"/>
    <w:rsid w:val="00E11AAD"/>
    <w:rsid w:val="00E35EBF"/>
    <w:rsid w:val="00E51D50"/>
    <w:rsid w:val="00E56F57"/>
    <w:rsid w:val="00E7400C"/>
    <w:rsid w:val="00E84F83"/>
    <w:rsid w:val="00E905D9"/>
    <w:rsid w:val="00EA238C"/>
    <w:rsid w:val="00EA53EC"/>
    <w:rsid w:val="00ED7F12"/>
    <w:rsid w:val="00F067F6"/>
    <w:rsid w:val="00F24A36"/>
    <w:rsid w:val="00F3307C"/>
    <w:rsid w:val="00F6284E"/>
    <w:rsid w:val="00F71FBF"/>
    <w:rsid w:val="00F7338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FD331"/>
  <w15:docId w15:val="{C2B18E0C-0778-4489-AE45-98A1AAAD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770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9</cp:revision>
  <cp:lastPrinted>2014-02-04T11:09:00Z</cp:lastPrinted>
  <dcterms:created xsi:type="dcterms:W3CDTF">2022-10-10T06:45:00Z</dcterms:created>
  <dcterms:modified xsi:type="dcterms:W3CDTF">2023-03-19T07:47:00Z</dcterms:modified>
</cp:coreProperties>
</file>