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9C358A" w14:textId="77777777" w:rsidR="00863F2B" w:rsidRDefault="00863F2B">
      <w:pPr>
        <w:pStyle w:val="Nadpis1"/>
        <w:tabs>
          <w:tab w:val="left" w:pos="0"/>
        </w:tabs>
      </w:pPr>
    </w:p>
    <w:p w14:paraId="05BED783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055E710B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3236C2B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50F977CD" w14:textId="77777777" w:rsidR="00AC2912" w:rsidRDefault="00863F2B" w:rsidP="00AC2912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D75C692" w14:textId="77777777" w:rsidR="00863F2B" w:rsidRPr="00A05A2C" w:rsidRDefault="00863F2B" w:rsidP="00A05A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AC2912">
        <w:rPr>
          <w:rFonts w:ascii="Arial" w:hAnsi="Arial"/>
          <w:sz w:val="24"/>
          <w:szCs w:val="24"/>
        </w:rPr>
        <w:tab/>
      </w:r>
      <w:r w:rsidR="00853E68" w:rsidRPr="00853E68">
        <w:rPr>
          <w:rFonts w:ascii="Arial" w:hAnsi="Arial" w:cs="Arial"/>
          <w:sz w:val="24"/>
          <w:szCs w:val="24"/>
        </w:rPr>
        <w:t xml:space="preserve">Březná, Bílá Voda, Štíty – dosypání hráze, oprava stupňů a </w:t>
      </w:r>
      <w:r w:rsidR="00853E68" w:rsidRPr="00853E68">
        <w:rPr>
          <w:rFonts w:ascii="Arial" w:hAnsi="Arial" w:cs="Arial"/>
          <w:sz w:val="24"/>
          <w:szCs w:val="24"/>
        </w:rPr>
        <w:tab/>
      </w:r>
      <w:r w:rsidR="00853E68" w:rsidRPr="00853E68">
        <w:rPr>
          <w:rFonts w:ascii="Arial" w:hAnsi="Arial" w:cs="Arial"/>
          <w:sz w:val="24"/>
          <w:szCs w:val="24"/>
        </w:rPr>
        <w:tab/>
      </w:r>
      <w:r w:rsidR="00853E68" w:rsidRPr="00853E68">
        <w:rPr>
          <w:rFonts w:ascii="Arial" w:hAnsi="Arial" w:cs="Arial"/>
          <w:sz w:val="24"/>
          <w:szCs w:val="24"/>
        </w:rPr>
        <w:tab/>
      </w:r>
      <w:r w:rsidR="00853E68" w:rsidRPr="00853E68">
        <w:rPr>
          <w:rFonts w:ascii="Arial" w:hAnsi="Arial" w:cs="Arial"/>
          <w:sz w:val="24"/>
          <w:szCs w:val="24"/>
        </w:rPr>
        <w:tab/>
        <w:t>toku</w:t>
      </w:r>
    </w:p>
    <w:p w14:paraId="7A4F935F" w14:textId="77777777" w:rsidR="00AC2912" w:rsidRPr="00DB0647" w:rsidRDefault="00863F2B" w:rsidP="00AC2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proofErr w:type="gramStart"/>
      <w:r w:rsidR="00DB0647" w:rsidRPr="00DB0647">
        <w:rPr>
          <w:rFonts w:ascii="Arial" w:hAnsi="Arial" w:cs="Arial"/>
          <w:sz w:val="24"/>
        </w:rPr>
        <w:t>Březná,  IDVT</w:t>
      </w:r>
      <w:proofErr w:type="gramEnd"/>
      <w:r w:rsidR="00DB0647" w:rsidRPr="00DB0647">
        <w:rPr>
          <w:rFonts w:ascii="Arial" w:hAnsi="Arial" w:cs="Arial"/>
          <w:sz w:val="24"/>
        </w:rPr>
        <w:t xml:space="preserve"> 10100154</w:t>
      </w:r>
    </w:p>
    <w:p w14:paraId="59D59687" w14:textId="77777777" w:rsidR="004274A3" w:rsidRPr="00DB0647" w:rsidRDefault="004274A3" w:rsidP="00AC2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DB0647" w:rsidRPr="00DB0647">
        <w:rPr>
          <w:rFonts w:ascii="Arial" w:hAnsi="Arial" w:cs="Arial"/>
          <w:sz w:val="24"/>
          <w:szCs w:val="24"/>
        </w:rPr>
        <w:t xml:space="preserve">Katastrální </w:t>
      </w:r>
      <w:proofErr w:type="gramStart"/>
      <w:r w:rsidR="00DB0647" w:rsidRPr="00DB0647">
        <w:rPr>
          <w:rFonts w:ascii="Arial" w:hAnsi="Arial" w:cs="Arial"/>
          <w:sz w:val="24"/>
          <w:szCs w:val="24"/>
        </w:rPr>
        <w:t xml:space="preserve">území - </w:t>
      </w:r>
      <w:r w:rsidR="00DB0647" w:rsidRPr="00DB0647">
        <w:rPr>
          <w:rFonts w:ascii="Arial" w:hAnsi="Arial" w:cs="Arial"/>
          <w:bCs/>
          <w:sz w:val="24"/>
          <w:szCs w:val="24"/>
          <w:lang w:eastAsia="cs-CZ"/>
        </w:rPr>
        <w:t>Bílá</w:t>
      </w:r>
      <w:proofErr w:type="gramEnd"/>
      <w:r w:rsidR="00DB0647" w:rsidRPr="00DB0647">
        <w:rPr>
          <w:rFonts w:ascii="Arial" w:hAnsi="Arial" w:cs="Arial"/>
          <w:bCs/>
          <w:sz w:val="24"/>
          <w:szCs w:val="24"/>
          <w:lang w:eastAsia="cs-CZ"/>
        </w:rPr>
        <w:t xml:space="preserve"> Voda, Červená Voda, </w:t>
      </w:r>
      <w:proofErr w:type="spellStart"/>
      <w:r w:rsidR="003E5042">
        <w:rPr>
          <w:rFonts w:ascii="Arial" w:hAnsi="Arial" w:cs="Arial"/>
          <w:bCs/>
          <w:sz w:val="24"/>
          <w:szCs w:val="24"/>
          <w:lang w:eastAsia="cs-CZ"/>
        </w:rPr>
        <w:t>Ml</w:t>
      </w:r>
      <w:r w:rsidR="00A62171">
        <w:rPr>
          <w:rFonts w:ascii="Arial" w:hAnsi="Arial" w:cs="Arial"/>
          <w:bCs/>
          <w:sz w:val="24"/>
          <w:szCs w:val="24"/>
          <w:lang w:eastAsia="cs-CZ"/>
        </w:rPr>
        <w:t>ý</w:t>
      </w:r>
      <w:r w:rsidR="003E5042">
        <w:rPr>
          <w:rFonts w:ascii="Arial" w:hAnsi="Arial" w:cs="Arial"/>
          <w:bCs/>
          <w:sz w:val="24"/>
          <w:szCs w:val="24"/>
          <w:lang w:eastAsia="cs-CZ"/>
        </w:rPr>
        <w:t>nický</w:t>
      </w:r>
      <w:proofErr w:type="spellEnd"/>
      <w:r w:rsidR="003E5042">
        <w:rPr>
          <w:rFonts w:ascii="Arial" w:hAnsi="Arial" w:cs="Arial"/>
          <w:bCs/>
          <w:sz w:val="24"/>
          <w:szCs w:val="24"/>
          <w:lang w:eastAsia="cs-CZ"/>
        </w:rPr>
        <w:t xml:space="preserve"> </w:t>
      </w:r>
      <w:r w:rsidR="003E5042">
        <w:rPr>
          <w:rFonts w:ascii="Arial" w:hAnsi="Arial" w:cs="Arial"/>
          <w:bCs/>
          <w:sz w:val="24"/>
          <w:szCs w:val="24"/>
          <w:lang w:eastAsia="cs-CZ"/>
        </w:rPr>
        <w:tab/>
      </w:r>
      <w:r w:rsidR="003E5042">
        <w:rPr>
          <w:rFonts w:ascii="Arial" w:hAnsi="Arial" w:cs="Arial"/>
          <w:bCs/>
          <w:sz w:val="24"/>
          <w:szCs w:val="24"/>
          <w:lang w:eastAsia="cs-CZ"/>
        </w:rPr>
        <w:tab/>
      </w:r>
      <w:r w:rsidR="003E5042">
        <w:rPr>
          <w:rFonts w:ascii="Arial" w:hAnsi="Arial" w:cs="Arial"/>
          <w:bCs/>
          <w:sz w:val="24"/>
          <w:szCs w:val="24"/>
          <w:lang w:eastAsia="cs-CZ"/>
        </w:rPr>
        <w:tab/>
      </w:r>
      <w:r w:rsidR="003E5042">
        <w:rPr>
          <w:rFonts w:ascii="Arial" w:hAnsi="Arial" w:cs="Arial"/>
          <w:bCs/>
          <w:sz w:val="24"/>
          <w:szCs w:val="24"/>
          <w:lang w:eastAsia="cs-CZ"/>
        </w:rPr>
        <w:tab/>
      </w:r>
      <w:r w:rsidR="003E5042">
        <w:rPr>
          <w:rFonts w:ascii="Arial" w:hAnsi="Arial" w:cs="Arial"/>
          <w:bCs/>
          <w:sz w:val="24"/>
          <w:szCs w:val="24"/>
          <w:lang w:eastAsia="cs-CZ"/>
        </w:rPr>
        <w:tab/>
        <w:t xml:space="preserve">Dvůr, </w:t>
      </w:r>
      <w:r w:rsidR="00DB0647" w:rsidRPr="00DB0647">
        <w:rPr>
          <w:rFonts w:ascii="Arial" w:hAnsi="Arial" w:cs="Arial"/>
          <w:bCs/>
          <w:sz w:val="24"/>
          <w:szCs w:val="24"/>
          <w:lang w:eastAsia="cs-CZ"/>
        </w:rPr>
        <w:t>Mlýnice u Červené vody, Štíty</w:t>
      </w:r>
    </w:p>
    <w:p w14:paraId="71FC8BFC" w14:textId="77777777" w:rsidR="00863F2B" w:rsidRPr="00DB0647" w:rsidRDefault="00863F2B" w:rsidP="00A05A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DB0647">
        <w:rPr>
          <w:rFonts w:ascii="Arial" w:hAnsi="Arial" w:cs="Arial"/>
          <w:bCs/>
          <w:sz w:val="24"/>
          <w:szCs w:val="24"/>
          <w:lang w:eastAsia="cs-CZ"/>
        </w:rPr>
        <w:t>S</w:t>
      </w:r>
      <w:r w:rsidR="00DB0647" w:rsidRPr="00DB0647">
        <w:rPr>
          <w:rFonts w:ascii="Arial" w:hAnsi="Arial" w:cs="Arial"/>
          <w:bCs/>
          <w:sz w:val="24"/>
          <w:szCs w:val="24"/>
          <w:lang w:eastAsia="cs-CZ"/>
        </w:rPr>
        <w:t>tabilizace toku, oprava opevnění, stupňů a hráze</w:t>
      </w:r>
    </w:p>
    <w:p w14:paraId="009345AD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2CE4AC88" w14:textId="77777777"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 xml:space="preserve">Povodí Moravy, </w:t>
      </w:r>
      <w:proofErr w:type="spellStart"/>
      <w:r w:rsidRPr="00965F70">
        <w:rPr>
          <w:rFonts w:ascii="Arial" w:hAnsi="Arial"/>
          <w:sz w:val="24"/>
        </w:rPr>
        <w:t>s.p</w:t>
      </w:r>
      <w:proofErr w:type="spellEnd"/>
      <w:r w:rsidRPr="00965F70">
        <w:rPr>
          <w:rFonts w:ascii="Arial" w:hAnsi="Arial"/>
          <w:sz w:val="24"/>
        </w:rPr>
        <w:t>.</w:t>
      </w:r>
      <w:proofErr w:type="gramStart"/>
      <w:r w:rsidRPr="00965F70">
        <w:rPr>
          <w:rFonts w:ascii="Arial" w:hAnsi="Arial"/>
          <w:sz w:val="24"/>
        </w:rPr>
        <w:t>,  se</w:t>
      </w:r>
      <w:proofErr w:type="gramEnd"/>
      <w:r w:rsidRPr="00965F70">
        <w:rPr>
          <w:rFonts w:ascii="Arial" w:hAnsi="Arial"/>
          <w:sz w:val="24"/>
        </w:rPr>
        <w:t xml:space="preserve"> sídlem v Brně</w:t>
      </w:r>
    </w:p>
    <w:p w14:paraId="5BBB971A" w14:textId="77777777"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46A0A08A" w14:textId="77777777"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1B3BB96F" w14:textId="77777777"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5D458EFF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508BA4E7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18420AB6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38A1A4F6" w14:textId="77777777"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2C4237BA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0360A38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2D6F2EE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>
        <w:rPr>
          <w:rFonts w:ascii="Arial" w:hAnsi="Arial"/>
          <w:sz w:val="24"/>
          <w:szCs w:val="24"/>
        </w:rPr>
        <w:t>Bartolšic</w:t>
      </w:r>
      <w:proofErr w:type="spellEnd"/>
    </w:p>
    <w:p w14:paraId="1D67A6E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2C7B4C08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11208D66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28DD4844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4C2A13BF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5446553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2BEFD9F3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2B890CFB" w14:textId="77777777"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14:paraId="43C3BA85" w14:textId="77777777" w:rsidR="008765E3" w:rsidRDefault="00AF422E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Dokumentace řeší </w:t>
      </w:r>
      <w:r w:rsidR="00DA4082">
        <w:rPr>
          <w:rFonts w:ascii="Arial" w:hAnsi="Arial" w:cs="Arial"/>
          <w:sz w:val="24"/>
          <w:szCs w:val="24"/>
        </w:rPr>
        <w:t xml:space="preserve">opravu </w:t>
      </w:r>
      <w:r w:rsidR="000A5958">
        <w:rPr>
          <w:rFonts w:ascii="Arial" w:hAnsi="Arial" w:cs="Arial"/>
          <w:sz w:val="24"/>
          <w:szCs w:val="24"/>
        </w:rPr>
        <w:t xml:space="preserve">stávajících objektů (opevnění, opěrné stěny, spádové stupně, stabilizační prahy) umístěných v korytě toku Březná. </w:t>
      </w:r>
      <w:r w:rsidR="009646B2">
        <w:rPr>
          <w:rFonts w:ascii="Arial" w:hAnsi="Arial" w:cs="Arial"/>
          <w:sz w:val="24"/>
          <w:szCs w:val="24"/>
        </w:rPr>
        <w:t>Stavba je rozdělena na dva stavební objekty:</w:t>
      </w:r>
    </w:p>
    <w:p w14:paraId="46D76924" w14:textId="77777777" w:rsidR="00A2228B" w:rsidRDefault="00A2228B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SO01 - </w:t>
      </w:r>
      <w:r w:rsidR="009646B2">
        <w:rPr>
          <w:rFonts w:ascii="Arial" w:hAnsi="Arial" w:cs="Arial"/>
          <w:sz w:val="24"/>
          <w:szCs w:val="24"/>
        </w:rPr>
        <w:t>VVT</w:t>
      </w:r>
      <w:proofErr w:type="gramEnd"/>
      <w:r w:rsidR="009646B2">
        <w:rPr>
          <w:rFonts w:ascii="Arial" w:hAnsi="Arial" w:cs="Arial"/>
          <w:sz w:val="24"/>
          <w:szCs w:val="24"/>
        </w:rPr>
        <w:t xml:space="preserve"> Březná, Bílá Voda</w:t>
      </w:r>
    </w:p>
    <w:p w14:paraId="50E96856" w14:textId="77777777" w:rsidR="00A2228B" w:rsidRDefault="00A2228B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SO02 - </w:t>
      </w:r>
      <w:r w:rsidR="009646B2">
        <w:rPr>
          <w:rFonts w:ascii="Arial" w:hAnsi="Arial" w:cs="Arial"/>
          <w:sz w:val="24"/>
          <w:szCs w:val="24"/>
        </w:rPr>
        <w:t>VVT</w:t>
      </w:r>
      <w:proofErr w:type="gramEnd"/>
      <w:r w:rsidR="009646B2">
        <w:rPr>
          <w:rFonts w:ascii="Arial" w:hAnsi="Arial" w:cs="Arial"/>
          <w:sz w:val="24"/>
          <w:szCs w:val="24"/>
        </w:rPr>
        <w:t xml:space="preserve"> Březná, Štíty</w:t>
      </w:r>
    </w:p>
    <w:p w14:paraId="2554986A" w14:textId="77777777" w:rsidR="00405071" w:rsidRDefault="00405071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Veškeré opravované objekty jsou prosté technologických zařízení</w:t>
      </w:r>
      <w:r w:rsidR="00E1221E">
        <w:rPr>
          <w:rFonts w:ascii="Arial" w:hAnsi="Arial" w:cs="Arial"/>
          <w:sz w:val="24"/>
          <w:szCs w:val="24"/>
        </w:rPr>
        <w:t xml:space="preserve">. Jedná se o </w:t>
      </w:r>
      <w:r w:rsidR="007D6A7C">
        <w:rPr>
          <w:rFonts w:ascii="Arial" w:hAnsi="Arial" w:cs="Arial"/>
          <w:sz w:val="24"/>
          <w:szCs w:val="24"/>
        </w:rPr>
        <w:t xml:space="preserve">opravu </w:t>
      </w:r>
      <w:r w:rsidR="00E1221E">
        <w:rPr>
          <w:rFonts w:ascii="Arial" w:hAnsi="Arial" w:cs="Arial"/>
          <w:sz w:val="24"/>
          <w:szCs w:val="24"/>
        </w:rPr>
        <w:t>zemní</w:t>
      </w:r>
      <w:r w:rsidR="007D6A7C">
        <w:rPr>
          <w:rFonts w:ascii="Arial" w:hAnsi="Arial" w:cs="Arial"/>
          <w:sz w:val="24"/>
          <w:szCs w:val="24"/>
        </w:rPr>
        <w:t>ch</w:t>
      </w:r>
      <w:r w:rsidR="00E1221E">
        <w:rPr>
          <w:rFonts w:ascii="Arial" w:hAnsi="Arial" w:cs="Arial"/>
          <w:sz w:val="24"/>
          <w:szCs w:val="24"/>
        </w:rPr>
        <w:t xml:space="preserve"> objekt</w:t>
      </w:r>
      <w:r w:rsidR="007D6A7C">
        <w:rPr>
          <w:rFonts w:ascii="Arial" w:hAnsi="Arial" w:cs="Arial"/>
          <w:sz w:val="24"/>
          <w:szCs w:val="24"/>
        </w:rPr>
        <w:t>ů</w:t>
      </w:r>
      <w:r w:rsidR="00E1221E">
        <w:rPr>
          <w:rFonts w:ascii="Arial" w:hAnsi="Arial" w:cs="Arial"/>
          <w:sz w:val="24"/>
          <w:szCs w:val="24"/>
        </w:rPr>
        <w:t xml:space="preserve"> (ochranné hráze, koryto toku nad opevněním), objekt</w:t>
      </w:r>
      <w:r w:rsidR="007D6A7C">
        <w:rPr>
          <w:rFonts w:ascii="Arial" w:hAnsi="Arial" w:cs="Arial"/>
          <w:sz w:val="24"/>
          <w:szCs w:val="24"/>
        </w:rPr>
        <w:t>ů</w:t>
      </w:r>
      <w:r w:rsidR="00E1221E">
        <w:rPr>
          <w:rFonts w:ascii="Arial" w:hAnsi="Arial" w:cs="Arial"/>
          <w:sz w:val="24"/>
          <w:szCs w:val="24"/>
        </w:rPr>
        <w:t xml:space="preserve"> zděn</w:t>
      </w:r>
      <w:r w:rsidR="007D6A7C">
        <w:rPr>
          <w:rFonts w:ascii="Arial" w:hAnsi="Arial" w:cs="Arial"/>
          <w:sz w:val="24"/>
          <w:szCs w:val="24"/>
        </w:rPr>
        <w:t>ých</w:t>
      </w:r>
      <w:r w:rsidR="00E1221E">
        <w:rPr>
          <w:rFonts w:ascii="Arial" w:hAnsi="Arial" w:cs="Arial"/>
          <w:sz w:val="24"/>
          <w:szCs w:val="24"/>
        </w:rPr>
        <w:t xml:space="preserve"> z lomového kamene (stabilizační prahy, spádové stupně, paty opevnění</w:t>
      </w:r>
      <w:r w:rsidR="0018293A">
        <w:rPr>
          <w:rFonts w:ascii="Arial" w:hAnsi="Arial" w:cs="Arial"/>
          <w:sz w:val="24"/>
          <w:szCs w:val="24"/>
        </w:rPr>
        <w:t>, opěrné stěny</w:t>
      </w:r>
      <w:r w:rsidR="00E1221E">
        <w:rPr>
          <w:rFonts w:ascii="Arial" w:hAnsi="Arial" w:cs="Arial"/>
          <w:sz w:val="24"/>
          <w:szCs w:val="24"/>
        </w:rPr>
        <w:t xml:space="preserve">), betonových a kamenných </w:t>
      </w:r>
      <w:proofErr w:type="gramStart"/>
      <w:r w:rsidR="00E1221E">
        <w:rPr>
          <w:rFonts w:ascii="Arial" w:hAnsi="Arial" w:cs="Arial"/>
          <w:sz w:val="24"/>
          <w:szCs w:val="24"/>
        </w:rPr>
        <w:t>dlažeb</w:t>
      </w:r>
      <w:proofErr w:type="gramEnd"/>
      <w:r w:rsidR="00E1221E">
        <w:rPr>
          <w:rFonts w:ascii="Arial" w:hAnsi="Arial" w:cs="Arial"/>
          <w:sz w:val="24"/>
          <w:szCs w:val="24"/>
        </w:rPr>
        <w:t xml:space="preserve"> resp. kamenné rovnaniny (opevnění svahů, stabilizační stupně).</w:t>
      </w:r>
    </w:p>
    <w:p w14:paraId="3967E6EF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2134327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754053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14:paraId="18041154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  <w:r w:rsidR="009646B2">
        <w:rPr>
          <w:rFonts w:ascii="Arial" w:hAnsi="Arial"/>
          <w:sz w:val="24"/>
          <w:szCs w:val="24"/>
        </w:rPr>
        <w:t>koryta a objektů v zájmových úsecích toku</w:t>
      </w:r>
    </w:p>
    <w:p w14:paraId="6F19750A" w14:textId="77777777"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14:paraId="3EAC034F" w14:textId="77777777" w:rsidR="00E053BE" w:rsidRDefault="00E053BE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9646B2">
        <w:rPr>
          <w:rFonts w:ascii="Arial" w:hAnsi="Arial"/>
          <w:sz w:val="24"/>
          <w:szCs w:val="24"/>
        </w:rPr>
        <w:t xml:space="preserve"> archivní dokumentace k objektům</w:t>
      </w:r>
    </w:p>
    <w:p w14:paraId="6807BF25" w14:textId="77777777"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14:paraId="0C3CD94B" w14:textId="77777777"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14:paraId="1568C679" w14:textId="77777777" w:rsidR="00841D24" w:rsidRPr="00F3307C" w:rsidRDefault="00841D24" w:rsidP="00841D24">
      <w:pPr>
        <w:pStyle w:val="Nadpis2"/>
        <w:tabs>
          <w:tab w:val="clear" w:pos="0"/>
        </w:tabs>
      </w:pPr>
    </w:p>
    <w:p w14:paraId="6F92DA95" w14:textId="77777777" w:rsidR="00841D24" w:rsidRDefault="00841D24" w:rsidP="00841D24">
      <w:pPr>
        <w:pStyle w:val="Nadpis2"/>
        <w:tabs>
          <w:tab w:val="clear" w:pos="0"/>
        </w:tabs>
      </w:pPr>
    </w:p>
    <w:p w14:paraId="6FD88308" w14:textId="77777777" w:rsidR="00841D24" w:rsidRDefault="00841D24" w:rsidP="00841D24">
      <w:pPr>
        <w:pStyle w:val="Nadpis2"/>
        <w:tabs>
          <w:tab w:val="clear" w:pos="0"/>
        </w:tabs>
      </w:pPr>
    </w:p>
    <w:p w14:paraId="6027C250" w14:textId="77777777" w:rsidR="00841D24" w:rsidRDefault="00841D24" w:rsidP="00841D24">
      <w:pPr>
        <w:pStyle w:val="Nadpis2"/>
        <w:tabs>
          <w:tab w:val="clear" w:pos="0"/>
        </w:tabs>
      </w:pPr>
    </w:p>
    <w:p w14:paraId="7056735E" w14:textId="77777777" w:rsidR="00841D24" w:rsidRDefault="00841D24" w:rsidP="00841D24">
      <w:pPr>
        <w:pStyle w:val="Nadpis2"/>
        <w:tabs>
          <w:tab w:val="clear" w:pos="0"/>
        </w:tabs>
      </w:pPr>
    </w:p>
    <w:p w14:paraId="3F94C41A" w14:textId="77777777" w:rsidR="00841D24" w:rsidRDefault="00841D24" w:rsidP="00841D24">
      <w:pPr>
        <w:pStyle w:val="Nadpis2"/>
        <w:tabs>
          <w:tab w:val="clear" w:pos="0"/>
        </w:tabs>
      </w:pPr>
    </w:p>
    <w:p w14:paraId="4933E319" w14:textId="77777777" w:rsidR="00841D24" w:rsidRDefault="00841D24" w:rsidP="00841D24">
      <w:pPr>
        <w:pStyle w:val="Nadpis2"/>
        <w:tabs>
          <w:tab w:val="clear" w:pos="0"/>
        </w:tabs>
      </w:pPr>
    </w:p>
    <w:p w14:paraId="669C2520" w14:textId="77777777"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A87D44">
        <w:t>06. 2022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</w:t>
      </w:r>
      <w:proofErr w:type="spellStart"/>
      <w:r w:rsidRPr="00F3307C">
        <w:t>Varadínek</w:t>
      </w:r>
      <w:proofErr w:type="spellEnd"/>
    </w:p>
    <w:p w14:paraId="0F491DCF" w14:textId="77777777"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4382E" w14:textId="77777777" w:rsidR="00F87470" w:rsidRDefault="00F87470">
      <w:r>
        <w:separator/>
      </w:r>
    </w:p>
  </w:endnote>
  <w:endnote w:type="continuationSeparator" w:id="0">
    <w:p w14:paraId="4A29CB89" w14:textId="77777777" w:rsidR="00F87470" w:rsidRDefault="00F8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BC8CA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9AC5CDD" wp14:editId="0473501F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6E70E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6E70ED">
      <w:rPr>
        <w:rStyle w:val="slostrnky"/>
      </w:rPr>
      <w:fldChar w:fldCharType="separate"/>
    </w:r>
    <w:r w:rsidR="00A62171">
      <w:rPr>
        <w:rStyle w:val="slostrnky"/>
        <w:noProof/>
      </w:rPr>
      <w:t>1</w:t>
    </w:r>
    <w:r w:rsidR="006E70E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1F8B6" w14:textId="77777777" w:rsidR="00F87470" w:rsidRDefault="00F87470">
      <w:r>
        <w:separator/>
      </w:r>
    </w:p>
  </w:footnote>
  <w:footnote w:type="continuationSeparator" w:id="0">
    <w:p w14:paraId="31DAB150" w14:textId="77777777" w:rsidR="00F87470" w:rsidRDefault="00F87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77A6" w14:textId="0BA44CCE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C07521">
      <w:rPr>
        <w:i/>
      </w:rPr>
      <w:t>provádění stavby</w:t>
    </w:r>
    <w:r w:rsidR="00C07521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14:paraId="0522F8AB" w14:textId="77777777" w:rsidR="00863F2B" w:rsidRPr="006D5AA2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6D5AA2" w:rsidRPr="006D5AA2">
      <w:t>Březná, Bílá Voda, Štíty – dosypání hráze, oprava stupňů 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45423610">
    <w:abstractNumId w:val="0"/>
  </w:num>
  <w:num w:numId="2" w16cid:durableId="472337735">
    <w:abstractNumId w:val="1"/>
  </w:num>
  <w:num w:numId="3" w16cid:durableId="2084989810">
    <w:abstractNumId w:val="2"/>
  </w:num>
  <w:num w:numId="4" w16cid:durableId="94786210">
    <w:abstractNumId w:val="3"/>
  </w:num>
  <w:num w:numId="5" w16cid:durableId="434716761">
    <w:abstractNumId w:val="4"/>
  </w:num>
  <w:num w:numId="6" w16cid:durableId="908540881">
    <w:abstractNumId w:val="5"/>
  </w:num>
  <w:num w:numId="7" w16cid:durableId="1865315405">
    <w:abstractNumId w:val="6"/>
  </w:num>
  <w:num w:numId="8" w16cid:durableId="6245024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2048E"/>
    <w:rsid w:val="00037BEB"/>
    <w:rsid w:val="00040A6C"/>
    <w:rsid w:val="00060386"/>
    <w:rsid w:val="00060DB0"/>
    <w:rsid w:val="00066BFF"/>
    <w:rsid w:val="000A5958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8293A"/>
    <w:rsid w:val="0019451D"/>
    <w:rsid w:val="0019516D"/>
    <w:rsid w:val="001A1058"/>
    <w:rsid w:val="001C3328"/>
    <w:rsid w:val="001E6C8E"/>
    <w:rsid w:val="001F2184"/>
    <w:rsid w:val="00224586"/>
    <w:rsid w:val="0023590A"/>
    <w:rsid w:val="00255DD4"/>
    <w:rsid w:val="00267B99"/>
    <w:rsid w:val="002756FF"/>
    <w:rsid w:val="00281EF3"/>
    <w:rsid w:val="00293850"/>
    <w:rsid w:val="002A2638"/>
    <w:rsid w:val="002B245D"/>
    <w:rsid w:val="002B355F"/>
    <w:rsid w:val="002C160F"/>
    <w:rsid w:val="002D0ACA"/>
    <w:rsid w:val="002E04A5"/>
    <w:rsid w:val="002E5CDB"/>
    <w:rsid w:val="00307FEC"/>
    <w:rsid w:val="003421ED"/>
    <w:rsid w:val="00361855"/>
    <w:rsid w:val="00366AC0"/>
    <w:rsid w:val="00367DCD"/>
    <w:rsid w:val="00372CAC"/>
    <w:rsid w:val="0038232C"/>
    <w:rsid w:val="00392609"/>
    <w:rsid w:val="003B3CB7"/>
    <w:rsid w:val="003D0FE8"/>
    <w:rsid w:val="003D3902"/>
    <w:rsid w:val="003E5042"/>
    <w:rsid w:val="00404713"/>
    <w:rsid w:val="00405071"/>
    <w:rsid w:val="00413108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4F6500"/>
    <w:rsid w:val="00514859"/>
    <w:rsid w:val="0053335D"/>
    <w:rsid w:val="00537DC3"/>
    <w:rsid w:val="00544C58"/>
    <w:rsid w:val="005527F3"/>
    <w:rsid w:val="00577893"/>
    <w:rsid w:val="0059413E"/>
    <w:rsid w:val="005A4E68"/>
    <w:rsid w:val="005B20E0"/>
    <w:rsid w:val="005B39CB"/>
    <w:rsid w:val="005E61D1"/>
    <w:rsid w:val="006236F3"/>
    <w:rsid w:val="00630145"/>
    <w:rsid w:val="006316F6"/>
    <w:rsid w:val="00636A1A"/>
    <w:rsid w:val="0063758B"/>
    <w:rsid w:val="00641E08"/>
    <w:rsid w:val="006424AA"/>
    <w:rsid w:val="00657290"/>
    <w:rsid w:val="00681259"/>
    <w:rsid w:val="0069409A"/>
    <w:rsid w:val="006C5A2D"/>
    <w:rsid w:val="006D5AA2"/>
    <w:rsid w:val="006E70ED"/>
    <w:rsid w:val="006F10AE"/>
    <w:rsid w:val="006F2388"/>
    <w:rsid w:val="006F3E7D"/>
    <w:rsid w:val="00722725"/>
    <w:rsid w:val="007247B4"/>
    <w:rsid w:val="007328DE"/>
    <w:rsid w:val="00754053"/>
    <w:rsid w:val="00762F69"/>
    <w:rsid w:val="00767455"/>
    <w:rsid w:val="00774E8F"/>
    <w:rsid w:val="007B4595"/>
    <w:rsid w:val="007B6E76"/>
    <w:rsid w:val="007D6A7C"/>
    <w:rsid w:val="007D6BDD"/>
    <w:rsid w:val="007E3224"/>
    <w:rsid w:val="00817FF4"/>
    <w:rsid w:val="00841D24"/>
    <w:rsid w:val="00841ED4"/>
    <w:rsid w:val="00841F95"/>
    <w:rsid w:val="00853E68"/>
    <w:rsid w:val="00863F2B"/>
    <w:rsid w:val="008765E3"/>
    <w:rsid w:val="00891DF1"/>
    <w:rsid w:val="00893168"/>
    <w:rsid w:val="008B5149"/>
    <w:rsid w:val="008D176D"/>
    <w:rsid w:val="00904D70"/>
    <w:rsid w:val="00916817"/>
    <w:rsid w:val="00950B1B"/>
    <w:rsid w:val="009646B2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2228B"/>
    <w:rsid w:val="00A36B20"/>
    <w:rsid w:val="00A54997"/>
    <w:rsid w:val="00A62171"/>
    <w:rsid w:val="00A70DDE"/>
    <w:rsid w:val="00A76B0B"/>
    <w:rsid w:val="00A8357A"/>
    <w:rsid w:val="00A85176"/>
    <w:rsid w:val="00A87D44"/>
    <w:rsid w:val="00A9710A"/>
    <w:rsid w:val="00AA7E2E"/>
    <w:rsid w:val="00AC2912"/>
    <w:rsid w:val="00AC61D7"/>
    <w:rsid w:val="00AC705E"/>
    <w:rsid w:val="00AC79FE"/>
    <w:rsid w:val="00AD11AF"/>
    <w:rsid w:val="00AD73F3"/>
    <w:rsid w:val="00AF422E"/>
    <w:rsid w:val="00B60F84"/>
    <w:rsid w:val="00B93749"/>
    <w:rsid w:val="00BB11A9"/>
    <w:rsid w:val="00BE7325"/>
    <w:rsid w:val="00BF6CC9"/>
    <w:rsid w:val="00C028C5"/>
    <w:rsid w:val="00C03DD6"/>
    <w:rsid w:val="00C07521"/>
    <w:rsid w:val="00C13DCD"/>
    <w:rsid w:val="00C25A25"/>
    <w:rsid w:val="00C47A2B"/>
    <w:rsid w:val="00C63B63"/>
    <w:rsid w:val="00C64AB6"/>
    <w:rsid w:val="00C664E3"/>
    <w:rsid w:val="00C75DD0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A4082"/>
    <w:rsid w:val="00DB0647"/>
    <w:rsid w:val="00DB1A41"/>
    <w:rsid w:val="00DC3772"/>
    <w:rsid w:val="00DD36BE"/>
    <w:rsid w:val="00DE3531"/>
    <w:rsid w:val="00DE5794"/>
    <w:rsid w:val="00DF6A48"/>
    <w:rsid w:val="00E053BE"/>
    <w:rsid w:val="00E11AAD"/>
    <w:rsid w:val="00E1221E"/>
    <w:rsid w:val="00E25907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24A36"/>
    <w:rsid w:val="00F3307C"/>
    <w:rsid w:val="00F60184"/>
    <w:rsid w:val="00F6284E"/>
    <w:rsid w:val="00F71FBF"/>
    <w:rsid w:val="00F81211"/>
    <w:rsid w:val="00F85ED5"/>
    <w:rsid w:val="00F87470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5931"/>
  <w15:docId w15:val="{3E0981E7-FA1C-448A-A63D-6B0A671A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1875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65</cp:revision>
  <cp:lastPrinted>2014-02-04T11:09:00Z</cp:lastPrinted>
  <dcterms:created xsi:type="dcterms:W3CDTF">2020-05-31T14:03:00Z</dcterms:created>
  <dcterms:modified xsi:type="dcterms:W3CDTF">2023-04-19T06:50:00Z</dcterms:modified>
</cp:coreProperties>
</file>