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FB48E1" w14:textId="67C60DF7" w:rsidR="004D361E" w:rsidRPr="00E84D59" w:rsidRDefault="00C82DA3">
      <w:pPr>
        <w:pStyle w:val="Nadpis3"/>
      </w:pPr>
      <w:r>
        <w:t>D.1.1.1 – Technická zpráva</w:t>
      </w:r>
    </w:p>
    <w:p w14:paraId="0C27DB13" w14:textId="77777777" w:rsidR="004D361E" w:rsidRPr="00E84D59" w:rsidRDefault="004D361E">
      <w:pPr>
        <w:pStyle w:val="Nadpis2"/>
        <w:ind w:left="2832" w:hanging="2832"/>
        <w:rPr>
          <w:b/>
          <w:bCs/>
        </w:rPr>
      </w:pPr>
    </w:p>
    <w:p w14:paraId="18EC5D9A" w14:textId="17D682FA" w:rsidR="005231F7" w:rsidRPr="00E0399D" w:rsidRDefault="005231F7" w:rsidP="006930C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E0399D">
        <w:rPr>
          <w:rFonts w:ascii="Arial" w:hAnsi="Arial"/>
          <w:b/>
          <w:sz w:val="24"/>
          <w:szCs w:val="24"/>
        </w:rPr>
        <w:t>b.1) Stavebně technické řešení</w:t>
      </w:r>
    </w:p>
    <w:p w14:paraId="746F30AF" w14:textId="77777777" w:rsidR="00432BBA" w:rsidRDefault="00432BBA" w:rsidP="00432BBA">
      <w:pPr>
        <w:pStyle w:val="Nadpis2"/>
        <w:spacing w:line="360" w:lineRule="auto"/>
        <w:ind w:left="0" w:firstLine="0"/>
        <w:rPr>
          <w:szCs w:val="24"/>
        </w:rPr>
      </w:pPr>
      <w:r>
        <w:rPr>
          <w:szCs w:val="24"/>
        </w:rPr>
        <w:t xml:space="preserve">Dokumentace řeší odstranění povodňových škod – odstranění nánosů ze dna a svahů kynety a bermy a opravu rozplavených částí konstrukce opevnění. </w:t>
      </w:r>
    </w:p>
    <w:p w14:paraId="68AB99D1" w14:textId="0170477C" w:rsidR="00432BBA" w:rsidRDefault="00432BBA" w:rsidP="00432BBA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Odstraněním nánosů ze dna </w:t>
      </w:r>
      <w:r w:rsidRPr="00045643">
        <w:rPr>
          <w:rFonts w:ascii="Arial" w:hAnsi="Arial" w:cs="Arial"/>
          <w:sz w:val="24"/>
          <w:szCs w:val="24"/>
        </w:rPr>
        <w:t>a svahů kynety a bermy</w:t>
      </w:r>
      <w:r>
        <w:rPr>
          <w:rFonts w:ascii="Arial" w:hAnsi="Arial" w:cs="Arial"/>
          <w:sz w:val="24"/>
        </w:rPr>
        <w:t xml:space="preserve"> se uvede upravené koryto do původního projektovaného a kolaudovaného stavu před povodní a obnoví se návrhová kapacita průtočného profilu.</w:t>
      </w:r>
    </w:p>
    <w:p w14:paraId="1A38C4AA" w14:textId="77777777" w:rsidR="00432BBA" w:rsidRDefault="00432BBA" w:rsidP="00432BBA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Opravou břehového opevnění se uvede opevnění svahu kynety v místě </w:t>
      </w:r>
      <w:proofErr w:type="spellStart"/>
      <w:r>
        <w:rPr>
          <w:rFonts w:ascii="Arial" w:hAnsi="Arial"/>
          <w:sz w:val="24"/>
          <w:szCs w:val="24"/>
        </w:rPr>
        <w:t>nátrží</w:t>
      </w:r>
      <w:proofErr w:type="spellEnd"/>
      <w:r>
        <w:rPr>
          <w:rFonts w:ascii="Arial" w:hAnsi="Arial"/>
          <w:sz w:val="24"/>
          <w:szCs w:val="24"/>
        </w:rPr>
        <w:t xml:space="preserve"> do původního stavu (výška rovnaniny, tloušťka rovnaniny a úprava líce rovnaniny). </w:t>
      </w:r>
    </w:p>
    <w:p w14:paraId="74C79B04" w14:textId="2892D613" w:rsidR="00DF4FE7" w:rsidRPr="00EE154C" w:rsidRDefault="00DF4FE7" w:rsidP="00B75CD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EE154C">
        <w:rPr>
          <w:rFonts w:ascii="Arial" w:hAnsi="Arial"/>
          <w:sz w:val="24"/>
          <w:szCs w:val="24"/>
          <w:u w:val="single"/>
        </w:rPr>
        <w:t>Oprava břehového opevnění</w:t>
      </w:r>
    </w:p>
    <w:p w14:paraId="706170B6" w14:textId="728F6F8B" w:rsidR="00B75CD2" w:rsidRPr="00EE154C" w:rsidRDefault="00B75CD2" w:rsidP="00B75CD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E154C">
        <w:rPr>
          <w:rFonts w:ascii="Arial" w:hAnsi="Arial"/>
          <w:sz w:val="24"/>
          <w:szCs w:val="24"/>
        </w:rPr>
        <w:t>Oprava břehového opevnění spočívá v</w:t>
      </w:r>
      <w:r w:rsidR="00F23FF4" w:rsidRPr="00EE154C">
        <w:rPr>
          <w:rFonts w:ascii="Arial" w:hAnsi="Arial"/>
          <w:sz w:val="24"/>
          <w:szCs w:val="24"/>
        </w:rPr>
        <w:t xml:space="preserve"> doplnění konstrukce stávajícího opevnění (rovnanina z lomového kamene) o jeho rozplavenou část rovnaninou z lomového kamene </w:t>
      </w:r>
      <w:r w:rsidR="0080093D">
        <w:rPr>
          <w:rFonts w:ascii="Arial" w:hAnsi="Arial"/>
          <w:sz w:val="24"/>
          <w:szCs w:val="24"/>
        </w:rPr>
        <w:t xml:space="preserve">s vyklínováním spár </w:t>
      </w:r>
      <w:r w:rsidR="00F23FF4" w:rsidRPr="00EE154C">
        <w:rPr>
          <w:rFonts w:ascii="Arial" w:hAnsi="Arial"/>
          <w:sz w:val="24"/>
          <w:szCs w:val="24"/>
        </w:rPr>
        <w:t xml:space="preserve">a </w:t>
      </w:r>
      <w:r w:rsidR="00832EBF" w:rsidRPr="00EE154C">
        <w:rPr>
          <w:rFonts w:ascii="Arial" w:hAnsi="Arial"/>
          <w:sz w:val="24"/>
          <w:szCs w:val="24"/>
        </w:rPr>
        <w:t xml:space="preserve">v </w:t>
      </w:r>
      <w:r w:rsidR="00F23FF4" w:rsidRPr="00EE154C">
        <w:rPr>
          <w:rFonts w:ascii="Arial" w:hAnsi="Arial"/>
          <w:sz w:val="24"/>
          <w:szCs w:val="24"/>
        </w:rPr>
        <w:t xml:space="preserve">přerovnání návodního líce svahu stávajícího opevnění. </w:t>
      </w:r>
      <w:r w:rsidRPr="00EE154C">
        <w:rPr>
          <w:rFonts w:ascii="Arial" w:hAnsi="Arial"/>
          <w:sz w:val="24"/>
          <w:szCs w:val="24"/>
        </w:rPr>
        <w:t xml:space="preserve">Opravované konstrukce opevnění budou navazovat na stávající nepoškozené konstrukce opevnění nad a pod </w:t>
      </w:r>
      <w:proofErr w:type="spellStart"/>
      <w:r w:rsidRPr="00EE154C">
        <w:rPr>
          <w:rFonts w:ascii="Arial" w:hAnsi="Arial"/>
          <w:sz w:val="24"/>
          <w:szCs w:val="24"/>
        </w:rPr>
        <w:t>nátrží</w:t>
      </w:r>
      <w:proofErr w:type="spellEnd"/>
      <w:r w:rsidRPr="00EE154C">
        <w:rPr>
          <w:rFonts w:ascii="Arial" w:hAnsi="Arial"/>
          <w:sz w:val="24"/>
          <w:szCs w:val="24"/>
        </w:rPr>
        <w:t>, sklon svahu opravovaných konstrukcí opevnění</w:t>
      </w:r>
      <w:r w:rsidR="00F23FF4" w:rsidRPr="00EE154C">
        <w:rPr>
          <w:rFonts w:ascii="Arial" w:hAnsi="Arial"/>
          <w:sz w:val="24"/>
          <w:szCs w:val="24"/>
        </w:rPr>
        <w:t xml:space="preserve"> bude navazovat a kopírovat sklon svahu původního opevnění. </w:t>
      </w:r>
    </w:p>
    <w:p w14:paraId="0BE3B07C" w14:textId="49793FF2" w:rsidR="00F64E6E" w:rsidRPr="00EE154C" w:rsidRDefault="00432BBA" w:rsidP="00B75CD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 w:cs="Arial"/>
          <w:sz w:val="24"/>
          <w:u w:val="single"/>
        </w:rPr>
        <w:t>Odstranění nánosů</w:t>
      </w:r>
    </w:p>
    <w:p w14:paraId="6563F89A" w14:textId="5C074E5D" w:rsidR="007F7BA6" w:rsidRPr="006846BD" w:rsidRDefault="007F7BA6" w:rsidP="007C12F2">
      <w:pPr>
        <w:spacing w:line="360" w:lineRule="auto"/>
        <w:jc w:val="both"/>
        <w:rPr>
          <w:rFonts w:ascii="Arial" w:hAnsi="Arial" w:cs="Arial"/>
          <w:sz w:val="24"/>
        </w:rPr>
      </w:pPr>
      <w:bookmarkStart w:id="0" w:name="_Hlk191995437"/>
      <w:r w:rsidRPr="006846BD">
        <w:rPr>
          <w:rFonts w:ascii="Arial" w:hAnsi="Arial" w:cs="Arial"/>
          <w:sz w:val="24"/>
        </w:rPr>
        <w:t>Součástí stavebních prací je odstranění nánosů z kynety a bermy, zásyp kaveren pod konstrukci opravovaného opevnění a výkop lože opravovaného opevnění.</w:t>
      </w:r>
    </w:p>
    <w:p w14:paraId="4C60D4E8" w14:textId="7133A593" w:rsidR="003D4329" w:rsidRPr="006846BD" w:rsidRDefault="00EE154C" w:rsidP="007C12F2">
      <w:pPr>
        <w:spacing w:line="360" w:lineRule="auto"/>
        <w:jc w:val="both"/>
        <w:rPr>
          <w:rFonts w:ascii="Arial" w:hAnsi="Arial" w:cs="Arial"/>
          <w:sz w:val="24"/>
        </w:rPr>
      </w:pPr>
      <w:r w:rsidRPr="006846BD">
        <w:rPr>
          <w:rFonts w:ascii="Arial" w:hAnsi="Arial" w:cs="Arial"/>
          <w:sz w:val="24"/>
        </w:rPr>
        <w:t xml:space="preserve">Odstranění </w:t>
      </w:r>
      <w:r w:rsidR="00432BBA" w:rsidRPr="006846BD">
        <w:rPr>
          <w:rFonts w:ascii="Arial" w:hAnsi="Arial" w:cs="Arial"/>
          <w:sz w:val="24"/>
        </w:rPr>
        <w:t>nánosů</w:t>
      </w:r>
      <w:r w:rsidRPr="006846BD">
        <w:rPr>
          <w:rFonts w:ascii="Arial" w:hAnsi="Arial" w:cs="Arial"/>
          <w:sz w:val="24"/>
        </w:rPr>
        <w:t xml:space="preserve"> se provede odtěžením, naložením a odvozem vytěžené zeminy na skládku. Odtěžení se provede na úroveň teoretické nivelety</w:t>
      </w:r>
      <w:r w:rsidR="00432BBA" w:rsidRPr="006846BD">
        <w:rPr>
          <w:rFonts w:ascii="Arial" w:hAnsi="Arial" w:cs="Arial"/>
          <w:sz w:val="24"/>
        </w:rPr>
        <w:t xml:space="preserve"> a na úroveň projektovaného příčného </w:t>
      </w:r>
      <w:r w:rsidR="00451F7E" w:rsidRPr="006846BD">
        <w:rPr>
          <w:rFonts w:ascii="Arial" w:hAnsi="Arial" w:cs="Arial"/>
          <w:sz w:val="24"/>
        </w:rPr>
        <w:t>tva</w:t>
      </w:r>
      <w:r w:rsidR="00432BBA" w:rsidRPr="006846BD">
        <w:rPr>
          <w:rFonts w:ascii="Arial" w:hAnsi="Arial" w:cs="Arial"/>
          <w:sz w:val="24"/>
        </w:rPr>
        <w:t>ru koryta (kyneta a berma)</w:t>
      </w:r>
      <w:r w:rsidRPr="006846BD">
        <w:rPr>
          <w:rFonts w:ascii="Arial" w:hAnsi="Arial" w:cs="Arial"/>
          <w:sz w:val="24"/>
        </w:rPr>
        <w:t xml:space="preserve">. Do dna </w:t>
      </w:r>
      <w:r w:rsidR="00432BBA" w:rsidRPr="006846BD">
        <w:rPr>
          <w:rFonts w:ascii="Arial" w:hAnsi="Arial" w:cs="Arial"/>
          <w:sz w:val="24"/>
        </w:rPr>
        <w:t xml:space="preserve">prohloubeného </w:t>
      </w:r>
      <w:r w:rsidRPr="006846BD">
        <w:rPr>
          <w:rFonts w:ascii="Arial" w:hAnsi="Arial" w:cs="Arial"/>
          <w:sz w:val="24"/>
        </w:rPr>
        <w:t xml:space="preserve">koryta pod </w:t>
      </w:r>
      <w:r w:rsidR="00432BBA" w:rsidRPr="006846BD">
        <w:rPr>
          <w:rFonts w:ascii="Arial" w:hAnsi="Arial" w:cs="Arial"/>
          <w:sz w:val="24"/>
        </w:rPr>
        <w:t xml:space="preserve">úroveň teoretické nivelety dna se </w:t>
      </w:r>
      <w:r w:rsidRPr="006846BD">
        <w:rPr>
          <w:rFonts w:ascii="Arial" w:hAnsi="Arial" w:cs="Arial"/>
          <w:sz w:val="24"/>
        </w:rPr>
        <w:t>nebude zasahovat</w:t>
      </w:r>
      <w:r w:rsidR="00451F7E" w:rsidRPr="006846BD">
        <w:rPr>
          <w:rFonts w:ascii="Arial" w:hAnsi="Arial" w:cs="Arial"/>
          <w:sz w:val="24"/>
        </w:rPr>
        <w:t xml:space="preserve">. </w:t>
      </w:r>
    </w:p>
    <w:p w14:paraId="47FC384B" w14:textId="040219CA" w:rsidR="007F7BA6" w:rsidRPr="006846BD" w:rsidRDefault="007F7BA6" w:rsidP="003D4329">
      <w:pPr>
        <w:spacing w:line="360" w:lineRule="auto"/>
        <w:jc w:val="both"/>
        <w:rPr>
          <w:rFonts w:ascii="Arial" w:hAnsi="Arial" w:cs="Arial"/>
          <w:sz w:val="24"/>
        </w:rPr>
      </w:pPr>
      <w:r w:rsidRPr="006846BD">
        <w:rPr>
          <w:rFonts w:ascii="Arial" w:hAnsi="Arial" w:cs="Arial"/>
          <w:sz w:val="24"/>
        </w:rPr>
        <w:t xml:space="preserve">Před zahájením těžení nánosů se odstraní drn z plochy nánosů. Drn bude naložen a odvezen na skládku. </w:t>
      </w:r>
    </w:p>
    <w:p w14:paraId="688F789B" w14:textId="3E0A957A" w:rsidR="003D4329" w:rsidRPr="006846BD" w:rsidRDefault="003D4329" w:rsidP="003D4329">
      <w:pPr>
        <w:spacing w:line="360" w:lineRule="auto"/>
        <w:jc w:val="both"/>
        <w:rPr>
          <w:rFonts w:ascii="Arial" w:hAnsi="Arial" w:cs="Arial"/>
          <w:sz w:val="24"/>
        </w:rPr>
      </w:pPr>
      <w:r w:rsidRPr="006846BD">
        <w:rPr>
          <w:rFonts w:ascii="Arial" w:hAnsi="Arial" w:cs="Arial"/>
          <w:sz w:val="24"/>
        </w:rPr>
        <w:t xml:space="preserve">Těžení </w:t>
      </w:r>
      <w:r w:rsidR="007F7BA6" w:rsidRPr="006846BD">
        <w:rPr>
          <w:rFonts w:ascii="Arial" w:hAnsi="Arial" w:cs="Arial"/>
          <w:sz w:val="24"/>
        </w:rPr>
        <w:t xml:space="preserve">nánosů </w:t>
      </w:r>
      <w:r w:rsidRPr="006846BD">
        <w:rPr>
          <w:rFonts w:ascii="Arial" w:hAnsi="Arial" w:cs="Arial"/>
          <w:sz w:val="24"/>
        </w:rPr>
        <w:t xml:space="preserve">mimo konstrukci mostu se bude provádět strojně s nutným podílem ručních výkopových prací. Pláně a svahy budou upraveny do předepsaného tvaru a sklonu, povrch bude zatravněn. </w:t>
      </w:r>
      <w:r w:rsidRPr="006846BD">
        <w:rPr>
          <w:rFonts w:ascii="Arial" w:hAnsi="Arial" w:cs="Arial"/>
          <w:sz w:val="24"/>
        </w:rPr>
        <w:t>Vytěžená zemina bude okamžitě nakládána a odvážena na skládku.</w:t>
      </w:r>
      <w:r w:rsidR="00E83E65" w:rsidRPr="006846BD">
        <w:rPr>
          <w:rFonts w:ascii="Arial" w:hAnsi="Arial" w:cs="Arial"/>
          <w:sz w:val="24"/>
        </w:rPr>
        <w:t xml:space="preserve"> </w:t>
      </w:r>
      <w:r w:rsidR="00E83E65" w:rsidRPr="006846BD">
        <w:rPr>
          <w:rFonts w:ascii="Arial" w:hAnsi="Arial" w:cs="Arial"/>
          <w:sz w:val="24"/>
          <w:szCs w:val="24"/>
        </w:rPr>
        <w:t>Zřizování mezideponií v prostoru koryta je nepřípustné.</w:t>
      </w:r>
    </w:p>
    <w:p w14:paraId="375B6FEF" w14:textId="622A638D" w:rsidR="003109A2" w:rsidRPr="006846BD" w:rsidRDefault="00C807D8" w:rsidP="00E83E65">
      <w:pPr>
        <w:spacing w:line="360" w:lineRule="auto"/>
        <w:rPr>
          <w:rFonts w:ascii="Arial" w:hAnsi="Arial" w:cs="Arial"/>
          <w:sz w:val="24"/>
        </w:rPr>
      </w:pPr>
      <w:r w:rsidRPr="006846BD">
        <w:rPr>
          <w:rFonts w:ascii="Arial" w:hAnsi="Arial" w:cs="Arial"/>
          <w:sz w:val="24"/>
        </w:rPr>
        <w:t xml:space="preserve">Těžení </w:t>
      </w:r>
      <w:r w:rsidRPr="006846BD">
        <w:rPr>
          <w:rFonts w:ascii="Arial" w:hAnsi="Arial" w:cs="Arial"/>
          <w:sz w:val="24"/>
        </w:rPr>
        <w:t>pod konstrukcí</w:t>
      </w:r>
      <w:r w:rsidRPr="006846BD">
        <w:rPr>
          <w:rFonts w:ascii="Arial" w:hAnsi="Arial" w:cs="Arial"/>
          <w:sz w:val="24"/>
        </w:rPr>
        <w:t xml:space="preserve"> mostu se bude provádět strojně s nutným podílem ručních výkopových prací. </w:t>
      </w:r>
      <w:r w:rsidR="00E83E65" w:rsidRPr="006846BD">
        <w:rPr>
          <w:rFonts w:ascii="Arial" w:hAnsi="Arial" w:cs="Arial"/>
          <w:sz w:val="24"/>
        </w:rPr>
        <w:t xml:space="preserve">Těžení v místě mostu bude prováděno nad opevněným korytem (dlažba z lomového kamene), opevnění nesmí být stavební činností poškozeno. </w:t>
      </w:r>
      <w:r w:rsidR="00E83E65" w:rsidRPr="006846BD">
        <w:rPr>
          <w:rFonts w:ascii="Arial" w:hAnsi="Arial" w:cs="Arial"/>
          <w:sz w:val="24"/>
          <w:szCs w:val="24"/>
        </w:rPr>
        <w:lastRenderedPageBreak/>
        <w:t xml:space="preserve">V případě prokazatelného poškození </w:t>
      </w:r>
      <w:r w:rsidR="00E83E65" w:rsidRPr="006846BD">
        <w:rPr>
          <w:rFonts w:ascii="Arial" w:hAnsi="Arial" w:cs="Arial"/>
          <w:sz w:val="24"/>
          <w:szCs w:val="24"/>
        </w:rPr>
        <w:t>opevnění</w:t>
      </w:r>
      <w:r w:rsidR="00E83E65" w:rsidRPr="006846BD">
        <w:rPr>
          <w:rFonts w:ascii="Arial" w:hAnsi="Arial" w:cs="Arial"/>
          <w:sz w:val="24"/>
          <w:szCs w:val="24"/>
        </w:rPr>
        <w:t xml:space="preserve"> stavební činností provede dodavatel opravu opevnění do původního stavu na vlastní náklady.</w:t>
      </w:r>
      <w:r w:rsidR="00E83E65" w:rsidRPr="006846BD">
        <w:rPr>
          <w:rFonts w:ascii="Arial" w:hAnsi="Arial" w:cs="Arial"/>
          <w:sz w:val="24"/>
          <w:szCs w:val="24"/>
        </w:rPr>
        <w:t xml:space="preserve"> </w:t>
      </w:r>
      <w:r w:rsidR="00E83E65" w:rsidRPr="006846BD">
        <w:rPr>
          <w:rFonts w:ascii="Arial" w:hAnsi="Arial" w:cs="Arial"/>
          <w:sz w:val="24"/>
        </w:rPr>
        <w:t xml:space="preserve"> </w:t>
      </w:r>
      <w:r w:rsidR="003109A2" w:rsidRPr="006846BD">
        <w:rPr>
          <w:rFonts w:ascii="Arial" w:hAnsi="Arial" w:cs="Arial"/>
          <w:sz w:val="24"/>
        </w:rPr>
        <w:t xml:space="preserve">Vytěžená zemina bude přehozena mimo konstrukci mostu a bude okamžitě naložena a odvezena. </w:t>
      </w:r>
    </w:p>
    <w:p w14:paraId="1C6FB080" w14:textId="183EE72E" w:rsidR="003109A2" w:rsidRPr="006846BD" w:rsidRDefault="003109A2" w:rsidP="00C807D8">
      <w:pPr>
        <w:spacing w:line="360" w:lineRule="auto"/>
        <w:jc w:val="both"/>
        <w:rPr>
          <w:rFonts w:ascii="Arial" w:hAnsi="Arial" w:cs="Arial"/>
          <w:sz w:val="24"/>
        </w:rPr>
      </w:pPr>
      <w:r w:rsidRPr="006846BD">
        <w:rPr>
          <w:rFonts w:ascii="Arial" w:hAnsi="Arial" w:cs="Arial"/>
          <w:sz w:val="24"/>
        </w:rPr>
        <w:t>Část vhodné vytěžené zeminy bude použita do násypů hutněných (zásyp kaveren pod opevnění, násyp v úrovni pláně bermy). Přebytek bude odvezen na skládku.</w:t>
      </w:r>
    </w:p>
    <w:p w14:paraId="21A4F446" w14:textId="1E2DEDB0" w:rsidR="007C12F2" w:rsidRPr="006846BD" w:rsidRDefault="007F7BA6" w:rsidP="007C12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46BD">
        <w:rPr>
          <w:rFonts w:ascii="Arial" w:hAnsi="Arial" w:cs="Arial"/>
          <w:sz w:val="24"/>
          <w:szCs w:val="24"/>
        </w:rPr>
        <w:t xml:space="preserve">Výběr skládky je věcí dodavatele stavebních prací. </w:t>
      </w:r>
      <w:r w:rsidR="007C12F2" w:rsidRPr="006846BD">
        <w:rPr>
          <w:rFonts w:ascii="Arial" w:hAnsi="Arial" w:cs="Arial"/>
          <w:sz w:val="24"/>
          <w:szCs w:val="24"/>
        </w:rPr>
        <w:t>Likvidace na skládce bude v souladu se zákonem o odpadech a v souladu s příslušnými vyhláškami platnými ke dni realizace stavby.</w:t>
      </w:r>
    </w:p>
    <w:bookmarkEnd w:id="0"/>
    <w:p w14:paraId="41EE3FCF" w14:textId="77777777" w:rsidR="00451F7E" w:rsidRPr="006846BD" w:rsidRDefault="00451F7E" w:rsidP="00EE154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187DAA67" w14:textId="7229A00E" w:rsidR="005231F7" w:rsidRPr="006846BD" w:rsidRDefault="005231F7" w:rsidP="00EE15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46BD">
        <w:rPr>
          <w:rFonts w:ascii="Arial" w:hAnsi="Arial"/>
          <w:b/>
          <w:sz w:val="24"/>
          <w:szCs w:val="24"/>
        </w:rPr>
        <w:t>b.2) Popis navrženého konstrukčního řešení</w:t>
      </w:r>
    </w:p>
    <w:p w14:paraId="02182FE5" w14:textId="56CDE394" w:rsidR="009A79FE" w:rsidRPr="006846BD" w:rsidRDefault="00F64E6E" w:rsidP="009A79FE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bookmarkStart w:id="1" w:name="_Hlk120113152"/>
      <w:r w:rsidRPr="006846BD">
        <w:rPr>
          <w:rFonts w:ascii="Arial" w:hAnsi="Arial"/>
          <w:bCs/>
          <w:sz w:val="24"/>
          <w:szCs w:val="24"/>
        </w:rPr>
        <w:t>Rovnanina bude z lomového kamene hmotnosti do 0,5t</w:t>
      </w:r>
      <w:r w:rsidR="00432BBA" w:rsidRPr="006846BD">
        <w:rPr>
          <w:rFonts w:ascii="Arial" w:hAnsi="Arial"/>
          <w:bCs/>
          <w:sz w:val="24"/>
          <w:szCs w:val="24"/>
        </w:rPr>
        <w:t xml:space="preserve">. </w:t>
      </w:r>
      <w:r w:rsidRPr="006846BD">
        <w:rPr>
          <w:rFonts w:ascii="Arial" w:hAnsi="Arial"/>
          <w:bCs/>
          <w:sz w:val="24"/>
          <w:szCs w:val="24"/>
        </w:rPr>
        <w:t xml:space="preserve">Vyklínování spár se provede kamenem o hmotnosti do </w:t>
      </w:r>
      <w:proofErr w:type="gramStart"/>
      <w:r w:rsidRPr="006846BD">
        <w:rPr>
          <w:rFonts w:ascii="Arial" w:hAnsi="Arial"/>
          <w:bCs/>
          <w:sz w:val="24"/>
          <w:szCs w:val="24"/>
        </w:rPr>
        <w:t>80kg</w:t>
      </w:r>
      <w:proofErr w:type="gramEnd"/>
      <w:r w:rsidRPr="006846BD">
        <w:rPr>
          <w:rFonts w:ascii="Arial" w:hAnsi="Arial"/>
          <w:bCs/>
          <w:sz w:val="24"/>
          <w:szCs w:val="24"/>
        </w:rPr>
        <w:t>.</w:t>
      </w:r>
    </w:p>
    <w:bookmarkEnd w:id="1"/>
    <w:p w14:paraId="5B2A8B70" w14:textId="323756A8" w:rsidR="004D361E" w:rsidRPr="006846BD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6846BD">
        <w:t xml:space="preserve">Břeclav </w:t>
      </w:r>
      <w:r w:rsidR="008E313E" w:rsidRPr="006846BD">
        <w:t>0</w:t>
      </w:r>
      <w:r w:rsidR="00FA2E4B" w:rsidRPr="006846BD">
        <w:t>6</w:t>
      </w:r>
      <w:r w:rsidR="008E313E" w:rsidRPr="006846BD">
        <w:t>.2025</w:t>
      </w:r>
      <w:r w:rsidRPr="006846BD">
        <w:tab/>
      </w:r>
      <w:r w:rsidRPr="006846BD">
        <w:tab/>
      </w:r>
      <w:r w:rsidRPr="006846BD">
        <w:tab/>
      </w:r>
      <w:r w:rsidRPr="006846BD">
        <w:tab/>
      </w:r>
      <w:r w:rsidRPr="006846BD">
        <w:tab/>
      </w:r>
      <w:r w:rsidRPr="006846BD">
        <w:tab/>
      </w:r>
      <w:r w:rsidRPr="006846BD">
        <w:tab/>
      </w:r>
      <w:r w:rsidR="008629B3" w:rsidRPr="006846BD">
        <w:tab/>
      </w:r>
      <w:r w:rsidRPr="006846BD">
        <w:t xml:space="preserve"> Ing. Jan Varadínek</w:t>
      </w:r>
    </w:p>
    <w:p w14:paraId="0A342A86" w14:textId="77777777" w:rsidR="004D361E" w:rsidRPr="006846BD" w:rsidRDefault="004D361E">
      <w:pPr>
        <w:pStyle w:val="Zkladntext"/>
      </w:pPr>
    </w:p>
    <w:sectPr w:rsidR="004D361E" w:rsidRPr="006846BD" w:rsidSect="00D1114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D95C8" w14:textId="77777777" w:rsidR="00347695" w:rsidRDefault="00347695">
      <w:r>
        <w:separator/>
      </w:r>
    </w:p>
  </w:endnote>
  <w:endnote w:type="continuationSeparator" w:id="0">
    <w:p w14:paraId="1B769C19" w14:textId="77777777" w:rsidR="00347695" w:rsidRDefault="0034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7F404" w14:textId="77777777" w:rsidR="00347695" w:rsidRDefault="00347695">
      <w:r>
        <w:separator/>
      </w:r>
    </w:p>
  </w:footnote>
  <w:footnote w:type="continuationSeparator" w:id="0">
    <w:p w14:paraId="7B1A32DB" w14:textId="77777777" w:rsidR="00347695" w:rsidRDefault="0034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31D3" w14:textId="65DA18D9" w:rsidR="00BC3A8B" w:rsidRDefault="00BC3A8B" w:rsidP="00BC3A8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576785">
      <w:rPr>
        <w:i/>
      </w:rPr>
      <w:t>provádění stavby</w:t>
    </w:r>
    <w:r w:rsidR="00576785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034A6F">
      <w:rPr>
        <w:i/>
      </w:rPr>
      <w:t xml:space="preserve">        </w:t>
    </w:r>
    <w:r w:rsidR="009F0FA8">
      <w:rPr>
        <w:i/>
      </w:rPr>
      <w:t>červen</w:t>
    </w:r>
    <w:r w:rsidR="00034A6F">
      <w:rPr>
        <w:i/>
      </w:rPr>
      <w:t xml:space="preserve"> 2025</w:t>
    </w:r>
  </w:p>
  <w:p w14:paraId="5111E8F2" w14:textId="07E3746A" w:rsidR="00C17625" w:rsidRPr="0064402C" w:rsidRDefault="00BC3A8B" w:rsidP="00BC3A8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="00045643" w:rsidRPr="006A7D15">
      <w:rPr>
        <w:rFonts w:ascii="Arial" w:hAnsi="Arial" w:cs="Arial"/>
      </w:rPr>
      <w:t>Moštěnka, Úprava Říkovice-Turovice-v ř.km</w:t>
    </w:r>
    <w:r w:rsidR="00045643">
      <w:rPr>
        <w:rFonts w:ascii="Arial" w:hAnsi="Arial" w:cs="Arial"/>
      </w:rPr>
      <w:t xml:space="preserve"> </w:t>
    </w:r>
    <w:r w:rsidR="00045643" w:rsidRPr="006A7D15">
      <w:rPr>
        <w:rFonts w:ascii="Arial" w:hAnsi="Arial" w:cs="Arial"/>
      </w:rPr>
      <w:t>20,32-21,50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655912">
    <w:abstractNumId w:val="0"/>
  </w:num>
  <w:num w:numId="2" w16cid:durableId="679240128">
    <w:abstractNumId w:val="1"/>
  </w:num>
  <w:num w:numId="3" w16cid:durableId="1745293061">
    <w:abstractNumId w:val="2"/>
  </w:num>
  <w:num w:numId="4" w16cid:durableId="13774611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497203">
    <w:abstractNumId w:val="6"/>
  </w:num>
  <w:num w:numId="6" w16cid:durableId="2115247902">
    <w:abstractNumId w:val="3"/>
  </w:num>
  <w:num w:numId="7" w16cid:durableId="1489904070">
    <w:abstractNumId w:val="7"/>
  </w:num>
  <w:num w:numId="8" w16cid:durableId="1087847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152E"/>
    <w:rsid w:val="00001643"/>
    <w:rsid w:val="00003FBA"/>
    <w:rsid w:val="00004794"/>
    <w:rsid w:val="00004A77"/>
    <w:rsid w:val="000052C9"/>
    <w:rsid w:val="000054BE"/>
    <w:rsid w:val="0001144E"/>
    <w:rsid w:val="000122A4"/>
    <w:rsid w:val="00012C64"/>
    <w:rsid w:val="00013B43"/>
    <w:rsid w:val="00013D80"/>
    <w:rsid w:val="00015412"/>
    <w:rsid w:val="0002139D"/>
    <w:rsid w:val="0002160E"/>
    <w:rsid w:val="000225D9"/>
    <w:rsid w:val="00022868"/>
    <w:rsid w:val="00026876"/>
    <w:rsid w:val="00026B76"/>
    <w:rsid w:val="00026EFD"/>
    <w:rsid w:val="00027EC8"/>
    <w:rsid w:val="00030BBA"/>
    <w:rsid w:val="00033644"/>
    <w:rsid w:val="00034912"/>
    <w:rsid w:val="00034A6F"/>
    <w:rsid w:val="00034E40"/>
    <w:rsid w:val="000355E8"/>
    <w:rsid w:val="00035B11"/>
    <w:rsid w:val="000372C3"/>
    <w:rsid w:val="00037EBD"/>
    <w:rsid w:val="00040B43"/>
    <w:rsid w:val="0004100F"/>
    <w:rsid w:val="000449C3"/>
    <w:rsid w:val="00044CD2"/>
    <w:rsid w:val="00045643"/>
    <w:rsid w:val="00045702"/>
    <w:rsid w:val="000462B2"/>
    <w:rsid w:val="000463DA"/>
    <w:rsid w:val="0004714C"/>
    <w:rsid w:val="0004791A"/>
    <w:rsid w:val="0005127F"/>
    <w:rsid w:val="0005163D"/>
    <w:rsid w:val="00051ACC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B68"/>
    <w:rsid w:val="000648DD"/>
    <w:rsid w:val="00064971"/>
    <w:rsid w:val="0006522F"/>
    <w:rsid w:val="00066169"/>
    <w:rsid w:val="00073887"/>
    <w:rsid w:val="0007445A"/>
    <w:rsid w:val="00074A09"/>
    <w:rsid w:val="00075DA3"/>
    <w:rsid w:val="00076AF3"/>
    <w:rsid w:val="000771D2"/>
    <w:rsid w:val="000776C5"/>
    <w:rsid w:val="00077ED4"/>
    <w:rsid w:val="000805B8"/>
    <w:rsid w:val="000805BB"/>
    <w:rsid w:val="000812D7"/>
    <w:rsid w:val="00081E84"/>
    <w:rsid w:val="00084221"/>
    <w:rsid w:val="0008452D"/>
    <w:rsid w:val="0008749A"/>
    <w:rsid w:val="00090DB9"/>
    <w:rsid w:val="00090F68"/>
    <w:rsid w:val="00091372"/>
    <w:rsid w:val="0009224B"/>
    <w:rsid w:val="000927B1"/>
    <w:rsid w:val="00092F37"/>
    <w:rsid w:val="00094308"/>
    <w:rsid w:val="00094394"/>
    <w:rsid w:val="000949D8"/>
    <w:rsid w:val="00095254"/>
    <w:rsid w:val="0009556A"/>
    <w:rsid w:val="00095C85"/>
    <w:rsid w:val="00095ECA"/>
    <w:rsid w:val="00096F16"/>
    <w:rsid w:val="000971E0"/>
    <w:rsid w:val="0009725C"/>
    <w:rsid w:val="000A0AF5"/>
    <w:rsid w:val="000A4832"/>
    <w:rsid w:val="000A687A"/>
    <w:rsid w:val="000A7C61"/>
    <w:rsid w:val="000B1018"/>
    <w:rsid w:val="000B1481"/>
    <w:rsid w:val="000B27F0"/>
    <w:rsid w:val="000B2A18"/>
    <w:rsid w:val="000B2E03"/>
    <w:rsid w:val="000B3957"/>
    <w:rsid w:val="000B3C0B"/>
    <w:rsid w:val="000C082E"/>
    <w:rsid w:val="000C0ADA"/>
    <w:rsid w:val="000C132E"/>
    <w:rsid w:val="000C1728"/>
    <w:rsid w:val="000C1BAE"/>
    <w:rsid w:val="000C2421"/>
    <w:rsid w:val="000C29C2"/>
    <w:rsid w:val="000C3590"/>
    <w:rsid w:val="000C3DCA"/>
    <w:rsid w:val="000C4EAC"/>
    <w:rsid w:val="000C53CD"/>
    <w:rsid w:val="000C5CFF"/>
    <w:rsid w:val="000C5D21"/>
    <w:rsid w:val="000C7AF4"/>
    <w:rsid w:val="000C7F07"/>
    <w:rsid w:val="000D00F7"/>
    <w:rsid w:val="000D0D62"/>
    <w:rsid w:val="000D1E80"/>
    <w:rsid w:val="000D2768"/>
    <w:rsid w:val="000D3710"/>
    <w:rsid w:val="000D4BB4"/>
    <w:rsid w:val="000D5E50"/>
    <w:rsid w:val="000D7319"/>
    <w:rsid w:val="000D7741"/>
    <w:rsid w:val="000D7D84"/>
    <w:rsid w:val="000D7E70"/>
    <w:rsid w:val="000D7ECB"/>
    <w:rsid w:val="000E04F2"/>
    <w:rsid w:val="000E1555"/>
    <w:rsid w:val="000E22EA"/>
    <w:rsid w:val="000E27FD"/>
    <w:rsid w:val="000E5394"/>
    <w:rsid w:val="000E6419"/>
    <w:rsid w:val="000E661D"/>
    <w:rsid w:val="000F0CB5"/>
    <w:rsid w:val="000F24EE"/>
    <w:rsid w:val="000F288B"/>
    <w:rsid w:val="000F4C89"/>
    <w:rsid w:val="000F5C9E"/>
    <w:rsid w:val="000F7D4D"/>
    <w:rsid w:val="00100153"/>
    <w:rsid w:val="00100DE6"/>
    <w:rsid w:val="00101462"/>
    <w:rsid w:val="0010201F"/>
    <w:rsid w:val="00102481"/>
    <w:rsid w:val="0010317C"/>
    <w:rsid w:val="00104271"/>
    <w:rsid w:val="00111C1B"/>
    <w:rsid w:val="00112AD4"/>
    <w:rsid w:val="00113C26"/>
    <w:rsid w:val="00114EB8"/>
    <w:rsid w:val="00115BA3"/>
    <w:rsid w:val="00115C98"/>
    <w:rsid w:val="00116C67"/>
    <w:rsid w:val="001173F6"/>
    <w:rsid w:val="00121B7D"/>
    <w:rsid w:val="00123D31"/>
    <w:rsid w:val="00125414"/>
    <w:rsid w:val="00125B76"/>
    <w:rsid w:val="00125D34"/>
    <w:rsid w:val="00126A04"/>
    <w:rsid w:val="00127B5A"/>
    <w:rsid w:val="00130CAB"/>
    <w:rsid w:val="001346CC"/>
    <w:rsid w:val="0013655B"/>
    <w:rsid w:val="0013681F"/>
    <w:rsid w:val="00137603"/>
    <w:rsid w:val="00140502"/>
    <w:rsid w:val="00144451"/>
    <w:rsid w:val="00144F76"/>
    <w:rsid w:val="00145F89"/>
    <w:rsid w:val="001469C8"/>
    <w:rsid w:val="00146E75"/>
    <w:rsid w:val="00150E4A"/>
    <w:rsid w:val="001510A3"/>
    <w:rsid w:val="00151B3D"/>
    <w:rsid w:val="00152722"/>
    <w:rsid w:val="00152D25"/>
    <w:rsid w:val="00153C17"/>
    <w:rsid w:val="00154516"/>
    <w:rsid w:val="00154C96"/>
    <w:rsid w:val="00154D9A"/>
    <w:rsid w:val="00155181"/>
    <w:rsid w:val="001552A0"/>
    <w:rsid w:val="00155663"/>
    <w:rsid w:val="001566F5"/>
    <w:rsid w:val="00163908"/>
    <w:rsid w:val="001702BE"/>
    <w:rsid w:val="001709A7"/>
    <w:rsid w:val="00170A90"/>
    <w:rsid w:val="00170ACB"/>
    <w:rsid w:val="00172594"/>
    <w:rsid w:val="00173A61"/>
    <w:rsid w:val="0017734C"/>
    <w:rsid w:val="0018183C"/>
    <w:rsid w:val="00182E46"/>
    <w:rsid w:val="00183B5C"/>
    <w:rsid w:val="0018423B"/>
    <w:rsid w:val="00184A4E"/>
    <w:rsid w:val="00185556"/>
    <w:rsid w:val="00190934"/>
    <w:rsid w:val="001947B5"/>
    <w:rsid w:val="00195AA6"/>
    <w:rsid w:val="001966A6"/>
    <w:rsid w:val="00197DBC"/>
    <w:rsid w:val="001A076C"/>
    <w:rsid w:val="001A08C5"/>
    <w:rsid w:val="001A1DA2"/>
    <w:rsid w:val="001A2646"/>
    <w:rsid w:val="001A3778"/>
    <w:rsid w:val="001A5485"/>
    <w:rsid w:val="001A7454"/>
    <w:rsid w:val="001B0B2F"/>
    <w:rsid w:val="001B4F58"/>
    <w:rsid w:val="001B56D8"/>
    <w:rsid w:val="001B5FC0"/>
    <w:rsid w:val="001B6A9F"/>
    <w:rsid w:val="001C0923"/>
    <w:rsid w:val="001C1551"/>
    <w:rsid w:val="001C212F"/>
    <w:rsid w:val="001C272D"/>
    <w:rsid w:val="001C2852"/>
    <w:rsid w:val="001C7267"/>
    <w:rsid w:val="001D0F2E"/>
    <w:rsid w:val="001D119C"/>
    <w:rsid w:val="001D14B1"/>
    <w:rsid w:val="001D2058"/>
    <w:rsid w:val="001D240E"/>
    <w:rsid w:val="001D3E3D"/>
    <w:rsid w:val="001D43FE"/>
    <w:rsid w:val="001D6C6D"/>
    <w:rsid w:val="001D6E8B"/>
    <w:rsid w:val="001D756D"/>
    <w:rsid w:val="001E0656"/>
    <w:rsid w:val="001E200C"/>
    <w:rsid w:val="001E26F1"/>
    <w:rsid w:val="001E299D"/>
    <w:rsid w:val="001E35F3"/>
    <w:rsid w:val="001E3F1C"/>
    <w:rsid w:val="001E5F89"/>
    <w:rsid w:val="001E5FED"/>
    <w:rsid w:val="001E7E3F"/>
    <w:rsid w:val="001F2903"/>
    <w:rsid w:val="001F4B13"/>
    <w:rsid w:val="001F4E18"/>
    <w:rsid w:val="001F4E9A"/>
    <w:rsid w:val="001F4F75"/>
    <w:rsid w:val="001F5F6C"/>
    <w:rsid w:val="001F6186"/>
    <w:rsid w:val="001F71C1"/>
    <w:rsid w:val="002032A3"/>
    <w:rsid w:val="00204234"/>
    <w:rsid w:val="00206F00"/>
    <w:rsid w:val="002070BB"/>
    <w:rsid w:val="00207535"/>
    <w:rsid w:val="00210A45"/>
    <w:rsid w:val="00213473"/>
    <w:rsid w:val="00213A32"/>
    <w:rsid w:val="00215812"/>
    <w:rsid w:val="00216346"/>
    <w:rsid w:val="00216B0C"/>
    <w:rsid w:val="002204A7"/>
    <w:rsid w:val="00220D83"/>
    <w:rsid w:val="00221E0C"/>
    <w:rsid w:val="002242A4"/>
    <w:rsid w:val="00226A45"/>
    <w:rsid w:val="00226E5D"/>
    <w:rsid w:val="00230659"/>
    <w:rsid w:val="00231073"/>
    <w:rsid w:val="00231EB4"/>
    <w:rsid w:val="002328F6"/>
    <w:rsid w:val="002329AC"/>
    <w:rsid w:val="0023548D"/>
    <w:rsid w:val="00236D6F"/>
    <w:rsid w:val="0023733C"/>
    <w:rsid w:val="0023749C"/>
    <w:rsid w:val="0024128C"/>
    <w:rsid w:val="00241CF8"/>
    <w:rsid w:val="00242B40"/>
    <w:rsid w:val="00243B0B"/>
    <w:rsid w:val="00243F03"/>
    <w:rsid w:val="00245263"/>
    <w:rsid w:val="002460A2"/>
    <w:rsid w:val="00246101"/>
    <w:rsid w:val="00247033"/>
    <w:rsid w:val="00247240"/>
    <w:rsid w:val="002473DD"/>
    <w:rsid w:val="00251197"/>
    <w:rsid w:val="00253B05"/>
    <w:rsid w:val="002551A8"/>
    <w:rsid w:val="0025527F"/>
    <w:rsid w:val="0025576A"/>
    <w:rsid w:val="00257066"/>
    <w:rsid w:val="00257962"/>
    <w:rsid w:val="002621D7"/>
    <w:rsid w:val="00264005"/>
    <w:rsid w:val="002659A6"/>
    <w:rsid w:val="002748B2"/>
    <w:rsid w:val="00274D19"/>
    <w:rsid w:val="00275B36"/>
    <w:rsid w:val="00276A6B"/>
    <w:rsid w:val="00277266"/>
    <w:rsid w:val="00277D3A"/>
    <w:rsid w:val="002801CE"/>
    <w:rsid w:val="00280896"/>
    <w:rsid w:val="00280CD0"/>
    <w:rsid w:val="0028293F"/>
    <w:rsid w:val="00283CA8"/>
    <w:rsid w:val="002845DD"/>
    <w:rsid w:val="00284F75"/>
    <w:rsid w:val="00285F2E"/>
    <w:rsid w:val="0028643C"/>
    <w:rsid w:val="00287B84"/>
    <w:rsid w:val="00290F69"/>
    <w:rsid w:val="00292FED"/>
    <w:rsid w:val="0029391B"/>
    <w:rsid w:val="0029682F"/>
    <w:rsid w:val="00296BCB"/>
    <w:rsid w:val="002A0A7B"/>
    <w:rsid w:val="002A1B7A"/>
    <w:rsid w:val="002A3725"/>
    <w:rsid w:val="002A6718"/>
    <w:rsid w:val="002A6BF4"/>
    <w:rsid w:val="002A7A29"/>
    <w:rsid w:val="002B006F"/>
    <w:rsid w:val="002B030A"/>
    <w:rsid w:val="002B393D"/>
    <w:rsid w:val="002B58CC"/>
    <w:rsid w:val="002B5EE7"/>
    <w:rsid w:val="002B79E2"/>
    <w:rsid w:val="002B7A2E"/>
    <w:rsid w:val="002C15A7"/>
    <w:rsid w:val="002C17F7"/>
    <w:rsid w:val="002C1BDE"/>
    <w:rsid w:val="002C20B3"/>
    <w:rsid w:val="002C36A4"/>
    <w:rsid w:val="002C3D99"/>
    <w:rsid w:val="002C3F43"/>
    <w:rsid w:val="002C5371"/>
    <w:rsid w:val="002C6459"/>
    <w:rsid w:val="002C6ADF"/>
    <w:rsid w:val="002C6C6A"/>
    <w:rsid w:val="002C6CE3"/>
    <w:rsid w:val="002D01A3"/>
    <w:rsid w:val="002D08F7"/>
    <w:rsid w:val="002D0C10"/>
    <w:rsid w:val="002D1736"/>
    <w:rsid w:val="002D3A3A"/>
    <w:rsid w:val="002D4305"/>
    <w:rsid w:val="002D438D"/>
    <w:rsid w:val="002D4CFD"/>
    <w:rsid w:val="002D5BD7"/>
    <w:rsid w:val="002D5E35"/>
    <w:rsid w:val="002D5E57"/>
    <w:rsid w:val="002D6C69"/>
    <w:rsid w:val="002D771F"/>
    <w:rsid w:val="002E0382"/>
    <w:rsid w:val="002E2218"/>
    <w:rsid w:val="002E2521"/>
    <w:rsid w:val="002E3F6D"/>
    <w:rsid w:val="002E5AED"/>
    <w:rsid w:val="002F0616"/>
    <w:rsid w:val="002F26EB"/>
    <w:rsid w:val="002F3418"/>
    <w:rsid w:val="002F36F3"/>
    <w:rsid w:val="002F49B0"/>
    <w:rsid w:val="002F5216"/>
    <w:rsid w:val="002F60F6"/>
    <w:rsid w:val="00302098"/>
    <w:rsid w:val="00303AF8"/>
    <w:rsid w:val="00303C7B"/>
    <w:rsid w:val="0030412B"/>
    <w:rsid w:val="003042EF"/>
    <w:rsid w:val="00307073"/>
    <w:rsid w:val="003079EB"/>
    <w:rsid w:val="00307A6E"/>
    <w:rsid w:val="00307B87"/>
    <w:rsid w:val="00307FC4"/>
    <w:rsid w:val="003109A2"/>
    <w:rsid w:val="00311444"/>
    <w:rsid w:val="0031155C"/>
    <w:rsid w:val="0031193C"/>
    <w:rsid w:val="00311BC3"/>
    <w:rsid w:val="003127BF"/>
    <w:rsid w:val="00313268"/>
    <w:rsid w:val="0031557F"/>
    <w:rsid w:val="003155A5"/>
    <w:rsid w:val="003157DC"/>
    <w:rsid w:val="0031642A"/>
    <w:rsid w:val="00317DCA"/>
    <w:rsid w:val="003200BB"/>
    <w:rsid w:val="00323114"/>
    <w:rsid w:val="0032379C"/>
    <w:rsid w:val="0032416F"/>
    <w:rsid w:val="003253A6"/>
    <w:rsid w:val="0032614E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11F7"/>
    <w:rsid w:val="00341730"/>
    <w:rsid w:val="0034226D"/>
    <w:rsid w:val="00342BAC"/>
    <w:rsid w:val="00343005"/>
    <w:rsid w:val="003436C4"/>
    <w:rsid w:val="00343C8B"/>
    <w:rsid w:val="00345147"/>
    <w:rsid w:val="003451CE"/>
    <w:rsid w:val="00345B34"/>
    <w:rsid w:val="00346102"/>
    <w:rsid w:val="00347695"/>
    <w:rsid w:val="00347C93"/>
    <w:rsid w:val="00350A35"/>
    <w:rsid w:val="003531CC"/>
    <w:rsid w:val="00354978"/>
    <w:rsid w:val="00356211"/>
    <w:rsid w:val="003566EB"/>
    <w:rsid w:val="00361192"/>
    <w:rsid w:val="00361336"/>
    <w:rsid w:val="00366E8E"/>
    <w:rsid w:val="00367FB0"/>
    <w:rsid w:val="00370258"/>
    <w:rsid w:val="0037078E"/>
    <w:rsid w:val="00372BF1"/>
    <w:rsid w:val="00373A5B"/>
    <w:rsid w:val="00373BD8"/>
    <w:rsid w:val="00375383"/>
    <w:rsid w:val="00380118"/>
    <w:rsid w:val="0038102B"/>
    <w:rsid w:val="00381A6B"/>
    <w:rsid w:val="00381E62"/>
    <w:rsid w:val="003840D9"/>
    <w:rsid w:val="00384652"/>
    <w:rsid w:val="0038485B"/>
    <w:rsid w:val="00385A3F"/>
    <w:rsid w:val="00387640"/>
    <w:rsid w:val="00390D84"/>
    <w:rsid w:val="003918EC"/>
    <w:rsid w:val="00392C25"/>
    <w:rsid w:val="00394DB1"/>
    <w:rsid w:val="00397B62"/>
    <w:rsid w:val="003A06F6"/>
    <w:rsid w:val="003A0C38"/>
    <w:rsid w:val="003A116C"/>
    <w:rsid w:val="003A1D13"/>
    <w:rsid w:val="003A380D"/>
    <w:rsid w:val="003A6515"/>
    <w:rsid w:val="003B58AE"/>
    <w:rsid w:val="003B5BFD"/>
    <w:rsid w:val="003B6D2C"/>
    <w:rsid w:val="003C17C7"/>
    <w:rsid w:val="003C37B1"/>
    <w:rsid w:val="003C3D12"/>
    <w:rsid w:val="003C3D3D"/>
    <w:rsid w:val="003C432A"/>
    <w:rsid w:val="003C5AB0"/>
    <w:rsid w:val="003C61DA"/>
    <w:rsid w:val="003D02D1"/>
    <w:rsid w:val="003D08E6"/>
    <w:rsid w:val="003D4329"/>
    <w:rsid w:val="003D4B9C"/>
    <w:rsid w:val="003D5054"/>
    <w:rsid w:val="003E0572"/>
    <w:rsid w:val="003E0A14"/>
    <w:rsid w:val="003E11F8"/>
    <w:rsid w:val="003E2C5E"/>
    <w:rsid w:val="003E6DAD"/>
    <w:rsid w:val="003E74FA"/>
    <w:rsid w:val="003F0A34"/>
    <w:rsid w:val="003F1884"/>
    <w:rsid w:val="003F3A33"/>
    <w:rsid w:val="003F694A"/>
    <w:rsid w:val="0040274A"/>
    <w:rsid w:val="00403111"/>
    <w:rsid w:val="00404E96"/>
    <w:rsid w:val="00405C57"/>
    <w:rsid w:val="00407D45"/>
    <w:rsid w:val="00411002"/>
    <w:rsid w:val="00412868"/>
    <w:rsid w:val="00412FD3"/>
    <w:rsid w:val="00414A98"/>
    <w:rsid w:val="004153C7"/>
    <w:rsid w:val="00417B58"/>
    <w:rsid w:val="00420891"/>
    <w:rsid w:val="00421C1D"/>
    <w:rsid w:val="00422118"/>
    <w:rsid w:val="004241AB"/>
    <w:rsid w:val="00425237"/>
    <w:rsid w:val="00427568"/>
    <w:rsid w:val="00427AAB"/>
    <w:rsid w:val="00430603"/>
    <w:rsid w:val="00431108"/>
    <w:rsid w:val="00431155"/>
    <w:rsid w:val="00432653"/>
    <w:rsid w:val="00432BBA"/>
    <w:rsid w:val="00432C94"/>
    <w:rsid w:val="00436916"/>
    <w:rsid w:val="00437011"/>
    <w:rsid w:val="004373EC"/>
    <w:rsid w:val="00441481"/>
    <w:rsid w:val="00443A9A"/>
    <w:rsid w:val="00450B69"/>
    <w:rsid w:val="00451F7E"/>
    <w:rsid w:val="00452F62"/>
    <w:rsid w:val="00453059"/>
    <w:rsid w:val="0045433E"/>
    <w:rsid w:val="004566F4"/>
    <w:rsid w:val="00456883"/>
    <w:rsid w:val="00460824"/>
    <w:rsid w:val="00460C04"/>
    <w:rsid w:val="00464256"/>
    <w:rsid w:val="004643B0"/>
    <w:rsid w:val="004643B5"/>
    <w:rsid w:val="00464CF2"/>
    <w:rsid w:val="004652A1"/>
    <w:rsid w:val="004667B5"/>
    <w:rsid w:val="004728A7"/>
    <w:rsid w:val="00475800"/>
    <w:rsid w:val="004814A7"/>
    <w:rsid w:val="004826C9"/>
    <w:rsid w:val="00484652"/>
    <w:rsid w:val="00484DD4"/>
    <w:rsid w:val="00487692"/>
    <w:rsid w:val="004909E0"/>
    <w:rsid w:val="00490D5F"/>
    <w:rsid w:val="00490F8C"/>
    <w:rsid w:val="00491869"/>
    <w:rsid w:val="00492B32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76C4"/>
    <w:rsid w:val="004B0AC2"/>
    <w:rsid w:val="004B29D0"/>
    <w:rsid w:val="004B3693"/>
    <w:rsid w:val="004B3D7F"/>
    <w:rsid w:val="004B4205"/>
    <w:rsid w:val="004B5FAE"/>
    <w:rsid w:val="004B6F17"/>
    <w:rsid w:val="004B736C"/>
    <w:rsid w:val="004C12D6"/>
    <w:rsid w:val="004C1B98"/>
    <w:rsid w:val="004C2169"/>
    <w:rsid w:val="004C41C5"/>
    <w:rsid w:val="004C484E"/>
    <w:rsid w:val="004C4F42"/>
    <w:rsid w:val="004C60F9"/>
    <w:rsid w:val="004C665F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975"/>
    <w:rsid w:val="004E3D7F"/>
    <w:rsid w:val="004E4D3E"/>
    <w:rsid w:val="004E5601"/>
    <w:rsid w:val="004E5B98"/>
    <w:rsid w:val="004E7205"/>
    <w:rsid w:val="004F17B8"/>
    <w:rsid w:val="004F204A"/>
    <w:rsid w:val="004F4674"/>
    <w:rsid w:val="004F503C"/>
    <w:rsid w:val="004F5269"/>
    <w:rsid w:val="004F7AC2"/>
    <w:rsid w:val="005003AF"/>
    <w:rsid w:val="00504716"/>
    <w:rsid w:val="00504C50"/>
    <w:rsid w:val="00506596"/>
    <w:rsid w:val="005105B8"/>
    <w:rsid w:val="00511BBC"/>
    <w:rsid w:val="00511BC5"/>
    <w:rsid w:val="00512136"/>
    <w:rsid w:val="00512ED9"/>
    <w:rsid w:val="00513883"/>
    <w:rsid w:val="00513E77"/>
    <w:rsid w:val="00521C2E"/>
    <w:rsid w:val="005231F7"/>
    <w:rsid w:val="00524194"/>
    <w:rsid w:val="00524A71"/>
    <w:rsid w:val="0052736D"/>
    <w:rsid w:val="00530C25"/>
    <w:rsid w:val="0053188D"/>
    <w:rsid w:val="00531F1E"/>
    <w:rsid w:val="00534579"/>
    <w:rsid w:val="00540ADD"/>
    <w:rsid w:val="00541787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5908"/>
    <w:rsid w:val="00555AC0"/>
    <w:rsid w:val="00556086"/>
    <w:rsid w:val="005560AC"/>
    <w:rsid w:val="00557769"/>
    <w:rsid w:val="00557C56"/>
    <w:rsid w:val="00563440"/>
    <w:rsid w:val="00566523"/>
    <w:rsid w:val="00566968"/>
    <w:rsid w:val="00571411"/>
    <w:rsid w:val="0057228D"/>
    <w:rsid w:val="00572336"/>
    <w:rsid w:val="00572E15"/>
    <w:rsid w:val="0057468E"/>
    <w:rsid w:val="00574EC5"/>
    <w:rsid w:val="005753E3"/>
    <w:rsid w:val="0057604E"/>
    <w:rsid w:val="00576771"/>
    <w:rsid w:val="00576785"/>
    <w:rsid w:val="00577212"/>
    <w:rsid w:val="00577977"/>
    <w:rsid w:val="005807C8"/>
    <w:rsid w:val="005815D4"/>
    <w:rsid w:val="00581727"/>
    <w:rsid w:val="00583381"/>
    <w:rsid w:val="00583416"/>
    <w:rsid w:val="00583E57"/>
    <w:rsid w:val="00584B3F"/>
    <w:rsid w:val="00584D0F"/>
    <w:rsid w:val="00590594"/>
    <w:rsid w:val="00591447"/>
    <w:rsid w:val="005915D2"/>
    <w:rsid w:val="00593110"/>
    <w:rsid w:val="00593B2A"/>
    <w:rsid w:val="00595DEC"/>
    <w:rsid w:val="0059608B"/>
    <w:rsid w:val="00597479"/>
    <w:rsid w:val="005A0CC3"/>
    <w:rsid w:val="005A0EFB"/>
    <w:rsid w:val="005A2551"/>
    <w:rsid w:val="005A2602"/>
    <w:rsid w:val="005A3D3B"/>
    <w:rsid w:val="005A4AB7"/>
    <w:rsid w:val="005A5375"/>
    <w:rsid w:val="005A6087"/>
    <w:rsid w:val="005A6BC3"/>
    <w:rsid w:val="005B45E7"/>
    <w:rsid w:val="005B6A35"/>
    <w:rsid w:val="005C234A"/>
    <w:rsid w:val="005C4115"/>
    <w:rsid w:val="005C489D"/>
    <w:rsid w:val="005C5115"/>
    <w:rsid w:val="005C5811"/>
    <w:rsid w:val="005C6342"/>
    <w:rsid w:val="005C720A"/>
    <w:rsid w:val="005C7523"/>
    <w:rsid w:val="005C7F07"/>
    <w:rsid w:val="005D09FE"/>
    <w:rsid w:val="005D0F0C"/>
    <w:rsid w:val="005D3D57"/>
    <w:rsid w:val="005D500B"/>
    <w:rsid w:val="005D6882"/>
    <w:rsid w:val="005D7F5D"/>
    <w:rsid w:val="005E10F6"/>
    <w:rsid w:val="005E6097"/>
    <w:rsid w:val="005E67A3"/>
    <w:rsid w:val="005E71C2"/>
    <w:rsid w:val="005F5449"/>
    <w:rsid w:val="005F54C6"/>
    <w:rsid w:val="005F5DAE"/>
    <w:rsid w:val="005F63AD"/>
    <w:rsid w:val="005F6623"/>
    <w:rsid w:val="005F7864"/>
    <w:rsid w:val="00601231"/>
    <w:rsid w:val="006013C6"/>
    <w:rsid w:val="00604E0A"/>
    <w:rsid w:val="00612CFC"/>
    <w:rsid w:val="0061412C"/>
    <w:rsid w:val="00615148"/>
    <w:rsid w:val="00615D28"/>
    <w:rsid w:val="0061620E"/>
    <w:rsid w:val="00617FA5"/>
    <w:rsid w:val="00620327"/>
    <w:rsid w:val="00620C81"/>
    <w:rsid w:val="00621046"/>
    <w:rsid w:val="00622D37"/>
    <w:rsid w:val="00624BD0"/>
    <w:rsid w:val="00625EA6"/>
    <w:rsid w:val="00626061"/>
    <w:rsid w:val="006261A4"/>
    <w:rsid w:val="0062667B"/>
    <w:rsid w:val="00631BE2"/>
    <w:rsid w:val="00633EB7"/>
    <w:rsid w:val="0063429D"/>
    <w:rsid w:val="0063449E"/>
    <w:rsid w:val="00634E75"/>
    <w:rsid w:val="00642935"/>
    <w:rsid w:val="00643934"/>
    <w:rsid w:val="00643C05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6646"/>
    <w:rsid w:val="006566EA"/>
    <w:rsid w:val="00657347"/>
    <w:rsid w:val="0065763A"/>
    <w:rsid w:val="00660A9C"/>
    <w:rsid w:val="00663F12"/>
    <w:rsid w:val="00663F45"/>
    <w:rsid w:val="00664324"/>
    <w:rsid w:val="00664328"/>
    <w:rsid w:val="00665502"/>
    <w:rsid w:val="00667408"/>
    <w:rsid w:val="00667F0F"/>
    <w:rsid w:val="00670910"/>
    <w:rsid w:val="00671B1F"/>
    <w:rsid w:val="0067258B"/>
    <w:rsid w:val="006751C0"/>
    <w:rsid w:val="006778C2"/>
    <w:rsid w:val="00677929"/>
    <w:rsid w:val="00680110"/>
    <w:rsid w:val="006823E0"/>
    <w:rsid w:val="00683C03"/>
    <w:rsid w:val="006843BF"/>
    <w:rsid w:val="006846BD"/>
    <w:rsid w:val="0068552C"/>
    <w:rsid w:val="00687203"/>
    <w:rsid w:val="00687697"/>
    <w:rsid w:val="00690DE5"/>
    <w:rsid w:val="00692A04"/>
    <w:rsid w:val="00692E22"/>
    <w:rsid w:val="006930C4"/>
    <w:rsid w:val="00693663"/>
    <w:rsid w:val="006951F9"/>
    <w:rsid w:val="0069600B"/>
    <w:rsid w:val="0069656C"/>
    <w:rsid w:val="00696B09"/>
    <w:rsid w:val="00697307"/>
    <w:rsid w:val="006A0E53"/>
    <w:rsid w:val="006A1306"/>
    <w:rsid w:val="006A3546"/>
    <w:rsid w:val="006A45F0"/>
    <w:rsid w:val="006A483E"/>
    <w:rsid w:val="006A66A9"/>
    <w:rsid w:val="006A6754"/>
    <w:rsid w:val="006A73FB"/>
    <w:rsid w:val="006B33E7"/>
    <w:rsid w:val="006B3AAE"/>
    <w:rsid w:val="006B4396"/>
    <w:rsid w:val="006B6CDA"/>
    <w:rsid w:val="006B748F"/>
    <w:rsid w:val="006B7974"/>
    <w:rsid w:val="006B7FE6"/>
    <w:rsid w:val="006C176D"/>
    <w:rsid w:val="006C27A7"/>
    <w:rsid w:val="006C5457"/>
    <w:rsid w:val="006C6D32"/>
    <w:rsid w:val="006D17AD"/>
    <w:rsid w:val="006D3104"/>
    <w:rsid w:val="006D3219"/>
    <w:rsid w:val="006D6912"/>
    <w:rsid w:val="006D6B20"/>
    <w:rsid w:val="006D75CE"/>
    <w:rsid w:val="006E1A10"/>
    <w:rsid w:val="006E2A08"/>
    <w:rsid w:val="006E3A5E"/>
    <w:rsid w:val="006E4922"/>
    <w:rsid w:val="006E54D9"/>
    <w:rsid w:val="006E6DAC"/>
    <w:rsid w:val="006E70C0"/>
    <w:rsid w:val="006F3A21"/>
    <w:rsid w:val="006F49A9"/>
    <w:rsid w:val="006F699A"/>
    <w:rsid w:val="006F7322"/>
    <w:rsid w:val="0070147F"/>
    <w:rsid w:val="007024E4"/>
    <w:rsid w:val="007033E6"/>
    <w:rsid w:val="00705539"/>
    <w:rsid w:val="00711DBD"/>
    <w:rsid w:val="00714A2D"/>
    <w:rsid w:val="00715C0F"/>
    <w:rsid w:val="00720A1F"/>
    <w:rsid w:val="007211F1"/>
    <w:rsid w:val="007214DE"/>
    <w:rsid w:val="00723A89"/>
    <w:rsid w:val="00723E46"/>
    <w:rsid w:val="007241C9"/>
    <w:rsid w:val="007242D8"/>
    <w:rsid w:val="007244E1"/>
    <w:rsid w:val="00725DF9"/>
    <w:rsid w:val="00727560"/>
    <w:rsid w:val="007276EC"/>
    <w:rsid w:val="00727B2B"/>
    <w:rsid w:val="00733146"/>
    <w:rsid w:val="007342CE"/>
    <w:rsid w:val="0073535C"/>
    <w:rsid w:val="00735AA5"/>
    <w:rsid w:val="007371FE"/>
    <w:rsid w:val="007411F3"/>
    <w:rsid w:val="007413B1"/>
    <w:rsid w:val="007421C9"/>
    <w:rsid w:val="00743BEC"/>
    <w:rsid w:val="007441C5"/>
    <w:rsid w:val="00744B9D"/>
    <w:rsid w:val="00745906"/>
    <w:rsid w:val="007468DD"/>
    <w:rsid w:val="007477F9"/>
    <w:rsid w:val="00747C9C"/>
    <w:rsid w:val="00747F54"/>
    <w:rsid w:val="0075294E"/>
    <w:rsid w:val="007536AF"/>
    <w:rsid w:val="00754AE8"/>
    <w:rsid w:val="00754F6D"/>
    <w:rsid w:val="00760349"/>
    <w:rsid w:val="00762C8F"/>
    <w:rsid w:val="00764018"/>
    <w:rsid w:val="007647EB"/>
    <w:rsid w:val="00765B7C"/>
    <w:rsid w:val="00770977"/>
    <w:rsid w:val="00771ECD"/>
    <w:rsid w:val="00771F84"/>
    <w:rsid w:val="00772B25"/>
    <w:rsid w:val="00772C71"/>
    <w:rsid w:val="00773645"/>
    <w:rsid w:val="00773678"/>
    <w:rsid w:val="00773AA4"/>
    <w:rsid w:val="00773D03"/>
    <w:rsid w:val="0077519D"/>
    <w:rsid w:val="007759FE"/>
    <w:rsid w:val="00780423"/>
    <w:rsid w:val="00780DAA"/>
    <w:rsid w:val="00785B10"/>
    <w:rsid w:val="00785F9A"/>
    <w:rsid w:val="00790395"/>
    <w:rsid w:val="007906A7"/>
    <w:rsid w:val="0079070F"/>
    <w:rsid w:val="00790749"/>
    <w:rsid w:val="00792006"/>
    <w:rsid w:val="00792551"/>
    <w:rsid w:val="00793176"/>
    <w:rsid w:val="00795485"/>
    <w:rsid w:val="00795BCD"/>
    <w:rsid w:val="00797510"/>
    <w:rsid w:val="00797C31"/>
    <w:rsid w:val="007A2C3B"/>
    <w:rsid w:val="007A3610"/>
    <w:rsid w:val="007A361E"/>
    <w:rsid w:val="007A3A5C"/>
    <w:rsid w:val="007A3F0D"/>
    <w:rsid w:val="007A4F95"/>
    <w:rsid w:val="007A69EF"/>
    <w:rsid w:val="007B0AE1"/>
    <w:rsid w:val="007B13F5"/>
    <w:rsid w:val="007B38A0"/>
    <w:rsid w:val="007B391D"/>
    <w:rsid w:val="007B39BC"/>
    <w:rsid w:val="007B61FC"/>
    <w:rsid w:val="007B642A"/>
    <w:rsid w:val="007C00CD"/>
    <w:rsid w:val="007C0803"/>
    <w:rsid w:val="007C08CD"/>
    <w:rsid w:val="007C12F2"/>
    <w:rsid w:val="007C336F"/>
    <w:rsid w:val="007C37EE"/>
    <w:rsid w:val="007C6429"/>
    <w:rsid w:val="007C69DF"/>
    <w:rsid w:val="007D068D"/>
    <w:rsid w:val="007D0765"/>
    <w:rsid w:val="007D10E6"/>
    <w:rsid w:val="007D1196"/>
    <w:rsid w:val="007D35E3"/>
    <w:rsid w:val="007D60B9"/>
    <w:rsid w:val="007D6CCB"/>
    <w:rsid w:val="007D7500"/>
    <w:rsid w:val="007E001E"/>
    <w:rsid w:val="007E0AAA"/>
    <w:rsid w:val="007E194E"/>
    <w:rsid w:val="007E238D"/>
    <w:rsid w:val="007E263D"/>
    <w:rsid w:val="007E4674"/>
    <w:rsid w:val="007E616D"/>
    <w:rsid w:val="007E74F3"/>
    <w:rsid w:val="007F0D55"/>
    <w:rsid w:val="007F1124"/>
    <w:rsid w:val="007F2234"/>
    <w:rsid w:val="007F4029"/>
    <w:rsid w:val="007F7BA6"/>
    <w:rsid w:val="0080093D"/>
    <w:rsid w:val="0080310C"/>
    <w:rsid w:val="00803602"/>
    <w:rsid w:val="00805438"/>
    <w:rsid w:val="0080755D"/>
    <w:rsid w:val="008102DA"/>
    <w:rsid w:val="00810F3A"/>
    <w:rsid w:val="00810F93"/>
    <w:rsid w:val="0081200F"/>
    <w:rsid w:val="00812270"/>
    <w:rsid w:val="0081298D"/>
    <w:rsid w:val="00812F8C"/>
    <w:rsid w:val="00814FE5"/>
    <w:rsid w:val="00815B48"/>
    <w:rsid w:val="0081643F"/>
    <w:rsid w:val="008167DB"/>
    <w:rsid w:val="00816A70"/>
    <w:rsid w:val="00821D64"/>
    <w:rsid w:val="00822FAB"/>
    <w:rsid w:val="0082549D"/>
    <w:rsid w:val="00825A4C"/>
    <w:rsid w:val="008262D0"/>
    <w:rsid w:val="00832BE1"/>
    <w:rsid w:val="00832EBF"/>
    <w:rsid w:val="00833FC4"/>
    <w:rsid w:val="00834430"/>
    <w:rsid w:val="00835878"/>
    <w:rsid w:val="00835C40"/>
    <w:rsid w:val="00836C87"/>
    <w:rsid w:val="008409C7"/>
    <w:rsid w:val="00840B31"/>
    <w:rsid w:val="008420A7"/>
    <w:rsid w:val="008428EE"/>
    <w:rsid w:val="0084382F"/>
    <w:rsid w:val="008447BC"/>
    <w:rsid w:val="00844A9A"/>
    <w:rsid w:val="00845259"/>
    <w:rsid w:val="00845589"/>
    <w:rsid w:val="00846FBA"/>
    <w:rsid w:val="008477BB"/>
    <w:rsid w:val="00847B0A"/>
    <w:rsid w:val="008518B8"/>
    <w:rsid w:val="00852286"/>
    <w:rsid w:val="0085371E"/>
    <w:rsid w:val="0085443C"/>
    <w:rsid w:val="00854E0B"/>
    <w:rsid w:val="008562B8"/>
    <w:rsid w:val="008574A2"/>
    <w:rsid w:val="0086221B"/>
    <w:rsid w:val="008629B3"/>
    <w:rsid w:val="00863DA5"/>
    <w:rsid w:val="00865169"/>
    <w:rsid w:val="00870DEF"/>
    <w:rsid w:val="00871445"/>
    <w:rsid w:val="00871B45"/>
    <w:rsid w:val="00872780"/>
    <w:rsid w:val="00873437"/>
    <w:rsid w:val="008734A9"/>
    <w:rsid w:val="008736EA"/>
    <w:rsid w:val="00874836"/>
    <w:rsid w:val="0087490D"/>
    <w:rsid w:val="00877438"/>
    <w:rsid w:val="00877953"/>
    <w:rsid w:val="00880352"/>
    <w:rsid w:val="00881E68"/>
    <w:rsid w:val="008874B9"/>
    <w:rsid w:val="00887F01"/>
    <w:rsid w:val="00890E70"/>
    <w:rsid w:val="008910C4"/>
    <w:rsid w:val="0089264D"/>
    <w:rsid w:val="00892B14"/>
    <w:rsid w:val="00894016"/>
    <w:rsid w:val="00895228"/>
    <w:rsid w:val="00895E03"/>
    <w:rsid w:val="008960B4"/>
    <w:rsid w:val="00897947"/>
    <w:rsid w:val="00897999"/>
    <w:rsid w:val="008A041A"/>
    <w:rsid w:val="008A06ED"/>
    <w:rsid w:val="008A1A3E"/>
    <w:rsid w:val="008A3620"/>
    <w:rsid w:val="008A4987"/>
    <w:rsid w:val="008A5D6E"/>
    <w:rsid w:val="008A62AA"/>
    <w:rsid w:val="008A66C4"/>
    <w:rsid w:val="008A6BEB"/>
    <w:rsid w:val="008A6E56"/>
    <w:rsid w:val="008B0162"/>
    <w:rsid w:val="008B091B"/>
    <w:rsid w:val="008B1422"/>
    <w:rsid w:val="008B18EA"/>
    <w:rsid w:val="008B44EF"/>
    <w:rsid w:val="008B5720"/>
    <w:rsid w:val="008B60E8"/>
    <w:rsid w:val="008C0607"/>
    <w:rsid w:val="008C266D"/>
    <w:rsid w:val="008C3B2B"/>
    <w:rsid w:val="008C6053"/>
    <w:rsid w:val="008C6059"/>
    <w:rsid w:val="008C6B35"/>
    <w:rsid w:val="008D1874"/>
    <w:rsid w:val="008D1B00"/>
    <w:rsid w:val="008D58E2"/>
    <w:rsid w:val="008D6E25"/>
    <w:rsid w:val="008D7071"/>
    <w:rsid w:val="008D76E3"/>
    <w:rsid w:val="008E15A4"/>
    <w:rsid w:val="008E1E90"/>
    <w:rsid w:val="008E22D9"/>
    <w:rsid w:val="008E2CCF"/>
    <w:rsid w:val="008E313E"/>
    <w:rsid w:val="008E4408"/>
    <w:rsid w:val="008E6271"/>
    <w:rsid w:val="008E6675"/>
    <w:rsid w:val="008E74DA"/>
    <w:rsid w:val="008E7A36"/>
    <w:rsid w:val="008F0729"/>
    <w:rsid w:val="008F1072"/>
    <w:rsid w:val="008F26A9"/>
    <w:rsid w:val="008F6980"/>
    <w:rsid w:val="008F718C"/>
    <w:rsid w:val="00902C2C"/>
    <w:rsid w:val="00903F2B"/>
    <w:rsid w:val="009046F9"/>
    <w:rsid w:val="00904C04"/>
    <w:rsid w:val="0090592C"/>
    <w:rsid w:val="00906073"/>
    <w:rsid w:val="00906601"/>
    <w:rsid w:val="0091200D"/>
    <w:rsid w:val="00912D76"/>
    <w:rsid w:val="00912D78"/>
    <w:rsid w:val="00914319"/>
    <w:rsid w:val="00914957"/>
    <w:rsid w:val="009152D4"/>
    <w:rsid w:val="00915487"/>
    <w:rsid w:val="00915A14"/>
    <w:rsid w:val="00915C4A"/>
    <w:rsid w:val="009162D8"/>
    <w:rsid w:val="009163FB"/>
    <w:rsid w:val="00916CC2"/>
    <w:rsid w:val="00917F4A"/>
    <w:rsid w:val="00920DAD"/>
    <w:rsid w:val="00921262"/>
    <w:rsid w:val="00922475"/>
    <w:rsid w:val="00924459"/>
    <w:rsid w:val="0092497E"/>
    <w:rsid w:val="00926B6A"/>
    <w:rsid w:val="00927AD2"/>
    <w:rsid w:val="00930525"/>
    <w:rsid w:val="0093328A"/>
    <w:rsid w:val="00933F9E"/>
    <w:rsid w:val="00936C9B"/>
    <w:rsid w:val="009373D0"/>
    <w:rsid w:val="0093777B"/>
    <w:rsid w:val="00940BA3"/>
    <w:rsid w:val="00941434"/>
    <w:rsid w:val="0094180C"/>
    <w:rsid w:val="00941AE7"/>
    <w:rsid w:val="00943428"/>
    <w:rsid w:val="009438F1"/>
    <w:rsid w:val="00945E3C"/>
    <w:rsid w:val="0094784C"/>
    <w:rsid w:val="00952FBA"/>
    <w:rsid w:val="00954F89"/>
    <w:rsid w:val="00957484"/>
    <w:rsid w:val="00960061"/>
    <w:rsid w:val="00960888"/>
    <w:rsid w:val="009611C4"/>
    <w:rsid w:val="009615B0"/>
    <w:rsid w:val="009627A6"/>
    <w:rsid w:val="00962900"/>
    <w:rsid w:val="00962A4A"/>
    <w:rsid w:val="00963A52"/>
    <w:rsid w:val="00963F54"/>
    <w:rsid w:val="00964337"/>
    <w:rsid w:val="00970CCB"/>
    <w:rsid w:val="00970EE6"/>
    <w:rsid w:val="00971633"/>
    <w:rsid w:val="009718E3"/>
    <w:rsid w:val="00972E12"/>
    <w:rsid w:val="00972F43"/>
    <w:rsid w:val="00973270"/>
    <w:rsid w:val="0097357F"/>
    <w:rsid w:val="0097395B"/>
    <w:rsid w:val="00976037"/>
    <w:rsid w:val="00976306"/>
    <w:rsid w:val="009779EE"/>
    <w:rsid w:val="00977C4D"/>
    <w:rsid w:val="00981FFE"/>
    <w:rsid w:val="00982344"/>
    <w:rsid w:val="0098244D"/>
    <w:rsid w:val="00982C7F"/>
    <w:rsid w:val="00984087"/>
    <w:rsid w:val="009861FC"/>
    <w:rsid w:val="0098640C"/>
    <w:rsid w:val="0099056D"/>
    <w:rsid w:val="00990A1D"/>
    <w:rsid w:val="00990AE4"/>
    <w:rsid w:val="0099107E"/>
    <w:rsid w:val="0099261C"/>
    <w:rsid w:val="00992A54"/>
    <w:rsid w:val="00992F83"/>
    <w:rsid w:val="00993210"/>
    <w:rsid w:val="00994576"/>
    <w:rsid w:val="00996D9C"/>
    <w:rsid w:val="00997065"/>
    <w:rsid w:val="009A05C6"/>
    <w:rsid w:val="009A39F1"/>
    <w:rsid w:val="009A53D1"/>
    <w:rsid w:val="009A6EDC"/>
    <w:rsid w:val="009A79FE"/>
    <w:rsid w:val="009B13F2"/>
    <w:rsid w:val="009B2862"/>
    <w:rsid w:val="009B3C8F"/>
    <w:rsid w:val="009B47AF"/>
    <w:rsid w:val="009B484D"/>
    <w:rsid w:val="009B495D"/>
    <w:rsid w:val="009C15FB"/>
    <w:rsid w:val="009C2CCA"/>
    <w:rsid w:val="009C4DB4"/>
    <w:rsid w:val="009C5DFE"/>
    <w:rsid w:val="009C61ED"/>
    <w:rsid w:val="009C722D"/>
    <w:rsid w:val="009C7579"/>
    <w:rsid w:val="009C76C4"/>
    <w:rsid w:val="009C7F95"/>
    <w:rsid w:val="009D1B20"/>
    <w:rsid w:val="009D27D6"/>
    <w:rsid w:val="009D3877"/>
    <w:rsid w:val="009D5970"/>
    <w:rsid w:val="009D6512"/>
    <w:rsid w:val="009D6532"/>
    <w:rsid w:val="009E0E2A"/>
    <w:rsid w:val="009E1073"/>
    <w:rsid w:val="009E139E"/>
    <w:rsid w:val="009E256A"/>
    <w:rsid w:val="009E3E55"/>
    <w:rsid w:val="009E487D"/>
    <w:rsid w:val="009E5B3C"/>
    <w:rsid w:val="009E6F97"/>
    <w:rsid w:val="009E7D85"/>
    <w:rsid w:val="009F0FA8"/>
    <w:rsid w:val="009F2419"/>
    <w:rsid w:val="009F4874"/>
    <w:rsid w:val="009F5616"/>
    <w:rsid w:val="009F66D4"/>
    <w:rsid w:val="009F7CD9"/>
    <w:rsid w:val="00A00BE8"/>
    <w:rsid w:val="00A012C3"/>
    <w:rsid w:val="00A01590"/>
    <w:rsid w:val="00A02E8F"/>
    <w:rsid w:val="00A03AB7"/>
    <w:rsid w:val="00A03E5A"/>
    <w:rsid w:val="00A063A4"/>
    <w:rsid w:val="00A067C4"/>
    <w:rsid w:val="00A10738"/>
    <w:rsid w:val="00A122C3"/>
    <w:rsid w:val="00A12589"/>
    <w:rsid w:val="00A13F25"/>
    <w:rsid w:val="00A1489C"/>
    <w:rsid w:val="00A21972"/>
    <w:rsid w:val="00A21A00"/>
    <w:rsid w:val="00A2230C"/>
    <w:rsid w:val="00A252A7"/>
    <w:rsid w:val="00A26246"/>
    <w:rsid w:val="00A304AA"/>
    <w:rsid w:val="00A31217"/>
    <w:rsid w:val="00A3276C"/>
    <w:rsid w:val="00A33FA0"/>
    <w:rsid w:val="00A3654F"/>
    <w:rsid w:val="00A400D5"/>
    <w:rsid w:val="00A41A16"/>
    <w:rsid w:val="00A4218E"/>
    <w:rsid w:val="00A42CBA"/>
    <w:rsid w:val="00A43774"/>
    <w:rsid w:val="00A507FA"/>
    <w:rsid w:val="00A509C3"/>
    <w:rsid w:val="00A51874"/>
    <w:rsid w:val="00A571A3"/>
    <w:rsid w:val="00A57E80"/>
    <w:rsid w:val="00A617CF"/>
    <w:rsid w:val="00A62EBB"/>
    <w:rsid w:val="00A6332F"/>
    <w:rsid w:val="00A64086"/>
    <w:rsid w:val="00A64E8C"/>
    <w:rsid w:val="00A67E9A"/>
    <w:rsid w:val="00A744FC"/>
    <w:rsid w:val="00A77010"/>
    <w:rsid w:val="00A82B77"/>
    <w:rsid w:val="00A82F17"/>
    <w:rsid w:val="00A835EC"/>
    <w:rsid w:val="00A845B6"/>
    <w:rsid w:val="00A851A5"/>
    <w:rsid w:val="00A8590E"/>
    <w:rsid w:val="00A85968"/>
    <w:rsid w:val="00A872F2"/>
    <w:rsid w:val="00A91466"/>
    <w:rsid w:val="00A9245C"/>
    <w:rsid w:val="00A933FB"/>
    <w:rsid w:val="00A9383D"/>
    <w:rsid w:val="00A94347"/>
    <w:rsid w:val="00A9436C"/>
    <w:rsid w:val="00A948C9"/>
    <w:rsid w:val="00A9551B"/>
    <w:rsid w:val="00A95638"/>
    <w:rsid w:val="00A96160"/>
    <w:rsid w:val="00A969B0"/>
    <w:rsid w:val="00AA0BBA"/>
    <w:rsid w:val="00AA3516"/>
    <w:rsid w:val="00AA46CD"/>
    <w:rsid w:val="00AA49C1"/>
    <w:rsid w:val="00AA4C0D"/>
    <w:rsid w:val="00AA50AC"/>
    <w:rsid w:val="00AA5190"/>
    <w:rsid w:val="00AA5470"/>
    <w:rsid w:val="00AA7491"/>
    <w:rsid w:val="00AB3017"/>
    <w:rsid w:val="00AB35E6"/>
    <w:rsid w:val="00AB3710"/>
    <w:rsid w:val="00AB44F4"/>
    <w:rsid w:val="00AB5055"/>
    <w:rsid w:val="00AB53A4"/>
    <w:rsid w:val="00AB776E"/>
    <w:rsid w:val="00AC148C"/>
    <w:rsid w:val="00AC1653"/>
    <w:rsid w:val="00AC369F"/>
    <w:rsid w:val="00AC4596"/>
    <w:rsid w:val="00AC5D3A"/>
    <w:rsid w:val="00AD1866"/>
    <w:rsid w:val="00AD2F64"/>
    <w:rsid w:val="00AD3B03"/>
    <w:rsid w:val="00AD3D6A"/>
    <w:rsid w:val="00AD4F6C"/>
    <w:rsid w:val="00AD7106"/>
    <w:rsid w:val="00AD7ADE"/>
    <w:rsid w:val="00AE0B60"/>
    <w:rsid w:val="00AE0BDF"/>
    <w:rsid w:val="00AE36E3"/>
    <w:rsid w:val="00AE3A6A"/>
    <w:rsid w:val="00AE6D6C"/>
    <w:rsid w:val="00AE77A3"/>
    <w:rsid w:val="00AE79B4"/>
    <w:rsid w:val="00AE7FC8"/>
    <w:rsid w:val="00AF067C"/>
    <w:rsid w:val="00AF199F"/>
    <w:rsid w:val="00AF2907"/>
    <w:rsid w:val="00AF3538"/>
    <w:rsid w:val="00AF5497"/>
    <w:rsid w:val="00AF5B17"/>
    <w:rsid w:val="00AF6193"/>
    <w:rsid w:val="00AF66D1"/>
    <w:rsid w:val="00AF6F95"/>
    <w:rsid w:val="00B00965"/>
    <w:rsid w:val="00B01522"/>
    <w:rsid w:val="00B017FC"/>
    <w:rsid w:val="00B0419A"/>
    <w:rsid w:val="00B053C6"/>
    <w:rsid w:val="00B056AD"/>
    <w:rsid w:val="00B0605C"/>
    <w:rsid w:val="00B062D2"/>
    <w:rsid w:val="00B062E3"/>
    <w:rsid w:val="00B06AE1"/>
    <w:rsid w:val="00B07CEC"/>
    <w:rsid w:val="00B11373"/>
    <w:rsid w:val="00B131AD"/>
    <w:rsid w:val="00B13DFE"/>
    <w:rsid w:val="00B14143"/>
    <w:rsid w:val="00B14A0C"/>
    <w:rsid w:val="00B15269"/>
    <w:rsid w:val="00B16197"/>
    <w:rsid w:val="00B1623F"/>
    <w:rsid w:val="00B16743"/>
    <w:rsid w:val="00B17C4A"/>
    <w:rsid w:val="00B20004"/>
    <w:rsid w:val="00B20D8E"/>
    <w:rsid w:val="00B2260D"/>
    <w:rsid w:val="00B22B14"/>
    <w:rsid w:val="00B26F35"/>
    <w:rsid w:val="00B27E36"/>
    <w:rsid w:val="00B302D1"/>
    <w:rsid w:val="00B32E0F"/>
    <w:rsid w:val="00B33A13"/>
    <w:rsid w:val="00B33B77"/>
    <w:rsid w:val="00B3489E"/>
    <w:rsid w:val="00B34DE3"/>
    <w:rsid w:val="00B359FD"/>
    <w:rsid w:val="00B35A64"/>
    <w:rsid w:val="00B36FC1"/>
    <w:rsid w:val="00B40622"/>
    <w:rsid w:val="00B408F0"/>
    <w:rsid w:val="00B4151C"/>
    <w:rsid w:val="00B41C62"/>
    <w:rsid w:val="00B42BC2"/>
    <w:rsid w:val="00B45689"/>
    <w:rsid w:val="00B46AF4"/>
    <w:rsid w:val="00B46B59"/>
    <w:rsid w:val="00B473AB"/>
    <w:rsid w:val="00B47D26"/>
    <w:rsid w:val="00B50729"/>
    <w:rsid w:val="00B57156"/>
    <w:rsid w:val="00B60B86"/>
    <w:rsid w:val="00B70D1F"/>
    <w:rsid w:val="00B71C59"/>
    <w:rsid w:val="00B73AE5"/>
    <w:rsid w:val="00B74B57"/>
    <w:rsid w:val="00B75A0C"/>
    <w:rsid w:val="00B75CD2"/>
    <w:rsid w:val="00B8057A"/>
    <w:rsid w:val="00B80E7C"/>
    <w:rsid w:val="00B825EB"/>
    <w:rsid w:val="00B84819"/>
    <w:rsid w:val="00B85A33"/>
    <w:rsid w:val="00B867AC"/>
    <w:rsid w:val="00B9139D"/>
    <w:rsid w:val="00B917B3"/>
    <w:rsid w:val="00B939DF"/>
    <w:rsid w:val="00BA1814"/>
    <w:rsid w:val="00BA4738"/>
    <w:rsid w:val="00BA554C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CC0"/>
    <w:rsid w:val="00BB6D8F"/>
    <w:rsid w:val="00BB6F1D"/>
    <w:rsid w:val="00BC01E0"/>
    <w:rsid w:val="00BC1460"/>
    <w:rsid w:val="00BC1512"/>
    <w:rsid w:val="00BC1E67"/>
    <w:rsid w:val="00BC22C8"/>
    <w:rsid w:val="00BC23DD"/>
    <w:rsid w:val="00BC2F3E"/>
    <w:rsid w:val="00BC3A8B"/>
    <w:rsid w:val="00BC47C8"/>
    <w:rsid w:val="00BC4D59"/>
    <w:rsid w:val="00BC596D"/>
    <w:rsid w:val="00BC5BA2"/>
    <w:rsid w:val="00BC5C39"/>
    <w:rsid w:val="00BC6405"/>
    <w:rsid w:val="00BC75C5"/>
    <w:rsid w:val="00BD14E9"/>
    <w:rsid w:val="00BD2496"/>
    <w:rsid w:val="00BD275A"/>
    <w:rsid w:val="00BD37A7"/>
    <w:rsid w:val="00BD5ACB"/>
    <w:rsid w:val="00BD62ED"/>
    <w:rsid w:val="00BE0C06"/>
    <w:rsid w:val="00BE1CD5"/>
    <w:rsid w:val="00BE47F3"/>
    <w:rsid w:val="00BE5711"/>
    <w:rsid w:val="00BE5A36"/>
    <w:rsid w:val="00BE7D75"/>
    <w:rsid w:val="00BF01F8"/>
    <w:rsid w:val="00BF0ECF"/>
    <w:rsid w:val="00BF15BF"/>
    <w:rsid w:val="00BF2401"/>
    <w:rsid w:val="00BF25C7"/>
    <w:rsid w:val="00BF4A11"/>
    <w:rsid w:val="00BF4A20"/>
    <w:rsid w:val="00BF5751"/>
    <w:rsid w:val="00BF5807"/>
    <w:rsid w:val="00C00015"/>
    <w:rsid w:val="00C00647"/>
    <w:rsid w:val="00C02BB2"/>
    <w:rsid w:val="00C040FB"/>
    <w:rsid w:val="00C05A2F"/>
    <w:rsid w:val="00C06F93"/>
    <w:rsid w:val="00C076AC"/>
    <w:rsid w:val="00C117AD"/>
    <w:rsid w:val="00C12634"/>
    <w:rsid w:val="00C132F9"/>
    <w:rsid w:val="00C145DA"/>
    <w:rsid w:val="00C14EDC"/>
    <w:rsid w:val="00C1661C"/>
    <w:rsid w:val="00C16FD9"/>
    <w:rsid w:val="00C17625"/>
    <w:rsid w:val="00C212F8"/>
    <w:rsid w:val="00C21EF0"/>
    <w:rsid w:val="00C22587"/>
    <w:rsid w:val="00C22847"/>
    <w:rsid w:val="00C22BA8"/>
    <w:rsid w:val="00C22BE5"/>
    <w:rsid w:val="00C22DD4"/>
    <w:rsid w:val="00C23FDD"/>
    <w:rsid w:val="00C243D6"/>
    <w:rsid w:val="00C24E82"/>
    <w:rsid w:val="00C253A6"/>
    <w:rsid w:val="00C25880"/>
    <w:rsid w:val="00C26D95"/>
    <w:rsid w:val="00C26DB8"/>
    <w:rsid w:val="00C301F1"/>
    <w:rsid w:val="00C314E3"/>
    <w:rsid w:val="00C316B3"/>
    <w:rsid w:val="00C342D0"/>
    <w:rsid w:val="00C34508"/>
    <w:rsid w:val="00C34FF5"/>
    <w:rsid w:val="00C35801"/>
    <w:rsid w:val="00C3700B"/>
    <w:rsid w:val="00C370F9"/>
    <w:rsid w:val="00C37217"/>
    <w:rsid w:val="00C4168C"/>
    <w:rsid w:val="00C438A2"/>
    <w:rsid w:val="00C469F0"/>
    <w:rsid w:val="00C5053B"/>
    <w:rsid w:val="00C50828"/>
    <w:rsid w:val="00C50DB9"/>
    <w:rsid w:val="00C51ADA"/>
    <w:rsid w:val="00C52632"/>
    <w:rsid w:val="00C5275E"/>
    <w:rsid w:val="00C534E1"/>
    <w:rsid w:val="00C536E2"/>
    <w:rsid w:val="00C537FB"/>
    <w:rsid w:val="00C55DE8"/>
    <w:rsid w:val="00C563FF"/>
    <w:rsid w:val="00C577CC"/>
    <w:rsid w:val="00C607C5"/>
    <w:rsid w:val="00C61307"/>
    <w:rsid w:val="00C622B3"/>
    <w:rsid w:val="00C627EE"/>
    <w:rsid w:val="00C65441"/>
    <w:rsid w:val="00C655BD"/>
    <w:rsid w:val="00C6738B"/>
    <w:rsid w:val="00C7017C"/>
    <w:rsid w:val="00C7037B"/>
    <w:rsid w:val="00C707EE"/>
    <w:rsid w:val="00C72753"/>
    <w:rsid w:val="00C72DE3"/>
    <w:rsid w:val="00C73B6A"/>
    <w:rsid w:val="00C76AD0"/>
    <w:rsid w:val="00C77AEE"/>
    <w:rsid w:val="00C80418"/>
    <w:rsid w:val="00C807D8"/>
    <w:rsid w:val="00C82DA3"/>
    <w:rsid w:val="00C839A5"/>
    <w:rsid w:val="00C83F32"/>
    <w:rsid w:val="00C84360"/>
    <w:rsid w:val="00C8621E"/>
    <w:rsid w:val="00C9069E"/>
    <w:rsid w:val="00C90AFB"/>
    <w:rsid w:val="00C9525A"/>
    <w:rsid w:val="00C95C63"/>
    <w:rsid w:val="00C975FD"/>
    <w:rsid w:val="00C97A91"/>
    <w:rsid w:val="00C97F08"/>
    <w:rsid w:val="00CA06DE"/>
    <w:rsid w:val="00CA0B51"/>
    <w:rsid w:val="00CA48C1"/>
    <w:rsid w:val="00CA51E6"/>
    <w:rsid w:val="00CA555B"/>
    <w:rsid w:val="00CA71D8"/>
    <w:rsid w:val="00CA7C40"/>
    <w:rsid w:val="00CB074E"/>
    <w:rsid w:val="00CB1762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36E9"/>
    <w:rsid w:val="00CD0F61"/>
    <w:rsid w:val="00CD100C"/>
    <w:rsid w:val="00CD2D54"/>
    <w:rsid w:val="00CD371A"/>
    <w:rsid w:val="00CD4385"/>
    <w:rsid w:val="00CD540F"/>
    <w:rsid w:val="00CD55BD"/>
    <w:rsid w:val="00CD6FE0"/>
    <w:rsid w:val="00CD7D3A"/>
    <w:rsid w:val="00CE0BC7"/>
    <w:rsid w:val="00CE1544"/>
    <w:rsid w:val="00CE2366"/>
    <w:rsid w:val="00CE2870"/>
    <w:rsid w:val="00CE359D"/>
    <w:rsid w:val="00CE3926"/>
    <w:rsid w:val="00CE7F68"/>
    <w:rsid w:val="00CF0058"/>
    <w:rsid w:val="00CF1358"/>
    <w:rsid w:val="00CF146A"/>
    <w:rsid w:val="00CF1512"/>
    <w:rsid w:val="00CF2AA2"/>
    <w:rsid w:val="00D00FAC"/>
    <w:rsid w:val="00D012A3"/>
    <w:rsid w:val="00D054D7"/>
    <w:rsid w:val="00D06366"/>
    <w:rsid w:val="00D07DC2"/>
    <w:rsid w:val="00D07F82"/>
    <w:rsid w:val="00D11141"/>
    <w:rsid w:val="00D127DD"/>
    <w:rsid w:val="00D13A98"/>
    <w:rsid w:val="00D15372"/>
    <w:rsid w:val="00D1539D"/>
    <w:rsid w:val="00D15E90"/>
    <w:rsid w:val="00D1778F"/>
    <w:rsid w:val="00D1791F"/>
    <w:rsid w:val="00D17C2E"/>
    <w:rsid w:val="00D200CA"/>
    <w:rsid w:val="00D21786"/>
    <w:rsid w:val="00D227D6"/>
    <w:rsid w:val="00D233AD"/>
    <w:rsid w:val="00D2442D"/>
    <w:rsid w:val="00D24CAF"/>
    <w:rsid w:val="00D2599F"/>
    <w:rsid w:val="00D30BB8"/>
    <w:rsid w:val="00D30E01"/>
    <w:rsid w:val="00D31FB1"/>
    <w:rsid w:val="00D40B25"/>
    <w:rsid w:val="00D41592"/>
    <w:rsid w:val="00D41824"/>
    <w:rsid w:val="00D4330D"/>
    <w:rsid w:val="00D435C8"/>
    <w:rsid w:val="00D436CB"/>
    <w:rsid w:val="00D43BFE"/>
    <w:rsid w:val="00D44604"/>
    <w:rsid w:val="00D4514F"/>
    <w:rsid w:val="00D45A9F"/>
    <w:rsid w:val="00D50176"/>
    <w:rsid w:val="00D5153B"/>
    <w:rsid w:val="00D51C3D"/>
    <w:rsid w:val="00D53225"/>
    <w:rsid w:val="00D55F91"/>
    <w:rsid w:val="00D56803"/>
    <w:rsid w:val="00D613A7"/>
    <w:rsid w:val="00D61B9E"/>
    <w:rsid w:val="00D64BE9"/>
    <w:rsid w:val="00D658F5"/>
    <w:rsid w:val="00D661BC"/>
    <w:rsid w:val="00D67262"/>
    <w:rsid w:val="00D70441"/>
    <w:rsid w:val="00D71831"/>
    <w:rsid w:val="00D71CF4"/>
    <w:rsid w:val="00D72D80"/>
    <w:rsid w:val="00D7540B"/>
    <w:rsid w:val="00D75534"/>
    <w:rsid w:val="00D81EA5"/>
    <w:rsid w:val="00D83149"/>
    <w:rsid w:val="00D835F3"/>
    <w:rsid w:val="00D841D5"/>
    <w:rsid w:val="00D85BB3"/>
    <w:rsid w:val="00D86DCF"/>
    <w:rsid w:val="00D91CFD"/>
    <w:rsid w:val="00D95E2E"/>
    <w:rsid w:val="00D96758"/>
    <w:rsid w:val="00D97F3B"/>
    <w:rsid w:val="00DA1B59"/>
    <w:rsid w:val="00DA200F"/>
    <w:rsid w:val="00DA2279"/>
    <w:rsid w:val="00DA2CBF"/>
    <w:rsid w:val="00DA3D56"/>
    <w:rsid w:val="00DA3E3B"/>
    <w:rsid w:val="00DA40F6"/>
    <w:rsid w:val="00DA43BE"/>
    <w:rsid w:val="00DA44BB"/>
    <w:rsid w:val="00DA4CFF"/>
    <w:rsid w:val="00DA56D2"/>
    <w:rsid w:val="00DA7BA3"/>
    <w:rsid w:val="00DB0239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309A"/>
    <w:rsid w:val="00DC35DC"/>
    <w:rsid w:val="00DC3975"/>
    <w:rsid w:val="00DC625D"/>
    <w:rsid w:val="00DC7040"/>
    <w:rsid w:val="00DC7D95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5BEF"/>
    <w:rsid w:val="00DE610D"/>
    <w:rsid w:val="00DF0FB8"/>
    <w:rsid w:val="00DF116E"/>
    <w:rsid w:val="00DF139B"/>
    <w:rsid w:val="00DF39B0"/>
    <w:rsid w:val="00DF4DA2"/>
    <w:rsid w:val="00DF4FE7"/>
    <w:rsid w:val="00DF57DD"/>
    <w:rsid w:val="00DF587A"/>
    <w:rsid w:val="00DF6048"/>
    <w:rsid w:val="00DF705C"/>
    <w:rsid w:val="00E009A0"/>
    <w:rsid w:val="00E02D84"/>
    <w:rsid w:val="00E02F08"/>
    <w:rsid w:val="00E0399D"/>
    <w:rsid w:val="00E0400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BB"/>
    <w:rsid w:val="00E22F78"/>
    <w:rsid w:val="00E247C0"/>
    <w:rsid w:val="00E24972"/>
    <w:rsid w:val="00E25525"/>
    <w:rsid w:val="00E25BF5"/>
    <w:rsid w:val="00E25F09"/>
    <w:rsid w:val="00E26364"/>
    <w:rsid w:val="00E27410"/>
    <w:rsid w:val="00E30491"/>
    <w:rsid w:val="00E31731"/>
    <w:rsid w:val="00E3287F"/>
    <w:rsid w:val="00E32E4B"/>
    <w:rsid w:val="00E33024"/>
    <w:rsid w:val="00E33098"/>
    <w:rsid w:val="00E335BB"/>
    <w:rsid w:val="00E33AFF"/>
    <w:rsid w:val="00E344D7"/>
    <w:rsid w:val="00E35FD5"/>
    <w:rsid w:val="00E3689F"/>
    <w:rsid w:val="00E378AB"/>
    <w:rsid w:val="00E402F1"/>
    <w:rsid w:val="00E40F64"/>
    <w:rsid w:val="00E41A44"/>
    <w:rsid w:val="00E421DD"/>
    <w:rsid w:val="00E42409"/>
    <w:rsid w:val="00E42771"/>
    <w:rsid w:val="00E433F5"/>
    <w:rsid w:val="00E43804"/>
    <w:rsid w:val="00E44178"/>
    <w:rsid w:val="00E476BF"/>
    <w:rsid w:val="00E54877"/>
    <w:rsid w:val="00E549AF"/>
    <w:rsid w:val="00E54C43"/>
    <w:rsid w:val="00E55581"/>
    <w:rsid w:val="00E567F5"/>
    <w:rsid w:val="00E56912"/>
    <w:rsid w:val="00E5778D"/>
    <w:rsid w:val="00E60451"/>
    <w:rsid w:val="00E628D8"/>
    <w:rsid w:val="00E6370D"/>
    <w:rsid w:val="00E6379D"/>
    <w:rsid w:val="00E63C7E"/>
    <w:rsid w:val="00E65DE3"/>
    <w:rsid w:val="00E66402"/>
    <w:rsid w:val="00E679DD"/>
    <w:rsid w:val="00E702DA"/>
    <w:rsid w:val="00E704DB"/>
    <w:rsid w:val="00E71F38"/>
    <w:rsid w:val="00E72287"/>
    <w:rsid w:val="00E730B7"/>
    <w:rsid w:val="00E73673"/>
    <w:rsid w:val="00E759F1"/>
    <w:rsid w:val="00E779FA"/>
    <w:rsid w:val="00E81E00"/>
    <w:rsid w:val="00E823E7"/>
    <w:rsid w:val="00E82BCA"/>
    <w:rsid w:val="00E82C1F"/>
    <w:rsid w:val="00E83119"/>
    <w:rsid w:val="00E83E65"/>
    <w:rsid w:val="00E841BE"/>
    <w:rsid w:val="00E84D59"/>
    <w:rsid w:val="00E84DD4"/>
    <w:rsid w:val="00E87F2A"/>
    <w:rsid w:val="00E90C02"/>
    <w:rsid w:val="00E91252"/>
    <w:rsid w:val="00E91ED7"/>
    <w:rsid w:val="00E92B7A"/>
    <w:rsid w:val="00E92E0F"/>
    <w:rsid w:val="00E93661"/>
    <w:rsid w:val="00E948FC"/>
    <w:rsid w:val="00E94B33"/>
    <w:rsid w:val="00E97417"/>
    <w:rsid w:val="00E97889"/>
    <w:rsid w:val="00E978EA"/>
    <w:rsid w:val="00E979EE"/>
    <w:rsid w:val="00EA2089"/>
    <w:rsid w:val="00EA2D78"/>
    <w:rsid w:val="00EA518C"/>
    <w:rsid w:val="00EA5492"/>
    <w:rsid w:val="00EA7077"/>
    <w:rsid w:val="00EB03BD"/>
    <w:rsid w:val="00EB0C21"/>
    <w:rsid w:val="00EB2A1B"/>
    <w:rsid w:val="00EB370B"/>
    <w:rsid w:val="00EB4401"/>
    <w:rsid w:val="00EB4517"/>
    <w:rsid w:val="00EB454E"/>
    <w:rsid w:val="00EB5466"/>
    <w:rsid w:val="00EB6194"/>
    <w:rsid w:val="00EB61B3"/>
    <w:rsid w:val="00EB7477"/>
    <w:rsid w:val="00EC04D6"/>
    <w:rsid w:val="00EC0680"/>
    <w:rsid w:val="00EC0F06"/>
    <w:rsid w:val="00EC1B11"/>
    <w:rsid w:val="00EC1BF6"/>
    <w:rsid w:val="00EC2077"/>
    <w:rsid w:val="00EC2A6E"/>
    <w:rsid w:val="00EC2C2D"/>
    <w:rsid w:val="00EC35FD"/>
    <w:rsid w:val="00EC3820"/>
    <w:rsid w:val="00EC517C"/>
    <w:rsid w:val="00EC5D6B"/>
    <w:rsid w:val="00EC6F8D"/>
    <w:rsid w:val="00EC7A60"/>
    <w:rsid w:val="00ED0877"/>
    <w:rsid w:val="00ED27C1"/>
    <w:rsid w:val="00ED3B7A"/>
    <w:rsid w:val="00ED44D0"/>
    <w:rsid w:val="00ED46E1"/>
    <w:rsid w:val="00ED4F4D"/>
    <w:rsid w:val="00ED78D0"/>
    <w:rsid w:val="00ED7FAB"/>
    <w:rsid w:val="00EE046C"/>
    <w:rsid w:val="00EE154C"/>
    <w:rsid w:val="00EE18D8"/>
    <w:rsid w:val="00EE1C8A"/>
    <w:rsid w:val="00EE1EC3"/>
    <w:rsid w:val="00EE54AB"/>
    <w:rsid w:val="00EE55C0"/>
    <w:rsid w:val="00EE6CAF"/>
    <w:rsid w:val="00EE7608"/>
    <w:rsid w:val="00EE7FD5"/>
    <w:rsid w:val="00EF0A50"/>
    <w:rsid w:val="00EF0A5F"/>
    <w:rsid w:val="00EF1AAE"/>
    <w:rsid w:val="00EF232D"/>
    <w:rsid w:val="00EF35F7"/>
    <w:rsid w:val="00EF3FD0"/>
    <w:rsid w:val="00EF407A"/>
    <w:rsid w:val="00EF4E05"/>
    <w:rsid w:val="00EF53AB"/>
    <w:rsid w:val="00F00B93"/>
    <w:rsid w:val="00F02188"/>
    <w:rsid w:val="00F032BB"/>
    <w:rsid w:val="00F0354A"/>
    <w:rsid w:val="00F04240"/>
    <w:rsid w:val="00F04A36"/>
    <w:rsid w:val="00F06923"/>
    <w:rsid w:val="00F06F20"/>
    <w:rsid w:val="00F10D51"/>
    <w:rsid w:val="00F11DE5"/>
    <w:rsid w:val="00F123B1"/>
    <w:rsid w:val="00F126C4"/>
    <w:rsid w:val="00F135E8"/>
    <w:rsid w:val="00F14262"/>
    <w:rsid w:val="00F14FC2"/>
    <w:rsid w:val="00F23FF4"/>
    <w:rsid w:val="00F24128"/>
    <w:rsid w:val="00F26065"/>
    <w:rsid w:val="00F26F24"/>
    <w:rsid w:val="00F27840"/>
    <w:rsid w:val="00F27E86"/>
    <w:rsid w:val="00F30D50"/>
    <w:rsid w:val="00F30E08"/>
    <w:rsid w:val="00F32EFF"/>
    <w:rsid w:val="00F342A0"/>
    <w:rsid w:val="00F34536"/>
    <w:rsid w:val="00F35B8C"/>
    <w:rsid w:val="00F35CF1"/>
    <w:rsid w:val="00F3737E"/>
    <w:rsid w:val="00F377A1"/>
    <w:rsid w:val="00F379DD"/>
    <w:rsid w:val="00F37F06"/>
    <w:rsid w:val="00F40D98"/>
    <w:rsid w:val="00F42DFB"/>
    <w:rsid w:val="00F45862"/>
    <w:rsid w:val="00F46DC9"/>
    <w:rsid w:val="00F50AAC"/>
    <w:rsid w:val="00F5149B"/>
    <w:rsid w:val="00F515BD"/>
    <w:rsid w:val="00F52CE3"/>
    <w:rsid w:val="00F55317"/>
    <w:rsid w:val="00F57ACB"/>
    <w:rsid w:val="00F62A67"/>
    <w:rsid w:val="00F64E6E"/>
    <w:rsid w:val="00F65B29"/>
    <w:rsid w:val="00F65C01"/>
    <w:rsid w:val="00F65C5C"/>
    <w:rsid w:val="00F67507"/>
    <w:rsid w:val="00F6755E"/>
    <w:rsid w:val="00F71722"/>
    <w:rsid w:val="00F72233"/>
    <w:rsid w:val="00F727BC"/>
    <w:rsid w:val="00F72982"/>
    <w:rsid w:val="00F754E3"/>
    <w:rsid w:val="00F76BB1"/>
    <w:rsid w:val="00F80832"/>
    <w:rsid w:val="00F80CDF"/>
    <w:rsid w:val="00F80D01"/>
    <w:rsid w:val="00F810F8"/>
    <w:rsid w:val="00F81368"/>
    <w:rsid w:val="00F81CEE"/>
    <w:rsid w:val="00F831B2"/>
    <w:rsid w:val="00F86B88"/>
    <w:rsid w:val="00FA2D80"/>
    <w:rsid w:val="00FA2E4B"/>
    <w:rsid w:val="00FA3751"/>
    <w:rsid w:val="00FA47DB"/>
    <w:rsid w:val="00FA4A91"/>
    <w:rsid w:val="00FA4AD3"/>
    <w:rsid w:val="00FA4B12"/>
    <w:rsid w:val="00FA6424"/>
    <w:rsid w:val="00FA72A3"/>
    <w:rsid w:val="00FB070C"/>
    <w:rsid w:val="00FB138E"/>
    <w:rsid w:val="00FB1833"/>
    <w:rsid w:val="00FB202F"/>
    <w:rsid w:val="00FB3AA4"/>
    <w:rsid w:val="00FB44E0"/>
    <w:rsid w:val="00FB45F1"/>
    <w:rsid w:val="00FB4680"/>
    <w:rsid w:val="00FB58A5"/>
    <w:rsid w:val="00FB6729"/>
    <w:rsid w:val="00FC0C73"/>
    <w:rsid w:val="00FC2F18"/>
    <w:rsid w:val="00FC5343"/>
    <w:rsid w:val="00FC6FB0"/>
    <w:rsid w:val="00FD2542"/>
    <w:rsid w:val="00FD255A"/>
    <w:rsid w:val="00FD2756"/>
    <w:rsid w:val="00FD344F"/>
    <w:rsid w:val="00FD5FDC"/>
    <w:rsid w:val="00FE34BC"/>
    <w:rsid w:val="00FE395A"/>
    <w:rsid w:val="00FE4014"/>
    <w:rsid w:val="00FE50FC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  <w:style w:type="paragraph" w:customStyle="1" w:styleId="kapitola">
    <w:name w:val="kapitola"/>
    <w:basedOn w:val="Normln"/>
    <w:rsid w:val="002A372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1F8C-888F-4F98-80C1-D0A2006D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417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15</cp:revision>
  <cp:lastPrinted>2024-03-25T07:44:00Z</cp:lastPrinted>
  <dcterms:created xsi:type="dcterms:W3CDTF">2025-07-18T09:20:00Z</dcterms:created>
  <dcterms:modified xsi:type="dcterms:W3CDTF">2025-07-20T11:09:00Z</dcterms:modified>
</cp:coreProperties>
</file>